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682D5F" w14:textId="72D5A403" w:rsidR="003E12AA" w:rsidRPr="006F5F18" w:rsidRDefault="003E12AA" w:rsidP="003E12AA">
      <w:pPr>
        <w:pStyle w:val="Titolo4"/>
        <w:rPr>
          <w:u w:val="single"/>
        </w:rPr>
      </w:pPr>
      <w:bookmarkStart w:id="0" w:name="_Toc318568651"/>
      <w:bookmarkStart w:id="1" w:name="_Toc447217274"/>
      <w:bookmarkStart w:id="2" w:name="_GoBack"/>
      <w:bookmarkEnd w:id="2"/>
      <w:r>
        <w:t>Linee A1, A2. FORMULARIO</w:t>
      </w:r>
      <w:r w:rsidRPr="00394AD4">
        <w:t>.</w:t>
      </w:r>
      <w:r>
        <w:t xml:space="preserve"> </w:t>
      </w:r>
      <w:r w:rsidRPr="00AA2022">
        <w:t>PROPOSTA PROGETTUALE</w:t>
      </w:r>
      <w:r>
        <w:t xml:space="preserve"> ESECUTIVA.</w:t>
      </w:r>
    </w:p>
    <w:p w14:paraId="34A14ED5" w14:textId="77777777" w:rsidR="003E12AA" w:rsidRPr="00AA2022" w:rsidRDefault="003E12AA" w:rsidP="003E12AA"/>
    <w:p w14:paraId="2B5A197F" w14:textId="77777777" w:rsidR="003E12AA" w:rsidRDefault="003E12AA" w:rsidP="003E12AA">
      <w:pPr>
        <w:ind w:left="4820"/>
      </w:pPr>
    </w:p>
    <w:p w14:paraId="3A90E7FE" w14:textId="77777777" w:rsidR="003E12AA" w:rsidRPr="00AA2022" w:rsidRDefault="003E12AA" w:rsidP="003E12AA">
      <w:pPr>
        <w:ind w:left="4820"/>
        <w:rPr>
          <w:rFonts w:ascii="Times New Roman" w:hAnsi="Times New Roman"/>
          <w:sz w:val="24"/>
          <w:szCs w:val="24"/>
        </w:rPr>
      </w:pPr>
      <w:r w:rsidRPr="00AA2022">
        <w:t>Spett.le</w:t>
      </w:r>
    </w:p>
    <w:p w14:paraId="6420C05B" w14:textId="77777777" w:rsidR="003E12AA" w:rsidRPr="00AA2022" w:rsidRDefault="003E12AA" w:rsidP="003E12AA">
      <w:pPr>
        <w:spacing w:line="260" w:lineRule="exact"/>
        <w:ind w:left="4820"/>
      </w:pPr>
      <w:r w:rsidRPr="00AA2022">
        <w:rPr>
          <w:b/>
          <w:bCs/>
        </w:rPr>
        <w:t>Regione Autonoma della Sardegna</w:t>
      </w:r>
      <w:r w:rsidRPr="00AA2022">
        <w:br/>
        <w:t xml:space="preserve">Assessorato del Lavoro, Formazione Professionale, </w:t>
      </w:r>
      <w:r w:rsidRPr="00AA2022">
        <w:br/>
        <w:t xml:space="preserve">Cooperazione e Sicurezza Sociale - </w:t>
      </w:r>
      <w:r w:rsidRPr="00AA2022">
        <w:br/>
        <w:t>Direzione generale del Lavoro, Formazione Professionale, Cooperazione e Sicurezza Sociale</w:t>
      </w:r>
    </w:p>
    <w:p w14:paraId="57804F07" w14:textId="77777777" w:rsidR="003E12AA" w:rsidRPr="00AA2022" w:rsidRDefault="003E12AA" w:rsidP="003E12AA">
      <w:pPr>
        <w:spacing w:line="318" w:lineRule="atLeast"/>
        <w:ind w:left="4820"/>
        <w:rPr>
          <w:bCs/>
        </w:rPr>
      </w:pPr>
      <w:r w:rsidRPr="00AA2022">
        <w:rPr>
          <w:bCs/>
        </w:rPr>
        <w:t>Servizio Formazione</w:t>
      </w:r>
    </w:p>
    <w:p w14:paraId="7064B5ED" w14:textId="77777777" w:rsidR="003E12AA" w:rsidRDefault="003E12AA" w:rsidP="003E12AA">
      <w:pPr>
        <w:spacing w:line="318" w:lineRule="atLeast"/>
        <w:ind w:left="4820"/>
      </w:pPr>
    </w:p>
    <w:p w14:paraId="62A44500" w14:textId="77777777" w:rsidR="003E12AA" w:rsidRDefault="003E12AA" w:rsidP="003E12AA">
      <w:pPr>
        <w:spacing w:line="318" w:lineRule="atLeast"/>
        <w:ind w:left="4820"/>
      </w:pPr>
    </w:p>
    <w:p w14:paraId="52F7ED3C" w14:textId="77777777" w:rsidR="003E12AA" w:rsidRDefault="003E12AA" w:rsidP="003E12AA">
      <w:pPr>
        <w:widowControl w:val="0"/>
        <w:autoSpaceDE w:val="0"/>
        <w:autoSpaceDN w:val="0"/>
        <w:adjustRightInd w:val="0"/>
        <w:ind w:right="-11"/>
        <w:rPr>
          <w:b/>
        </w:rPr>
      </w:pPr>
      <w:r w:rsidRPr="00AA2022">
        <w:rPr>
          <w:b/>
        </w:rPr>
        <w:t xml:space="preserve">Oggetto: POR Sardegna FSE 2014-2020, Obiettivo Specifico 8.5 – Azione 8.5.5. Avviso “Attività integrate per </w:t>
      </w:r>
      <w:proofErr w:type="spellStart"/>
      <w:r w:rsidRPr="00AA2022">
        <w:rPr>
          <w:b/>
        </w:rPr>
        <w:t>l’</w:t>
      </w:r>
      <w:r w:rsidRPr="00AA2022">
        <w:rPr>
          <w:b/>
          <w:i/>
        </w:rPr>
        <w:t>empowerment</w:t>
      </w:r>
      <w:proofErr w:type="spellEnd"/>
      <w:r w:rsidRPr="00AA2022">
        <w:rPr>
          <w:b/>
        </w:rPr>
        <w:t>, la formazione professionale, la certificazione delle competenze, l’accompagnamento al lavoro, la promozione di nuova imprenditorialità, la mobilità transnazionale negli ambiti della “</w:t>
      </w:r>
      <w:r w:rsidRPr="00AA2022">
        <w:rPr>
          <w:b/>
          <w:i/>
        </w:rPr>
        <w:t>Green &amp; Blue Economy</w:t>
      </w:r>
      <w:r w:rsidRPr="00AA2022">
        <w:rPr>
          <w:b/>
        </w:rPr>
        <w:t>” - Formulario per la proposta progettua</w:t>
      </w:r>
      <w:r>
        <w:rPr>
          <w:b/>
        </w:rPr>
        <w:t xml:space="preserve">le esecutiva, Linee A1 - A2. </w:t>
      </w:r>
      <w:r w:rsidRPr="00AA2022">
        <w:rPr>
          <w:b/>
        </w:rPr>
        <w:t xml:space="preserve"> </w:t>
      </w:r>
    </w:p>
    <w:p w14:paraId="0C5507A4" w14:textId="77777777" w:rsidR="003E12AA" w:rsidRPr="00A841BF" w:rsidRDefault="003E12AA" w:rsidP="003E12AA">
      <w:pPr>
        <w:widowControl w:val="0"/>
        <w:autoSpaceDE w:val="0"/>
        <w:autoSpaceDN w:val="0"/>
        <w:adjustRightInd w:val="0"/>
        <w:ind w:left="284" w:right="-11"/>
        <w:rPr>
          <w:b/>
          <w:i/>
          <w:color w:val="FF0000"/>
        </w:rPr>
      </w:pPr>
    </w:p>
    <w:p w14:paraId="3512E72F" w14:textId="77777777" w:rsidR="003E12AA" w:rsidRPr="00765668" w:rsidRDefault="003E12AA" w:rsidP="003E12AA">
      <w:pPr>
        <w:widowControl w:val="0"/>
        <w:autoSpaceDE w:val="0"/>
        <w:autoSpaceDN w:val="0"/>
        <w:adjustRightInd w:val="0"/>
        <w:ind w:right="-11"/>
        <w:rPr>
          <w:b/>
        </w:rPr>
      </w:pPr>
      <w:r w:rsidRPr="00765668">
        <w:rPr>
          <w:b/>
        </w:rPr>
        <w:t>Tipologia di Operazione - LINEA</w:t>
      </w:r>
    </w:p>
    <w:tbl>
      <w:tblPr>
        <w:tblW w:w="9750" w:type="dxa"/>
        <w:tblInd w:w="108" w:type="dxa"/>
        <w:tblLayout w:type="fixed"/>
        <w:tblCellMar>
          <w:top w:w="57" w:type="dxa"/>
        </w:tblCellMar>
        <w:tblLook w:val="0000" w:firstRow="0" w:lastRow="0" w:firstColumn="0" w:lastColumn="0" w:noHBand="0" w:noVBand="0"/>
      </w:tblPr>
      <w:tblGrid>
        <w:gridCol w:w="1985"/>
        <w:gridCol w:w="7765"/>
      </w:tblGrid>
      <w:tr w:rsidR="003E12AA" w:rsidRPr="00765668" w14:paraId="7F409F0D" w14:textId="77777777" w:rsidTr="003E12AA">
        <w:trPr>
          <w:trHeight w:val="405"/>
        </w:trPr>
        <w:tc>
          <w:tcPr>
            <w:tcW w:w="1985" w:type="dxa"/>
            <w:tcBorders>
              <w:top w:val="single" w:sz="4" w:space="0" w:color="000000"/>
              <w:left w:val="single" w:sz="4" w:space="0" w:color="000000"/>
              <w:bottom w:val="single" w:sz="4" w:space="0" w:color="000000"/>
            </w:tcBorders>
            <w:shd w:val="clear" w:color="auto" w:fill="D9E2F3"/>
            <w:vAlign w:val="center"/>
          </w:tcPr>
          <w:p w14:paraId="313BD04A" w14:textId="77777777" w:rsidR="003E12AA" w:rsidRPr="00765668" w:rsidRDefault="003E12AA" w:rsidP="003E12AA">
            <w:pPr>
              <w:spacing w:before="60" w:after="120"/>
              <w:rPr>
                <w:rFonts w:eastAsia="SimSun"/>
                <w:b/>
                <w:bCs/>
                <w:i/>
                <w:smallCaps/>
              </w:rPr>
            </w:pPr>
            <w:r w:rsidRPr="00765668">
              <w:rPr>
                <w:rFonts w:eastAsia="SimSun"/>
                <w:b/>
                <w:bCs/>
                <w:i/>
                <w:smallCaps/>
              </w:rPr>
              <w:t>LINEA A1</w:t>
            </w:r>
          </w:p>
        </w:tc>
        <w:tc>
          <w:tcPr>
            <w:tcW w:w="7765" w:type="dxa"/>
            <w:tcBorders>
              <w:top w:val="single" w:sz="4" w:space="0" w:color="000000"/>
              <w:left w:val="single" w:sz="4" w:space="0" w:color="000000"/>
              <w:bottom w:val="single" w:sz="4" w:space="0" w:color="000000"/>
              <w:right w:val="single" w:sz="4" w:space="0" w:color="000000"/>
            </w:tcBorders>
            <w:vAlign w:val="center"/>
          </w:tcPr>
          <w:p w14:paraId="5EB27508" w14:textId="77777777" w:rsidR="003E12AA" w:rsidRPr="00765668" w:rsidRDefault="003E12AA" w:rsidP="003E12AA">
            <w:pPr>
              <w:spacing w:after="120"/>
              <w:rPr>
                <w:rFonts w:eastAsia="SimSun"/>
                <w:bCs/>
              </w:rPr>
            </w:pPr>
            <w:r w:rsidRPr="00765668">
              <w:rPr>
                <w:rFonts w:eastAsia="SimSun"/>
                <w:bCs/>
              </w:rPr>
              <w:sym w:font="Symbol" w:char="F080"/>
            </w:r>
            <w:r w:rsidRPr="00765668">
              <w:rPr>
                <w:rFonts w:eastAsia="SimSun"/>
                <w:bCs/>
              </w:rPr>
              <w:t xml:space="preserve"> destinatari giovani fino ai 35 anni e NEET</w:t>
            </w:r>
          </w:p>
        </w:tc>
      </w:tr>
      <w:tr w:rsidR="003E12AA" w:rsidRPr="00765668" w14:paraId="0379771F" w14:textId="77777777" w:rsidTr="003E12AA">
        <w:trPr>
          <w:trHeight w:val="405"/>
        </w:trPr>
        <w:tc>
          <w:tcPr>
            <w:tcW w:w="1985" w:type="dxa"/>
            <w:tcBorders>
              <w:top w:val="single" w:sz="4" w:space="0" w:color="000000"/>
              <w:left w:val="single" w:sz="4" w:space="0" w:color="000000"/>
              <w:bottom w:val="single" w:sz="4" w:space="0" w:color="000000"/>
            </w:tcBorders>
            <w:shd w:val="clear" w:color="auto" w:fill="D9E2F3"/>
            <w:vAlign w:val="center"/>
          </w:tcPr>
          <w:p w14:paraId="6D22AC2F" w14:textId="77777777" w:rsidR="003E12AA" w:rsidRPr="00765668" w:rsidRDefault="003E12AA" w:rsidP="003E12AA">
            <w:pPr>
              <w:spacing w:before="60" w:after="120"/>
              <w:rPr>
                <w:rFonts w:eastAsia="SimSun"/>
                <w:b/>
                <w:bCs/>
                <w:i/>
                <w:smallCaps/>
              </w:rPr>
            </w:pPr>
            <w:r w:rsidRPr="00765668">
              <w:rPr>
                <w:rFonts w:eastAsia="SimSun"/>
                <w:b/>
                <w:bCs/>
                <w:i/>
                <w:smallCaps/>
              </w:rPr>
              <w:t>LINEA A2</w:t>
            </w:r>
          </w:p>
        </w:tc>
        <w:tc>
          <w:tcPr>
            <w:tcW w:w="77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3467A8" w14:textId="77777777" w:rsidR="003E12AA" w:rsidRPr="00765668" w:rsidRDefault="003E12AA" w:rsidP="003E12AA">
            <w:pPr>
              <w:snapToGrid w:val="0"/>
              <w:spacing w:after="120"/>
              <w:ind w:left="176" w:hanging="176"/>
              <w:rPr>
                <w:rFonts w:eastAsia="SimSun"/>
                <w:bCs/>
              </w:rPr>
            </w:pPr>
            <w:r w:rsidRPr="00765668">
              <w:rPr>
                <w:rFonts w:eastAsia="SimSun"/>
                <w:bCs/>
              </w:rPr>
              <w:sym w:font="Symbol" w:char="F080"/>
            </w:r>
            <w:r w:rsidRPr="00765668">
              <w:rPr>
                <w:rFonts w:eastAsia="SimSun"/>
                <w:bCs/>
              </w:rPr>
              <w:t xml:space="preserve"> destinatari inattivi, inoccupati, disoccupati, con particolare riferimento ai disoccupati di lunga durata</w:t>
            </w:r>
          </w:p>
        </w:tc>
      </w:tr>
      <w:tr w:rsidR="003E12AA" w:rsidRPr="00765668" w14:paraId="7E2D9B25" w14:textId="77777777" w:rsidTr="003E12AA">
        <w:trPr>
          <w:trHeight w:val="405"/>
        </w:trPr>
        <w:tc>
          <w:tcPr>
            <w:tcW w:w="1985" w:type="dxa"/>
            <w:tcBorders>
              <w:top w:val="single" w:sz="4" w:space="0" w:color="000000"/>
              <w:left w:val="single" w:sz="4" w:space="0" w:color="000000"/>
              <w:bottom w:val="single" w:sz="4" w:space="0" w:color="000000"/>
            </w:tcBorders>
            <w:shd w:val="clear" w:color="auto" w:fill="D9E2F3"/>
            <w:vAlign w:val="center"/>
          </w:tcPr>
          <w:p w14:paraId="65DB80A1" w14:textId="77777777" w:rsidR="003E12AA" w:rsidRPr="00765668" w:rsidRDefault="003E12AA" w:rsidP="003E12AA">
            <w:pPr>
              <w:spacing w:before="60" w:after="120"/>
              <w:rPr>
                <w:rFonts w:eastAsia="SimSun"/>
                <w:b/>
                <w:bCs/>
                <w:i/>
                <w:smallCaps/>
              </w:rPr>
            </w:pPr>
            <w:r w:rsidRPr="00765668">
              <w:rPr>
                <w:rFonts w:eastAsia="SimSun"/>
                <w:b/>
                <w:bCs/>
                <w:i/>
                <w:smallCaps/>
              </w:rPr>
              <w:t>CODICE DCT</w:t>
            </w:r>
          </w:p>
        </w:tc>
        <w:tc>
          <w:tcPr>
            <w:tcW w:w="77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0E28C50" w14:textId="77777777" w:rsidR="003E12AA" w:rsidRPr="00765668" w:rsidRDefault="003E12AA" w:rsidP="003E12AA">
            <w:pPr>
              <w:snapToGrid w:val="0"/>
              <w:spacing w:after="120"/>
              <w:ind w:left="176" w:hanging="176"/>
              <w:rPr>
                <w:rFonts w:eastAsia="SimSun"/>
                <w:bCs/>
              </w:rPr>
            </w:pPr>
          </w:p>
        </w:tc>
      </w:tr>
    </w:tbl>
    <w:p w14:paraId="36A5E296" w14:textId="77777777" w:rsidR="003E12AA" w:rsidRDefault="003E12AA" w:rsidP="003E12AA">
      <w:pPr>
        <w:widowControl w:val="0"/>
        <w:autoSpaceDE w:val="0"/>
        <w:autoSpaceDN w:val="0"/>
        <w:adjustRightInd w:val="0"/>
        <w:ind w:left="284" w:right="-11"/>
        <w:rPr>
          <w:b/>
        </w:rPr>
      </w:pPr>
    </w:p>
    <w:p w14:paraId="14F26FFC" w14:textId="77777777" w:rsidR="003E12AA" w:rsidRPr="00AA2022" w:rsidRDefault="003E12AA" w:rsidP="003E12AA">
      <w:pPr>
        <w:widowControl w:val="0"/>
        <w:autoSpaceDE w:val="0"/>
        <w:autoSpaceDN w:val="0"/>
        <w:adjustRightInd w:val="0"/>
        <w:ind w:left="284" w:right="-11"/>
        <w:rPr>
          <w:b/>
          <w:i/>
        </w:rPr>
      </w:pPr>
    </w:p>
    <w:p w14:paraId="33BEC1B5" w14:textId="77777777" w:rsidR="003E12AA" w:rsidRDefault="003E12AA" w:rsidP="003E12AA">
      <w:pPr>
        <w:spacing w:after="120"/>
        <w:rPr>
          <w:rFonts w:eastAsia="SimSun"/>
          <w:b/>
          <w:bCs/>
          <w:sz w:val="22"/>
        </w:rPr>
      </w:pPr>
      <w:r>
        <w:rPr>
          <w:rFonts w:eastAsia="SimSun"/>
          <w:b/>
          <w:bCs/>
          <w:sz w:val="22"/>
        </w:rPr>
        <w:t>PARTE A</w:t>
      </w:r>
      <w:r w:rsidRPr="00671480">
        <w:rPr>
          <w:rFonts w:eastAsia="SimSun"/>
          <w:b/>
          <w:bCs/>
          <w:sz w:val="22"/>
        </w:rPr>
        <w:t xml:space="preserve"> – Soggetto proponente </w:t>
      </w:r>
    </w:p>
    <w:p w14:paraId="381A0835" w14:textId="77777777" w:rsidR="003E12AA" w:rsidRDefault="003E12AA" w:rsidP="003E12AA">
      <w:pPr>
        <w:rPr>
          <w:rFonts w:eastAsia="SimSun"/>
          <w:b/>
          <w:bCs/>
        </w:rPr>
      </w:pPr>
      <w:r>
        <w:rPr>
          <w:rFonts w:eastAsia="SimSun"/>
          <w:b/>
          <w:bCs/>
        </w:rPr>
        <w:t>A</w:t>
      </w:r>
      <w:r w:rsidRPr="00671480">
        <w:rPr>
          <w:rFonts w:eastAsia="SimSun"/>
          <w:b/>
          <w:bCs/>
        </w:rPr>
        <w:t xml:space="preserve">.1 </w:t>
      </w:r>
      <w:r>
        <w:rPr>
          <w:rFonts w:eastAsia="SimSun"/>
          <w:b/>
          <w:bCs/>
        </w:rPr>
        <w:t xml:space="preserve">- </w:t>
      </w:r>
      <w:r w:rsidRPr="00671480">
        <w:rPr>
          <w:rFonts w:eastAsia="SimSun"/>
          <w:b/>
          <w:bCs/>
        </w:rPr>
        <w:t>Agenzia Fo</w:t>
      </w:r>
      <w:r>
        <w:rPr>
          <w:rFonts w:eastAsia="SimSun"/>
          <w:b/>
          <w:bCs/>
        </w:rPr>
        <w:t xml:space="preserve">rmativa Mandataria Raggruppamento </w:t>
      </w:r>
      <w:r w:rsidRPr="00671480">
        <w:rPr>
          <w:rFonts w:eastAsia="SimSun"/>
          <w:b/>
          <w:bCs/>
        </w:rPr>
        <w:t>Temporaneo Strategico</w:t>
      </w:r>
    </w:p>
    <w:p w14:paraId="43971736" w14:textId="77777777" w:rsidR="003E12AA" w:rsidRPr="00671480" w:rsidRDefault="003E12AA" w:rsidP="003E12AA">
      <w:pPr>
        <w:spacing w:before="120" w:after="120"/>
        <w:rPr>
          <w:rFonts w:eastAsia="SimSun"/>
          <w:b/>
          <w:bCs/>
          <w:u w:val="single"/>
        </w:rPr>
      </w:pPr>
      <w:r w:rsidRPr="00671480">
        <w:rPr>
          <w:rFonts w:eastAsia="SimSun"/>
          <w:b/>
          <w:bCs/>
          <w:u w:val="single"/>
        </w:rPr>
        <w:t>Descrizione</w:t>
      </w:r>
    </w:p>
    <w:tbl>
      <w:tblPr>
        <w:tblW w:w="9810" w:type="dxa"/>
        <w:tblInd w:w="108" w:type="dxa"/>
        <w:tblLayout w:type="fixed"/>
        <w:tblCellMar>
          <w:top w:w="57" w:type="dxa"/>
        </w:tblCellMar>
        <w:tblLook w:val="0000" w:firstRow="0" w:lastRow="0" w:firstColumn="0" w:lastColumn="0" w:noHBand="0" w:noVBand="0"/>
      </w:tblPr>
      <w:tblGrid>
        <w:gridCol w:w="4145"/>
        <w:gridCol w:w="5665"/>
      </w:tblGrid>
      <w:tr w:rsidR="003E12AA" w:rsidRPr="00460D0D" w14:paraId="1CB851B0" w14:textId="77777777" w:rsidTr="003E12AA">
        <w:trPr>
          <w:trHeight w:val="643"/>
        </w:trPr>
        <w:tc>
          <w:tcPr>
            <w:tcW w:w="4145" w:type="dxa"/>
            <w:tcBorders>
              <w:top w:val="single" w:sz="4" w:space="0" w:color="000000"/>
              <w:left w:val="single" w:sz="4" w:space="0" w:color="000000"/>
              <w:bottom w:val="single" w:sz="4" w:space="0" w:color="000000"/>
            </w:tcBorders>
            <w:shd w:val="clear" w:color="auto" w:fill="D9E2F3"/>
          </w:tcPr>
          <w:p w14:paraId="166245A4" w14:textId="77777777" w:rsidR="003E12AA" w:rsidRPr="00460D0D" w:rsidRDefault="003E12AA" w:rsidP="003E12AA">
            <w:pPr>
              <w:spacing w:before="60" w:after="120"/>
              <w:rPr>
                <w:rFonts w:eastAsia="SimSun"/>
                <w:b/>
                <w:bCs/>
                <w:i/>
                <w:smallCaps/>
              </w:rPr>
            </w:pPr>
            <w:r w:rsidRPr="00460D0D">
              <w:rPr>
                <w:rFonts w:eastAsia="SimSun"/>
                <w:b/>
                <w:bCs/>
                <w:i/>
                <w:smallCaps/>
              </w:rPr>
              <w:t xml:space="preserve">Denominazione dell’ Agenzia Formativa Mandataria </w:t>
            </w:r>
          </w:p>
        </w:tc>
        <w:tc>
          <w:tcPr>
            <w:tcW w:w="56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31661F2" w14:textId="77777777" w:rsidR="003E12AA" w:rsidRPr="00460D0D" w:rsidRDefault="003E12AA" w:rsidP="003E12AA">
            <w:pPr>
              <w:snapToGrid w:val="0"/>
              <w:spacing w:after="120"/>
              <w:rPr>
                <w:rFonts w:eastAsia="SimSun"/>
                <w:bCs/>
                <w:i/>
                <w:smallCaps/>
              </w:rPr>
            </w:pPr>
            <w:r w:rsidRPr="00460D0D">
              <w:rPr>
                <w:rFonts w:eastAsia="SimSun"/>
                <w:bCs/>
                <w:i/>
                <w:smallCaps/>
              </w:rPr>
              <w:t>Indicare il nome dell’agenzia formativa per esteso</w:t>
            </w:r>
          </w:p>
        </w:tc>
      </w:tr>
      <w:tr w:rsidR="003E12AA" w:rsidRPr="00460D0D" w14:paraId="36AEE0D6" w14:textId="77777777" w:rsidTr="003E12AA">
        <w:trPr>
          <w:trHeight w:val="389"/>
        </w:trPr>
        <w:tc>
          <w:tcPr>
            <w:tcW w:w="4145" w:type="dxa"/>
            <w:tcBorders>
              <w:top w:val="single" w:sz="4" w:space="0" w:color="000000"/>
              <w:left w:val="single" w:sz="4" w:space="0" w:color="000000"/>
              <w:bottom w:val="single" w:sz="4" w:space="0" w:color="000000"/>
            </w:tcBorders>
            <w:shd w:val="clear" w:color="auto" w:fill="D9E2F3"/>
          </w:tcPr>
          <w:p w14:paraId="66229F6E" w14:textId="77777777" w:rsidR="003E12AA" w:rsidRPr="00460D0D" w:rsidRDefault="003E12AA" w:rsidP="003E12AA">
            <w:pPr>
              <w:spacing w:before="60" w:after="120"/>
              <w:rPr>
                <w:rFonts w:eastAsia="SimSun"/>
                <w:b/>
                <w:bCs/>
                <w:i/>
                <w:smallCaps/>
              </w:rPr>
            </w:pPr>
            <w:r w:rsidRPr="00460D0D">
              <w:rPr>
                <w:rFonts w:eastAsia="SimSun"/>
                <w:b/>
                <w:bCs/>
                <w:i/>
                <w:smallCaps/>
              </w:rPr>
              <w:t xml:space="preserve">Indirizzo Sede legale </w:t>
            </w:r>
          </w:p>
        </w:tc>
        <w:tc>
          <w:tcPr>
            <w:tcW w:w="56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4B3EA3" w14:textId="77777777" w:rsidR="003E12AA" w:rsidRPr="00460D0D" w:rsidRDefault="003E12AA" w:rsidP="003E12AA">
            <w:pPr>
              <w:spacing w:after="120"/>
              <w:rPr>
                <w:rFonts w:eastAsia="SimSun"/>
                <w:bCs/>
                <w:i/>
                <w:smallCaps/>
              </w:rPr>
            </w:pPr>
            <w:r w:rsidRPr="00460D0D">
              <w:rPr>
                <w:rFonts w:eastAsia="SimSun"/>
                <w:bCs/>
                <w:i/>
                <w:smallCaps/>
              </w:rPr>
              <w:t>Via, codice postale, città, sito internet</w:t>
            </w:r>
          </w:p>
        </w:tc>
      </w:tr>
      <w:tr w:rsidR="003E12AA" w:rsidRPr="00460D0D" w14:paraId="0906E27C" w14:textId="77777777" w:rsidTr="003E12AA">
        <w:trPr>
          <w:trHeight w:val="355"/>
        </w:trPr>
        <w:tc>
          <w:tcPr>
            <w:tcW w:w="4145" w:type="dxa"/>
            <w:tcBorders>
              <w:top w:val="single" w:sz="4" w:space="0" w:color="000000"/>
              <w:left w:val="single" w:sz="4" w:space="0" w:color="000000"/>
              <w:bottom w:val="single" w:sz="4" w:space="0" w:color="000000"/>
            </w:tcBorders>
            <w:shd w:val="clear" w:color="auto" w:fill="D9E2F3"/>
          </w:tcPr>
          <w:p w14:paraId="6DF4419D" w14:textId="77777777" w:rsidR="003E12AA" w:rsidRPr="00460D0D" w:rsidRDefault="003E12AA" w:rsidP="003E12AA">
            <w:pPr>
              <w:spacing w:before="60" w:after="120"/>
              <w:rPr>
                <w:rFonts w:eastAsia="SimSun"/>
                <w:b/>
                <w:bCs/>
                <w:i/>
                <w:smallCaps/>
              </w:rPr>
            </w:pPr>
            <w:r w:rsidRPr="00460D0D">
              <w:rPr>
                <w:rFonts w:eastAsia="SimSun"/>
                <w:b/>
                <w:bCs/>
                <w:i/>
                <w:smallCaps/>
              </w:rPr>
              <w:lastRenderedPageBreak/>
              <w:t>Partita Iva</w:t>
            </w:r>
          </w:p>
        </w:tc>
        <w:tc>
          <w:tcPr>
            <w:tcW w:w="56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E861600" w14:textId="77777777" w:rsidR="003E12AA" w:rsidRPr="00460D0D" w:rsidRDefault="003E12AA" w:rsidP="003E12AA">
            <w:pPr>
              <w:spacing w:after="120"/>
              <w:rPr>
                <w:rFonts w:eastAsia="SimSun"/>
                <w:bCs/>
                <w:i/>
              </w:rPr>
            </w:pPr>
          </w:p>
        </w:tc>
      </w:tr>
      <w:tr w:rsidR="003E12AA" w:rsidRPr="00460D0D" w14:paraId="2A78E798" w14:textId="77777777" w:rsidTr="003E12AA">
        <w:trPr>
          <w:trHeight w:val="355"/>
        </w:trPr>
        <w:tc>
          <w:tcPr>
            <w:tcW w:w="4145" w:type="dxa"/>
            <w:tcBorders>
              <w:top w:val="single" w:sz="4" w:space="0" w:color="000000"/>
              <w:left w:val="single" w:sz="4" w:space="0" w:color="000000"/>
              <w:bottom w:val="single" w:sz="4" w:space="0" w:color="000000"/>
            </w:tcBorders>
            <w:shd w:val="clear" w:color="auto" w:fill="D9E2F3"/>
          </w:tcPr>
          <w:p w14:paraId="682B5269" w14:textId="77777777" w:rsidR="003E12AA" w:rsidRPr="00460D0D" w:rsidRDefault="003E12AA" w:rsidP="003E12AA">
            <w:pPr>
              <w:spacing w:before="60" w:after="120"/>
              <w:rPr>
                <w:rFonts w:eastAsia="SimSun"/>
                <w:b/>
                <w:bCs/>
                <w:i/>
                <w:smallCaps/>
              </w:rPr>
            </w:pPr>
            <w:r w:rsidRPr="00460D0D">
              <w:rPr>
                <w:rFonts w:eastAsia="SimSun"/>
                <w:b/>
                <w:bCs/>
                <w:i/>
                <w:smallCaps/>
              </w:rPr>
              <w:t>Codice fiscale</w:t>
            </w:r>
          </w:p>
        </w:tc>
        <w:tc>
          <w:tcPr>
            <w:tcW w:w="56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057C28" w14:textId="77777777" w:rsidR="003E12AA" w:rsidRPr="00460D0D" w:rsidRDefault="003E12AA" w:rsidP="003E12AA">
            <w:pPr>
              <w:spacing w:after="120"/>
              <w:rPr>
                <w:rFonts w:eastAsia="SimSun"/>
                <w:bCs/>
                <w:i/>
              </w:rPr>
            </w:pPr>
          </w:p>
        </w:tc>
      </w:tr>
      <w:tr w:rsidR="003E12AA" w:rsidRPr="00460D0D" w14:paraId="5912622C" w14:textId="77777777" w:rsidTr="003E12AA">
        <w:trPr>
          <w:trHeight w:val="355"/>
        </w:trPr>
        <w:tc>
          <w:tcPr>
            <w:tcW w:w="4145" w:type="dxa"/>
            <w:tcBorders>
              <w:top w:val="single" w:sz="4" w:space="0" w:color="000000"/>
              <w:left w:val="single" w:sz="4" w:space="0" w:color="000000"/>
              <w:bottom w:val="single" w:sz="4" w:space="0" w:color="000000"/>
            </w:tcBorders>
            <w:shd w:val="clear" w:color="auto" w:fill="D9E2F3"/>
          </w:tcPr>
          <w:p w14:paraId="7B597C9F" w14:textId="77777777" w:rsidR="003E12AA" w:rsidRPr="00460D0D" w:rsidRDefault="003E12AA" w:rsidP="003E12AA">
            <w:pPr>
              <w:spacing w:before="60" w:after="120"/>
              <w:rPr>
                <w:rFonts w:eastAsia="SimSun"/>
                <w:b/>
                <w:bCs/>
                <w:i/>
                <w:smallCaps/>
              </w:rPr>
            </w:pPr>
            <w:r w:rsidRPr="00460D0D">
              <w:rPr>
                <w:rFonts w:eastAsia="SimSun"/>
                <w:b/>
                <w:bCs/>
                <w:i/>
                <w:smallCaps/>
              </w:rPr>
              <w:t>Nome e cognome  Rappresentante legale/Procuratore speciale/Altro</w:t>
            </w:r>
          </w:p>
        </w:tc>
        <w:tc>
          <w:tcPr>
            <w:tcW w:w="56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30EC7C3" w14:textId="77777777" w:rsidR="003E12AA" w:rsidRPr="00460D0D" w:rsidRDefault="003E12AA" w:rsidP="003E12AA">
            <w:pPr>
              <w:spacing w:after="120"/>
              <w:rPr>
                <w:rFonts w:eastAsia="SimSun"/>
                <w:bCs/>
                <w:i/>
              </w:rPr>
            </w:pPr>
          </w:p>
        </w:tc>
      </w:tr>
      <w:tr w:rsidR="003E12AA" w:rsidRPr="00460D0D" w14:paraId="267645E5" w14:textId="77777777" w:rsidTr="003E12AA">
        <w:trPr>
          <w:trHeight w:val="586"/>
        </w:trPr>
        <w:tc>
          <w:tcPr>
            <w:tcW w:w="4145" w:type="dxa"/>
            <w:tcBorders>
              <w:top w:val="single" w:sz="4" w:space="0" w:color="000000"/>
              <w:left w:val="single" w:sz="4" w:space="0" w:color="000000"/>
              <w:bottom w:val="single" w:sz="4" w:space="0" w:color="000000"/>
            </w:tcBorders>
            <w:shd w:val="clear" w:color="auto" w:fill="D9E2F3"/>
          </w:tcPr>
          <w:p w14:paraId="314D2620" w14:textId="77777777" w:rsidR="003E12AA" w:rsidRPr="00460D0D" w:rsidRDefault="003E12AA" w:rsidP="003E12AA">
            <w:pPr>
              <w:rPr>
                <w:rFonts w:eastAsia="SimSun"/>
                <w:b/>
                <w:bCs/>
                <w:i/>
                <w:smallCaps/>
              </w:rPr>
            </w:pPr>
            <w:r w:rsidRPr="00460D0D">
              <w:rPr>
                <w:rFonts w:eastAsia="SimSun"/>
                <w:b/>
                <w:bCs/>
                <w:i/>
                <w:smallCaps/>
              </w:rPr>
              <w:t>Estremi procura</w:t>
            </w:r>
          </w:p>
          <w:p w14:paraId="77BC61ED" w14:textId="77777777" w:rsidR="003E12AA" w:rsidRPr="00460D0D" w:rsidRDefault="003E12AA" w:rsidP="003E12AA">
            <w:pPr>
              <w:rPr>
                <w:rFonts w:eastAsia="SimSun"/>
                <w:b/>
                <w:bCs/>
                <w:i/>
                <w:smallCaps/>
                <w:sz w:val="18"/>
                <w:szCs w:val="18"/>
              </w:rPr>
            </w:pPr>
            <w:r w:rsidRPr="00460D0D">
              <w:rPr>
                <w:rFonts w:eastAsia="SimSun"/>
                <w:b/>
                <w:bCs/>
                <w:i/>
                <w:smallCaps/>
                <w:sz w:val="18"/>
                <w:szCs w:val="18"/>
              </w:rPr>
              <w:t xml:space="preserve">(nel caso di procura speciale) </w:t>
            </w:r>
          </w:p>
        </w:tc>
        <w:tc>
          <w:tcPr>
            <w:tcW w:w="56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105CC2B" w14:textId="77777777" w:rsidR="003E12AA" w:rsidRPr="00460D0D" w:rsidRDefault="003E12AA" w:rsidP="003E12AA">
            <w:pPr>
              <w:spacing w:after="120"/>
              <w:rPr>
                <w:rFonts w:eastAsia="SimSun"/>
                <w:bCs/>
                <w:i/>
              </w:rPr>
            </w:pPr>
          </w:p>
        </w:tc>
      </w:tr>
    </w:tbl>
    <w:p w14:paraId="2264257B" w14:textId="77777777" w:rsidR="003E12AA" w:rsidRPr="00671480" w:rsidRDefault="003E12AA" w:rsidP="003E12AA">
      <w:pPr>
        <w:spacing w:after="120"/>
        <w:rPr>
          <w:rFonts w:eastAsia="SimSun"/>
          <w:b/>
          <w:bCs/>
          <w:sz w:val="14"/>
          <w:szCs w:val="14"/>
          <w:u w:val="single"/>
        </w:rPr>
      </w:pPr>
    </w:p>
    <w:p w14:paraId="20071611" w14:textId="77777777" w:rsidR="003E12AA" w:rsidRDefault="003E12AA" w:rsidP="003E12AA">
      <w:pPr>
        <w:ind w:left="426" w:hanging="426"/>
        <w:rPr>
          <w:rFonts w:eastAsia="SimSun"/>
          <w:b/>
          <w:bCs/>
        </w:rPr>
      </w:pPr>
      <w:r>
        <w:rPr>
          <w:rFonts w:eastAsia="SimSun"/>
          <w:b/>
          <w:bCs/>
        </w:rPr>
        <w:t>A</w:t>
      </w:r>
      <w:r w:rsidRPr="00671480">
        <w:rPr>
          <w:rFonts w:eastAsia="SimSun"/>
          <w:b/>
          <w:bCs/>
        </w:rPr>
        <w:t xml:space="preserve">.2 </w:t>
      </w:r>
      <w:r>
        <w:rPr>
          <w:rFonts w:eastAsia="SimSun"/>
          <w:b/>
          <w:bCs/>
        </w:rPr>
        <w:t xml:space="preserve">- </w:t>
      </w:r>
      <w:r w:rsidRPr="00671480">
        <w:rPr>
          <w:rFonts w:eastAsia="SimSun"/>
          <w:b/>
          <w:bCs/>
        </w:rPr>
        <w:t>Altri organismi in Raggruppamento Temporaneo Strategico (</w:t>
      </w:r>
      <w:r>
        <w:rPr>
          <w:rFonts w:eastAsia="SimSun"/>
          <w:b/>
          <w:bCs/>
        </w:rPr>
        <w:t>replicare per ogni</w:t>
      </w:r>
      <w:r w:rsidRPr="00671480">
        <w:rPr>
          <w:rFonts w:eastAsia="SimSun"/>
          <w:b/>
          <w:bCs/>
        </w:rPr>
        <w:t xml:space="preserve"> organismo in RTS)</w:t>
      </w:r>
    </w:p>
    <w:p w14:paraId="4AE65AB9" w14:textId="77777777" w:rsidR="003E12AA" w:rsidRPr="00671480" w:rsidRDefault="003E12AA" w:rsidP="003E12AA">
      <w:pPr>
        <w:spacing w:before="120" w:after="120"/>
        <w:rPr>
          <w:rFonts w:eastAsia="SimSun"/>
          <w:b/>
          <w:bCs/>
          <w:u w:val="single"/>
        </w:rPr>
      </w:pPr>
      <w:r w:rsidRPr="00671480">
        <w:rPr>
          <w:rFonts w:eastAsia="SimSun"/>
          <w:b/>
          <w:bCs/>
          <w:u w:val="single"/>
        </w:rPr>
        <w:t>Descrizione</w:t>
      </w:r>
      <w:r>
        <w:rPr>
          <w:rStyle w:val="Rimandonotaapidipagina"/>
          <w:rFonts w:eastAsia="SimSun"/>
          <w:b/>
          <w:bCs/>
          <w:u w:val="single"/>
        </w:rPr>
        <w:footnoteReference w:id="1"/>
      </w:r>
    </w:p>
    <w:tbl>
      <w:tblPr>
        <w:tblW w:w="9750" w:type="dxa"/>
        <w:tblInd w:w="108" w:type="dxa"/>
        <w:tblLayout w:type="fixed"/>
        <w:tblCellMar>
          <w:top w:w="57" w:type="dxa"/>
        </w:tblCellMar>
        <w:tblLook w:val="0000" w:firstRow="0" w:lastRow="0" w:firstColumn="0" w:lastColumn="0" w:noHBand="0" w:noVBand="0"/>
      </w:tblPr>
      <w:tblGrid>
        <w:gridCol w:w="4120"/>
        <w:gridCol w:w="5630"/>
      </w:tblGrid>
      <w:tr w:rsidR="003E12AA" w:rsidRPr="00460D0D" w14:paraId="51257689" w14:textId="77777777" w:rsidTr="003E12AA">
        <w:trPr>
          <w:trHeight w:val="405"/>
        </w:trPr>
        <w:tc>
          <w:tcPr>
            <w:tcW w:w="4120" w:type="dxa"/>
            <w:tcBorders>
              <w:top w:val="single" w:sz="4" w:space="0" w:color="000000"/>
              <w:left w:val="single" w:sz="4" w:space="0" w:color="000000"/>
              <w:bottom w:val="single" w:sz="4" w:space="0" w:color="000000"/>
            </w:tcBorders>
            <w:shd w:val="clear" w:color="auto" w:fill="D9E2F3"/>
          </w:tcPr>
          <w:p w14:paraId="02334F2A" w14:textId="77777777" w:rsidR="003E12AA" w:rsidRPr="00460D0D" w:rsidRDefault="003E12AA" w:rsidP="003E12AA">
            <w:pPr>
              <w:spacing w:before="60" w:after="120"/>
              <w:rPr>
                <w:rFonts w:eastAsia="SimSun"/>
                <w:b/>
                <w:bCs/>
                <w:i/>
                <w:smallCaps/>
              </w:rPr>
            </w:pPr>
            <w:r w:rsidRPr="00460D0D">
              <w:rPr>
                <w:rFonts w:eastAsia="SimSun"/>
                <w:b/>
                <w:bCs/>
                <w:i/>
                <w:smallCaps/>
              </w:rPr>
              <w:t>Numero del Partner</w:t>
            </w:r>
          </w:p>
        </w:tc>
        <w:tc>
          <w:tcPr>
            <w:tcW w:w="5630" w:type="dxa"/>
            <w:tcBorders>
              <w:top w:val="single" w:sz="4" w:space="0" w:color="000000"/>
              <w:left w:val="single" w:sz="4" w:space="0" w:color="000000"/>
              <w:bottom w:val="single" w:sz="4" w:space="0" w:color="000000"/>
              <w:right w:val="single" w:sz="4" w:space="0" w:color="000000"/>
            </w:tcBorders>
          </w:tcPr>
          <w:p w14:paraId="0570BD93" w14:textId="77777777" w:rsidR="003E12AA" w:rsidRPr="00460D0D" w:rsidRDefault="003E12AA" w:rsidP="003E12AA">
            <w:pPr>
              <w:spacing w:after="120"/>
              <w:rPr>
                <w:rFonts w:eastAsia="SimSun"/>
                <w:bCs/>
              </w:rPr>
            </w:pPr>
          </w:p>
        </w:tc>
      </w:tr>
      <w:tr w:rsidR="003E12AA" w:rsidRPr="00460D0D" w14:paraId="664414BA" w14:textId="77777777" w:rsidTr="003E12AA">
        <w:trPr>
          <w:trHeight w:val="405"/>
        </w:trPr>
        <w:tc>
          <w:tcPr>
            <w:tcW w:w="4120" w:type="dxa"/>
            <w:tcBorders>
              <w:top w:val="single" w:sz="4" w:space="0" w:color="000000"/>
              <w:left w:val="single" w:sz="4" w:space="0" w:color="000000"/>
              <w:bottom w:val="single" w:sz="4" w:space="0" w:color="000000"/>
            </w:tcBorders>
            <w:shd w:val="clear" w:color="auto" w:fill="D9E2F3"/>
          </w:tcPr>
          <w:p w14:paraId="25415734" w14:textId="77777777" w:rsidR="003E12AA" w:rsidRPr="00460D0D" w:rsidRDefault="003E12AA" w:rsidP="003E12AA">
            <w:pPr>
              <w:spacing w:before="60" w:after="120"/>
              <w:rPr>
                <w:rFonts w:eastAsia="SimSun"/>
                <w:b/>
                <w:bCs/>
                <w:i/>
                <w:smallCaps/>
              </w:rPr>
            </w:pPr>
            <w:r w:rsidRPr="00460D0D">
              <w:rPr>
                <w:rFonts w:eastAsia="SimSun"/>
                <w:b/>
                <w:bCs/>
                <w:i/>
                <w:smallCaps/>
              </w:rPr>
              <w:t>Denominazione del partner n. 1</w:t>
            </w:r>
          </w:p>
        </w:tc>
        <w:tc>
          <w:tcPr>
            <w:tcW w:w="56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6BB3098" w14:textId="77777777" w:rsidR="003E12AA" w:rsidRPr="00460D0D" w:rsidRDefault="003E12AA" w:rsidP="003E12AA">
            <w:pPr>
              <w:snapToGrid w:val="0"/>
              <w:spacing w:after="120"/>
              <w:rPr>
                <w:rFonts w:eastAsia="SimSun"/>
                <w:bCs/>
              </w:rPr>
            </w:pPr>
            <w:r w:rsidRPr="00460D0D">
              <w:rPr>
                <w:rFonts w:eastAsia="SimSun"/>
                <w:bCs/>
              </w:rPr>
              <w:t>Indicare il nome dell’organismo per esteso</w:t>
            </w:r>
          </w:p>
        </w:tc>
      </w:tr>
      <w:tr w:rsidR="003E12AA" w:rsidRPr="00460D0D" w14:paraId="67CDA2D4" w14:textId="77777777" w:rsidTr="003E12AA">
        <w:trPr>
          <w:trHeight w:val="405"/>
        </w:trPr>
        <w:tc>
          <w:tcPr>
            <w:tcW w:w="4120" w:type="dxa"/>
            <w:tcBorders>
              <w:top w:val="single" w:sz="4" w:space="0" w:color="000000"/>
              <w:left w:val="single" w:sz="4" w:space="0" w:color="000000"/>
              <w:bottom w:val="single" w:sz="4" w:space="0" w:color="000000"/>
            </w:tcBorders>
            <w:shd w:val="clear" w:color="auto" w:fill="D9E2F3"/>
          </w:tcPr>
          <w:p w14:paraId="5CDC17C8" w14:textId="77777777" w:rsidR="003E12AA" w:rsidRPr="00460D0D" w:rsidRDefault="003E12AA" w:rsidP="003E12AA">
            <w:pPr>
              <w:spacing w:before="60" w:after="120"/>
              <w:rPr>
                <w:rFonts w:eastAsia="SimSun"/>
                <w:b/>
                <w:bCs/>
                <w:i/>
                <w:smallCaps/>
              </w:rPr>
            </w:pPr>
            <w:r w:rsidRPr="00460D0D">
              <w:rPr>
                <w:rFonts w:eastAsia="SimSun"/>
                <w:b/>
                <w:bCs/>
                <w:i/>
                <w:smallCaps/>
              </w:rPr>
              <w:t>Partita Iva</w:t>
            </w:r>
          </w:p>
        </w:tc>
        <w:tc>
          <w:tcPr>
            <w:tcW w:w="56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289494C" w14:textId="77777777" w:rsidR="003E12AA" w:rsidRPr="00460D0D" w:rsidRDefault="003E12AA" w:rsidP="003E12AA">
            <w:pPr>
              <w:snapToGrid w:val="0"/>
              <w:spacing w:after="120"/>
              <w:rPr>
                <w:rFonts w:eastAsia="SimSun"/>
                <w:bCs/>
              </w:rPr>
            </w:pPr>
          </w:p>
        </w:tc>
      </w:tr>
      <w:tr w:rsidR="003E12AA" w:rsidRPr="00460D0D" w14:paraId="598B2293" w14:textId="77777777" w:rsidTr="003E12AA">
        <w:trPr>
          <w:trHeight w:val="405"/>
        </w:trPr>
        <w:tc>
          <w:tcPr>
            <w:tcW w:w="4120" w:type="dxa"/>
            <w:tcBorders>
              <w:top w:val="single" w:sz="4" w:space="0" w:color="000000"/>
              <w:left w:val="single" w:sz="4" w:space="0" w:color="000000"/>
              <w:bottom w:val="single" w:sz="4" w:space="0" w:color="000000"/>
            </w:tcBorders>
            <w:shd w:val="clear" w:color="auto" w:fill="D9E2F3"/>
          </w:tcPr>
          <w:p w14:paraId="56EC7E07" w14:textId="77777777" w:rsidR="003E12AA" w:rsidRPr="00460D0D" w:rsidRDefault="003E12AA" w:rsidP="003E12AA">
            <w:pPr>
              <w:spacing w:before="60" w:after="120"/>
              <w:rPr>
                <w:rFonts w:eastAsia="SimSun"/>
                <w:b/>
                <w:bCs/>
                <w:i/>
                <w:smallCaps/>
              </w:rPr>
            </w:pPr>
            <w:r w:rsidRPr="00460D0D">
              <w:rPr>
                <w:rFonts w:eastAsia="SimSun"/>
                <w:b/>
                <w:bCs/>
                <w:i/>
                <w:smallCaps/>
              </w:rPr>
              <w:t>Codice fiscale</w:t>
            </w:r>
          </w:p>
        </w:tc>
        <w:tc>
          <w:tcPr>
            <w:tcW w:w="56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9ABA94F" w14:textId="77777777" w:rsidR="003E12AA" w:rsidRPr="00460D0D" w:rsidRDefault="003E12AA" w:rsidP="003E12AA">
            <w:pPr>
              <w:snapToGrid w:val="0"/>
              <w:spacing w:after="120"/>
              <w:rPr>
                <w:rFonts w:eastAsia="SimSun"/>
                <w:bCs/>
              </w:rPr>
            </w:pPr>
          </w:p>
        </w:tc>
      </w:tr>
    </w:tbl>
    <w:p w14:paraId="49BA4A4D" w14:textId="77777777" w:rsidR="003E12AA" w:rsidRDefault="003E12AA" w:rsidP="003E12AA">
      <w:pPr>
        <w:ind w:left="426" w:hanging="426"/>
        <w:rPr>
          <w:rFonts w:eastAsia="SimSun"/>
          <w:b/>
          <w:bCs/>
          <w:color w:val="FF0000"/>
        </w:rPr>
      </w:pPr>
    </w:p>
    <w:p w14:paraId="0AC15134" w14:textId="77777777" w:rsidR="003E12AA" w:rsidRDefault="003E12AA" w:rsidP="003E12AA">
      <w:pPr>
        <w:ind w:left="426" w:hanging="426"/>
        <w:rPr>
          <w:rFonts w:eastAsia="SimSun"/>
          <w:b/>
          <w:bCs/>
        </w:rPr>
      </w:pPr>
      <w:r w:rsidRPr="0009516A">
        <w:rPr>
          <w:rFonts w:eastAsia="SimSun"/>
          <w:b/>
          <w:bCs/>
        </w:rPr>
        <w:t xml:space="preserve">A.3 - Dati identificativi del Raggruppamento Temporaneo Strategico </w:t>
      </w:r>
    </w:p>
    <w:tbl>
      <w:tblPr>
        <w:tblW w:w="9810" w:type="dxa"/>
        <w:tblInd w:w="108" w:type="dxa"/>
        <w:tblLayout w:type="fixed"/>
        <w:tblCellMar>
          <w:top w:w="57" w:type="dxa"/>
        </w:tblCellMar>
        <w:tblLook w:val="0000" w:firstRow="0" w:lastRow="0" w:firstColumn="0" w:lastColumn="0" w:noHBand="0" w:noVBand="0"/>
      </w:tblPr>
      <w:tblGrid>
        <w:gridCol w:w="4145"/>
        <w:gridCol w:w="5665"/>
      </w:tblGrid>
      <w:tr w:rsidR="003E12AA" w:rsidRPr="00460D0D" w14:paraId="3CB4DD99" w14:textId="77777777" w:rsidTr="003E12AA">
        <w:trPr>
          <w:trHeight w:val="373"/>
        </w:trPr>
        <w:tc>
          <w:tcPr>
            <w:tcW w:w="4145" w:type="dxa"/>
            <w:tcBorders>
              <w:top w:val="single" w:sz="4" w:space="0" w:color="000000"/>
              <w:left w:val="single" w:sz="4" w:space="0" w:color="000000"/>
              <w:bottom w:val="single" w:sz="4" w:space="0" w:color="000000"/>
            </w:tcBorders>
            <w:shd w:val="clear" w:color="auto" w:fill="D9E2F3"/>
          </w:tcPr>
          <w:p w14:paraId="181DCC92" w14:textId="77777777" w:rsidR="003E12AA" w:rsidRPr="00460D0D" w:rsidRDefault="003E12AA" w:rsidP="003E12AA">
            <w:pPr>
              <w:spacing w:before="60" w:after="120"/>
              <w:rPr>
                <w:rFonts w:eastAsia="SimSun"/>
                <w:b/>
                <w:bCs/>
                <w:i/>
                <w:smallCaps/>
              </w:rPr>
            </w:pPr>
            <w:r w:rsidRPr="00460D0D">
              <w:rPr>
                <w:rFonts w:eastAsia="SimSun"/>
                <w:b/>
                <w:bCs/>
                <w:i/>
                <w:smallCaps/>
              </w:rPr>
              <w:t xml:space="preserve">estremi atto costitutivo </w:t>
            </w:r>
          </w:p>
        </w:tc>
        <w:tc>
          <w:tcPr>
            <w:tcW w:w="56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A3DB77C" w14:textId="77777777" w:rsidR="003E12AA" w:rsidRPr="00460D0D" w:rsidRDefault="003E12AA" w:rsidP="003E12AA">
            <w:pPr>
              <w:snapToGrid w:val="0"/>
              <w:spacing w:after="120"/>
              <w:rPr>
                <w:rFonts w:eastAsia="SimSun"/>
                <w:bCs/>
                <w:i/>
                <w:smallCaps/>
              </w:rPr>
            </w:pPr>
          </w:p>
        </w:tc>
      </w:tr>
      <w:tr w:rsidR="003E12AA" w:rsidRPr="00460D0D" w14:paraId="29A4C3C8" w14:textId="77777777" w:rsidTr="003E12AA">
        <w:trPr>
          <w:trHeight w:val="389"/>
        </w:trPr>
        <w:tc>
          <w:tcPr>
            <w:tcW w:w="4145" w:type="dxa"/>
            <w:tcBorders>
              <w:top w:val="single" w:sz="4" w:space="0" w:color="000000"/>
              <w:left w:val="single" w:sz="4" w:space="0" w:color="000000"/>
              <w:bottom w:val="single" w:sz="4" w:space="0" w:color="000000"/>
            </w:tcBorders>
            <w:shd w:val="clear" w:color="auto" w:fill="D9E2F3"/>
          </w:tcPr>
          <w:p w14:paraId="01A6105A" w14:textId="77777777" w:rsidR="003E12AA" w:rsidRPr="00460D0D" w:rsidRDefault="003E12AA" w:rsidP="003E12AA">
            <w:pPr>
              <w:spacing w:before="60" w:after="120"/>
              <w:rPr>
                <w:rFonts w:eastAsia="SimSun"/>
                <w:b/>
                <w:bCs/>
                <w:i/>
                <w:smallCaps/>
              </w:rPr>
            </w:pPr>
            <w:r w:rsidRPr="00460D0D">
              <w:rPr>
                <w:rFonts w:eastAsia="SimSun"/>
                <w:b/>
                <w:bCs/>
                <w:i/>
                <w:smallCaps/>
              </w:rPr>
              <w:t>Denominazione RTS (Se prevista)</w:t>
            </w:r>
          </w:p>
        </w:tc>
        <w:tc>
          <w:tcPr>
            <w:tcW w:w="56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ACDF109" w14:textId="77777777" w:rsidR="003E12AA" w:rsidRPr="00460D0D" w:rsidRDefault="003E12AA" w:rsidP="003E12AA">
            <w:pPr>
              <w:spacing w:after="120"/>
              <w:rPr>
                <w:rFonts w:eastAsia="SimSun"/>
                <w:bCs/>
                <w:i/>
                <w:smallCaps/>
              </w:rPr>
            </w:pPr>
          </w:p>
        </w:tc>
      </w:tr>
      <w:tr w:rsidR="003E12AA" w:rsidRPr="00460D0D" w14:paraId="281A1FB7" w14:textId="77777777" w:rsidTr="003E12AA">
        <w:trPr>
          <w:trHeight w:val="389"/>
        </w:trPr>
        <w:tc>
          <w:tcPr>
            <w:tcW w:w="9810" w:type="dxa"/>
            <w:gridSpan w:val="2"/>
            <w:tcBorders>
              <w:top w:val="single" w:sz="4" w:space="0" w:color="000000"/>
              <w:left w:val="single" w:sz="4" w:space="0" w:color="000000"/>
              <w:bottom w:val="single" w:sz="4" w:space="0" w:color="000000"/>
              <w:right w:val="single" w:sz="4" w:space="0" w:color="000000"/>
            </w:tcBorders>
            <w:shd w:val="clear" w:color="auto" w:fill="D9E2F3"/>
          </w:tcPr>
          <w:p w14:paraId="30F7A8F9" w14:textId="77777777" w:rsidR="003E12AA" w:rsidRPr="00460D0D" w:rsidRDefault="003E12AA" w:rsidP="003E12AA">
            <w:pPr>
              <w:spacing w:after="120"/>
              <w:rPr>
                <w:rFonts w:eastAsia="SimSun"/>
                <w:bCs/>
                <w:i/>
                <w:smallCaps/>
              </w:rPr>
            </w:pPr>
            <w:r w:rsidRPr="00460D0D">
              <w:rPr>
                <w:rFonts w:eastAsia="SimSun"/>
                <w:b/>
                <w:bCs/>
                <w:i/>
                <w:smallCaps/>
              </w:rPr>
              <w:t xml:space="preserve">dati identificativi della persona di contatto  </w:t>
            </w:r>
          </w:p>
        </w:tc>
      </w:tr>
      <w:tr w:rsidR="003E12AA" w:rsidRPr="00460D0D" w14:paraId="68B1E4CC" w14:textId="77777777" w:rsidTr="003E12AA">
        <w:trPr>
          <w:trHeight w:val="334"/>
        </w:trPr>
        <w:tc>
          <w:tcPr>
            <w:tcW w:w="4145" w:type="dxa"/>
            <w:tcBorders>
              <w:top w:val="single" w:sz="4" w:space="0" w:color="000000"/>
              <w:left w:val="single" w:sz="4" w:space="0" w:color="000000"/>
              <w:bottom w:val="single" w:sz="4" w:space="0" w:color="000000"/>
            </w:tcBorders>
            <w:shd w:val="clear" w:color="auto" w:fill="D9E2F3"/>
          </w:tcPr>
          <w:p w14:paraId="0D3F7F5C" w14:textId="77777777" w:rsidR="003E12AA" w:rsidRPr="00460D0D" w:rsidRDefault="003E12AA" w:rsidP="003E12AA">
            <w:pPr>
              <w:spacing w:before="60" w:after="120"/>
              <w:rPr>
                <w:rFonts w:eastAsia="SimSun"/>
                <w:b/>
                <w:bCs/>
                <w:i/>
                <w:smallCaps/>
              </w:rPr>
            </w:pPr>
            <w:r w:rsidRPr="00460D0D">
              <w:rPr>
                <w:rFonts w:eastAsia="SimSun"/>
                <w:b/>
                <w:bCs/>
                <w:i/>
                <w:smallCaps/>
              </w:rPr>
              <w:t xml:space="preserve">Nome e cognome </w:t>
            </w:r>
          </w:p>
        </w:tc>
        <w:tc>
          <w:tcPr>
            <w:tcW w:w="56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80591A9" w14:textId="77777777" w:rsidR="003E12AA" w:rsidRPr="00460D0D" w:rsidRDefault="003E12AA" w:rsidP="003E12AA">
            <w:pPr>
              <w:spacing w:after="120"/>
              <w:rPr>
                <w:rFonts w:eastAsia="SimSun"/>
                <w:bCs/>
                <w:i/>
              </w:rPr>
            </w:pPr>
          </w:p>
        </w:tc>
      </w:tr>
      <w:tr w:rsidR="003E12AA" w:rsidRPr="00460D0D" w14:paraId="54A18B5C" w14:textId="77777777" w:rsidTr="003E12AA">
        <w:trPr>
          <w:trHeight w:val="404"/>
        </w:trPr>
        <w:tc>
          <w:tcPr>
            <w:tcW w:w="4145" w:type="dxa"/>
            <w:tcBorders>
              <w:top w:val="single" w:sz="4" w:space="0" w:color="000000"/>
              <w:left w:val="single" w:sz="4" w:space="0" w:color="000000"/>
              <w:bottom w:val="single" w:sz="4" w:space="0" w:color="000000"/>
            </w:tcBorders>
            <w:shd w:val="clear" w:color="auto" w:fill="D9E2F3"/>
          </w:tcPr>
          <w:p w14:paraId="0BA34F3D" w14:textId="77777777" w:rsidR="003E12AA" w:rsidRPr="00460D0D" w:rsidRDefault="003E12AA" w:rsidP="003E12AA">
            <w:pPr>
              <w:spacing w:before="60" w:after="120"/>
              <w:rPr>
                <w:rFonts w:eastAsia="SimSun"/>
                <w:b/>
                <w:bCs/>
                <w:i/>
                <w:smallCaps/>
              </w:rPr>
            </w:pPr>
            <w:r w:rsidRPr="00460D0D">
              <w:rPr>
                <w:rFonts w:eastAsia="SimSun"/>
                <w:b/>
                <w:bCs/>
                <w:i/>
                <w:smallCaps/>
              </w:rPr>
              <w:t>Telefono</w:t>
            </w:r>
          </w:p>
        </w:tc>
        <w:tc>
          <w:tcPr>
            <w:tcW w:w="56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3238492" w14:textId="77777777" w:rsidR="003E12AA" w:rsidRPr="00460D0D" w:rsidRDefault="003E12AA" w:rsidP="003E12AA">
            <w:pPr>
              <w:spacing w:after="120"/>
              <w:rPr>
                <w:rFonts w:eastAsia="SimSun"/>
                <w:bCs/>
                <w:i/>
              </w:rPr>
            </w:pPr>
          </w:p>
        </w:tc>
      </w:tr>
      <w:tr w:rsidR="003E12AA" w:rsidRPr="00460D0D" w14:paraId="621BEDE2" w14:textId="77777777" w:rsidTr="003E12AA">
        <w:trPr>
          <w:trHeight w:val="404"/>
        </w:trPr>
        <w:tc>
          <w:tcPr>
            <w:tcW w:w="4145" w:type="dxa"/>
            <w:tcBorders>
              <w:top w:val="single" w:sz="4" w:space="0" w:color="000000"/>
              <w:left w:val="single" w:sz="4" w:space="0" w:color="000000"/>
              <w:bottom w:val="single" w:sz="4" w:space="0" w:color="000000"/>
            </w:tcBorders>
            <w:shd w:val="clear" w:color="auto" w:fill="D9E2F3"/>
          </w:tcPr>
          <w:p w14:paraId="546C3CB6" w14:textId="77777777" w:rsidR="003E12AA" w:rsidRPr="00460D0D" w:rsidRDefault="003E12AA" w:rsidP="003E12AA">
            <w:pPr>
              <w:spacing w:before="60" w:after="120"/>
              <w:rPr>
                <w:rFonts w:eastAsia="SimSun"/>
                <w:b/>
                <w:bCs/>
                <w:i/>
                <w:smallCaps/>
              </w:rPr>
            </w:pPr>
            <w:r w:rsidRPr="00460D0D">
              <w:rPr>
                <w:rFonts w:eastAsia="SimSun"/>
                <w:b/>
                <w:bCs/>
                <w:i/>
                <w:smallCaps/>
              </w:rPr>
              <w:t>E - mail</w:t>
            </w:r>
          </w:p>
        </w:tc>
        <w:tc>
          <w:tcPr>
            <w:tcW w:w="56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761E85C" w14:textId="77777777" w:rsidR="003E12AA" w:rsidRPr="00460D0D" w:rsidRDefault="003E12AA" w:rsidP="003E12AA">
            <w:pPr>
              <w:spacing w:after="120"/>
              <w:rPr>
                <w:rFonts w:eastAsia="SimSun"/>
                <w:bCs/>
                <w:i/>
              </w:rPr>
            </w:pPr>
          </w:p>
        </w:tc>
      </w:tr>
      <w:tr w:rsidR="003E12AA" w:rsidRPr="00460D0D" w14:paraId="102D2302" w14:textId="77777777" w:rsidTr="003E12AA">
        <w:trPr>
          <w:trHeight w:val="404"/>
        </w:trPr>
        <w:tc>
          <w:tcPr>
            <w:tcW w:w="4145" w:type="dxa"/>
            <w:tcBorders>
              <w:top w:val="single" w:sz="4" w:space="0" w:color="000000"/>
              <w:left w:val="single" w:sz="4" w:space="0" w:color="000000"/>
              <w:bottom w:val="single" w:sz="4" w:space="0" w:color="000000"/>
            </w:tcBorders>
            <w:shd w:val="clear" w:color="auto" w:fill="D9E2F3"/>
          </w:tcPr>
          <w:p w14:paraId="6481D67C" w14:textId="77777777" w:rsidR="003E12AA" w:rsidRPr="00460D0D" w:rsidRDefault="003E12AA" w:rsidP="003E12AA">
            <w:pPr>
              <w:spacing w:before="60" w:after="120"/>
              <w:rPr>
                <w:rFonts w:eastAsia="SimSun"/>
                <w:b/>
                <w:bCs/>
                <w:i/>
                <w:smallCaps/>
              </w:rPr>
            </w:pPr>
            <w:proofErr w:type="spellStart"/>
            <w:r w:rsidRPr="00460D0D">
              <w:rPr>
                <w:rFonts w:eastAsia="SimSun"/>
                <w:b/>
                <w:bCs/>
                <w:i/>
                <w:smallCaps/>
              </w:rPr>
              <w:t>Pec</w:t>
            </w:r>
            <w:proofErr w:type="spellEnd"/>
          </w:p>
        </w:tc>
        <w:tc>
          <w:tcPr>
            <w:tcW w:w="56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40E35A7" w14:textId="77777777" w:rsidR="003E12AA" w:rsidRPr="00460D0D" w:rsidRDefault="003E12AA" w:rsidP="003E12AA">
            <w:pPr>
              <w:spacing w:after="120"/>
              <w:rPr>
                <w:rFonts w:eastAsia="SimSun"/>
                <w:bCs/>
                <w:i/>
              </w:rPr>
            </w:pPr>
          </w:p>
        </w:tc>
      </w:tr>
    </w:tbl>
    <w:p w14:paraId="6158B731" w14:textId="77777777" w:rsidR="003E12AA" w:rsidRPr="00671480" w:rsidRDefault="003E12AA" w:rsidP="003E12AA">
      <w:pPr>
        <w:spacing w:after="120"/>
        <w:rPr>
          <w:rFonts w:eastAsia="SimSun"/>
          <w:b/>
          <w:bCs/>
          <w:sz w:val="22"/>
        </w:rPr>
      </w:pPr>
      <w:r>
        <w:rPr>
          <w:rFonts w:eastAsia="SimSun"/>
          <w:b/>
          <w:bCs/>
          <w:sz w:val="22"/>
        </w:rPr>
        <w:lastRenderedPageBreak/>
        <w:t>PARTE B</w:t>
      </w:r>
      <w:r w:rsidRPr="00671480">
        <w:rPr>
          <w:rFonts w:eastAsia="SimSun"/>
          <w:b/>
          <w:bCs/>
          <w:sz w:val="22"/>
        </w:rPr>
        <w:t xml:space="preserve"> – </w:t>
      </w:r>
      <w:r>
        <w:rPr>
          <w:rFonts w:eastAsia="SimSun"/>
          <w:b/>
          <w:bCs/>
          <w:sz w:val="22"/>
        </w:rPr>
        <w:t>Proposta progettuale DI MASSIMA</w:t>
      </w:r>
    </w:p>
    <w:p w14:paraId="2378CB37" w14:textId="77777777" w:rsidR="003E12AA" w:rsidRDefault="003E12AA" w:rsidP="003E12AA">
      <w:pPr>
        <w:spacing w:after="120"/>
        <w:rPr>
          <w:rFonts w:eastAsia="SimSun"/>
          <w:b/>
          <w:bCs/>
          <w:u w:val="single"/>
        </w:rPr>
      </w:pPr>
      <w:r>
        <w:rPr>
          <w:rFonts w:eastAsia="SimSun"/>
          <w:b/>
          <w:bCs/>
        </w:rPr>
        <w:t>B</w:t>
      </w:r>
      <w:r w:rsidRPr="00671480">
        <w:rPr>
          <w:rFonts w:eastAsia="SimSun"/>
          <w:b/>
          <w:bCs/>
        </w:rPr>
        <w:t xml:space="preserve">.1 </w:t>
      </w:r>
      <w:r>
        <w:rPr>
          <w:rFonts w:eastAsia="SimSun"/>
          <w:b/>
          <w:bCs/>
        </w:rPr>
        <w:t>– Estremi/Riepilogo</w:t>
      </w:r>
    </w:p>
    <w:tbl>
      <w:tblPr>
        <w:tblW w:w="97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tblCellMar>
        <w:tblLook w:val="0000" w:firstRow="0" w:lastRow="0" w:firstColumn="0" w:lastColumn="0" w:noHBand="0" w:noVBand="0"/>
      </w:tblPr>
      <w:tblGrid>
        <w:gridCol w:w="2835"/>
        <w:gridCol w:w="6945"/>
      </w:tblGrid>
      <w:tr w:rsidR="003E12AA" w:rsidRPr="00460D0D" w14:paraId="49A589F7" w14:textId="77777777" w:rsidTr="003E12AA">
        <w:trPr>
          <w:trHeight w:val="435"/>
        </w:trPr>
        <w:tc>
          <w:tcPr>
            <w:tcW w:w="2835" w:type="dxa"/>
            <w:shd w:val="clear" w:color="auto" w:fill="D9E2F3"/>
          </w:tcPr>
          <w:p w14:paraId="6C18C37C" w14:textId="77777777" w:rsidR="003E12AA" w:rsidRPr="00460D0D" w:rsidRDefault="003E12AA" w:rsidP="003E12AA">
            <w:pPr>
              <w:spacing w:after="120"/>
              <w:rPr>
                <w:rFonts w:eastAsia="SimSun"/>
                <w:b/>
                <w:bCs/>
                <w:i/>
                <w:smallCaps/>
              </w:rPr>
            </w:pPr>
            <w:r w:rsidRPr="00460D0D">
              <w:rPr>
                <w:rFonts w:eastAsia="SimSun"/>
                <w:b/>
                <w:bCs/>
                <w:i/>
                <w:smallCaps/>
              </w:rPr>
              <w:t>ESTREMI CONVENZIONE</w:t>
            </w:r>
          </w:p>
        </w:tc>
        <w:tc>
          <w:tcPr>
            <w:tcW w:w="6945" w:type="dxa"/>
            <w:shd w:val="clear" w:color="auto" w:fill="auto"/>
            <w:vAlign w:val="center"/>
          </w:tcPr>
          <w:p w14:paraId="0D106955" w14:textId="77777777" w:rsidR="003E12AA" w:rsidRPr="00460D0D" w:rsidRDefault="003E12AA" w:rsidP="003E12AA">
            <w:pPr>
              <w:snapToGrid w:val="0"/>
              <w:spacing w:after="120"/>
              <w:jc w:val="center"/>
              <w:rPr>
                <w:rFonts w:eastAsia="SimSun"/>
                <w:bCs/>
                <w:i/>
              </w:rPr>
            </w:pPr>
          </w:p>
        </w:tc>
      </w:tr>
      <w:tr w:rsidR="003E12AA" w:rsidRPr="00460D0D" w14:paraId="0BC99FA3" w14:textId="77777777" w:rsidTr="003E12AA">
        <w:trPr>
          <w:trHeight w:val="435"/>
        </w:trPr>
        <w:tc>
          <w:tcPr>
            <w:tcW w:w="2835" w:type="dxa"/>
            <w:shd w:val="clear" w:color="auto" w:fill="D9E2F3"/>
          </w:tcPr>
          <w:p w14:paraId="6EAAA963" w14:textId="77777777" w:rsidR="003E12AA" w:rsidRPr="00460D0D" w:rsidRDefault="003E12AA" w:rsidP="003E12AA">
            <w:pPr>
              <w:spacing w:after="120"/>
              <w:rPr>
                <w:rFonts w:eastAsia="SimSun"/>
                <w:b/>
                <w:bCs/>
                <w:i/>
                <w:smallCaps/>
              </w:rPr>
            </w:pPr>
            <w:r w:rsidRPr="00460D0D">
              <w:rPr>
                <w:rFonts w:eastAsia="SimSun"/>
                <w:b/>
                <w:bCs/>
                <w:i/>
                <w:smallCaps/>
              </w:rPr>
              <w:t>ESTREMI DCT</w:t>
            </w:r>
          </w:p>
        </w:tc>
        <w:tc>
          <w:tcPr>
            <w:tcW w:w="6945" w:type="dxa"/>
            <w:shd w:val="clear" w:color="auto" w:fill="auto"/>
            <w:vAlign w:val="center"/>
          </w:tcPr>
          <w:p w14:paraId="243120F2" w14:textId="77777777" w:rsidR="003E12AA" w:rsidRPr="00460D0D" w:rsidRDefault="003E12AA" w:rsidP="003E12AA">
            <w:pPr>
              <w:snapToGrid w:val="0"/>
              <w:spacing w:after="120"/>
              <w:jc w:val="center"/>
              <w:rPr>
                <w:rFonts w:eastAsia="SimSun"/>
                <w:bCs/>
                <w:i/>
              </w:rPr>
            </w:pPr>
          </w:p>
        </w:tc>
      </w:tr>
      <w:tr w:rsidR="003E12AA" w:rsidRPr="00460D0D" w14:paraId="7199C6DB" w14:textId="77777777" w:rsidTr="003E12AA">
        <w:trPr>
          <w:trHeight w:val="182"/>
        </w:trPr>
        <w:tc>
          <w:tcPr>
            <w:tcW w:w="2835" w:type="dxa"/>
            <w:shd w:val="clear" w:color="auto" w:fill="D9E2F3"/>
          </w:tcPr>
          <w:p w14:paraId="50FDDAC6" w14:textId="77777777" w:rsidR="003E12AA" w:rsidRPr="00460D0D" w:rsidRDefault="003E12AA" w:rsidP="003E12AA">
            <w:pPr>
              <w:spacing w:after="120"/>
              <w:rPr>
                <w:rFonts w:eastAsia="SimSun"/>
                <w:b/>
                <w:bCs/>
                <w:i/>
                <w:smallCaps/>
              </w:rPr>
            </w:pPr>
            <w:r w:rsidRPr="00460D0D">
              <w:rPr>
                <w:rFonts w:eastAsia="SimSun"/>
                <w:b/>
                <w:bCs/>
                <w:i/>
                <w:smallCaps/>
              </w:rPr>
              <w:t>ESTREMI CUP</w:t>
            </w:r>
          </w:p>
        </w:tc>
        <w:tc>
          <w:tcPr>
            <w:tcW w:w="6945" w:type="dxa"/>
            <w:shd w:val="clear" w:color="auto" w:fill="auto"/>
            <w:vAlign w:val="center"/>
          </w:tcPr>
          <w:p w14:paraId="35BEBE5D" w14:textId="77777777" w:rsidR="003E12AA" w:rsidRPr="00460D0D" w:rsidRDefault="003E12AA" w:rsidP="003E12AA">
            <w:pPr>
              <w:snapToGrid w:val="0"/>
              <w:spacing w:after="120"/>
              <w:jc w:val="center"/>
              <w:rPr>
                <w:rFonts w:eastAsia="SimSun"/>
                <w:bCs/>
                <w:i/>
              </w:rPr>
            </w:pPr>
          </w:p>
        </w:tc>
      </w:tr>
      <w:tr w:rsidR="003E12AA" w:rsidRPr="00460D0D" w14:paraId="576581DF" w14:textId="77777777" w:rsidTr="003E12AA">
        <w:trPr>
          <w:trHeight w:val="182"/>
        </w:trPr>
        <w:tc>
          <w:tcPr>
            <w:tcW w:w="2835" w:type="dxa"/>
            <w:shd w:val="clear" w:color="auto" w:fill="D9E2F3"/>
          </w:tcPr>
          <w:p w14:paraId="336EADEE" w14:textId="77777777" w:rsidR="003E12AA" w:rsidRPr="00460D0D" w:rsidRDefault="003E12AA" w:rsidP="003E12AA">
            <w:pPr>
              <w:spacing w:after="120"/>
              <w:rPr>
                <w:rFonts w:eastAsia="SimSun"/>
                <w:b/>
                <w:bCs/>
                <w:i/>
                <w:smallCaps/>
              </w:rPr>
            </w:pPr>
            <w:r w:rsidRPr="00460D0D">
              <w:rPr>
                <w:rFonts w:eastAsia="SimSun"/>
                <w:b/>
                <w:bCs/>
                <w:i/>
                <w:smallCaps/>
              </w:rPr>
              <w:t>ESTREMI CLP</w:t>
            </w:r>
          </w:p>
        </w:tc>
        <w:tc>
          <w:tcPr>
            <w:tcW w:w="6945" w:type="dxa"/>
            <w:shd w:val="clear" w:color="auto" w:fill="auto"/>
            <w:vAlign w:val="center"/>
          </w:tcPr>
          <w:p w14:paraId="38134C5E" w14:textId="77777777" w:rsidR="003E12AA" w:rsidRPr="00460D0D" w:rsidRDefault="003E12AA" w:rsidP="003E12AA">
            <w:pPr>
              <w:snapToGrid w:val="0"/>
              <w:spacing w:after="120"/>
              <w:jc w:val="center"/>
              <w:rPr>
                <w:rFonts w:eastAsia="SimSun"/>
                <w:bCs/>
                <w:i/>
              </w:rPr>
            </w:pPr>
          </w:p>
        </w:tc>
      </w:tr>
    </w:tbl>
    <w:p w14:paraId="6C342C0A" w14:textId="77777777" w:rsidR="003E12AA" w:rsidRDefault="003E12AA" w:rsidP="003E12AA">
      <w:pPr>
        <w:spacing w:after="120"/>
        <w:rPr>
          <w:rFonts w:eastAsia="SimSun"/>
          <w:b/>
          <w:bCs/>
          <w:i/>
          <w:sz w:val="22"/>
        </w:rPr>
      </w:pPr>
    </w:p>
    <w:tbl>
      <w:tblPr>
        <w:tblW w:w="97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tblCellMar>
        <w:tblLook w:val="0000" w:firstRow="0" w:lastRow="0" w:firstColumn="0" w:lastColumn="0" w:noHBand="0" w:noVBand="0"/>
      </w:tblPr>
      <w:tblGrid>
        <w:gridCol w:w="2835"/>
        <w:gridCol w:w="6945"/>
      </w:tblGrid>
      <w:tr w:rsidR="003E12AA" w:rsidRPr="0066378C" w14:paraId="0CE2902E" w14:textId="77777777" w:rsidTr="003E12AA">
        <w:trPr>
          <w:trHeight w:val="435"/>
        </w:trPr>
        <w:tc>
          <w:tcPr>
            <w:tcW w:w="2835" w:type="dxa"/>
            <w:shd w:val="clear" w:color="auto" w:fill="D9E2F3"/>
          </w:tcPr>
          <w:p w14:paraId="288A6848" w14:textId="77777777" w:rsidR="003E12AA" w:rsidRPr="00777932" w:rsidRDefault="003E12AA" w:rsidP="003E12AA">
            <w:pPr>
              <w:spacing w:after="120"/>
              <w:rPr>
                <w:rFonts w:eastAsia="SimSun"/>
                <w:b/>
                <w:bCs/>
                <w:i/>
                <w:smallCaps/>
                <w:highlight w:val="yellow"/>
              </w:rPr>
            </w:pPr>
            <w:r w:rsidRPr="00777932">
              <w:rPr>
                <w:rFonts w:eastAsia="SimSun"/>
                <w:b/>
                <w:bCs/>
                <w:i/>
                <w:smallCaps/>
              </w:rPr>
              <w:t>TITOLO PROPOSTA PROGETTUALE</w:t>
            </w:r>
          </w:p>
        </w:tc>
        <w:tc>
          <w:tcPr>
            <w:tcW w:w="6945" w:type="dxa"/>
            <w:shd w:val="clear" w:color="auto" w:fill="auto"/>
            <w:vAlign w:val="center"/>
          </w:tcPr>
          <w:p w14:paraId="60CF5451" w14:textId="77777777" w:rsidR="003E12AA" w:rsidRPr="0066378C" w:rsidRDefault="003E12AA" w:rsidP="003E12AA">
            <w:pPr>
              <w:snapToGrid w:val="0"/>
              <w:spacing w:after="120"/>
              <w:jc w:val="center"/>
              <w:rPr>
                <w:rFonts w:eastAsia="SimSun"/>
                <w:bCs/>
                <w:i/>
                <w:strike/>
                <w:highlight w:val="yellow"/>
              </w:rPr>
            </w:pPr>
          </w:p>
        </w:tc>
      </w:tr>
      <w:tr w:rsidR="003E12AA" w:rsidRPr="0066378C" w14:paraId="56F53A47" w14:textId="77777777" w:rsidTr="003E12AA">
        <w:trPr>
          <w:trHeight w:val="182"/>
        </w:trPr>
        <w:tc>
          <w:tcPr>
            <w:tcW w:w="2835" w:type="dxa"/>
            <w:shd w:val="clear" w:color="auto" w:fill="D9E2F3"/>
          </w:tcPr>
          <w:p w14:paraId="6AC1E5A3" w14:textId="77777777" w:rsidR="003E12AA" w:rsidRPr="00777932" w:rsidRDefault="003E12AA" w:rsidP="003E12AA">
            <w:pPr>
              <w:spacing w:after="120"/>
              <w:rPr>
                <w:rFonts w:eastAsia="SimSun"/>
                <w:b/>
                <w:bCs/>
                <w:i/>
                <w:smallCaps/>
              </w:rPr>
            </w:pPr>
            <w:r w:rsidRPr="00777932">
              <w:rPr>
                <w:rFonts w:eastAsia="SimSun"/>
                <w:b/>
                <w:bCs/>
                <w:i/>
                <w:smallCaps/>
              </w:rPr>
              <w:t>Area di specializzazione S3</w:t>
            </w:r>
          </w:p>
        </w:tc>
        <w:tc>
          <w:tcPr>
            <w:tcW w:w="6945" w:type="dxa"/>
            <w:shd w:val="clear" w:color="auto" w:fill="auto"/>
            <w:vAlign w:val="center"/>
          </w:tcPr>
          <w:p w14:paraId="2B938F82" w14:textId="77777777" w:rsidR="003E12AA" w:rsidRPr="0066378C" w:rsidRDefault="003E12AA" w:rsidP="003E12AA">
            <w:pPr>
              <w:snapToGrid w:val="0"/>
              <w:spacing w:after="120"/>
              <w:jc w:val="center"/>
              <w:rPr>
                <w:rFonts w:eastAsia="SimSun"/>
                <w:bCs/>
                <w:i/>
                <w:strike/>
                <w:highlight w:val="yellow"/>
              </w:rPr>
            </w:pPr>
          </w:p>
        </w:tc>
      </w:tr>
      <w:tr w:rsidR="003E12AA" w:rsidRPr="0066378C" w14:paraId="7C6E469F" w14:textId="77777777" w:rsidTr="003E12AA">
        <w:trPr>
          <w:trHeight w:val="182"/>
        </w:trPr>
        <w:tc>
          <w:tcPr>
            <w:tcW w:w="2835" w:type="dxa"/>
            <w:shd w:val="clear" w:color="auto" w:fill="D9E2F3"/>
          </w:tcPr>
          <w:p w14:paraId="18C99DA5" w14:textId="77777777" w:rsidR="003E12AA" w:rsidRPr="00777932" w:rsidRDefault="003E12AA" w:rsidP="003E12AA">
            <w:pPr>
              <w:spacing w:after="120"/>
              <w:rPr>
                <w:rFonts w:eastAsia="SimSun"/>
                <w:b/>
                <w:bCs/>
                <w:i/>
                <w:smallCaps/>
              </w:rPr>
            </w:pPr>
            <w:r w:rsidRPr="00777932">
              <w:rPr>
                <w:rFonts w:eastAsia="SimSun"/>
                <w:b/>
                <w:bCs/>
              </w:rPr>
              <w:t>N. Destinatari</w:t>
            </w:r>
          </w:p>
        </w:tc>
        <w:tc>
          <w:tcPr>
            <w:tcW w:w="6945" w:type="dxa"/>
            <w:shd w:val="clear" w:color="auto" w:fill="auto"/>
            <w:vAlign w:val="center"/>
          </w:tcPr>
          <w:p w14:paraId="09B19358" w14:textId="77777777" w:rsidR="003E12AA" w:rsidRPr="0066378C" w:rsidRDefault="003E12AA" w:rsidP="003E12AA">
            <w:pPr>
              <w:snapToGrid w:val="0"/>
              <w:spacing w:after="120"/>
              <w:jc w:val="center"/>
              <w:rPr>
                <w:rFonts w:eastAsia="SimSun"/>
                <w:bCs/>
                <w:i/>
                <w:strike/>
                <w:highlight w:val="yellow"/>
              </w:rPr>
            </w:pPr>
          </w:p>
        </w:tc>
      </w:tr>
      <w:tr w:rsidR="003E12AA" w:rsidRPr="0066378C" w14:paraId="7A42A55A" w14:textId="77777777" w:rsidTr="003E12AA">
        <w:trPr>
          <w:trHeight w:val="182"/>
        </w:trPr>
        <w:tc>
          <w:tcPr>
            <w:tcW w:w="2835" w:type="dxa"/>
            <w:shd w:val="clear" w:color="auto" w:fill="D9E2F3"/>
          </w:tcPr>
          <w:p w14:paraId="2D982FAF" w14:textId="77777777" w:rsidR="003E12AA" w:rsidRPr="00777932" w:rsidRDefault="003E12AA" w:rsidP="003E12AA">
            <w:pPr>
              <w:spacing w:after="120"/>
              <w:rPr>
                <w:rFonts w:eastAsia="SimSun"/>
                <w:b/>
                <w:bCs/>
                <w:i/>
              </w:rPr>
            </w:pPr>
            <w:r w:rsidRPr="00777932">
              <w:rPr>
                <w:rFonts w:eastAsia="SimSun"/>
                <w:b/>
                <w:bCs/>
                <w:i/>
              </w:rPr>
              <w:t>(Di cui) N. Destinatari donne</w:t>
            </w:r>
          </w:p>
        </w:tc>
        <w:tc>
          <w:tcPr>
            <w:tcW w:w="6945" w:type="dxa"/>
            <w:shd w:val="clear" w:color="auto" w:fill="auto"/>
            <w:vAlign w:val="center"/>
          </w:tcPr>
          <w:p w14:paraId="426A1208" w14:textId="77777777" w:rsidR="003E12AA" w:rsidRPr="0066378C" w:rsidRDefault="003E12AA" w:rsidP="003E12AA">
            <w:pPr>
              <w:snapToGrid w:val="0"/>
              <w:spacing w:after="120"/>
              <w:jc w:val="center"/>
              <w:rPr>
                <w:rFonts w:eastAsia="SimSun"/>
                <w:bCs/>
                <w:i/>
                <w:strike/>
                <w:highlight w:val="yellow"/>
              </w:rPr>
            </w:pPr>
          </w:p>
        </w:tc>
      </w:tr>
      <w:tr w:rsidR="003E12AA" w:rsidRPr="0066378C" w14:paraId="75D05CBD" w14:textId="77777777" w:rsidTr="003E12AA">
        <w:trPr>
          <w:trHeight w:val="182"/>
        </w:trPr>
        <w:tc>
          <w:tcPr>
            <w:tcW w:w="2835" w:type="dxa"/>
            <w:shd w:val="clear" w:color="auto" w:fill="D9E2F3"/>
          </w:tcPr>
          <w:p w14:paraId="69CE75D6" w14:textId="77777777" w:rsidR="003E12AA" w:rsidRPr="00777932" w:rsidRDefault="003E12AA" w:rsidP="003E12AA">
            <w:pPr>
              <w:spacing w:after="120"/>
              <w:rPr>
                <w:rFonts w:eastAsia="SimSun"/>
                <w:b/>
                <w:bCs/>
              </w:rPr>
            </w:pPr>
            <w:r w:rsidRPr="00777932">
              <w:rPr>
                <w:rFonts w:eastAsia="SimSun"/>
                <w:b/>
                <w:bCs/>
              </w:rPr>
              <w:t>Preventivo economico  (Euro)</w:t>
            </w:r>
          </w:p>
        </w:tc>
        <w:tc>
          <w:tcPr>
            <w:tcW w:w="6945" w:type="dxa"/>
            <w:shd w:val="clear" w:color="auto" w:fill="auto"/>
            <w:vAlign w:val="center"/>
          </w:tcPr>
          <w:p w14:paraId="308B9498" w14:textId="77777777" w:rsidR="003E12AA" w:rsidRPr="0066378C" w:rsidRDefault="003E12AA" w:rsidP="003E12AA">
            <w:pPr>
              <w:snapToGrid w:val="0"/>
              <w:spacing w:after="120"/>
              <w:jc w:val="center"/>
              <w:rPr>
                <w:rFonts w:eastAsia="SimSun"/>
                <w:bCs/>
                <w:i/>
                <w:strike/>
              </w:rPr>
            </w:pPr>
          </w:p>
        </w:tc>
      </w:tr>
    </w:tbl>
    <w:p w14:paraId="5582B07A" w14:textId="77777777" w:rsidR="003E12AA" w:rsidRDefault="003E12AA" w:rsidP="003E12AA">
      <w:pPr>
        <w:spacing w:after="120"/>
        <w:rPr>
          <w:rFonts w:eastAsia="SimSun"/>
          <w:b/>
          <w:bCs/>
        </w:rPr>
      </w:pPr>
    </w:p>
    <w:p w14:paraId="11B90EDE" w14:textId="77777777" w:rsidR="003E12AA" w:rsidRDefault="003E12AA" w:rsidP="003E12AA">
      <w:pPr>
        <w:spacing w:after="120"/>
        <w:rPr>
          <w:rFonts w:eastAsia="SimSun"/>
          <w:b/>
          <w:bCs/>
          <w:sz w:val="22"/>
        </w:rPr>
      </w:pPr>
    </w:p>
    <w:p w14:paraId="037C0643" w14:textId="77777777" w:rsidR="003E12AA" w:rsidRPr="00671480" w:rsidRDefault="003E12AA" w:rsidP="003E12AA">
      <w:pPr>
        <w:spacing w:after="120"/>
        <w:rPr>
          <w:rFonts w:eastAsia="SimSun"/>
          <w:b/>
          <w:bCs/>
          <w:sz w:val="22"/>
        </w:rPr>
      </w:pPr>
      <w:r>
        <w:rPr>
          <w:rFonts w:eastAsia="SimSun"/>
          <w:b/>
          <w:bCs/>
          <w:sz w:val="22"/>
        </w:rPr>
        <w:t>PARTE C</w:t>
      </w:r>
      <w:r w:rsidRPr="00671480">
        <w:rPr>
          <w:rFonts w:eastAsia="SimSun"/>
          <w:b/>
          <w:bCs/>
          <w:sz w:val="22"/>
        </w:rPr>
        <w:t xml:space="preserve"> – </w:t>
      </w:r>
      <w:r w:rsidRPr="004C097E">
        <w:rPr>
          <w:rFonts w:eastAsia="SimSun"/>
          <w:b/>
          <w:bCs/>
          <w:u w:val="single"/>
        </w:rPr>
        <w:t>PROPOSTA PROGETTUALE ESECUTIVA</w:t>
      </w:r>
    </w:p>
    <w:p w14:paraId="4808E0E0" w14:textId="77777777" w:rsidR="003E12AA" w:rsidRPr="004C097E" w:rsidRDefault="003E12AA" w:rsidP="003E12AA">
      <w:pPr>
        <w:rPr>
          <w:rFonts w:eastAsia="SimSun"/>
          <w:b/>
          <w:bCs/>
          <w:u w:val="single"/>
        </w:rPr>
      </w:pPr>
      <w:r>
        <w:rPr>
          <w:rFonts w:eastAsia="SimSun"/>
          <w:b/>
          <w:bCs/>
        </w:rPr>
        <w:t>C</w:t>
      </w:r>
      <w:r w:rsidRPr="004C097E">
        <w:rPr>
          <w:rFonts w:eastAsia="SimSun"/>
          <w:b/>
          <w:bCs/>
        </w:rPr>
        <w:t>.</w:t>
      </w:r>
      <w:r>
        <w:rPr>
          <w:rFonts w:eastAsia="SimSun"/>
          <w:b/>
          <w:bCs/>
        </w:rPr>
        <w:t>1</w:t>
      </w:r>
      <w:r w:rsidRPr="004C097E">
        <w:rPr>
          <w:rFonts w:eastAsia="SimSun"/>
          <w:b/>
          <w:bCs/>
        </w:rPr>
        <w:t xml:space="preserve"> </w:t>
      </w:r>
      <w:r>
        <w:rPr>
          <w:rFonts w:eastAsia="SimSun"/>
          <w:b/>
          <w:bCs/>
        </w:rPr>
        <w:t>-</w:t>
      </w:r>
      <w:r w:rsidRPr="004C097E">
        <w:rPr>
          <w:rFonts w:eastAsia="SimSun"/>
          <w:b/>
          <w:bCs/>
        </w:rPr>
        <w:t xml:space="preserve"> </w:t>
      </w:r>
      <w:r w:rsidRPr="001530E1">
        <w:rPr>
          <w:rFonts w:eastAsia="SimSun"/>
          <w:b/>
          <w:bCs/>
        </w:rPr>
        <w:t xml:space="preserve">Presentazione </w:t>
      </w:r>
    </w:p>
    <w:p w14:paraId="17A7D57B" w14:textId="77777777" w:rsidR="003E12AA" w:rsidRPr="00671480" w:rsidRDefault="003E12AA" w:rsidP="003E12AA">
      <w:pPr>
        <w:rPr>
          <w:rFonts w:eastAsia="SimSun"/>
          <w:b/>
          <w:bCs/>
          <w:u w:val="single"/>
        </w:rPr>
      </w:pPr>
    </w:p>
    <w:tbl>
      <w:tblPr>
        <w:tblW w:w="977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tblCellMar>
        <w:tblLook w:val="0000" w:firstRow="0" w:lastRow="0" w:firstColumn="0" w:lastColumn="0" w:noHBand="0" w:noVBand="0"/>
      </w:tblPr>
      <w:tblGrid>
        <w:gridCol w:w="4820"/>
        <w:gridCol w:w="4959"/>
      </w:tblGrid>
      <w:tr w:rsidR="003E12AA" w:rsidRPr="004C097E" w14:paraId="39631774" w14:textId="77777777" w:rsidTr="003E12AA">
        <w:trPr>
          <w:trHeight w:val="570"/>
        </w:trPr>
        <w:tc>
          <w:tcPr>
            <w:tcW w:w="4820" w:type="dxa"/>
            <w:shd w:val="clear" w:color="auto" w:fill="D9E2F3"/>
          </w:tcPr>
          <w:p w14:paraId="1CB59CF0" w14:textId="77777777" w:rsidR="003E12AA" w:rsidRPr="004C097E" w:rsidRDefault="003E12AA" w:rsidP="003E12AA">
            <w:pPr>
              <w:spacing w:after="120"/>
              <w:rPr>
                <w:rFonts w:eastAsia="SimSun"/>
                <w:b/>
                <w:bCs/>
                <w:i/>
                <w:smallCaps/>
              </w:rPr>
            </w:pPr>
            <w:r w:rsidRPr="004C097E">
              <w:rPr>
                <w:rFonts w:eastAsia="SimSun"/>
                <w:b/>
                <w:bCs/>
                <w:i/>
                <w:smallCaps/>
              </w:rPr>
              <w:t>Titolo della proposta progettuale esecutiva</w:t>
            </w:r>
          </w:p>
        </w:tc>
        <w:tc>
          <w:tcPr>
            <w:tcW w:w="4959" w:type="dxa"/>
            <w:shd w:val="clear" w:color="auto" w:fill="auto"/>
          </w:tcPr>
          <w:p w14:paraId="7E526113" w14:textId="77777777" w:rsidR="003E12AA" w:rsidRPr="004C097E" w:rsidRDefault="003E12AA" w:rsidP="003E12AA">
            <w:pPr>
              <w:snapToGrid w:val="0"/>
              <w:spacing w:after="120"/>
              <w:rPr>
                <w:rFonts w:eastAsia="SimSun"/>
                <w:bCs/>
                <w:i/>
              </w:rPr>
            </w:pPr>
          </w:p>
        </w:tc>
      </w:tr>
      <w:tr w:rsidR="003E12AA" w:rsidRPr="004C097E" w14:paraId="0446CFAC" w14:textId="77777777" w:rsidTr="003E12AA">
        <w:trPr>
          <w:trHeight w:val="360"/>
        </w:trPr>
        <w:tc>
          <w:tcPr>
            <w:tcW w:w="4820" w:type="dxa"/>
            <w:shd w:val="clear" w:color="auto" w:fill="D9E2F3"/>
          </w:tcPr>
          <w:p w14:paraId="2987993B" w14:textId="77777777" w:rsidR="003E12AA" w:rsidRPr="004C097E" w:rsidRDefault="003E12AA" w:rsidP="003E12AA">
            <w:pPr>
              <w:spacing w:after="120"/>
              <w:rPr>
                <w:rFonts w:eastAsia="SimSun"/>
                <w:b/>
                <w:bCs/>
                <w:i/>
                <w:smallCaps/>
              </w:rPr>
            </w:pPr>
            <w:r w:rsidRPr="004C097E">
              <w:rPr>
                <w:rFonts w:eastAsia="SimSun"/>
                <w:b/>
                <w:bCs/>
                <w:i/>
                <w:smallCaps/>
              </w:rPr>
              <w:t>Area di specializzazione S3</w:t>
            </w:r>
          </w:p>
        </w:tc>
        <w:tc>
          <w:tcPr>
            <w:tcW w:w="4959" w:type="dxa"/>
            <w:shd w:val="clear" w:color="auto" w:fill="auto"/>
          </w:tcPr>
          <w:p w14:paraId="520E28FA" w14:textId="77777777" w:rsidR="003E12AA" w:rsidRPr="004C097E" w:rsidRDefault="003E12AA" w:rsidP="003E12AA">
            <w:pPr>
              <w:snapToGrid w:val="0"/>
              <w:spacing w:after="120"/>
              <w:rPr>
                <w:rFonts w:eastAsia="SimSun"/>
                <w:bCs/>
                <w:i/>
              </w:rPr>
            </w:pPr>
          </w:p>
        </w:tc>
      </w:tr>
    </w:tbl>
    <w:p w14:paraId="2B99AC96" w14:textId="77777777" w:rsidR="003E12AA" w:rsidRPr="00671480" w:rsidRDefault="003E12AA" w:rsidP="003E12AA">
      <w:pPr>
        <w:rPr>
          <w:rFonts w:eastAsia="SimSun"/>
          <w:b/>
          <w:bCs/>
          <w:u w:val="single"/>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tblCellMar>
        <w:tblLook w:val="0000" w:firstRow="0" w:lastRow="0" w:firstColumn="0" w:lastColumn="0" w:noHBand="0" w:noVBand="0"/>
      </w:tblPr>
      <w:tblGrid>
        <w:gridCol w:w="4820"/>
        <w:gridCol w:w="4961"/>
      </w:tblGrid>
      <w:tr w:rsidR="003E12AA" w:rsidRPr="004C097E" w14:paraId="45923B64" w14:textId="77777777" w:rsidTr="003E12AA">
        <w:tc>
          <w:tcPr>
            <w:tcW w:w="4820" w:type="dxa"/>
            <w:shd w:val="clear" w:color="auto" w:fill="D9E2F3"/>
          </w:tcPr>
          <w:p w14:paraId="417ECBB0" w14:textId="77777777" w:rsidR="003E12AA" w:rsidRPr="004C097E" w:rsidRDefault="003E12AA" w:rsidP="003E12AA">
            <w:pPr>
              <w:spacing w:after="120"/>
              <w:rPr>
                <w:rFonts w:eastAsia="SimSun"/>
                <w:b/>
                <w:bCs/>
                <w:i/>
                <w:smallCaps/>
              </w:rPr>
            </w:pPr>
            <w:r w:rsidRPr="004C097E">
              <w:rPr>
                <w:rFonts w:eastAsia="SimSun"/>
                <w:b/>
                <w:bCs/>
                <w:i/>
                <w:smallCaps/>
              </w:rPr>
              <w:t xml:space="preserve">N. percorsi di formazione professionale finalizzati al conseguimento di una certificazione di competenze e all’inserimento </w:t>
            </w:r>
            <w:r w:rsidRPr="004C097E">
              <w:rPr>
                <w:rFonts w:eastAsia="SimSun"/>
                <w:b/>
                <w:bCs/>
                <w:i/>
                <w:smallCaps/>
              </w:rPr>
              <w:lastRenderedPageBreak/>
              <w:t>lavorativo</w:t>
            </w:r>
          </w:p>
        </w:tc>
        <w:tc>
          <w:tcPr>
            <w:tcW w:w="4961" w:type="dxa"/>
            <w:shd w:val="clear" w:color="auto" w:fill="auto"/>
          </w:tcPr>
          <w:p w14:paraId="3858E692" w14:textId="77777777" w:rsidR="003E12AA" w:rsidRPr="004C097E" w:rsidRDefault="003E12AA" w:rsidP="003E12AA">
            <w:pPr>
              <w:snapToGrid w:val="0"/>
              <w:spacing w:after="120"/>
              <w:rPr>
                <w:rFonts w:eastAsia="SimSun"/>
                <w:bCs/>
                <w:i/>
              </w:rPr>
            </w:pPr>
          </w:p>
        </w:tc>
      </w:tr>
      <w:tr w:rsidR="003E12AA" w:rsidRPr="004C097E" w14:paraId="46C30B7F" w14:textId="77777777" w:rsidTr="003E12AA">
        <w:tc>
          <w:tcPr>
            <w:tcW w:w="4820" w:type="dxa"/>
            <w:shd w:val="clear" w:color="auto" w:fill="D9E2F3"/>
          </w:tcPr>
          <w:p w14:paraId="15FD48B1" w14:textId="77777777" w:rsidR="003E12AA" w:rsidRPr="004C097E" w:rsidRDefault="003E12AA" w:rsidP="003E12AA">
            <w:pPr>
              <w:spacing w:after="120"/>
              <w:rPr>
                <w:rFonts w:eastAsia="SimSun"/>
                <w:b/>
                <w:bCs/>
                <w:i/>
                <w:smallCaps/>
              </w:rPr>
            </w:pPr>
            <w:r w:rsidRPr="004C097E">
              <w:rPr>
                <w:rFonts w:eastAsia="SimSun"/>
                <w:b/>
                <w:bCs/>
                <w:i/>
                <w:smallCaps/>
              </w:rPr>
              <w:lastRenderedPageBreak/>
              <w:t xml:space="preserve">n. edizioni </w:t>
            </w:r>
          </w:p>
        </w:tc>
        <w:tc>
          <w:tcPr>
            <w:tcW w:w="4961" w:type="dxa"/>
            <w:shd w:val="clear" w:color="auto" w:fill="auto"/>
          </w:tcPr>
          <w:p w14:paraId="30DA6E37" w14:textId="77777777" w:rsidR="003E12AA" w:rsidRPr="004C097E" w:rsidRDefault="003E12AA" w:rsidP="003E12AA">
            <w:pPr>
              <w:snapToGrid w:val="0"/>
              <w:spacing w:after="120"/>
              <w:rPr>
                <w:rFonts w:eastAsia="SimSun"/>
                <w:bCs/>
                <w:i/>
              </w:rPr>
            </w:pPr>
          </w:p>
        </w:tc>
      </w:tr>
      <w:tr w:rsidR="003E12AA" w:rsidRPr="004C097E" w14:paraId="70A0DA6A" w14:textId="77777777" w:rsidTr="003E12AA">
        <w:tc>
          <w:tcPr>
            <w:tcW w:w="4820" w:type="dxa"/>
            <w:shd w:val="clear" w:color="auto" w:fill="D9E2F3"/>
          </w:tcPr>
          <w:p w14:paraId="439CE6F8" w14:textId="77777777" w:rsidR="003E12AA" w:rsidRPr="004C097E" w:rsidRDefault="003E12AA" w:rsidP="003E12AA">
            <w:pPr>
              <w:spacing w:after="120"/>
              <w:rPr>
                <w:rFonts w:eastAsia="SimSun"/>
                <w:b/>
                <w:bCs/>
                <w:i/>
                <w:smallCaps/>
              </w:rPr>
            </w:pPr>
            <w:r w:rsidRPr="004C097E">
              <w:rPr>
                <w:rFonts w:eastAsia="SimSun"/>
                <w:b/>
                <w:bCs/>
                <w:i/>
                <w:smallCaps/>
              </w:rPr>
              <w:t xml:space="preserve">n. destinatari </w:t>
            </w:r>
          </w:p>
        </w:tc>
        <w:tc>
          <w:tcPr>
            <w:tcW w:w="4961" w:type="dxa"/>
            <w:shd w:val="clear" w:color="auto" w:fill="auto"/>
          </w:tcPr>
          <w:p w14:paraId="75559E25" w14:textId="77777777" w:rsidR="003E12AA" w:rsidRPr="004C097E" w:rsidRDefault="003E12AA" w:rsidP="003E12AA">
            <w:pPr>
              <w:snapToGrid w:val="0"/>
              <w:spacing w:after="120"/>
              <w:rPr>
                <w:rFonts w:eastAsia="SimSun"/>
                <w:bCs/>
                <w:i/>
              </w:rPr>
            </w:pPr>
          </w:p>
        </w:tc>
      </w:tr>
      <w:tr w:rsidR="003E12AA" w:rsidRPr="004C097E" w14:paraId="1CFA06BB" w14:textId="77777777" w:rsidTr="003E12AA">
        <w:tc>
          <w:tcPr>
            <w:tcW w:w="4820" w:type="dxa"/>
            <w:shd w:val="clear" w:color="auto" w:fill="D9E2F3"/>
          </w:tcPr>
          <w:p w14:paraId="65E800C7" w14:textId="77777777" w:rsidR="003E12AA" w:rsidRPr="004C097E" w:rsidRDefault="003E12AA" w:rsidP="003E12AA">
            <w:pPr>
              <w:spacing w:after="120"/>
              <w:rPr>
                <w:rFonts w:eastAsia="SimSun"/>
                <w:b/>
                <w:bCs/>
                <w:i/>
                <w:smallCaps/>
              </w:rPr>
            </w:pPr>
            <w:r w:rsidRPr="00777932">
              <w:rPr>
                <w:rFonts w:eastAsia="SimSun"/>
                <w:b/>
                <w:bCs/>
                <w:i/>
              </w:rPr>
              <w:t xml:space="preserve">(Di cui) </w:t>
            </w:r>
            <w:r w:rsidRPr="004C097E">
              <w:rPr>
                <w:rFonts w:eastAsia="SimSun"/>
                <w:b/>
                <w:bCs/>
                <w:i/>
                <w:smallCaps/>
              </w:rPr>
              <w:t>n. destinatari donne</w:t>
            </w:r>
          </w:p>
        </w:tc>
        <w:tc>
          <w:tcPr>
            <w:tcW w:w="4961" w:type="dxa"/>
            <w:shd w:val="clear" w:color="auto" w:fill="auto"/>
          </w:tcPr>
          <w:p w14:paraId="1072BE45" w14:textId="77777777" w:rsidR="003E12AA" w:rsidRPr="004C097E" w:rsidRDefault="003E12AA" w:rsidP="003E12AA">
            <w:pPr>
              <w:snapToGrid w:val="0"/>
              <w:spacing w:after="120"/>
              <w:rPr>
                <w:rFonts w:eastAsia="SimSun"/>
                <w:bCs/>
                <w:i/>
              </w:rPr>
            </w:pPr>
          </w:p>
        </w:tc>
      </w:tr>
      <w:tr w:rsidR="003E12AA" w:rsidRPr="004C097E" w14:paraId="3A801BC1" w14:textId="77777777" w:rsidTr="003E12AA">
        <w:tc>
          <w:tcPr>
            <w:tcW w:w="4820" w:type="dxa"/>
            <w:shd w:val="clear" w:color="auto" w:fill="D9E2F3"/>
          </w:tcPr>
          <w:p w14:paraId="3EE0E71C" w14:textId="77777777" w:rsidR="003E12AA" w:rsidRPr="004C097E" w:rsidRDefault="003E12AA" w:rsidP="003E12AA">
            <w:pPr>
              <w:rPr>
                <w:rFonts w:eastAsia="SimSun"/>
                <w:b/>
                <w:bCs/>
                <w:i/>
                <w:smallCaps/>
              </w:rPr>
            </w:pPr>
            <w:r w:rsidRPr="004C097E">
              <w:rPr>
                <w:rFonts w:eastAsia="SimSun"/>
                <w:b/>
                <w:bCs/>
                <w:i/>
                <w:smallCaps/>
              </w:rPr>
              <w:t xml:space="preserve">N. ore complessive </w:t>
            </w:r>
            <w:r>
              <w:rPr>
                <w:rFonts w:eastAsia="SimSun"/>
                <w:b/>
                <w:bCs/>
                <w:i/>
                <w:smallCaps/>
              </w:rPr>
              <w:t xml:space="preserve">DI TUTTE LE EDIZIONI </w:t>
            </w:r>
          </w:p>
        </w:tc>
        <w:tc>
          <w:tcPr>
            <w:tcW w:w="4961" w:type="dxa"/>
            <w:shd w:val="clear" w:color="auto" w:fill="auto"/>
          </w:tcPr>
          <w:p w14:paraId="550EF955" w14:textId="77777777" w:rsidR="003E12AA" w:rsidRPr="004C097E" w:rsidRDefault="003E12AA" w:rsidP="003E12AA">
            <w:pPr>
              <w:snapToGrid w:val="0"/>
              <w:spacing w:after="120"/>
              <w:rPr>
                <w:rFonts w:eastAsia="SimSun"/>
                <w:bCs/>
                <w:i/>
              </w:rPr>
            </w:pPr>
          </w:p>
        </w:tc>
      </w:tr>
    </w:tbl>
    <w:p w14:paraId="5FB587D7" w14:textId="77777777" w:rsidR="003E12AA" w:rsidRDefault="003E12AA" w:rsidP="003E12AA"/>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tblCellMar>
        <w:tblLook w:val="0000" w:firstRow="0" w:lastRow="0" w:firstColumn="0" w:lastColumn="0" w:noHBand="0" w:noVBand="0"/>
      </w:tblPr>
      <w:tblGrid>
        <w:gridCol w:w="4820"/>
        <w:gridCol w:w="4961"/>
      </w:tblGrid>
      <w:tr w:rsidR="003E12AA" w:rsidRPr="004C097E" w14:paraId="0508F0E3" w14:textId="77777777" w:rsidTr="003E12AA">
        <w:tc>
          <w:tcPr>
            <w:tcW w:w="4820" w:type="dxa"/>
            <w:shd w:val="clear" w:color="auto" w:fill="D9E2F3"/>
          </w:tcPr>
          <w:p w14:paraId="52291CF2" w14:textId="77777777" w:rsidR="003E12AA" w:rsidRPr="004C097E" w:rsidRDefault="003E12AA" w:rsidP="003E12AA">
            <w:pPr>
              <w:spacing w:after="120"/>
              <w:rPr>
                <w:rFonts w:eastAsia="SimSun"/>
                <w:b/>
                <w:bCs/>
                <w:i/>
                <w:smallCaps/>
              </w:rPr>
            </w:pPr>
            <w:r w:rsidRPr="004C097E">
              <w:rPr>
                <w:rFonts w:eastAsia="SimSun"/>
                <w:b/>
                <w:bCs/>
                <w:i/>
                <w:smallCaps/>
              </w:rPr>
              <w:t>N. percorsi di formazione e accompagnamento alla creazione d’impresa e al lavoro autonomo</w:t>
            </w:r>
          </w:p>
        </w:tc>
        <w:tc>
          <w:tcPr>
            <w:tcW w:w="4961" w:type="dxa"/>
            <w:shd w:val="clear" w:color="auto" w:fill="auto"/>
          </w:tcPr>
          <w:p w14:paraId="0E484197" w14:textId="77777777" w:rsidR="003E12AA" w:rsidRPr="004C097E" w:rsidRDefault="003E12AA" w:rsidP="003E12AA">
            <w:pPr>
              <w:snapToGrid w:val="0"/>
              <w:spacing w:after="120"/>
              <w:rPr>
                <w:rFonts w:eastAsia="SimSun"/>
                <w:bCs/>
                <w:i/>
              </w:rPr>
            </w:pPr>
          </w:p>
        </w:tc>
      </w:tr>
      <w:tr w:rsidR="003E12AA" w:rsidRPr="004C097E" w14:paraId="3D29790B" w14:textId="77777777" w:rsidTr="003E12AA">
        <w:tc>
          <w:tcPr>
            <w:tcW w:w="4820" w:type="dxa"/>
            <w:shd w:val="clear" w:color="auto" w:fill="D9E2F3"/>
          </w:tcPr>
          <w:p w14:paraId="430DDC54" w14:textId="77777777" w:rsidR="003E12AA" w:rsidRPr="004C097E" w:rsidRDefault="003E12AA" w:rsidP="003E12AA">
            <w:pPr>
              <w:spacing w:after="120"/>
              <w:rPr>
                <w:rFonts w:eastAsia="SimSun"/>
                <w:b/>
                <w:bCs/>
                <w:i/>
                <w:smallCaps/>
              </w:rPr>
            </w:pPr>
            <w:r w:rsidRPr="004C097E">
              <w:rPr>
                <w:rFonts w:eastAsia="SimSun"/>
                <w:b/>
                <w:bCs/>
                <w:i/>
                <w:smallCaps/>
              </w:rPr>
              <w:t>n. edizioni</w:t>
            </w:r>
          </w:p>
        </w:tc>
        <w:tc>
          <w:tcPr>
            <w:tcW w:w="4961" w:type="dxa"/>
            <w:shd w:val="clear" w:color="auto" w:fill="auto"/>
          </w:tcPr>
          <w:p w14:paraId="05CA4E46" w14:textId="77777777" w:rsidR="003E12AA" w:rsidRPr="004C097E" w:rsidRDefault="003E12AA" w:rsidP="003E12AA">
            <w:pPr>
              <w:snapToGrid w:val="0"/>
              <w:spacing w:after="120"/>
              <w:rPr>
                <w:rFonts w:eastAsia="SimSun"/>
                <w:bCs/>
                <w:i/>
              </w:rPr>
            </w:pPr>
          </w:p>
        </w:tc>
      </w:tr>
      <w:tr w:rsidR="003E12AA" w:rsidRPr="004C097E" w14:paraId="2874289F" w14:textId="77777777" w:rsidTr="003E12AA">
        <w:tc>
          <w:tcPr>
            <w:tcW w:w="4820" w:type="dxa"/>
            <w:shd w:val="clear" w:color="auto" w:fill="D9E2F3"/>
          </w:tcPr>
          <w:p w14:paraId="7B157BE0" w14:textId="77777777" w:rsidR="003E12AA" w:rsidRPr="004C097E" w:rsidRDefault="003E12AA" w:rsidP="003E12AA">
            <w:pPr>
              <w:spacing w:after="120"/>
              <w:rPr>
                <w:rFonts w:eastAsia="SimSun"/>
                <w:b/>
                <w:bCs/>
                <w:i/>
                <w:smallCaps/>
              </w:rPr>
            </w:pPr>
            <w:r w:rsidRPr="004C097E">
              <w:rPr>
                <w:rFonts w:eastAsia="SimSun"/>
                <w:b/>
                <w:bCs/>
                <w:i/>
                <w:smallCaps/>
              </w:rPr>
              <w:t xml:space="preserve">n. destinatari </w:t>
            </w:r>
          </w:p>
        </w:tc>
        <w:tc>
          <w:tcPr>
            <w:tcW w:w="4961" w:type="dxa"/>
            <w:shd w:val="clear" w:color="auto" w:fill="auto"/>
          </w:tcPr>
          <w:p w14:paraId="023E3B43" w14:textId="77777777" w:rsidR="003E12AA" w:rsidRPr="004C097E" w:rsidRDefault="003E12AA" w:rsidP="003E12AA">
            <w:pPr>
              <w:snapToGrid w:val="0"/>
              <w:spacing w:after="120"/>
              <w:rPr>
                <w:rFonts w:eastAsia="SimSun"/>
                <w:bCs/>
                <w:i/>
              </w:rPr>
            </w:pPr>
          </w:p>
        </w:tc>
      </w:tr>
      <w:tr w:rsidR="003E12AA" w:rsidRPr="004C097E" w14:paraId="6A79509F" w14:textId="77777777" w:rsidTr="003E12AA">
        <w:tc>
          <w:tcPr>
            <w:tcW w:w="4820" w:type="dxa"/>
            <w:shd w:val="clear" w:color="auto" w:fill="D9E2F3"/>
          </w:tcPr>
          <w:p w14:paraId="0B4726D9" w14:textId="77777777" w:rsidR="003E12AA" w:rsidRPr="004C097E" w:rsidRDefault="003E12AA" w:rsidP="003E12AA">
            <w:pPr>
              <w:spacing w:after="120"/>
              <w:rPr>
                <w:rFonts w:eastAsia="SimSun"/>
                <w:b/>
                <w:bCs/>
                <w:i/>
                <w:smallCaps/>
              </w:rPr>
            </w:pPr>
            <w:r w:rsidRPr="00777932">
              <w:rPr>
                <w:rFonts w:eastAsia="SimSun"/>
                <w:b/>
                <w:bCs/>
                <w:i/>
              </w:rPr>
              <w:t xml:space="preserve">(Di cui) </w:t>
            </w:r>
            <w:r w:rsidRPr="004C097E">
              <w:rPr>
                <w:rFonts w:eastAsia="SimSun"/>
                <w:b/>
                <w:bCs/>
                <w:i/>
                <w:smallCaps/>
              </w:rPr>
              <w:t>n. destinatari donne</w:t>
            </w:r>
          </w:p>
        </w:tc>
        <w:tc>
          <w:tcPr>
            <w:tcW w:w="4961" w:type="dxa"/>
            <w:shd w:val="clear" w:color="auto" w:fill="auto"/>
          </w:tcPr>
          <w:p w14:paraId="43A9F719" w14:textId="77777777" w:rsidR="003E12AA" w:rsidRPr="004C097E" w:rsidRDefault="003E12AA" w:rsidP="003E12AA">
            <w:pPr>
              <w:snapToGrid w:val="0"/>
              <w:spacing w:after="120"/>
              <w:rPr>
                <w:rFonts w:eastAsia="SimSun"/>
                <w:bCs/>
                <w:i/>
              </w:rPr>
            </w:pPr>
          </w:p>
        </w:tc>
      </w:tr>
      <w:tr w:rsidR="003E12AA" w:rsidRPr="004C097E" w14:paraId="5E827649" w14:textId="77777777" w:rsidTr="003E12AA">
        <w:tc>
          <w:tcPr>
            <w:tcW w:w="4820" w:type="dxa"/>
            <w:shd w:val="clear" w:color="auto" w:fill="D9E2F3"/>
          </w:tcPr>
          <w:p w14:paraId="4B16DC19" w14:textId="77777777" w:rsidR="003E12AA" w:rsidRPr="004C097E" w:rsidRDefault="003E12AA" w:rsidP="003E12AA">
            <w:pPr>
              <w:rPr>
                <w:rFonts w:eastAsia="SimSun"/>
                <w:b/>
                <w:bCs/>
                <w:i/>
                <w:smallCaps/>
                <w:sz w:val="16"/>
                <w:szCs w:val="16"/>
              </w:rPr>
            </w:pPr>
            <w:r w:rsidRPr="004C097E">
              <w:rPr>
                <w:rFonts w:eastAsia="SimSun"/>
                <w:b/>
                <w:bCs/>
                <w:i/>
                <w:smallCaps/>
              </w:rPr>
              <w:t xml:space="preserve">N. ore complessive </w:t>
            </w:r>
            <w:r w:rsidRPr="00777932">
              <w:rPr>
                <w:rFonts w:eastAsia="SimSun"/>
                <w:b/>
                <w:bCs/>
                <w:i/>
                <w:smallCaps/>
              </w:rPr>
              <w:t>DI TUTTE LE EDIZIONI</w:t>
            </w:r>
          </w:p>
        </w:tc>
        <w:tc>
          <w:tcPr>
            <w:tcW w:w="4961" w:type="dxa"/>
            <w:shd w:val="clear" w:color="auto" w:fill="auto"/>
          </w:tcPr>
          <w:p w14:paraId="470679FB" w14:textId="77777777" w:rsidR="003E12AA" w:rsidRPr="004C097E" w:rsidRDefault="003E12AA" w:rsidP="003E12AA">
            <w:pPr>
              <w:snapToGrid w:val="0"/>
              <w:spacing w:after="120"/>
              <w:rPr>
                <w:rFonts w:eastAsia="SimSun"/>
                <w:bCs/>
                <w:i/>
              </w:rPr>
            </w:pPr>
          </w:p>
        </w:tc>
      </w:tr>
    </w:tbl>
    <w:p w14:paraId="4E00C222" w14:textId="77777777" w:rsidR="003E12AA" w:rsidRDefault="003E12AA" w:rsidP="003E12AA"/>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tblCellMar>
        <w:tblLook w:val="0000" w:firstRow="0" w:lastRow="0" w:firstColumn="0" w:lastColumn="0" w:noHBand="0" w:noVBand="0"/>
      </w:tblPr>
      <w:tblGrid>
        <w:gridCol w:w="4820"/>
        <w:gridCol w:w="4961"/>
      </w:tblGrid>
      <w:tr w:rsidR="003E12AA" w:rsidRPr="004C097E" w14:paraId="62182B26" w14:textId="77777777" w:rsidTr="003E12AA">
        <w:tc>
          <w:tcPr>
            <w:tcW w:w="4820" w:type="dxa"/>
            <w:shd w:val="clear" w:color="auto" w:fill="D9E2F3"/>
          </w:tcPr>
          <w:p w14:paraId="0E24769C" w14:textId="77777777" w:rsidR="003E12AA" w:rsidRPr="004C097E" w:rsidRDefault="003E12AA" w:rsidP="003E12AA">
            <w:pPr>
              <w:spacing w:after="120"/>
              <w:rPr>
                <w:rFonts w:eastAsia="SimSun"/>
                <w:b/>
                <w:bCs/>
                <w:i/>
                <w:smallCaps/>
              </w:rPr>
            </w:pPr>
            <w:r w:rsidRPr="004C097E">
              <w:rPr>
                <w:rFonts w:eastAsia="SimSun"/>
                <w:b/>
                <w:bCs/>
                <w:i/>
                <w:smallCaps/>
              </w:rPr>
              <w:t xml:space="preserve">N. complessivo destinatari </w:t>
            </w:r>
            <w:r w:rsidRPr="004C097E">
              <w:rPr>
                <w:rFonts w:eastAsia="SimSun"/>
                <w:b/>
                <w:bCs/>
                <w:i/>
                <w:smallCaps/>
                <w:vertAlign w:val="superscript"/>
              </w:rPr>
              <w:footnoteReference w:id="2"/>
            </w:r>
          </w:p>
        </w:tc>
        <w:tc>
          <w:tcPr>
            <w:tcW w:w="4961" w:type="dxa"/>
            <w:shd w:val="clear" w:color="auto" w:fill="auto"/>
          </w:tcPr>
          <w:p w14:paraId="27E6F380" w14:textId="77777777" w:rsidR="003E12AA" w:rsidRPr="004C097E" w:rsidRDefault="003E12AA" w:rsidP="003E12AA">
            <w:pPr>
              <w:snapToGrid w:val="0"/>
              <w:spacing w:after="120"/>
              <w:rPr>
                <w:rFonts w:eastAsia="SimSun"/>
                <w:bCs/>
                <w:i/>
              </w:rPr>
            </w:pPr>
          </w:p>
        </w:tc>
      </w:tr>
      <w:tr w:rsidR="003E12AA" w:rsidRPr="004C097E" w14:paraId="7E5C6E5C" w14:textId="77777777" w:rsidTr="003E12AA">
        <w:tc>
          <w:tcPr>
            <w:tcW w:w="4820" w:type="dxa"/>
            <w:shd w:val="clear" w:color="auto" w:fill="D9E2F3"/>
          </w:tcPr>
          <w:p w14:paraId="543C2CBE" w14:textId="77777777" w:rsidR="003E12AA" w:rsidRPr="004C097E" w:rsidRDefault="003E12AA" w:rsidP="003E12AA">
            <w:pPr>
              <w:spacing w:after="120"/>
              <w:rPr>
                <w:rFonts w:eastAsia="SimSun"/>
                <w:b/>
                <w:bCs/>
                <w:i/>
                <w:smallCaps/>
              </w:rPr>
            </w:pPr>
            <w:r w:rsidRPr="00777932">
              <w:rPr>
                <w:rFonts w:eastAsia="SimSun"/>
                <w:b/>
                <w:bCs/>
                <w:i/>
              </w:rPr>
              <w:t xml:space="preserve">(Di cui) </w:t>
            </w:r>
            <w:r w:rsidRPr="004C097E">
              <w:rPr>
                <w:rFonts w:eastAsia="SimSun"/>
                <w:b/>
                <w:bCs/>
                <w:i/>
                <w:smallCaps/>
                <w:sz w:val="18"/>
              </w:rPr>
              <w:t xml:space="preserve">N.  </w:t>
            </w:r>
            <w:r w:rsidRPr="004C097E">
              <w:rPr>
                <w:rFonts w:eastAsia="SimSun"/>
                <w:b/>
                <w:bCs/>
                <w:i/>
                <w:smallCaps/>
              </w:rPr>
              <w:t>destinatari donne</w:t>
            </w:r>
            <w:r w:rsidRPr="004C097E">
              <w:rPr>
                <w:rFonts w:eastAsia="SimSun"/>
                <w:b/>
                <w:bCs/>
                <w:i/>
                <w:smallCaps/>
                <w:vertAlign w:val="superscript"/>
              </w:rPr>
              <w:footnoteReference w:id="3"/>
            </w:r>
          </w:p>
        </w:tc>
        <w:tc>
          <w:tcPr>
            <w:tcW w:w="4961" w:type="dxa"/>
            <w:shd w:val="clear" w:color="auto" w:fill="auto"/>
          </w:tcPr>
          <w:p w14:paraId="238D49FF" w14:textId="77777777" w:rsidR="003E12AA" w:rsidRPr="004C097E" w:rsidRDefault="003E12AA" w:rsidP="003E12AA">
            <w:pPr>
              <w:snapToGrid w:val="0"/>
              <w:spacing w:after="120"/>
              <w:rPr>
                <w:rFonts w:eastAsia="SimSun"/>
                <w:bCs/>
                <w:i/>
              </w:rPr>
            </w:pPr>
          </w:p>
        </w:tc>
      </w:tr>
      <w:tr w:rsidR="003E12AA" w:rsidRPr="004C097E" w14:paraId="54B5ED23" w14:textId="77777777" w:rsidTr="003E12AA">
        <w:tc>
          <w:tcPr>
            <w:tcW w:w="4820" w:type="dxa"/>
            <w:shd w:val="clear" w:color="auto" w:fill="D9E2F3"/>
          </w:tcPr>
          <w:p w14:paraId="3B02BE80" w14:textId="77777777" w:rsidR="003E12AA" w:rsidRPr="004C097E" w:rsidRDefault="003E12AA" w:rsidP="003E12AA">
            <w:pPr>
              <w:spacing w:after="120"/>
              <w:rPr>
                <w:rFonts w:eastAsia="SimSun"/>
                <w:b/>
                <w:bCs/>
                <w:i/>
                <w:smallCaps/>
              </w:rPr>
            </w:pPr>
            <w:r w:rsidRPr="004C097E">
              <w:rPr>
                <w:rFonts w:eastAsia="SimSun"/>
                <w:b/>
                <w:bCs/>
                <w:i/>
                <w:smallCaps/>
              </w:rPr>
              <w:t>N. ore complessive</w:t>
            </w:r>
            <w:r w:rsidRPr="004C097E">
              <w:rPr>
                <w:rFonts w:eastAsia="SimSun"/>
                <w:b/>
                <w:bCs/>
                <w:i/>
                <w:smallCaps/>
                <w:vertAlign w:val="superscript"/>
              </w:rPr>
              <w:footnoteReference w:id="4"/>
            </w:r>
          </w:p>
        </w:tc>
        <w:tc>
          <w:tcPr>
            <w:tcW w:w="4961" w:type="dxa"/>
            <w:shd w:val="clear" w:color="auto" w:fill="auto"/>
          </w:tcPr>
          <w:p w14:paraId="735310BC" w14:textId="77777777" w:rsidR="003E12AA" w:rsidRPr="004C097E" w:rsidRDefault="003E12AA" w:rsidP="003E12AA">
            <w:pPr>
              <w:snapToGrid w:val="0"/>
              <w:spacing w:after="120"/>
              <w:rPr>
                <w:rFonts w:eastAsia="SimSun"/>
                <w:bCs/>
                <w:i/>
              </w:rPr>
            </w:pPr>
          </w:p>
        </w:tc>
      </w:tr>
      <w:tr w:rsidR="003E12AA" w:rsidRPr="004C097E" w14:paraId="094B1CF7" w14:textId="77777777" w:rsidTr="003E12AA">
        <w:tc>
          <w:tcPr>
            <w:tcW w:w="4820" w:type="dxa"/>
            <w:shd w:val="clear" w:color="auto" w:fill="D9E2F3"/>
          </w:tcPr>
          <w:p w14:paraId="625746D5" w14:textId="77777777" w:rsidR="003E12AA" w:rsidRPr="00220DF0" w:rsidRDefault="003E12AA" w:rsidP="003E12AA">
            <w:pPr>
              <w:snapToGrid w:val="0"/>
              <w:spacing w:after="120"/>
              <w:rPr>
                <w:rFonts w:eastAsia="SimSun"/>
                <w:b/>
                <w:bCs/>
              </w:rPr>
            </w:pPr>
            <w:r w:rsidRPr="00220DF0">
              <w:rPr>
                <w:rFonts w:eastAsia="SimSun"/>
                <w:b/>
                <w:bCs/>
              </w:rPr>
              <w:t>Preventivo economico  (Euro)</w:t>
            </w:r>
          </w:p>
          <w:p w14:paraId="49454187" w14:textId="77777777" w:rsidR="003E12AA" w:rsidRPr="00777932" w:rsidRDefault="003E12AA" w:rsidP="003E12AA">
            <w:pPr>
              <w:snapToGrid w:val="0"/>
              <w:spacing w:after="120"/>
              <w:rPr>
                <w:rFonts w:eastAsia="SimSun"/>
                <w:b/>
                <w:bCs/>
                <w:i/>
                <w:smallCaps/>
              </w:rPr>
            </w:pPr>
            <w:r w:rsidRPr="00220DF0">
              <w:rPr>
                <w:rFonts w:eastAsia="SimSun"/>
                <w:b/>
                <w:bCs/>
                <w:i/>
              </w:rPr>
              <w:t>non può essere superiore al preventivo del DCT</w:t>
            </w:r>
          </w:p>
        </w:tc>
        <w:tc>
          <w:tcPr>
            <w:tcW w:w="4961" w:type="dxa"/>
            <w:shd w:val="clear" w:color="auto" w:fill="FFFFFF"/>
          </w:tcPr>
          <w:p w14:paraId="00EFC452" w14:textId="77777777" w:rsidR="003E12AA" w:rsidRPr="004C097E" w:rsidRDefault="003E12AA" w:rsidP="003E12AA">
            <w:pPr>
              <w:snapToGrid w:val="0"/>
              <w:spacing w:after="120"/>
              <w:rPr>
                <w:rFonts w:eastAsia="SimSun"/>
                <w:bCs/>
              </w:rPr>
            </w:pPr>
          </w:p>
        </w:tc>
      </w:tr>
    </w:tbl>
    <w:p w14:paraId="21A2D26D" w14:textId="77777777" w:rsidR="003E12AA" w:rsidRDefault="003E12AA" w:rsidP="003E12AA">
      <w:pPr>
        <w:spacing w:after="120"/>
        <w:rPr>
          <w:rFonts w:eastAsia="SimSun"/>
          <w:b/>
        </w:rPr>
      </w:pPr>
    </w:p>
    <w:p w14:paraId="7E6F6265" w14:textId="77777777" w:rsidR="003E12AA" w:rsidRPr="00671480" w:rsidRDefault="003E12AA" w:rsidP="003E12AA">
      <w:pPr>
        <w:rPr>
          <w:rFonts w:eastAsia="SimSun"/>
          <w:b/>
          <w:bCs/>
          <w:sz w:val="22"/>
        </w:rPr>
      </w:pPr>
      <w:r>
        <w:rPr>
          <w:rFonts w:eastAsia="SimSun"/>
          <w:b/>
          <w:bCs/>
        </w:rPr>
        <w:t>C</w:t>
      </w:r>
      <w:r w:rsidRPr="004C097E">
        <w:rPr>
          <w:rFonts w:eastAsia="SimSun"/>
          <w:b/>
          <w:bCs/>
        </w:rPr>
        <w:t xml:space="preserve">.2 </w:t>
      </w:r>
      <w:r>
        <w:rPr>
          <w:rFonts w:eastAsia="SimSun"/>
          <w:b/>
          <w:bCs/>
        </w:rPr>
        <w:t xml:space="preserve">- </w:t>
      </w:r>
      <w:r>
        <w:rPr>
          <w:rFonts w:eastAsia="SimSun"/>
          <w:b/>
          <w:bCs/>
          <w:sz w:val="22"/>
        </w:rPr>
        <w:t>Informazioni generali</w:t>
      </w:r>
    </w:p>
    <w:p w14:paraId="121EA721" w14:textId="77777777" w:rsidR="003E12AA" w:rsidRDefault="003E12AA" w:rsidP="003E12AA">
      <w:pPr>
        <w:spacing w:after="120"/>
        <w:rPr>
          <w:rFonts w:eastAsia="SimSun"/>
          <w:b/>
          <w:bCs/>
        </w:rPr>
      </w:pPr>
    </w:p>
    <w:p w14:paraId="3CFE648C" w14:textId="77777777" w:rsidR="003E12AA" w:rsidRPr="00A532C5" w:rsidRDefault="003E12AA" w:rsidP="003E12AA">
      <w:pPr>
        <w:spacing w:after="120"/>
        <w:rPr>
          <w:rFonts w:eastAsia="SimSun"/>
          <w:b/>
          <w:bCs/>
        </w:rPr>
      </w:pPr>
      <w:r w:rsidRPr="00A532C5">
        <w:rPr>
          <w:rFonts w:eastAsia="SimSun"/>
          <w:b/>
          <w:bCs/>
        </w:rPr>
        <w:t>C.2.1 - Analisi dei fabbisogni formativi e professionali</w:t>
      </w:r>
      <w:r w:rsidRPr="00A532C5">
        <w:rPr>
          <w:rFonts w:eastAsia="SimSun"/>
          <w:b/>
          <w:bCs/>
          <w:i/>
          <w:smallCaps/>
        </w:rPr>
        <w:t xml:space="preserve"> (</w:t>
      </w:r>
      <w:r w:rsidRPr="00A532C5">
        <w:rPr>
          <w:rFonts w:eastAsia="SimSun"/>
          <w:b/>
          <w:bCs/>
          <w:i/>
          <w:smallCaps/>
          <w:u w:val="single"/>
        </w:rPr>
        <w:t>evidenziare la coerenza del progetto di dettaglio rispetto al progetto di massima e al report fabbisogni)</w:t>
      </w:r>
    </w:p>
    <w:tbl>
      <w:tblPr>
        <w:tblW w:w="4968" w:type="pct"/>
        <w:tblCellMar>
          <w:top w:w="57" w:type="dxa"/>
        </w:tblCellMar>
        <w:tblLook w:val="0000" w:firstRow="0" w:lastRow="0" w:firstColumn="0" w:lastColumn="0" w:noHBand="0" w:noVBand="0"/>
      </w:tblPr>
      <w:tblGrid>
        <w:gridCol w:w="9564"/>
      </w:tblGrid>
      <w:tr w:rsidR="003E12AA" w:rsidRPr="00A532C5" w14:paraId="0FFABC45" w14:textId="77777777" w:rsidTr="003E12AA">
        <w:trPr>
          <w:trHeight w:val="686"/>
        </w:trPr>
        <w:tc>
          <w:tcPr>
            <w:tcW w:w="5000" w:type="pct"/>
            <w:tcBorders>
              <w:top w:val="single" w:sz="4" w:space="0" w:color="000000"/>
              <w:left w:val="single" w:sz="4" w:space="0" w:color="000000"/>
              <w:bottom w:val="single" w:sz="4" w:space="0" w:color="000000"/>
              <w:right w:val="single" w:sz="4" w:space="0" w:color="000000"/>
            </w:tcBorders>
            <w:shd w:val="clear" w:color="auto" w:fill="D9E2F3"/>
          </w:tcPr>
          <w:p w14:paraId="0664143F" w14:textId="77777777" w:rsidR="003E12AA" w:rsidRPr="00A532C5" w:rsidRDefault="003E12AA" w:rsidP="003E12AA">
            <w:pPr>
              <w:spacing w:after="120"/>
              <w:rPr>
                <w:rFonts w:eastAsia="SimSun"/>
                <w:bCs/>
                <w:i/>
                <w:smallCaps/>
                <w:shd w:val="clear" w:color="auto" w:fill="D9E2F3"/>
              </w:rPr>
            </w:pPr>
            <w:r w:rsidRPr="00A532C5">
              <w:rPr>
                <w:rFonts w:eastAsia="SimSun"/>
                <w:b/>
                <w:bCs/>
                <w:i/>
                <w:smallCaps/>
              </w:rPr>
              <w:lastRenderedPageBreak/>
              <w:t>C</w:t>
            </w:r>
            <w:r w:rsidRPr="00A532C5">
              <w:rPr>
                <w:rFonts w:eastAsia="SimSun"/>
                <w:b/>
                <w:bCs/>
                <w:i/>
                <w:smallCaps/>
                <w:shd w:val="clear" w:color="auto" w:fill="D9E2F3"/>
              </w:rPr>
              <w:t xml:space="preserve">.2.1.1 Ambito territoriale </w:t>
            </w:r>
          </w:p>
          <w:p w14:paraId="48697001" w14:textId="77777777" w:rsidR="003E12AA" w:rsidRPr="00A532C5" w:rsidRDefault="003E12AA" w:rsidP="003E12AA">
            <w:pPr>
              <w:spacing w:after="120"/>
              <w:rPr>
                <w:rFonts w:eastAsia="SimSun"/>
                <w:bCs/>
                <w:i/>
                <w:smallCaps/>
              </w:rPr>
            </w:pPr>
            <w:r w:rsidRPr="00A532C5">
              <w:rPr>
                <w:rFonts w:eastAsia="SimSun"/>
                <w:b/>
                <w:bCs/>
                <w:i/>
                <w:smallCaps/>
              </w:rPr>
              <w:t xml:space="preserve">Max 1 pagina </w:t>
            </w:r>
          </w:p>
        </w:tc>
      </w:tr>
      <w:tr w:rsidR="003E12AA" w:rsidRPr="00A532C5" w14:paraId="348A878F" w14:textId="77777777" w:rsidTr="003E12AA">
        <w:trPr>
          <w:trHeight w:val="1490"/>
        </w:trPr>
        <w:tc>
          <w:tcPr>
            <w:tcW w:w="5000" w:type="pct"/>
            <w:tcBorders>
              <w:top w:val="single" w:sz="4" w:space="0" w:color="000000"/>
              <w:left w:val="single" w:sz="4" w:space="0" w:color="000000"/>
              <w:bottom w:val="single" w:sz="4" w:space="0" w:color="000000"/>
              <w:right w:val="single" w:sz="4" w:space="0" w:color="000000"/>
            </w:tcBorders>
            <w:shd w:val="clear" w:color="auto" w:fill="FFFFFF"/>
          </w:tcPr>
          <w:p w14:paraId="211557BE" w14:textId="77777777" w:rsidR="003E12AA" w:rsidRPr="00A532C5" w:rsidRDefault="003E12AA" w:rsidP="003E12AA">
            <w:pPr>
              <w:tabs>
                <w:tab w:val="left" w:pos="709"/>
              </w:tabs>
              <w:autoSpaceDE w:val="0"/>
              <w:rPr>
                <w:i/>
              </w:rPr>
            </w:pPr>
            <w:r w:rsidRPr="00A532C5">
              <w:rPr>
                <w:i/>
              </w:rPr>
              <w:t>Descrivere le motivazioni che hanno orientato la scelta dei percorsi formativi, con riferimento all’individuazione dell’ambito territoriale in cui le attività formative saranno svolte, alla relazione tra ambito territoriale e Area di specializzazione, ai</w:t>
            </w:r>
            <w:r w:rsidRPr="00A532C5">
              <w:rPr>
                <w:rFonts w:eastAsia="SimSun"/>
                <w:bCs/>
                <w:i/>
              </w:rPr>
              <w:t xml:space="preserve"> settori produttivi/di servizio d’interesse e agli esiti della domanda formativa e professionale emersa. </w:t>
            </w:r>
          </w:p>
          <w:p w14:paraId="4AD3E219" w14:textId="77777777" w:rsidR="003E12AA" w:rsidRPr="00A532C5" w:rsidRDefault="003E12AA" w:rsidP="003E12AA">
            <w:pPr>
              <w:snapToGrid w:val="0"/>
              <w:spacing w:after="120"/>
              <w:rPr>
                <w:rFonts w:eastAsia="SimSun"/>
                <w:bCs/>
                <w:i/>
              </w:rPr>
            </w:pPr>
            <w:r w:rsidRPr="00A532C5">
              <w:rPr>
                <w:rFonts w:eastAsia="SimSun"/>
                <w:bCs/>
                <w:i/>
              </w:rPr>
              <w:t>Si rinvia anche al Report fabbisogni allegato al progetto esecutivo</w:t>
            </w:r>
          </w:p>
          <w:p w14:paraId="3D95BD43" w14:textId="77777777" w:rsidR="003E12AA" w:rsidRPr="00A532C5" w:rsidRDefault="003E12AA" w:rsidP="003E12AA">
            <w:pPr>
              <w:tabs>
                <w:tab w:val="left" w:pos="709"/>
              </w:tabs>
              <w:autoSpaceDE w:val="0"/>
              <w:rPr>
                <w:rFonts w:eastAsia="SimSun"/>
                <w:bCs/>
                <w:i/>
              </w:rPr>
            </w:pPr>
          </w:p>
        </w:tc>
      </w:tr>
    </w:tbl>
    <w:p w14:paraId="417F5915" w14:textId="77777777" w:rsidR="003E12AA" w:rsidRPr="00A532C5" w:rsidRDefault="003E12AA" w:rsidP="003E12AA">
      <w:pPr>
        <w:spacing w:after="120"/>
        <w:rPr>
          <w:rFonts w:eastAsia="SimSun"/>
          <w:b/>
          <w:bCs/>
          <w:sz w:val="14"/>
          <w:szCs w:val="14"/>
        </w:rPr>
      </w:pPr>
    </w:p>
    <w:tbl>
      <w:tblPr>
        <w:tblW w:w="4998" w:type="pct"/>
        <w:tblCellMar>
          <w:top w:w="57" w:type="dxa"/>
        </w:tblCellMar>
        <w:tblLook w:val="0000" w:firstRow="0" w:lastRow="0" w:firstColumn="0" w:lastColumn="0" w:noHBand="0" w:noVBand="0"/>
      </w:tblPr>
      <w:tblGrid>
        <w:gridCol w:w="9622"/>
      </w:tblGrid>
      <w:tr w:rsidR="003E12AA" w:rsidRPr="00A532C5" w14:paraId="5FDFFA94" w14:textId="77777777" w:rsidTr="003E12AA">
        <w:trPr>
          <w:trHeight w:val="698"/>
        </w:trPr>
        <w:tc>
          <w:tcPr>
            <w:tcW w:w="5000" w:type="pct"/>
            <w:tcBorders>
              <w:top w:val="single" w:sz="4" w:space="0" w:color="000000"/>
              <w:left w:val="single" w:sz="4" w:space="0" w:color="000000"/>
              <w:bottom w:val="single" w:sz="4" w:space="0" w:color="000000"/>
              <w:right w:val="single" w:sz="4" w:space="0" w:color="000000"/>
            </w:tcBorders>
            <w:shd w:val="clear" w:color="auto" w:fill="D9E2F3"/>
          </w:tcPr>
          <w:p w14:paraId="4D895631" w14:textId="77777777" w:rsidR="003E12AA" w:rsidRPr="00A532C5" w:rsidRDefault="003E12AA" w:rsidP="003E12AA">
            <w:pPr>
              <w:spacing w:after="120"/>
              <w:rPr>
                <w:rFonts w:eastAsia="SimSun"/>
                <w:b/>
                <w:bCs/>
                <w:i/>
                <w:smallCaps/>
              </w:rPr>
            </w:pPr>
            <w:r w:rsidRPr="00A532C5">
              <w:rPr>
                <w:rFonts w:eastAsia="SimSun"/>
                <w:b/>
                <w:bCs/>
                <w:i/>
                <w:smallCaps/>
              </w:rPr>
              <w:t>C</w:t>
            </w:r>
            <w:r w:rsidRPr="00A532C5">
              <w:rPr>
                <w:rFonts w:eastAsia="SimSun"/>
                <w:b/>
                <w:bCs/>
                <w:i/>
                <w:smallCaps/>
                <w:shd w:val="clear" w:color="auto" w:fill="D9E2F3"/>
              </w:rPr>
              <w:t xml:space="preserve">.2.1.2 </w:t>
            </w:r>
            <w:r w:rsidRPr="00A532C5">
              <w:rPr>
                <w:rFonts w:eastAsia="SimSun"/>
                <w:b/>
                <w:bCs/>
                <w:i/>
                <w:smallCaps/>
              </w:rPr>
              <w:t xml:space="preserve">Individuazione e coinvolgimento degli attori del territorio </w:t>
            </w:r>
          </w:p>
          <w:p w14:paraId="28BC6E4B" w14:textId="77777777" w:rsidR="003E12AA" w:rsidRPr="00A532C5" w:rsidRDefault="003E12AA" w:rsidP="003E12AA">
            <w:pPr>
              <w:spacing w:after="120"/>
              <w:rPr>
                <w:rFonts w:eastAsia="SimSun"/>
                <w:bCs/>
                <w:i/>
                <w:smallCaps/>
              </w:rPr>
            </w:pPr>
            <w:r w:rsidRPr="00A532C5">
              <w:rPr>
                <w:rFonts w:eastAsia="SimSun"/>
                <w:b/>
                <w:bCs/>
                <w:i/>
                <w:smallCaps/>
              </w:rPr>
              <w:t>Max 1 pagina</w:t>
            </w:r>
          </w:p>
        </w:tc>
      </w:tr>
      <w:tr w:rsidR="003E12AA" w:rsidRPr="00A532C5" w14:paraId="62474AF2" w14:textId="77777777" w:rsidTr="003E12AA">
        <w:trPr>
          <w:trHeight w:val="455"/>
        </w:trPr>
        <w:tc>
          <w:tcPr>
            <w:tcW w:w="5000" w:type="pct"/>
            <w:tcBorders>
              <w:top w:val="single" w:sz="4" w:space="0" w:color="000000"/>
              <w:left w:val="single" w:sz="4" w:space="0" w:color="000000"/>
              <w:bottom w:val="single" w:sz="4" w:space="0" w:color="000000"/>
              <w:right w:val="single" w:sz="4" w:space="0" w:color="000000"/>
            </w:tcBorders>
            <w:shd w:val="clear" w:color="auto" w:fill="FFFFFF"/>
          </w:tcPr>
          <w:p w14:paraId="2E9CD69C" w14:textId="77777777" w:rsidR="003E12AA" w:rsidRPr="00A532C5" w:rsidRDefault="003E12AA" w:rsidP="003E12AA">
            <w:pPr>
              <w:snapToGrid w:val="0"/>
              <w:spacing w:after="120"/>
              <w:rPr>
                <w:rFonts w:eastAsia="SimSun"/>
                <w:bCs/>
                <w:i/>
              </w:rPr>
            </w:pPr>
            <w:r w:rsidRPr="00A532C5">
              <w:rPr>
                <w:rFonts w:eastAsia="SimSun"/>
                <w:bCs/>
                <w:i/>
              </w:rPr>
              <w:t>Illustrare i criteri di individuazione degli attori del territorio e la loro pertinenza rispetto agli obiettivi della proposta progettuale (ad es. attori rilevanti per il raggiungimento dei risultati progettuali per competenze distintive, specialistiche etc.). Descrivere le modalità di coinvolgimento degli stessi attori per l’emersione della domanda formativa e professionale delle imprese nell’ambito dell’area di specializzazione individuata.</w:t>
            </w:r>
          </w:p>
          <w:p w14:paraId="51E1E627" w14:textId="77777777" w:rsidR="003E12AA" w:rsidRPr="00A532C5" w:rsidRDefault="003E12AA" w:rsidP="003E12AA">
            <w:pPr>
              <w:snapToGrid w:val="0"/>
              <w:spacing w:after="120"/>
              <w:rPr>
                <w:rFonts w:eastAsia="SimSun"/>
                <w:bCs/>
                <w:i/>
              </w:rPr>
            </w:pPr>
            <w:r w:rsidRPr="00A532C5">
              <w:rPr>
                <w:rFonts w:eastAsia="SimSun"/>
                <w:bCs/>
                <w:i/>
              </w:rPr>
              <w:t>Si rinvia anche al Report fabbisogni allegato al progetto esecutivo</w:t>
            </w:r>
          </w:p>
        </w:tc>
      </w:tr>
    </w:tbl>
    <w:p w14:paraId="64130B84" w14:textId="77777777" w:rsidR="003E12AA" w:rsidRPr="00A532C5" w:rsidRDefault="003E12AA" w:rsidP="003E12AA">
      <w:pPr>
        <w:spacing w:after="120"/>
        <w:rPr>
          <w:rFonts w:eastAsia="SimSun"/>
          <w:b/>
          <w:bCs/>
          <w:sz w:val="14"/>
          <w:szCs w:val="14"/>
        </w:rPr>
      </w:pPr>
    </w:p>
    <w:tbl>
      <w:tblPr>
        <w:tblW w:w="5000" w:type="pct"/>
        <w:tblCellMar>
          <w:top w:w="57" w:type="dxa"/>
        </w:tblCellMar>
        <w:tblLook w:val="0000" w:firstRow="0" w:lastRow="0" w:firstColumn="0" w:lastColumn="0" w:noHBand="0" w:noVBand="0"/>
      </w:tblPr>
      <w:tblGrid>
        <w:gridCol w:w="9626"/>
      </w:tblGrid>
      <w:tr w:rsidR="003E12AA" w:rsidRPr="00A532C5" w14:paraId="003B3235" w14:textId="77777777" w:rsidTr="003E12AA">
        <w:trPr>
          <w:trHeight w:val="695"/>
        </w:trPr>
        <w:tc>
          <w:tcPr>
            <w:tcW w:w="5000" w:type="pct"/>
            <w:tcBorders>
              <w:top w:val="single" w:sz="4" w:space="0" w:color="000000"/>
              <w:left w:val="single" w:sz="4" w:space="0" w:color="000000"/>
              <w:bottom w:val="single" w:sz="4" w:space="0" w:color="000000"/>
              <w:right w:val="single" w:sz="4" w:space="0" w:color="000000"/>
            </w:tcBorders>
            <w:shd w:val="clear" w:color="auto" w:fill="D9E2F3"/>
          </w:tcPr>
          <w:p w14:paraId="49ADAC7B" w14:textId="77777777" w:rsidR="003E12AA" w:rsidRPr="00A532C5" w:rsidRDefault="003E12AA" w:rsidP="003E12AA">
            <w:pPr>
              <w:spacing w:after="120"/>
              <w:rPr>
                <w:rFonts w:eastAsia="SimSun"/>
                <w:b/>
                <w:bCs/>
                <w:i/>
                <w:smallCaps/>
              </w:rPr>
            </w:pPr>
            <w:r w:rsidRPr="00A532C5">
              <w:rPr>
                <w:rFonts w:eastAsia="SimSun"/>
                <w:b/>
                <w:bCs/>
                <w:i/>
                <w:smallCaps/>
              </w:rPr>
              <w:t>C</w:t>
            </w:r>
            <w:r w:rsidRPr="00A532C5">
              <w:rPr>
                <w:rFonts w:eastAsia="SimSun"/>
                <w:b/>
                <w:bCs/>
                <w:i/>
                <w:smallCaps/>
                <w:shd w:val="clear" w:color="auto" w:fill="D9E2F3"/>
              </w:rPr>
              <w:t xml:space="preserve">.2.1.3 </w:t>
            </w:r>
            <w:r w:rsidRPr="00A532C5">
              <w:rPr>
                <w:rFonts w:eastAsia="SimSun"/>
                <w:b/>
                <w:bCs/>
                <w:i/>
                <w:smallCaps/>
              </w:rPr>
              <w:t xml:space="preserve">Metodologie Analisi dei fabbisogni formativi e professionali </w:t>
            </w:r>
          </w:p>
          <w:p w14:paraId="26BEC93F" w14:textId="77777777" w:rsidR="003E12AA" w:rsidRPr="00A532C5" w:rsidRDefault="003E12AA" w:rsidP="003E12AA">
            <w:pPr>
              <w:spacing w:after="120"/>
              <w:rPr>
                <w:rFonts w:eastAsia="SimSun"/>
                <w:bCs/>
                <w:i/>
                <w:smallCaps/>
              </w:rPr>
            </w:pPr>
            <w:r w:rsidRPr="00A532C5">
              <w:rPr>
                <w:rFonts w:eastAsia="SimSun"/>
                <w:b/>
                <w:bCs/>
                <w:i/>
                <w:smallCaps/>
              </w:rPr>
              <w:t>Max 1 pagina</w:t>
            </w:r>
          </w:p>
        </w:tc>
      </w:tr>
      <w:tr w:rsidR="003E12AA" w:rsidRPr="00A532C5" w14:paraId="0879B8CF" w14:textId="77777777" w:rsidTr="003E12AA">
        <w:trPr>
          <w:trHeight w:val="1179"/>
        </w:trPr>
        <w:tc>
          <w:tcPr>
            <w:tcW w:w="5000" w:type="pct"/>
            <w:tcBorders>
              <w:top w:val="single" w:sz="4" w:space="0" w:color="000000"/>
              <w:left w:val="single" w:sz="4" w:space="0" w:color="000000"/>
              <w:bottom w:val="single" w:sz="4" w:space="0" w:color="000000"/>
              <w:right w:val="single" w:sz="4" w:space="0" w:color="000000"/>
            </w:tcBorders>
            <w:shd w:val="clear" w:color="auto" w:fill="FFFFFF"/>
          </w:tcPr>
          <w:p w14:paraId="7A01D731" w14:textId="77777777" w:rsidR="003E12AA" w:rsidRPr="00A532C5" w:rsidRDefault="003E12AA" w:rsidP="003E12AA">
            <w:pPr>
              <w:snapToGrid w:val="0"/>
              <w:spacing w:after="120"/>
              <w:rPr>
                <w:rFonts w:eastAsia="SimSun"/>
                <w:bCs/>
                <w:i/>
              </w:rPr>
            </w:pPr>
            <w:r w:rsidRPr="00A532C5">
              <w:rPr>
                <w:rFonts w:eastAsia="SimSun"/>
                <w:bCs/>
                <w:i/>
              </w:rPr>
              <w:t>Descrivere la metodologia di rilevazione dei fabbisogni formativi che hanno condotto alla definizione dei percorsi formativi, evidenziandone la coerenza con le caratteristiche dell’Area di Specializzazione individuata e la pertinenza con i profili/unità di competenza proposti e con il territorio di riferimento.</w:t>
            </w:r>
          </w:p>
          <w:p w14:paraId="33A97EFF" w14:textId="77777777" w:rsidR="003E12AA" w:rsidRPr="00A532C5" w:rsidRDefault="003E12AA" w:rsidP="003E12AA">
            <w:pPr>
              <w:snapToGrid w:val="0"/>
              <w:spacing w:after="120"/>
              <w:rPr>
                <w:rFonts w:eastAsia="SimSun"/>
                <w:bCs/>
                <w:i/>
              </w:rPr>
            </w:pPr>
            <w:r w:rsidRPr="00A532C5">
              <w:rPr>
                <w:rFonts w:eastAsia="SimSun"/>
                <w:bCs/>
                <w:i/>
              </w:rPr>
              <w:t>Si rinvia anche al Report fabbisogni allegato al progetto esecutivo</w:t>
            </w:r>
          </w:p>
        </w:tc>
      </w:tr>
    </w:tbl>
    <w:p w14:paraId="40B38B35" w14:textId="77777777" w:rsidR="003E12AA" w:rsidRPr="00A532C5" w:rsidRDefault="003E12AA" w:rsidP="003E12AA">
      <w:pPr>
        <w:spacing w:after="120"/>
        <w:rPr>
          <w:rFonts w:eastAsia="SimSun"/>
          <w:b/>
          <w:bCs/>
          <w:sz w:val="14"/>
          <w:szCs w:val="14"/>
        </w:rPr>
      </w:pPr>
    </w:p>
    <w:p w14:paraId="42F037F6" w14:textId="77777777" w:rsidR="003E12AA" w:rsidRPr="00A532C5" w:rsidRDefault="003E12AA" w:rsidP="003E12AA">
      <w:pPr>
        <w:spacing w:after="120"/>
        <w:rPr>
          <w:rFonts w:eastAsia="SimSun"/>
          <w:b/>
          <w:bCs/>
        </w:rPr>
      </w:pPr>
      <w:r w:rsidRPr="00A532C5">
        <w:rPr>
          <w:rFonts w:eastAsia="SimSun"/>
          <w:b/>
          <w:bCs/>
        </w:rPr>
        <w:t xml:space="preserve">C.2.2 - Percorsi </w:t>
      </w:r>
      <w:r w:rsidRPr="00A532C5">
        <w:rPr>
          <w:b/>
        </w:rPr>
        <w:t>di formazione professionale finalizzati al conseguimento di una certificazione di competenze e all’inserimento lavorativo</w:t>
      </w:r>
    </w:p>
    <w:tbl>
      <w:tblPr>
        <w:tblpPr w:leftFromText="141" w:rightFromText="141" w:vertAnchor="text" w:horzAnchor="margin" w:tblpX="98" w:tblpY="77"/>
        <w:tblW w:w="4972" w:type="pct"/>
        <w:tblCellMar>
          <w:top w:w="57" w:type="dxa"/>
        </w:tblCellMar>
        <w:tblLook w:val="0000" w:firstRow="0" w:lastRow="0" w:firstColumn="0" w:lastColumn="0" w:noHBand="0" w:noVBand="0"/>
      </w:tblPr>
      <w:tblGrid>
        <w:gridCol w:w="9572"/>
      </w:tblGrid>
      <w:tr w:rsidR="003E12AA" w:rsidRPr="00A532C5" w14:paraId="72659CFF" w14:textId="77777777" w:rsidTr="003E12AA">
        <w:trPr>
          <w:trHeight w:val="920"/>
        </w:trPr>
        <w:tc>
          <w:tcPr>
            <w:tcW w:w="5000" w:type="pct"/>
            <w:tcBorders>
              <w:top w:val="single" w:sz="4" w:space="0" w:color="000000"/>
              <w:left w:val="single" w:sz="4" w:space="0" w:color="000000"/>
              <w:bottom w:val="single" w:sz="4" w:space="0" w:color="000000"/>
              <w:right w:val="single" w:sz="4" w:space="0" w:color="000000"/>
            </w:tcBorders>
            <w:shd w:val="clear" w:color="auto" w:fill="D9E2F3"/>
          </w:tcPr>
          <w:p w14:paraId="149FABB1" w14:textId="77777777" w:rsidR="003E12AA" w:rsidRPr="00A532C5" w:rsidRDefault="003E12AA" w:rsidP="003E12AA">
            <w:pPr>
              <w:spacing w:after="120"/>
              <w:rPr>
                <w:rFonts w:eastAsia="SimSun"/>
                <w:b/>
                <w:bCs/>
                <w:i/>
                <w:smallCaps/>
              </w:rPr>
            </w:pPr>
            <w:r w:rsidRPr="00A532C5">
              <w:rPr>
                <w:rFonts w:eastAsia="SimSun"/>
                <w:b/>
                <w:bCs/>
                <w:i/>
                <w:smallCaps/>
              </w:rPr>
              <w:t>Descrizione generale dei percorsi formativi proposti: denominazione e breve descrizione delle finalità</w:t>
            </w:r>
          </w:p>
          <w:p w14:paraId="4C8A582D" w14:textId="77777777" w:rsidR="003E12AA" w:rsidRPr="00A532C5" w:rsidRDefault="003E12AA" w:rsidP="003E12AA">
            <w:pPr>
              <w:spacing w:after="120"/>
              <w:rPr>
                <w:rFonts w:eastAsia="SimSun"/>
                <w:b/>
                <w:bCs/>
                <w:i/>
                <w:smallCaps/>
              </w:rPr>
            </w:pPr>
            <w:r w:rsidRPr="00A532C5">
              <w:rPr>
                <w:rFonts w:eastAsia="SimSun"/>
                <w:b/>
                <w:bCs/>
                <w:i/>
                <w:smallCaps/>
              </w:rPr>
              <w:t>Max 1 pagina</w:t>
            </w:r>
          </w:p>
        </w:tc>
      </w:tr>
      <w:tr w:rsidR="003E12AA" w:rsidRPr="00A532C5" w14:paraId="4FDEEDF0" w14:textId="77777777" w:rsidTr="003E12AA">
        <w:trPr>
          <w:trHeight w:val="341"/>
        </w:trPr>
        <w:tc>
          <w:tcPr>
            <w:tcW w:w="5000" w:type="pct"/>
            <w:tcBorders>
              <w:top w:val="single" w:sz="4" w:space="0" w:color="000000"/>
              <w:left w:val="single" w:sz="4" w:space="0" w:color="000000"/>
              <w:bottom w:val="single" w:sz="4" w:space="0" w:color="000000"/>
              <w:right w:val="single" w:sz="4" w:space="0" w:color="000000"/>
            </w:tcBorders>
            <w:shd w:val="clear" w:color="auto" w:fill="FFFFFF"/>
          </w:tcPr>
          <w:p w14:paraId="3F44DCFF" w14:textId="77777777" w:rsidR="003E12AA" w:rsidRPr="00A532C5" w:rsidRDefault="003E12AA" w:rsidP="003E12AA">
            <w:pPr>
              <w:snapToGrid w:val="0"/>
              <w:spacing w:after="120"/>
              <w:rPr>
                <w:rFonts w:eastAsia="SimSun"/>
                <w:bCs/>
                <w:i/>
              </w:rPr>
            </w:pPr>
            <w:r w:rsidRPr="00A532C5">
              <w:rPr>
                <w:rFonts w:eastAsia="SimSun"/>
                <w:bCs/>
                <w:i/>
              </w:rPr>
              <w:lastRenderedPageBreak/>
              <w:t>Fornire una descrizione generale dei percorsi formativi</w:t>
            </w:r>
          </w:p>
        </w:tc>
      </w:tr>
    </w:tbl>
    <w:p w14:paraId="365AFF15" w14:textId="77777777" w:rsidR="003E12AA" w:rsidRPr="008B5672" w:rsidRDefault="003E12AA" w:rsidP="003E12AA">
      <w:pPr>
        <w:spacing w:after="120"/>
        <w:rPr>
          <w:b/>
        </w:rPr>
      </w:pPr>
    </w:p>
    <w:p w14:paraId="5BF89BDF" w14:textId="77777777" w:rsidR="003E12AA" w:rsidRPr="00A532C5" w:rsidRDefault="003E12AA" w:rsidP="003E12AA">
      <w:pPr>
        <w:spacing w:after="120"/>
        <w:rPr>
          <w:b/>
        </w:rPr>
      </w:pPr>
      <w:r w:rsidRPr="00A532C5">
        <w:rPr>
          <w:rFonts w:eastAsia="SimSun"/>
          <w:b/>
          <w:bCs/>
        </w:rPr>
        <w:t xml:space="preserve">C.2.3 </w:t>
      </w:r>
      <w:r w:rsidRPr="00A532C5">
        <w:rPr>
          <w:b/>
        </w:rPr>
        <w:t>- Percorsi di formazione professionale finalizzati alla formazione e accompagnamento alla creazione d’impresa e al lavoro autonomo</w:t>
      </w:r>
    </w:p>
    <w:tbl>
      <w:tblPr>
        <w:tblpPr w:leftFromText="141" w:rightFromText="141" w:vertAnchor="text" w:horzAnchor="margin" w:tblpX="98" w:tblpY="77"/>
        <w:tblW w:w="4972" w:type="pct"/>
        <w:tblCellMar>
          <w:top w:w="57" w:type="dxa"/>
        </w:tblCellMar>
        <w:tblLook w:val="0000" w:firstRow="0" w:lastRow="0" w:firstColumn="0" w:lastColumn="0" w:noHBand="0" w:noVBand="0"/>
      </w:tblPr>
      <w:tblGrid>
        <w:gridCol w:w="9572"/>
      </w:tblGrid>
      <w:tr w:rsidR="003E12AA" w:rsidRPr="00A532C5" w14:paraId="47A2962D" w14:textId="77777777" w:rsidTr="003E12AA">
        <w:trPr>
          <w:trHeight w:val="895"/>
        </w:trPr>
        <w:tc>
          <w:tcPr>
            <w:tcW w:w="5000" w:type="pct"/>
            <w:tcBorders>
              <w:top w:val="single" w:sz="4" w:space="0" w:color="000000"/>
              <w:left w:val="single" w:sz="4" w:space="0" w:color="000000"/>
              <w:bottom w:val="single" w:sz="4" w:space="0" w:color="000000"/>
              <w:right w:val="single" w:sz="4" w:space="0" w:color="000000"/>
            </w:tcBorders>
            <w:shd w:val="clear" w:color="auto" w:fill="D9E2F3"/>
          </w:tcPr>
          <w:p w14:paraId="6B80B2A5" w14:textId="77777777" w:rsidR="003E12AA" w:rsidRPr="00A532C5" w:rsidRDefault="003E12AA" w:rsidP="003E12AA">
            <w:pPr>
              <w:spacing w:after="120"/>
              <w:rPr>
                <w:rFonts w:eastAsia="SimSun"/>
                <w:b/>
                <w:bCs/>
                <w:i/>
                <w:smallCaps/>
              </w:rPr>
            </w:pPr>
            <w:r w:rsidRPr="00A532C5">
              <w:rPr>
                <w:rFonts w:eastAsia="SimSun"/>
                <w:b/>
                <w:bCs/>
                <w:i/>
                <w:smallCaps/>
              </w:rPr>
              <w:t>Descrizione generale dei percorsi formativi proposti: denominazione e breve descrizione delle finalità</w:t>
            </w:r>
          </w:p>
          <w:p w14:paraId="43524EB7" w14:textId="77777777" w:rsidR="003E12AA" w:rsidRPr="00A532C5" w:rsidRDefault="003E12AA" w:rsidP="003E12AA">
            <w:pPr>
              <w:spacing w:after="120"/>
              <w:rPr>
                <w:rFonts w:eastAsia="SimSun"/>
                <w:b/>
                <w:bCs/>
                <w:i/>
                <w:smallCaps/>
              </w:rPr>
            </w:pPr>
            <w:r w:rsidRPr="00A532C5">
              <w:rPr>
                <w:rFonts w:eastAsia="SimSun"/>
                <w:b/>
                <w:bCs/>
                <w:i/>
                <w:smallCaps/>
              </w:rPr>
              <w:t>Max 1 pagina</w:t>
            </w:r>
          </w:p>
        </w:tc>
      </w:tr>
      <w:tr w:rsidR="003E12AA" w:rsidRPr="00A532C5" w14:paraId="0A89E83A" w14:textId="77777777" w:rsidTr="003E12AA">
        <w:trPr>
          <w:trHeight w:val="338"/>
        </w:trPr>
        <w:tc>
          <w:tcPr>
            <w:tcW w:w="5000" w:type="pct"/>
            <w:tcBorders>
              <w:top w:val="single" w:sz="4" w:space="0" w:color="000000"/>
              <w:left w:val="single" w:sz="4" w:space="0" w:color="000000"/>
              <w:bottom w:val="single" w:sz="4" w:space="0" w:color="000000"/>
              <w:right w:val="single" w:sz="4" w:space="0" w:color="000000"/>
            </w:tcBorders>
            <w:shd w:val="clear" w:color="auto" w:fill="FFFFFF"/>
          </w:tcPr>
          <w:p w14:paraId="43681211" w14:textId="77777777" w:rsidR="003E12AA" w:rsidRPr="00A532C5" w:rsidRDefault="003E12AA" w:rsidP="003E12AA">
            <w:pPr>
              <w:snapToGrid w:val="0"/>
              <w:spacing w:after="120"/>
              <w:rPr>
                <w:rFonts w:eastAsia="SimSun"/>
                <w:bCs/>
                <w:i/>
              </w:rPr>
            </w:pPr>
            <w:r w:rsidRPr="00A532C5">
              <w:rPr>
                <w:rFonts w:eastAsia="SimSun"/>
                <w:bCs/>
                <w:i/>
              </w:rPr>
              <w:t xml:space="preserve">Fornire una descrizione generale dei percorsi formativi </w:t>
            </w:r>
          </w:p>
        </w:tc>
      </w:tr>
    </w:tbl>
    <w:p w14:paraId="679EA893" w14:textId="77777777" w:rsidR="003E12AA" w:rsidRPr="00A532C5" w:rsidRDefault="003E12AA" w:rsidP="003E12AA">
      <w:pPr>
        <w:spacing w:after="120"/>
        <w:rPr>
          <w:rFonts w:eastAsia="SimSun"/>
          <w:b/>
          <w:sz w:val="14"/>
          <w:szCs w:val="14"/>
        </w:rPr>
      </w:pPr>
    </w:p>
    <w:p w14:paraId="4CB5EF63" w14:textId="77777777" w:rsidR="003E12AA" w:rsidRPr="000B3C83" w:rsidRDefault="003E12AA" w:rsidP="003E12AA">
      <w:pPr>
        <w:spacing w:after="120"/>
        <w:rPr>
          <w:rFonts w:eastAsia="SimSun"/>
          <w:b/>
          <w:bCs/>
        </w:rPr>
      </w:pPr>
      <w:r w:rsidRPr="00A532C5">
        <w:rPr>
          <w:rFonts w:eastAsia="SimSun"/>
          <w:b/>
          <w:bCs/>
        </w:rPr>
        <w:t xml:space="preserve">C.2.4 - </w:t>
      </w:r>
      <w:r w:rsidRPr="000B3C83">
        <w:rPr>
          <w:rFonts w:eastAsia="SimSun"/>
          <w:b/>
          <w:bCs/>
        </w:rPr>
        <w:t xml:space="preserve">Innovatività, efficacia, sostenibilità, trasferibilità </w:t>
      </w:r>
    </w:p>
    <w:tbl>
      <w:tblPr>
        <w:tblW w:w="4928" w:type="pct"/>
        <w:tblInd w:w="108" w:type="dxa"/>
        <w:tblCellMar>
          <w:top w:w="57" w:type="dxa"/>
        </w:tblCellMar>
        <w:tblLook w:val="0000" w:firstRow="0" w:lastRow="0" w:firstColumn="0" w:lastColumn="0" w:noHBand="0" w:noVBand="0"/>
      </w:tblPr>
      <w:tblGrid>
        <w:gridCol w:w="9487"/>
      </w:tblGrid>
      <w:tr w:rsidR="003E12AA" w:rsidRPr="000B3C83" w14:paraId="287EEA84" w14:textId="77777777" w:rsidTr="003E12AA">
        <w:trPr>
          <w:trHeight w:val="1150"/>
        </w:trPr>
        <w:tc>
          <w:tcPr>
            <w:tcW w:w="5000" w:type="pct"/>
            <w:tcBorders>
              <w:top w:val="single" w:sz="4" w:space="0" w:color="000000"/>
              <w:left w:val="single" w:sz="4" w:space="0" w:color="000000"/>
              <w:bottom w:val="single" w:sz="4" w:space="0" w:color="000000"/>
              <w:right w:val="single" w:sz="4" w:space="0" w:color="000000"/>
            </w:tcBorders>
            <w:shd w:val="clear" w:color="auto" w:fill="D9E2F3"/>
          </w:tcPr>
          <w:p w14:paraId="7AAD7696" w14:textId="77777777" w:rsidR="003E12AA" w:rsidRPr="000B3C83" w:rsidRDefault="003E12AA" w:rsidP="003E12AA">
            <w:pPr>
              <w:spacing w:after="120"/>
              <w:ind w:left="480" w:hanging="480"/>
              <w:rPr>
                <w:rFonts w:eastAsia="SimSun"/>
                <w:b/>
                <w:bCs/>
                <w:i/>
                <w:smallCaps/>
                <w:u w:val="single"/>
              </w:rPr>
            </w:pPr>
            <w:r w:rsidRPr="00A532C5">
              <w:rPr>
                <w:rFonts w:eastAsia="SimSun"/>
                <w:b/>
                <w:bCs/>
                <w:i/>
              </w:rPr>
              <w:t>C.2.4.</w:t>
            </w:r>
            <w:r w:rsidRPr="00A532C5">
              <w:rPr>
                <w:rFonts w:eastAsia="SimSun"/>
                <w:b/>
                <w:bCs/>
                <w:i/>
                <w:smallCaps/>
              </w:rPr>
              <w:t xml:space="preserve">1 </w:t>
            </w:r>
            <w:r w:rsidRPr="000B3C83">
              <w:rPr>
                <w:rFonts w:eastAsia="SimSun"/>
                <w:b/>
                <w:bCs/>
                <w:i/>
                <w:smallCaps/>
              </w:rPr>
              <w:t xml:space="preserve">esplicitare gli approcci innovativi con particolare riferimento al coinvolgimento delle imprese nell’analisi dei fabbisogni formativi e professionali e nella realizzazione degli interventi, </w:t>
            </w:r>
            <w:r w:rsidRPr="000B3C83">
              <w:rPr>
                <w:rFonts w:eastAsia="SimSun"/>
                <w:b/>
                <w:bCs/>
                <w:i/>
                <w:smallCaps/>
                <w:u w:val="single"/>
              </w:rPr>
              <w:t>evidenziando la coerenza del progetto di dettaglio rispetto al progetto di massima</w:t>
            </w:r>
          </w:p>
          <w:p w14:paraId="6BAB5F96" w14:textId="77777777" w:rsidR="003E12AA" w:rsidRPr="000B3C83" w:rsidRDefault="003E12AA" w:rsidP="003E12AA">
            <w:pPr>
              <w:spacing w:after="120"/>
              <w:rPr>
                <w:rFonts w:eastAsia="SimSun"/>
                <w:b/>
                <w:bCs/>
                <w:i/>
                <w:smallCaps/>
              </w:rPr>
            </w:pPr>
            <w:r w:rsidRPr="000B3C83">
              <w:rPr>
                <w:rFonts w:eastAsia="SimSun"/>
                <w:b/>
                <w:bCs/>
                <w:i/>
                <w:smallCaps/>
              </w:rPr>
              <w:t xml:space="preserve">Max 1/2 pagina </w:t>
            </w:r>
          </w:p>
        </w:tc>
      </w:tr>
      <w:tr w:rsidR="003E12AA" w:rsidRPr="000B3C83" w14:paraId="5E3D237E" w14:textId="77777777" w:rsidTr="003E12AA">
        <w:trPr>
          <w:trHeight w:val="363"/>
        </w:trPr>
        <w:tc>
          <w:tcPr>
            <w:tcW w:w="5000" w:type="pct"/>
            <w:tcBorders>
              <w:top w:val="single" w:sz="4" w:space="0" w:color="000000"/>
              <w:left w:val="single" w:sz="4" w:space="0" w:color="000000"/>
              <w:bottom w:val="single" w:sz="4" w:space="0" w:color="000000"/>
              <w:right w:val="single" w:sz="4" w:space="0" w:color="000000"/>
            </w:tcBorders>
            <w:shd w:val="clear" w:color="auto" w:fill="FFFFFF"/>
          </w:tcPr>
          <w:p w14:paraId="27F78885" w14:textId="77777777" w:rsidR="003E12AA" w:rsidRPr="000B3C83" w:rsidRDefault="003E12AA" w:rsidP="003E12AA">
            <w:pPr>
              <w:snapToGrid w:val="0"/>
              <w:spacing w:after="120"/>
              <w:rPr>
                <w:rFonts w:eastAsia="SimSun"/>
                <w:bCs/>
                <w:i/>
              </w:rPr>
            </w:pPr>
          </w:p>
        </w:tc>
      </w:tr>
    </w:tbl>
    <w:p w14:paraId="6A87760F" w14:textId="77777777" w:rsidR="003E12AA" w:rsidRPr="000B3C83" w:rsidRDefault="003E12AA" w:rsidP="003E12AA">
      <w:pPr>
        <w:spacing w:after="120"/>
        <w:rPr>
          <w:rFonts w:eastAsia="SimSun"/>
          <w:bCs/>
        </w:rPr>
      </w:pPr>
    </w:p>
    <w:tbl>
      <w:tblPr>
        <w:tblW w:w="4967" w:type="pct"/>
        <w:tblInd w:w="108" w:type="dxa"/>
        <w:tblCellMar>
          <w:top w:w="57" w:type="dxa"/>
        </w:tblCellMar>
        <w:tblLook w:val="0000" w:firstRow="0" w:lastRow="0" w:firstColumn="0" w:lastColumn="0" w:noHBand="0" w:noVBand="0"/>
      </w:tblPr>
      <w:tblGrid>
        <w:gridCol w:w="9562"/>
      </w:tblGrid>
      <w:tr w:rsidR="003E12AA" w:rsidRPr="000B3C83" w14:paraId="277A89FF" w14:textId="77777777" w:rsidTr="003E12AA">
        <w:trPr>
          <w:trHeight w:val="925"/>
        </w:trPr>
        <w:tc>
          <w:tcPr>
            <w:tcW w:w="5000" w:type="pct"/>
            <w:tcBorders>
              <w:top w:val="single" w:sz="4" w:space="0" w:color="000000"/>
              <w:left w:val="single" w:sz="4" w:space="0" w:color="000000"/>
              <w:bottom w:val="single" w:sz="4" w:space="0" w:color="000000"/>
              <w:right w:val="single" w:sz="4" w:space="0" w:color="000000"/>
            </w:tcBorders>
            <w:shd w:val="clear" w:color="auto" w:fill="D9E2F3"/>
          </w:tcPr>
          <w:p w14:paraId="69C8FCC1" w14:textId="77777777" w:rsidR="003E12AA" w:rsidRPr="000B3C83" w:rsidRDefault="003E12AA" w:rsidP="003E12AA">
            <w:pPr>
              <w:spacing w:after="120"/>
              <w:rPr>
                <w:rFonts w:eastAsia="SimSun"/>
                <w:b/>
                <w:bCs/>
                <w:i/>
                <w:smallCaps/>
                <w:u w:val="single"/>
              </w:rPr>
            </w:pPr>
            <w:r w:rsidRPr="00A532C5">
              <w:rPr>
                <w:rFonts w:eastAsia="SimSun"/>
                <w:b/>
                <w:bCs/>
                <w:i/>
              </w:rPr>
              <w:t>C.2.4.</w:t>
            </w:r>
            <w:r>
              <w:rPr>
                <w:rFonts w:eastAsia="SimSun"/>
                <w:b/>
                <w:bCs/>
                <w:i/>
                <w:smallCaps/>
              </w:rPr>
              <w:t>2</w:t>
            </w:r>
            <w:r w:rsidRPr="00A532C5">
              <w:rPr>
                <w:rFonts w:eastAsia="SimSun"/>
                <w:b/>
                <w:bCs/>
                <w:i/>
                <w:smallCaps/>
              </w:rPr>
              <w:t xml:space="preserve"> </w:t>
            </w:r>
            <w:r w:rsidRPr="000B3C83">
              <w:rPr>
                <w:rFonts w:eastAsia="SimSun"/>
                <w:b/>
                <w:bCs/>
                <w:i/>
                <w:smallCaps/>
              </w:rPr>
              <w:t xml:space="preserve">esplicitare gli elementi innovativi che si vorranno introdurre nelle metodologie didattiche, </w:t>
            </w:r>
            <w:r w:rsidRPr="000B3C83">
              <w:rPr>
                <w:rFonts w:eastAsia="SimSun"/>
                <w:b/>
                <w:bCs/>
                <w:i/>
                <w:smallCaps/>
                <w:u w:val="single"/>
              </w:rPr>
              <w:t>evidenziando la coerenza del progetto di dettaglio rispetto al progetto di massima</w:t>
            </w:r>
          </w:p>
          <w:p w14:paraId="5E957A1D" w14:textId="77777777" w:rsidR="003E12AA" w:rsidRPr="000B3C83" w:rsidRDefault="003E12AA" w:rsidP="003E12AA">
            <w:pPr>
              <w:spacing w:after="120"/>
              <w:rPr>
                <w:rFonts w:eastAsia="SimSun"/>
                <w:b/>
                <w:bCs/>
                <w:i/>
                <w:smallCaps/>
              </w:rPr>
            </w:pPr>
            <w:r w:rsidRPr="000B3C83">
              <w:rPr>
                <w:rFonts w:eastAsia="SimSun"/>
                <w:b/>
                <w:bCs/>
                <w:i/>
                <w:smallCaps/>
              </w:rPr>
              <w:t xml:space="preserve"> Max 1/2 pagina </w:t>
            </w:r>
          </w:p>
        </w:tc>
      </w:tr>
      <w:tr w:rsidR="003E12AA" w:rsidRPr="000B3C83" w14:paraId="3B02620D" w14:textId="77777777" w:rsidTr="003E12AA">
        <w:trPr>
          <w:trHeight w:val="349"/>
        </w:trPr>
        <w:tc>
          <w:tcPr>
            <w:tcW w:w="5000" w:type="pct"/>
            <w:tcBorders>
              <w:top w:val="single" w:sz="4" w:space="0" w:color="000000"/>
              <w:left w:val="single" w:sz="4" w:space="0" w:color="000000"/>
              <w:bottom w:val="single" w:sz="4" w:space="0" w:color="000000"/>
              <w:right w:val="single" w:sz="4" w:space="0" w:color="000000"/>
            </w:tcBorders>
            <w:shd w:val="clear" w:color="auto" w:fill="FFFFFF"/>
          </w:tcPr>
          <w:p w14:paraId="230CBED9" w14:textId="77777777" w:rsidR="003E12AA" w:rsidRPr="000B3C83" w:rsidRDefault="003E12AA" w:rsidP="003E12AA">
            <w:pPr>
              <w:snapToGrid w:val="0"/>
              <w:spacing w:after="120"/>
              <w:rPr>
                <w:rFonts w:eastAsia="SimSun"/>
                <w:bCs/>
                <w:i/>
              </w:rPr>
            </w:pPr>
          </w:p>
        </w:tc>
      </w:tr>
    </w:tbl>
    <w:p w14:paraId="657850AE" w14:textId="77777777" w:rsidR="003E12AA" w:rsidRPr="000B3C83" w:rsidRDefault="003E12AA" w:rsidP="003E12AA">
      <w:pPr>
        <w:spacing w:after="120"/>
        <w:rPr>
          <w:rFonts w:eastAsia="SimSun"/>
          <w:bCs/>
        </w:rPr>
      </w:pPr>
    </w:p>
    <w:tbl>
      <w:tblPr>
        <w:tblW w:w="4952" w:type="pct"/>
        <w:tblInd w:w="108" w:type="dxa"/>
        <w:tblCellMar>
          <w:top w:w="57" w:type="dxa"/>
        </w:tblCellMar>
        <w:tblLook w:val="0000" w:firstRow="0" w:lastRow="0" w:firstColumn="0" w:lastColumn="0" w:noHBand="0" w:noVBand="0"/>
      </w:tblPr>
      <w:tblGrid>
        <w:gridCol w:w="9534"/>
      </w:tblGrid>
      <w:tr w:rsidR="003E12AA" w:rsidRPr="000B3C83" w14:paraId="674C4134" w14:textId="77777777" w:rsidTr="003E12AA">
        <w:trPr>
          <w:trHeight w:val="699"/>
        </w:trPr>
        <w:tc>
          <w:tcPr>
            <w:tcW w:w="5000" w:type="pct"/>
            <w:tcBorders>
              <w:top w:val="single" w:sz="4" w:space="0" w:color="000000"/>
              <w:left w:val="single" w:sz="4" w:space="0" w:color="000000"/>
              <w:bottom w:val="single" w:sz="4" w:space="0" w:color="000000"/>
              <w:right w:val="single" w:sz="4" w:space="0" w:color="000000"/>
            </w:tcBorders>
            <w:shd w:val="clear" w:color="auto" w:fill="D9E2F3"/>
          </w:tcPr>
          <w:p w14:paraId="53BC19BF" w14:textId="77777777" w:rsidR="003E12AA" w:rsidRPr="000B3C83" w:rsidRDefault="003E12AA" w:rsidP="003E12AA">
            <w:pPr>
              <w:spacing w:after="120"/>
              <w:rPr>
                <w:rFonts w:eastAsia="SimSun"/>
                <w:b/>
                <w:bCs/>
                <w:i/>
                <w:smallCaps/>
              </w:rPr>
            </w:pPr>
            <w:r w:rsidRPr="00A532C5">
              <w:rPr>
                <w:rFonts w:eastAsia="SimSun"/>
                <w:b/>
                <w:bCs/>
                <w:i/>
              </w:rPr>
              <w:t>C.2.4.</w:t>
            </w:r>
            <w:r>
              <w:rPr>
                <w:rFonts w:eastAsia="SimSun"/>
                <w:b/>
                <w:bCs/>
                <w:i/>
                <w:smallCaps/>
              </w:rPr>
              <w:t>3</w:t>
            </w:r>
            <w:r w:rsidRPr="00A532C5">
              <w:rPr>
                <w:rFonts w:eastAsia="SimSun"/>
                <w:b/>
                <w:bCs/>
                <w:i/>
                <w:smallCaps/>
              </w:rPr>
              <w:t xml:space="preserve"> </w:t>
            </w:r>
            <w:r w:rsidRPr="000B3C83">
              <w:rPr>
                <w:rFonts w:eastAsia="SimSun"/>
                <w:b/>
                <w:bCs/>
                <w:i/>
                <w:smallCaps/>
              </w:rPr>
              <w:t xml:space="preserve">Esplicitare l’efficacia dell’intervento in termini di occupabilità dei destinatari </w:t>
            </w:r>
          </w:p>
          <w:p w14:paraId="72349BDC" w14:textId="77777777" w:rsidR="003E12AA" w:rsidRPr="000B3C83" w:rsidRDefault="003E12AA" w:rsidP="003E12AA">
            <w:pPr>
              <w:spacing w:after="120"/>
              <w:rPr>
                <w:rFonts w:eastAsia="SimSun"/>
                <w:b/>
                <w:bCs/>
                <w:i/>
                <w:smallCaps/>
              </w:rPr>
            </w:pPr>
            <w:r w:rsidRPr="000B3C83">
              <w:rPr>
                <w:rFonts w:eastAsia="SimSun"/>
                <w:b/>
                <w:bCs/>
                <w:i/>
                <w:smallCaps/>
              </w:rPr>
              <w:t>Max 1 pagina</w:t>
            </w:r>
          </w:p>
        </w:tc>
      </w:tr>
      <w:tr w:rsidR="003E12AA" w:rsidRPr="00AA2022" w14:paraId="6A6057A2" w14:textId="77777777" w:rsidTr="003E12AA">
        <w:trPr>
          <w:trHeight w:val="349"/>
        </w:trPr>
        <w:tc>
          <w:tcPr>
            <w:tcW w:w="5000" w:type="pct"/>
            <w:tcBorders>
              <w:top w:val="single" w:sz="4" w:space="0" w:color="000000"/>
              <w:left w:val="single" w:sz="4" w:space="0" w:color="000000"/>
              <w:bottom w:val="single" w:sz="4" w:space="0" w:color="000000"/>
              <w:right w:val="single" w:sz="4" w:space="0" w:color="000000"/>
            </w:tcBorders>
            <w:shd w:val="clear" w:color="auto" w:fill="FFFFFF"/>
          </w:tcPr>
          <w:p w14:paraId="736E5283" w14:textId="77777777" w:rsidR="003E12AA" w:rsidRPr="00AA2022" w:rsidRDefault="003E12AA" w:rsidP="003E12AA">
            <w:pPr>
              <w:snapToGrid w:val="0"/>
              <w:spacing w:after="120"/>
              <w:rPr>
                <w:rFonts w:eastAsia="SimSun"/>
                <w:bCs/>
                <w:i/>
              </w:rPr>
            </w:pPr>
          </w:p>
        </w:tc>
      </w:tr>
    </w:tbl>
    <w:p w14:paraId="0D0EDF5C" w14:textId="77777777" w:rsidR="003E12AA" w:rsidRDefault="003E12AA" w:rsidP="003E12AA">
      <w:pPr>
        <w:spacing w:after="120"/>
        <w:rPr>
          <w:rFonts w:eastAsia="SimSun"/>
          <w:bCs/>
        </w:rPr>
      </w:pPr>
    </w:p>
    <w:tbl>
      <w:tblPr>
        <w:tblW w:w="4947" w:type="pct"/>
        <w:tblInd w:w="108" w:type="dxa"/>
        <w:tblCellMar>
          <w:top w:w="57" w:type="dxa"/>
        </w:tblCellMar>
        <w:tblLook w:val="0000" w:firstRow="0" w:lastRow="0" w:firstColumn="0" w:lastColumn="0" w:noHBand="0" w:noVBand="0"/>
      </w:tblPr>
      <w:tblGrid>
        <w:gridCol w:w="9524"/>
      </w:tblGrid>
      <w:tr w:rsidR="003E12AA" w:rsidRPr="00AA2022" w14:paraId="3AE14E93" w14:textId="77777777" w:rsidTr="003E12AA">
        <w:trPr>
          <w:trHeight w:val="681"/>
        </w:trPr>
        <w:tc>
          <w:tcPr>
            <w:tcW w:w="5000" w:type="pct"/>
            <w:tcBorders>
              <w:top w:val="single" w:sz="4" w:space="0" w:color="000000"/>
              <w:left w:val="single" w:sz="4" w:space="0" w:color="000000"/>
              <w:bottom w:val="single" w:sz="4" w:space="0" w:color="000000"/>
              <w:right w:val="single" w:sz="4" w:space="0" w:color="000000"/>
            </w:tcBorders>
            <w:shd w:val="clear" w:color="auto" w:fill="D9E2F3"/>
          </w:tcPr>
          <w:p w14:paraId="0E9B896B" w14:textId="77777777" w:rsidR="003E12AA" w:rsidRPr="00A532C5" w:rsidRDefault="003E12AA" w:rsidP="003E12AA">
            <w:pPr>
              <w:spacing w:after="120"/>
              <w:rPr>
                <w:rFonts w:eastAsia="SimSun"/>
                <w:b/>
                <w:bCs/>
                <w:i/>
                <w:smallCaps/>
              </w:rPr>
            </w:pPr>
            <w:r w:rsidRPr="00A532C5">
              <w:rPr>
                <w:rFonts w:eastAsia="SimSun"/>
                <w:b/>
                <w:bCs/>
                <w:i/>
                <w:smallCaps/>
              </w:rPr>
              <w:lastRenderedPageBreak/>
              <w:t>C.2.4.</w:t>
            </w:r>
            <w:r>
              <w:rPr>
                <w:rFonts w:eastAsia="SimSun"/>
                <w:b/>
                <w:bCs/>
                <w:i/>
                <w:smallCaps/>
              </w:rPr>
              <w:t>4</w:t>
            </w:r>
            <w:r w:rsidRPr="00A532C5">
              <w:rPr>
                <w:rFonts w:eastAsia="SimSun"/>
                <w:b/>
                <w:bCs/>
                <w:i/>
                <w:smallCaps/>
              </w:rPr>
              <w:t xml:space="preserve"> Trasferibilità e sostenibilità nel medio-lungo periodo</w:t>
            </w:r>
          </w:p>
          <w:p w14:paraId="7FF37BCC" w14:textId="77777777" w:rsidR="003E12AA" w:rsidRPr="00AA2022" w:rsidRDefault="003E12AA" w:rsidP="003E12AA">
            <w:pPr>
              <w:spacing w:after="120"/>
              <w:rPr>
                <w:rFonts w:eastAsia="SimSun"/>
                <w:b/>
                <w:bCs/>
                <w:i/>
                <w:smallCaps/>
              </w:rPr>
            </w:pPr>
            <w:r w:rsidRPr="00A532C5">
              <w:rPr>
                <w:rFonts w:eastAsia="SimSun"/>
                <w:b/>
                <w:bCs/>
                <w:i/>
                <w:smallCaps/>
              </w:rPr>
              <w:t>Max 1 pagina</w:t>
            </w:r>
          </w:p>
        </w:tc>
      </w:tr>
      <w:tr w:rsidR="003E12AA" w:rsidRPr="00AA2022" w14:paraId="67481B55" w14:textId="77777777" w:rsidTr="003E12AA">
        <w:trPr>
          <w:trHeight w:val="341"/>
        </w:trPr>
        <w:tc>
          <w:tcPr>
            <w:tcW w:w="5000" w:type="pct"/>
            <w:tcBorders>
              <w:top w:val="single" w:sz="4" w:space="0" w:color="000000"/>
              <w:left w:val="single" w:sz="4" w:space="0" w:color="000000"/>
              <w:bottom w:val="single" w:sz="4" w:space="0" w:color="000000"/>
              <w:right w:val="single" w:sz="4" w:space="0" w:color="000000"/>
            </w:tcBorders>
            <w:shd w:val="clear" w:color="auto" w:fill="FFFFFF"/>
          </w:tcPr>
          <w:p w14:paraId="709034D7" w14:textId="77777777" w:rsidR="003E12AA" w:rsidRPr="00AA2022" w:rsidRDefault="003E12AA" w:rsidP="003E12AA">
            <w:pPr>
              <w:snapToGrid w:val="0"/>
              <w:spacing w:after="120"/>
              <w:rPr>
                <w:rFonts w:eastAsia="SimSun"/>
                <w:bCs/>
                <w:i/>
              </w:rPr>
            </w:pPr>
          </w:p>
        </w:tc>
      </w:tr>
    </w:tbl>
    <w:p w14:paraId="544D7634" w14:textId="77777777" w:rsidR="003E12AA" w:rsidRPr="00AA2022" w:rsidRDefault="003E12AA" w:rsidP="003E12AA">
      <w:pPr>
        <w:spacing w:after="120"/>
        <w:rPr>
          <w:rFonts w:eastAsia="SimSun"/>
          <w:bCs/>
        </w:rPr>
      </w:pPr>
    </w:p>
    <w:p w14:paraId="3ABC7911" w14:textId="77777777" w:rsidR="003E12AA" w:rsidRPr="00A532C5" w:rsidRDefault="003E12AA" w:rsidP="003E12AA">
      <w:pPr>
        <w:spacing w:after="120"/>
        <w:rPr>
          <w:rFonts w:eastAsia="SimSun"/>
          <w:b/>
          <w:bCs/>
        </w:rPr>
      </w:pPr>
      <w:r w:rsidRPr="00A532C5">
        <w:rPr>
          <w:rFonts w:eastAsia="SimSun"/>
          <w:b/>
          <w:bCs/>
        </w:rPr>
        <w:t xml:space="preserve">C.2.5 - Principi orizzontali del Programma </w:t>
      </w:r>
    </w:p>
    <w:tbl>
      <w:tblPr>
        <w:tblW w:w="5000" w:type="pct"/>
        <w:tblCellMar>
          <w:top w:w="57" w:type="dxa"/>
        </w:tblCellMar>
        <w:tblLook w:val="0000" w:firstRow="0" w:lastRow="0" w:firstColumn="0" w:lastColumn="0" w:noHBand="0" w:noVBand="0"/>
      </w:tblPr>
      <w:tblGrid>
        <w:gridCol w:w="3221"/>
        <w:gridCol w:w="6405"/>
      </w:tblGrid>
      <w:tr w:rsidR="003E12AA" w:rsidRPr="00A532C5" w14:paraId="1CAA7719" w14:textId="77777777" w:rsidTr="003E12AA">
        <w:tc>
          <w:tcPr>
            <w:tcW w:w="1673" w:type="pct"/>
            <w:tcBorders>
              <w:top w:val="single" w:sz="4" w:space="0" w:color="000000"/>
              <w:left w:val="single" w:sz="4" w:space="0" w:color="000000"/>
              <w:bottom w:val="single" w:sz="4" w:space="0" w:color="000000"/>
            </w:tcBorders>
            <w:shd w:val="clear" w:color="auto" w:fill="D9E2F3"/>
            <w:vAlign w:val="center"/>
          </w:tcPr>
          <w:p w14:paraId="6B7D4249" w14:textId="77777777" w:rsidR="003E12AA" w:rsidRPr="00A532C5" w:rsidRDefault="003E12AA" w:rsidP="003E12AA">
            <w:pPr>
              <w:spacing w:before="60" w:after="120"/>
              <w:jc w:val="center"/>
              <w:rPr>
                <w:rFonts w:eastAsia="SimSun"/>
                <w:b/>
                <w:bCs/>
                <w:i/>
                <w:smallCaps/>
              </w:rPr>
            </w:pPr>
            <w:r w:rsidRPr="00A532C5">
              <w:rPr>
                <w:rFonts w:eastAsia="SimSun"/>
                <w:b/>
                <w:bCs/>
                <w:i/>
                <w:smallCaps/>
              </w:rPr>
              <w:t>Principi orizzontali</w:t>
            </w:r>
          </w:p>
        </w:tc>
        <w:tc>
          <w:tcPr>
            <w:tcW w:w="3327" w:type="pct"/>
            <w:tcBorders>
              <w:top w:val="single" w:sz="4" w:space="0" w:color="000000"/>
              <w:left w:val="single" w:sz="4" w:space="0" w:color="000000"/>
              <w:bottom w:val="single" w:sz="4" w:space="0" w:color="000000"/>
              <w:right w:val="single" w:sz="4" w:space="0" w:color="000000"/>
            </w:tcBorders>
            <w:shd w:val="clear" w:color="auto" w:fill="D9E2F3"/>
            <w:vAlign w:val="center"/>
          </w:tcPr>
          <w:p w14:paraId="3F64E4CE" w14:textId="77777777" w:rsidR="003E12AA" w:rsidRPr="00A532C5" w:rsidRDefault="003E12AA" w:rsidP="003E12AA">
            <w:pPr>
              <w:spacing w:before="60" w:after="120"/>
              <w:jc w:val="center"/>
              <w:rPr>
                <w:rFonts w:eastAsia="SimSun"/>
                <w:b/>
                <w:bCs/>
                <w:i/>
                <w:smallCaps/>
              </w:rPr>
            </w:pPr>
            <w:r w:rsidRPr="00A532C5">
              <w:rPr>
                <w:rFonts w:eastAsia="SimSun"/>
                <w:b/>
                <w:bCs/>
                <w:i/>
                <w:smallCaps/>
              </w:rPr>
              <w:t xml:space="preserve">Descrizione dell'impatto, </w:t>
            </w:r>
            <w:r w:rsidRPr="00A532C5">
              <w:rPr>
                <w:rFonts w:eastAsia="SimSun"/>
                <w:b/>
                <w:bCs/>
                <w:i/>
                <w:smallCaps/>
                <w:u w:val="single"/>
              </w:rPr>
              <w:t>evidenziando la coerenza del progetto di dettaglio rispetto al progetto di massima</w:t>
            </w:r>
          </w:p>
        </w:tc>
      </w:tr>
      <w:tr w:rsidR="003E12AA" w:rsidRPr="00A532C5" w14:paraId="5D7AFAA2" w14:textId="77777777" w:rsidTr="003E12AA">
        <w:trPr>
          <w:trHeight w:val="1157"/>
        </w:trPr>
        <w:tc>
          <w:tcPr>
            <w:tcW w:w="1673" w:type="pct"/>
            <w:tcBorders>
              <w:top w:val="single" w:sz="4" w:space="0" w:color="000000"/>
              <w:left w:val="single" w:sz="4" w:space="0" w:color="000000"/>
              <w:bottom w:val="single" w:sz="4" w:space="0" w:color="auto"/>
            </w:tcBorders>
            <w:shd w:val="clear" w:color="auto" w:fill="D9E2F3"/>
            <w:vAlign w:val="center"/>
          </w:tcPr>
          <w:p w14:paraId="52A7BFC4" w14:textId="77777777" w:rsidR="003E12AA" w:rsidRPr="00A532C5" w:rsidRDefault="003E12AA" w:rsidP="003E12AA">
            <w:pPr>
              <w:spacing w:before="60" w:after="120"/>
              <w:rPr>
                <w:rFonts w:eastAsia="SimSun"/>
                <w:b/>
                <w:bCs/>
                <w:i/>
                <w:smallCaps/>
              </w:rPr>
            </w:pPr>
            <w:r w:rsidRPr="00A532C5">
              <w:rPr>
                <w:rFonts w:eastAsia="SimSun"/>
                <w:b/>
                <w:bCs/>
                <w:i/>
                <w:smallCaps/>
              </w:rPr>
              <w:t>Sviluppo sostenibile</w:t>
            </w:r>
          </w:p>
          <w:p w14:paraId="08749933" w14:textId="77777777" w:rsidR="003E12AA" w:rsidRPr="00A532C5" w:rsidRDefault="003E12AA" w:rsidP="003E12AA">
            <w:pPr>
              <w:spacing w:before="60" w:after="120"/>
              <w:rPr>
                <w:rFonts w:eastAsia="SimSun"/>
                <w:b/>
                <w:bCs/>
                <w:i/>
                <w:smallCaps/>
              </w:rPr>
            </w:pPr>
            <w:r w:rsidRPr="00A532C5">
              <w:rPr>
                <w:rFonts w:eastAsia="SimSun"/>
                <w:b/>
                <w:bCs/>
                <w:i/>
                <w:smallCaps/>
              </w:rPr>
              <w:t xml:space="preserve">Pari opportunità e non discriminazione </w:t>
            </w:r>
          </w:p>
          <w:p w14:paraId="7C25E894" w14:textId="77777777" w:rsidR="003E12AA" w:rsidRPr="00A532C5" w:rsidRDefault="003E12AA" w:rsidP="003E12AA">
            <w:pPr>
              <w:spacing w:before="60" w:after="120"/>
              <w:rPr>
                <w:rFonts w:eastAsia="SimSun"/>
                <w:b/>
                <w:bCs/>
                <w:i/>
              </w:rPr>
            </w:pPr>
            <w:r w:rsidRPr="00A532C5">
              <w:rPr>
                <w:rFonts w:eastAsia="SimSun"/>
                <w:b/>
                <w:bCs/>
                <w:i/>
                <w:smallCaps/>
              </w:rPr>
              <w:t>Parità di genere</w:t>
            </w:r>
          </w:p>
        </w:tc>
        <w:tc>
          <w:tcPr>
            <w:tcW w:w="3327" w:type="pct"/>
            <w:tcBorders>
              <w:top w:val="single" w:sz="4" w:space="0" w:color="000000"/>
              <w:left w:val="single" w:sz="4" w:space="0" w:color="000000"/>
              <w:bottom w:val="single" w:sz="4" w:space="0" w:color="auto"/>
              <w:right w:val="single" w:sz="4" w:space="0" w:color="000000"/>
            </w:tcBorders>
            <w:shd w:val="clear" w:color="auto" w:fill="FFFFFF"/>
            <w:vAlign w:val="center"/>
          </w:tcPr>
          <w:p w14:paraId="555878AA" w14:textId="77777777" w:rsidR="003E12AA" w:rsidRPr="00A532C5" w:rsidRDefault="003E12AA" w:rsidP="003E12AA">
            <w:pPr>
              <w:snapToGrid w:val="0"/>
              <w:spacing w:before="60" w:after="120"/>
              <w:rPr>
                <w:i/>
              </w:rPr>
            </w:pPr>
            <w:r w:rsidRPr="00A532C5">
              <w:rPr>
                <w:i/>
              </w:rPr>
              <w:t>Al fine di poter verificare quale contributo sarà fornito dalla proposta progettuale ai principi orizzontali dell’Avviso (sviluppo sostenibile, pari opportunità e non discriminazione, parità di genere) dovrà essere fornita una descrizione sull’impatto che si prevede la proposta possa avere rispetto ai suddetti principi.</w:t>
            </w:r>
          </w:p>
          <w:p w14:paraId="3E19F82F" w14:textId="77777777" w:rsidR="003E12AA" w:rsidRPr="00A532C5" w:rsidRDefault="003E12AA" w:rsidP="003E12AA">
            <w:pPr>
              <w:snapToGrid w:val="0"/>
              <w:spacing w:before="60" w:after="120"/>
              <w:rPr>
                <w:i/>
              </w:rPr>
            </w:pPr>
            <w:r w:rsidRPr="00A532C5">
              <w:rPr>
                <w:i/>
              </w:rPr>
              <w:t>In particolare per quanto riguarda il principio dello sviluppo sostenibile, se del caso, dovrà anche essere descritto se la proposta progettuale apporta un contributo specifico per un uso efficace delle risorse (per esempio, efficienza energetica, utilizzo delle energie rinnovabili, riduzione delle emissioni di gas serra, trattamento delle acque reflue, gestione dei rifiuti, ecc.).</w:t>
            </w:r>
          </w:p>
          <w:p w14:paraId="05530888" w14:textId="77777777" w:rsidR="003E12AA" w:rsidRPr="00A532C5" w:rsidRDefault="003E12AA" w:rsidP="003E12AA">
            <w:pPr>
              <w:snapToGrid w:val="0"/>
              <w:spacing w:before="60" w:after="120"/>
              <w:rPr>
                <w:i/>
              </w:rPr>
            </w:pPr>
            <w:r w:rsidRPr="00A532C5">
              <w:rPr>
                <w:i/>
              </w:rPr>
              <w:t>In particolare per quanto riguarda il principio delle pari opportunità e non discriminazione, e della parità di genere, dovrà essere menzionata la percentuale di donne tra le destinatarie.</w:t>
            </w:r>
          </w:p>
        </w:tc>
      </w:tr>
    </w:tbl>
    <w:p w14:paraId="51EDFFA7" w14:textId="77777777" w:rsidR="003E12AA" w:rsidRDefault="003E12AA" w:rsidP="003E12AA">
      <w:pPr>
        <w:spacing w:after="120"/>
        <w:rPr>
          <w:rFonts w:eastAsia="SimSun"/>
          <w:b/>
        </w:rPr>
      </w:pPr>
    </w:p>
    <w:p w14:paraId="32758B9A" w14:textId="77777777" w:rsidR="003E12AA" w:rsidRPr="00A532C5" w:rsidRDefault="003E12AA" w:rsidP="003E12AA">
      <w:pPr>
        <w:spacing w:after="120"/>
        <w:rPr>
          <w:rFonts w:eastAsia="SimSun"/>
          <w:b/>
          <w:bCs/>
        </w:rPr>
      </w:pPr>
      <w:r w:rsidRPr="00A532C5">
        <w:rPr>
          <w:rFonts w:eastAsia="SimSun"/>
          <w:b/>
          <w:bCs/>
        </w:rPr>
        <w:t>C.2.6 - Monitoraggio e valutazione</w:t>
      </w:r>
    </w:p>
    <w:tbl>
      <w:tblPr>
        <w:tblW w:w="5000" w:type="pct"/>
        <w:tblCellMar>
          <w:top w:w="57" w:type="dxa"/>
        </w:tblCellMar>
        <w:tblLook w:val="0000" w:firstRow="0" w:lastRow="0" w:firstColumn="0" w:lastColumn="0" w:noHBand="0" w:noVBand="0"/>
      </w:tblPr>
      <w:tblGrid>
        <w:gridCol w:w="9626"/>
      </w:tblGrid>
      <w:tr w:rsidR="003E12AA" w:rsidRPr="00A532C5" w14:paraId="018E330B" w14:textId="77777777" w:rsidTr="003E12AA">
        <w:tc>
          <w:tcPr>
            <w:tcW w:w="5000" w:type="pct"/>
            <w:tcBorders>
              <w:top w:val="single" w:sz="4" w:space="0" w:color="000000"/>
              <w:left w:val="single" w:sz="4" w:space="0" w:color="000000"/>
              <w:bottom w:val="single" w:sz="4" w:space="0" w:color="000000"/>
              <w:right w:val="single" w:sz="4" w:space="0" w:color="000000"/>
            </w:tcBorders>
            <w:shd w:val="clear" w:color="auto" w:fill="D9E2F3"/>
          </w:tcPr>
          <w:p w14:paraId="627955EE" w14:textId="77777777" w:rsidR="003E12AA" w:rsidRPr="00A532C5" w:rsidRDefault="003E12AA" w:rsidP="003E12AA">
            <w:pPr>
              <w:spacing w:after="120"/>
              <w:rPr>
                <w:rFonts w:eastAsia="SimSun"/>
                <w:b/>
                <w:bCs/>
                <w:i/>
                <w:smallCaps/>
              </w:rPr>
            </w:pPr>
            <w:r w:rsidRPr="00A532C5">
              <w:rPr>
                <w:rFonts w:eastAsia="SimSun"/>
                <w:b/>
                <w:bCs/>
                <w:i/>
                <w:smallCaps/>
              </w:rPr>
              <w:t>Esplicitare le modalità di monitoraggio delle attività progettuali e la valutazione tesa a verificare l'efficacia dell'intervento, indicando le modalità, i tempi (ex ante, itinere, ex post), gli oggetti di valutazione del monitoraggio, gli indicatori, gli strumenti utilizzati per la realizzazione, la documentazione/reportistica prodotta durante e al termine del monitoraggio</w:t>
            </w:r>
          </w:p>
          <w:p w14:paraId="63E27422" w14:textId="77777777" w:rsidR="003E12AA" w:rsidRPr="00A532C5" w:rsidRDefault="003E12AA" w:rsidP="003E12AA">
            <w:pPr>
              <w:spacing w:after="120"/>
              <w:rPr>
                <w:rFonts w:eastAsia="SimSun"/>
                <w:b/>
                <w:bCs/>
                <w:i/>
              </w:rPr>
            </w:pPr>
            <w:r w:rsidRPr="00A532C5">
              <w:rPr>
                <w:rFonts w:eastAsia="SimSun"/>
                <w:b/>
                <w:bCs/>
                <w:i/>
                <w:smallCaps/>
              </w:rPr>
              <w:t xml:space="preserve">Max 1 pagina </w:t>
            </w:r>
          </w:p>
        </w:tc>
      </w:tr>
      <w:tr w:rsidR="003E12AA" w:rsidRPr="00AA2022" w14:paraId="6B719C15" w14:textId="77777777" w:rsidTr="003E12AA">
        <w:tc>
          <w:tcPr>
            <w:tcW w:w="5000" w:type="pct"/>
            <w:tcBorders>
              <w:top w:val="single" w:sz="4" w:space="0" w:color="000000"/>
              <w:left w:val="single" w:sz="4" w:space="0" w:color="000000"/>
              <w:bottom w:val="single" w:sz="4" w:space="0" w:color="000000"/>
              <w:right w:val="single" w:sz="4" w:space="0" w:color="000000"/>
            </w:tcBorders>
            <w:shd w:val="clear" w:color="auto" w:fill="FFFFFF"/>
          </w:tcPr>
          <w:p w14:paraId="4748D5AF" w14:textId="77777777" w:rsidR="003E12AA" w:rsidRPr="00AA2022" w:rsidRDefault="003E12AA" w:rsidP="003E12AA">
            <w:pPr>
              <w:snapToGrid w:val="0"/>
              <w:spacing w:after="120"/>
              <w:rPr>
                <w:rFonts w:eastAsia="SimSun"/>
                <w:bCs/>
                <w:i/>
              </w:rPr>
            </w:pPr>
          </w:p>
          <w:p w14:paraId="503A6641" w14:textId="77777777" w:rsidR="003E12AA" w:rsidRPr="00AA2022" w:rsidRDefault="003E12AA" w:rsidP="003E12AA">
            <w:pPr>
              <w:snapToGrid w:val="0"/>
              <w:spacing w:after="120"/>
              <w:rPr>
                <w:rFonts w:eastAsia="SimSun"/>
                <w:bCs/>
                <w:i/>
              </w:rPr>
            </w:pPr>
          </w:p>
        </w:tc>
      </w:tr>
    </w:tbl>
    <w:p w14:paraId="0BEB5AB6" w14:textId="77777777" w:rsidR="003E12AA" w:rsidRDefault="003E12AA" w:rsidP="003E12AA">
      <w:pPr>
        <w:spacing w:after="120"/>
        <w:jc w:val="center"/>
        <w:rPr>
          <w:rFonts w:eastAsia="SimSun"/>
          <w:b/>
          <w:bCs/>
          <w:sz w:val="22"/>
          <w:u w:val="single"/>
        </w:rPr>
      </w:pPr>
      <w:r w:rsidRPr="00EC1A66">
        <w:rPr>
          <w:rFonts w:eastAsia="SimSun"/>
          <w:b/>
          <w:bCs/>
          <w:sz w:val="22"/>
          <w:u w:val="single"/>
        </w:rPr>
        <w:lastRenderedPageBreak/>
        <w:t xml:space="preserve">DESCRIZIONE </w:t>
      </w:r>
      <w:r>
        <w:rPr>
          <w:rFonts w:eastAsia="SimSun"/>
          <w:b/>
          <w:bCs/>
          <w:sz w:val="22"/>
          <w:u w:val="single"/>
        </w:rPr>
        <w:t>DEI PERCORSI</w:t>
      </w:r>
      <w:r w:rsidRPr="00EC1A66">
        <w:rPr>
          <w:rFonts w:eastAsia="SimSun"/>
          <w:b/>
          <w:bCs/>
          <w:sz w:val="22"/>
          <w:u w:val="single"/>
        </w:rPr>
        <w:t xml:space="preserve"> FORMATIVI </w:t>
      </w:r>
    </w:p>
    <w:p w14:paraId="5F03A273" w14:textId="77777777" w:rsidR="003E12AA" w:rsidRPr="00EC1A66" w:rsidRDefault="003E12AA" w:rsidP="003E12AA">
      <w:pPr>
        <w:spacing w:after="120"/>
        <w:jc w:val="center"/>
        <w:rPr>
          <w:rFonts w:eastAsia="SimSun"/>
          <w:b/>
          <w:strike/>
          <w:sz w:val="22"/>
        </w:rPr>
      </w:pPr>
      <w:r w:rsidRPr="00EC1A66">
        <w:rPr>
          <w:rFonts w:eastAsia="SimSun"/>
          <w:b/>
          <w:bCs/>
          <w:sz w:val="22"/>
          <w:u w:val="single"/>
        </w:rPr>
        <w:t>DELLA PROPOSTA PROGETTUALE ESECUTIVA</w:t>
      </w:r>
    </w:p>
    <w:p w14:paraId="297C07AC" w14:textId="77777777" w:rsidR="003E12AA" w:rsidRDefault="003E12AA" w:rsidP="003E12AA">
      <w:pPr>
        <w:spacing w:after="120"/>
        <w:rPr>
          <w:rFonts w:eastAsia="SimSun"/>
          <w:b/>
          <w:strike/>
        </w:rPr>
      </w:pPr>
    </w:p>
    <w:p w14:paraId="163F088F" w14:textId="77777777" w:rsidR="003E12AA" w:rsidRPr="000D17A8" w:rsidRDefault="003E12AA" w:rsidP="003E12AA">
      <w:pPr>
        <w:spacing w:after="120"/>
        <w:rPr>
          <w:rFonts w:eastAsia="SimSun"/>
          <w:b/>
          <w:bCs/>
          <w:i/>
          <w:sz w:val="22"/>
        </w:rPr>
      </w:pPr>
      <w:r w:rsidRPr="00605116">
        <w:rPr>
          <w:rFonts w:eastAsia="SimSun"/>
          <w:b/>
          <w:bCs/>
          <w:sz w:val="22"/>
        </w:rPr>
        <w:t xml:space="preserve">PARTE </w:t>
      </w:r>
      <w:r>
        <w:rPr>
          <w:rFonts w:eastAsia="SimSun"/>
          <w:b/>
          <w:bCs/>
          <w:sz w:val="22"/>
        </w:rPr>
        <w:t>D</w:t>
      </w:r>
      <w:r w:rsidRPr="00605116">
        <w:rPr>
          <w:rFonts w:eastAsia="SimSun"/>
          <w:b/>
          <w:bCs/>
          <w:sz w:val="22"/>
        </w:rPr>
        <w:t>.</w:t>
      </w:r>
      <w:r w:rsidRPr="00AA2022">
        <w:rPr>
          <w:rFonts w:eastAsia="SimSun"/>
          <w:b/>
        </w:rPr>
        <w:t xml:space="preserve"> </w:t>
      </w:r>
      <w:r w:rsidRPr="00605116">
        <w:rPr>
          <w:rFonts w:eastAsia="SimSun"/>
          <w:b/>
          <w:bCs/>
          <w:sz w:val="22"/>
        </w:rPr>
        <w:t xml:space="preserve">DESCRIZIONE DEL PERCORSO FORMATIVO FINALIZZATO AL CONSEGUIMENTO DI UNA CERTIFICAZIONE DI COMPETENZE E ALL’INSERIMENTO LAVORATIVO </w:t>
      </w:r>
      <w:r w:rsidRPr="000D17A8">
        <w:rPr>
          <w:rFonts w:eastAsia="SimSun"/>
          <w:b/>
          <w:bCs/>
          <w:i/>
          <w:sz w:val="22"/>
        </w:rPr>
        <w:t xml:space="preserve">(da replicare per ciascun percorso) </w:t>
      </w:r>
    </w:p>
    <w:p w14:paraId="0B381CD6" w14:textId="77777777" w:rsidR="003E12AA" w:rsidRPr="00AA2022" w:rsidRDefault="003E12AA" w:rsidP="003E12AA">
      <w:pPr>
        <w:spacing w:after="120"/>
        <w:rPr>
          <w:rFonts w:eastAsia="SimSun"/>
          <w:b/>
        </w:rPr>
      </w:pPr>
    </w:p>
    <w:p w14:paraId="02B6EAC7" w14:textId="77777777" w:rsidR="003E12AA" w:rsidRPr="00EC1A66" w:rsidRDefault="003E12AA" w:rsidP="003E12AA">
      <w:pPr>
        <w:spacing w:after="120"/>
        <w:rPr>
          <w:rFonts w:eastAsia="SimSun"/>
          <w:b/>
        </w:rPr>
      </w:pPr>
      <w:r w:rsidRPr="00EC1A66">
        <w:rPr>
          <w:rFonts w:eastAsia="SimSun"/>
          <w:b/>
        </w:rPr>
        <w:t>D.1 Descrizione di sintesi del percorso</w:t>
      </w:r>
    </w:p>
    <w:p w14:paraId="3E598E23" w14:textId="77777777" w:rsidR="003E12AA" w:rsidRPr="000D17A8" w:rsidRDefault="003E12AA" w:rsidP="003E12AA">
      <w:pPr>
        <w:spacing w:after="120"/>
        <w:rPr>
          <w:rFonts w:eastAsia="SimSun"/>
          <w:b/>
          <w:sz w:val="22"/>
        </w:rPr>
      </w:pPr>
      <w:r w:rsidRPr="000D17A8">
        <w:rPr>
          <w:rFonts w:eastAsia="SimSun"/>
          <w:b/>
          <w:bCs/>
          <w:sz w:val="22"/>
        </w:rPr>
        <w:sym w:font="Symbol" w:char="F080"/>
      </w:r>
      <w:r w:rsidRPr="000D17A8">
        <w:rPr>
          <w:rStyle w:val="Rimandonotaapidipagina"/>
          <w:rFonts w:eastAsia="SimSun"/>
          <w:b/>
          <w:bCs/>
          <w:sz w:val="22"/>
        </w:rPr>
        <w:footnoteReference w:id="5"/>
      </w:r>
      <w:r w:rsidRPr="000D17A8">
        <w:rPr>
          <w:rFonts w:eastAsia="SimSun"/>
          <w:b/>
          <w:bCs/>
          <w:sz w:val="22"/>
        </w:rPr>
        <w:t xml:space="preserve"> </w:t>
      </w:r>
      <w:r w:rsidRPr="000D17A8">
        <w:rPr>
          <w:rFonts w:eastAsia="SimSun"/>
          <w:b/>
          <w:bCs/>
          <w:i/>
          <w:smallCaps/>
          <w:sz w:val="22"/>
        </w:rPr>
        <w:t xml:space="preserve">Il Percorso Formativo Riguarda Tutte </w:t>
      </w:r>
      <w:r>
        <w:rPr>
          <w:rFonts w:eastAsia="SimSun"/>
          <w:b/>
          <w:bCs/>
          <w:i/>
          <w:smallCaps/>
          <w:sz w:val="22"/>
        </w:rPr>
        <w:t>o</w:t>
      </w:r>
      <w:r w:rsidRPr="000D17A8">
        <w:rPr>
          <w:rFonts w:eastAsia="SimSun"/>
          <w:b/>
          <w:bCs/>
          <w:i/>
          <w:smallCaps/>
          <w:sz w:val="22"/>
        </w:rPr>
        <w:t xml:space="preserve"> Alcune Ada/</w:t>
      </w:r>
      <w:proofErr w:type="spellStart"/>
      <w:r w:rsidRPr="000D17A8">
        <w:rPr>
          <w:rFonts w:eastAsia="SimSun"/>
          <w:b/>
          <w:bCs/>
          <w:i/>
          <w:smallCaps/>
          <w:sz w:val="22"/>
        </w:rPr>
        <w:t>Uc</w:t>
      </w:r>
      <w:proofErr w:type="spellEnd"/>
      <w:r w:rsidRPr="000D17A8">
        <w:rPr>
          <w:rFonts w:eastAsia="SimSun"/>
          <w:b/>
          <w:bCs/>
          <w:i/>
          <w:smallCaps/>
          <w:sz w:val="22"/>
        </w:rPr>
        <w:t xml:space="preserve"> Di Un </w:t>
      </w:r>
      <w:r w:rsidRPr="000D17A8">
        <w:rPr>
          <w:rFonts w:eastAsia="SimSun"/>
          <w:b/>
          <w:bCs/>
          <w:i/>
          <w:smallCaps/>
          <w:sz w:val="22"/>
          <w:u w:val="single"/>
        </w:rPr>
        <w:t>Unico</w:t>
      </w:r>
      <w:r w:rsidRPr="000D17A8">
        <w:rPr>
          <w:rFonts w:eastAsia="SimSun"/>
          <w:b/>
          <w:bCs/>
          <w:i/>
          <w:smallCaps/>
          <w:sz w:val="22"/>
        </w:rPr>
        <w:t xml:space="preserve"> Profilo </w:t>
      </w:r>
      <w:proofErr w:type="spellStart"/>
      <w:r w:rsidRPr="000D17A8">
        <w:rPr>
          <w:rFonts w:eastAsia="SimSun"/>
          <w:b/>
          <w:bCs/>
          <w:i/>
          <w:smallCaps/>
          <w:sz w:val="22"/>
        </w:rPr>
        <w:t>Rrpq</w:t>
      </w:r>
      <w:proofErr w:type="spellEnd"/>
    </w:p>
    <w:tbl>
      <w:tblPr>
        <w:tblpPr w:leftFromText="141" w:rightFromText="141" w:vertAnchor="text" w:horzAnchor="margin" w:tblpY="37"/>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tblCellMar>
        <w:tblLook w:val="0000" w:firstRow="0" w:lastRow="0" w:firstColumn="0" w:lastColumn="0" w:noHBand="0" w:noVBand="0"/>
      </w:tblPr>
      <w:tblGrid>
        <w:gridCol w:w="2268"/>
        <w:gridCol w:w="4111"/>
        <w:gridCol w:w="3510"/>
      </w:tblGrid>
      <w:tr w:rsidR="003E12AA" w:rsidRPr="00EC1A66" w14:paraId="25B8D743" w14:textId="77777777" w:rsidTr="003E12AA">
        <w:trPr>
          <w:trHeight w:val="234"/>
        </w:trPr>
        <w:tc>
          <w:tcPr>
            <w:tcW w:w="9889" w:type="dxa"/>
            <w:gridSpan w:val="3"/>
            <w:shd w:val="clear" w:color="auto" w:fill="D9E2F3"/>
          </w:tcPr>
          <w:p w14:paraId="0CAEB740" w14:textId="77777777" w:rsidR="003E12AA" w:rsidRPr="00EC1A66" w:rsidRDefault="003E12AA" w:rsidP="003E12AA">
            <w:pPr>
              <w:snapToGrid w:val="0"/>
              <w:spacing w:after="120"/>
              <w:rPr>
                <w:rFonts w:eastAsia="SimSun"/>
                <w:b/>
                <w:bCs/>
                <w:i/>
                <w:smallCaps/>
              </w:rPr>
            </w:pPr>
            <w:r w:rsidRPr="00EC1A66">
              <w:rPr>
                <w:rFonts w:eastAsia="SimSun"/>
                <w:b/>
                <w:bCs/>
                <w:i/>
                <w:smallCaps/>
              </w:rPr>
              <w:t>percorso formativo  nr.1,2,3,4……</w:t>
            </w:r>
          </w:p>
        </w:tc>
      </w:tr>
      <w:tr w:rsidR="003E12AA" w:rsidRPr="00EC1A66" w14:paraId="5204E854" w14:textId="77777777" w:rsidTr="003E12AA">
        <w:tc>
          <w:tcPr>
            <w:tcW w:w="9889" w:type="dxa"/>
            <w:gridSpan w:val="3"/>
            <w:tcBorders>
              <w:bottom w:val="single" w:sz="4" w:space="0" w:color="auto"/>
            </w:tcBorders>
            <w:shd w:val="clear" w:color="auto" w:fill="FFFFFF" w:themeFill="background1"/>
          </w:tcPr>
          <w:p w14:paraId="3F26E3FB" w14:textId="77777777" w:rsidR="003E12AA" w:rsidRPr="00EC1A66" w:rsidRDefault="003E12AA" w:rsidP="003E12AA">
            <w:pPr>
              <w:snapToGrid w:val="0"/>
              <w:spacing w:after="120"/>
              <w:jc w:val="center"/>
              <w:rPr>
                <w:rFonts w:eastAsia="SimSun"/>
                <w:b/>
                <w:bCs/>
                <w:i/>
                <w:smallCaps/>
              </w:rPr>
            </w:pPr>
          </w:p>
        </w:tc>
      </w:tr>
      <w:tr w:rsidR="003E12AA" w:rsidRPr="00EC1A66" w14:paraId="57006DE5" w14:textId="77777777" w:rsidTr="003E12AA">
        <w:tc>
          <w:tcPr>
            <w:tcW w:w="9889" w:type="dxa"/>
            <w:gridSpan w:val="3"/>
            <w:tcBorders>
              <w:bottom w:val="single" w:sz="4" w:space="0" w:color="auto"/>
            </w:tcBorders>
            <w:shd w:val="clear" w:color="auto" w:fill="D9E2F3"/>
          </w:tcPr>
          <w:p w14:paraId="2151B7AF" w14:textId="77777777" w:rsidR="003E12AA" w:rsidRPr="00EC1A66" w:rsidRDefault="003E12AA" w:rsidP="003E12AA">
            <w:pPr>
              <w:snapToGrid w:val="0"/>
              <w:spacing w:after="120"/>
              <w:rPr>
                <w:rFonts w:eastAsia="SimSun"/>
                <w:b/>
                <w:bCs/>
                <w:i/>
                <w:smallCaps/>
              </w:rPr>
            </w:pPr>
            <w:r w:rsidRPr="00EC1A66">
              <w:rPr>
                <w:rFonts w:eastAsia="SimSun"/>
                <w:b/>
                <w:bCs/>
                <w:i/>
                <w:smallCaps/>
              </w:rPr>
              <w:t>denominazione/Titolo  percorso formativo</w:t>
            </w:r>
          </w:p>
        </w:tc>
      </w:tr>
      <w:tr w:rsidR="003E12AA" w:rsidRPr="00EC1A66" w14:paraId="6E1F1B8D" w14:textId="77777777" w:rsidTr="003E12AA">
        <w:tc>
          <w:tcPr>
            <w:tcW w:w="9889" w:type="dxa"/>
            <w:gridSpan w:val="3"/>
            <w:tcBorders>
              <w:bottom w:val="single" w:sz="4" w:space="0" w:color="auto"/>
            </w:tcBorders>
            <w:shd w:val="clear" w:color="auto" w:fill="FFFFFF" w:themeFill="background1"/>
          </w:tcPr>
          <w:p w14:paraId="4684C24F" w14:textId="77777777" w:rsidR="003E12AA" w:rsidRPr="00EC1A66" w:rsidRDefault="003E12AA" w:rsidP="003E12AA">
            <w:pPr>
              <w:snapToGrid w:val="0"/>
              <w:spacing w:after="120"/>
              <w:rPr>
                <w:rFonts w:eastAsia="SimSun"/>
                <w:b/>
                <w:bCs/>
                <w:i/>
                <w:smallCaps/>
              </w:rPr>
            </w:pPr>
          </w:p>
        </w:tc>
      </w:tr>
      <w:tr w:rsidR="003E12AA" w:rsidRPr="00EC1A66" w14:paraId="16A81B3F" w14:textId="77777777" w:rsidTr="003E12AA">
        <w:tc>
          <w:tcPr>
            <w:tcW w:w="9889" w:type="dxa"/>
            <w:gridSpan w:val="3"/>
            <w:tcBorders>
              <w:bottom w:val="single" w:sz="4" w:space="0" w:color="auto"/>
            </w:tcBorders>
            <w:shd w:val="clear" w:color="auto" w:fill="DBE5F1" w:themeFill="accent1" w:themeFillTint="33"/>
          </w:tcPr>
          <w:p w14:paraId="3A70DBAC" w14:textId="77777777" w:rsidR="003E12AA" w:rsidRPr="00EC1A66" w:rsidRDefault="003E12AA" w:rsidP="003E12AA">
            <w:pPr>
              <w:snapToGrid w:val="0"/>
              <w:spacing w:after="120"/>
              <w:rPr>
                <w:rFonts w:eastAsia="SimSun"/>
                <w:b/>
                <w:bCs/>
                <w:i/>
                <w:smallCaps/>
              </w:rPr>
            </w:pPr>
            <w:r>
              <w:rPr>
                <w:rFonts w:eastAsia="SimSun"/>
                <w:b/>
                <w:bCs/>
                <w:i/>
                <w:smallCaps/>
              </w:rPr>
              <w:t>N. edizioni</w:t>
            </w:r>
          </w:p>
        </w:tc>
      </w:tr>
      <w:tr w:rsidR="003E12AA" w:rsidRPr="00EC1A66" w14:paraId="47082158" w14:textId="77777777" w:rsidTr="003E12AA">
        <w:tc>
          <w:tcPr>
            <w:tcW w:w="9889" w:type="dxa"/>
            <w:gridSpan w:val="3"/>
            <w:tcBorders>
              <w:bottom w:val="single" w:sz="4" w:space="0" w:color="auto"/>
            </w:tcBorders>
            <w:shd w:val="clear" w:color="auto" w:fill="FFFFFF" w:themeFill="background1"/>
          </w:tcPr>
          <w:p w14:paraId="4A29F77C" w14:textId="77777777" w:rsidR="003E12AA" w:rsidRPr="00EC1A66" w:rsidRDefault="003E12AA" w:rsidP="003E12AA">
            <w:pPr>
              <w:snapToGrid w:val="0"/>
              <w:spacing w:after="120"/>
              <w:rPr>
                <w:rFonts w:eastAsia="SimSun"/>
                <w:b/>
                <w:bCs/>
                <w:i/>
                <w:smallCaps/>
              </w:rPr>
            </w:pPr>
          </w:p>
        </w:tc>
      </w:tr>
      <w:tr w:rsidR="003E12AA" w:rsidRPr="00EC1A66" w14:paraId="362BDF92" w14:textId="77777777" w:rsidTr="003E12AA">
        <w:tc>
          <w:tcPr>
            <w:tcW w:w="9889" w:type="dxa"/>
            <w:gridSpan w:val="3"/>
            <w:tcBorders>
              <w:bottom w:val="single" w:sz="4" w:space="0" w:color="auto"/>
            </w:tcBorders>
            <w:shd w:val="clear" w:color="auto" w:fill="D9E2F3"/>
          </w:tcPr>
          <w:p w14:paraId="1DF409E2" w14:textId="77777777" w:rsidR="003E12AA" w:rsidRPr="00EC1A66" w:rsidRDefault="003E12AA" w:rsidP="003E12AA">
            <w:pPr>
              <w:snapToGrid w:val="0"/>
              <w:spacing w:after="120"/>
              <w:rPr>
                <w:rFonts w:eastAsia="SimSun"/>
                <w:b/>
                <w:bCs/>
                <w:i/>
                <w:smallCaps/>
              </w:rPr>
            </w:pPr>
            <w:r w:rsidRPr="00EC1A66">
              <w:rPr>
                <w:rFonts w:eastAsia="SimSun"/>
                <w:b/>
                <w:bCs/>
                <w:i/>
                <w:smallCaps/>
              </w:rPr>
              <w:t>profilo di qualificazione RRPQ Sardegna</w:t>
            </w:r>
          </w:p>
        </w:tc>
      </w:tr>
      <w:tr w:rsidR="003E12AA" w:rsidRPr="00EC1A66" w14:paraId="7C6DA4D2" w14:textId="77777777" w:rsidTr="003E12AA">
        <w:trPr>
          <w:trHeight w:val="223"/>
        </w:trPr>
        <w:tc>
          <w:tcPr>
            <w:tcW w:w="2268" w:type="dxa"/>
            <w:tcBorders>
              <w:bottom w:val="single" w:sz="4" w:space="0" w:color="auto"/>
            </w:tcBorders>
            <w:shd w:val="clear" w:color="auto" w:fill="DBE5F1" w:themeFill="accent1" w:themeFillTint="33"/>
          </w:tcPr>
          <w:p w14:paraId="4C2CADEB" w14:textId="77777777" w:rsidR="003E12AA" w:rsidRPr="00EC1A66" w:rsidRDefault="003E12AA" w:rsidP="003E12AA">
            <w:pPr>
              <w:spacing w:after="120"/>
              <w:jc w:val="center"/>
              <w:rPr>
                <w:rFonts w:eastAsia="SimSun"/>
                <w:b/>
                <w:bCs/>
                <w:i/>
                <w:smallCaps/>
              </w:rPr>
            </w:pPr>
            <w:r w:rsidRPr="00EC1A66">
              <w:rPr>
                <w:rFonts w:eastAsia="SimSun"/>
                <w:b/>
                <w:bCs/>
                <w:i/>
                <w:smallCaps/>
              </w:rPr>
              <w:t>Codice</w:t>
            </w:r>
          </w:p>
        </w:tc>
        <w:tc>
          <w:tcPr>
            <w:tcW w:w="7621" w:type="dxa"/>
            <w:gridSpan w:val="2"/>
            <w:tcBorders>
              <w:bottom w:val="single" w:sz="4" w:space="0" w:color="auto"/>
            </w:tcBorders>
            <w:shd w:val="clear" w:color="auto" w:fill="DBE5F1" w:themeFill="accent1" w:themeFillTint="33"/>
          </w:tcPr>
          <w:p w14:paraId="6918EDF4" w14:textId="77777777" w:rsidR="003E12AA" w:rsidRPr="00EC1A66" w:rsidRDefault="003E12AA" w:rsidP="003E12AA">
            <w:pPr>
              <w:snapToGrid w:val="0"/>
              <w:spacing w:after="120"/>
              <w:jc w:val="center"/>
              <w:rPr>
                <w:rFonts w:eastAsia="SimSun"/>
                <w:b/>
                <w:bCs/>
                <w:i/>
                <w:smallCaps/>
              </w:rPr>
            </w:pPr>
            <w:r w:rsidRPr="00EC1A66">
              <w:rPr>
                <w:rFonts w:eastAsia="SimSun"/>
                <w:b/>
                <w:bCs/>
                <w:i/>
                <w:smallCaps/>
              </w:rPr>
              <w:t>Denominazione</w:t>
            </w:r>
          </w:p>
        </w:tc>
      </w:tr>
      <w:tr w:rsidR="003E12AA" w:rsidRPr="00EC1A66" w14:paraId="31142F1B" w14:textId="77777777" w:rsidTr="003E12AA">
        <w:trPr>
          <w:trHeight w:val="228"/>
        </w:trPr>
        <w:tc>
          <w:tcPr>
            <w:tcW w:w="2268" w:type="dxa"/>
            <w:tcBorders>
              <w:bottom w:val="single" w:sz="4" w:space="0" w:color="auto"/>
            </w:tcBorders>
            <w:shd w:val="clear" w:color="auto" w:fill="FFFFFF"/>
          </w:tcPr>
          <w:p w14:paraId="1558FDCF" w14:textId="77777777" w:rsidR="003E12AA" w:rsidRPr="00EC1A66" w:rsidRDefault="003E12AA" w:rsidP="003E12AA">
            <w:pPr>
              <w:spacing w:after="120"/>
              <w:jc w:val="center"/>
              <w:rPr>
                <w:rFonts w:eastAsia="SimSun"/>
                <w:b/>
                <w:bCs/>
                <w:i/>
                <w:smallCaps/>
              </w:rPr>
            </w:pPr>
          </w:p>
        </w:tc>
        <w:tc>
          <w:tcPr>
            <w:tcW w:w="7621" w:type="dxa"/>
            <w:gridSpan w:val="2"/>
            <w:tcBorders>
              <w:bottom w:val="single" w:sz="4" w:space="0" w:color="auto"/>
            </w:tcBorders>
            <w:shd w:val="clear" w:color="auto" w:fill="FFFFFF"/>
          </w:tcPr>
          <w:p w14:paraId="120DA8DF" w14:textId="77777777" w:rsidR="003E12AA" w:rsidRPr="00EC1A66" w:rsidRDefault="003E12AA" w:rsidP="003E12AA">
            <w:pPr>
              <w:snapToGrid w:val="0"/>
              <w:spacing w:after="120"/>
              <w:jc w:val="center"/>
              <w:rPr>
                <w:rFonts w:eastAsia="SimSun"/>
                <w:b/>
                <w:bCs/>
                <w:i/>
                <w:smallCaps/>
              </w:rPr>
            </w:pPr>
          </w:p>
        </w:tc>
      </w:tr>
      <w:tr w:rsidR="003E12AA" w:rsidRPr="00EC1A66" w14:paraId="19F2AB5D" w14:textId="77777777" w:rsidTr="003E12AA">
        <w:trPr>
          <w:trHeight w:val="331"/>
        </w:trPr>
        <w:tc>
          <w:tcPr>
            <w:tcW w:w="2268" w:type="dxa"/>
            <w:tcBorders>
              <w:bottom w:val="single" w:sz="4" w:space="0" w:color="auto"/>
            </w:tcBorders>
            <w:shd w:val="clear" w:color="auto" w:fill="DBE5F1"/>
          </w:tcPr>
          <w:p w14:paraId="6E5FEC35" w14:textId="77777777" w:rsidR="003E12AA" w:rsidRPr="00EC1A66" w:rsidRDefault="003E12AA" w:rsidP="003E12AA">
            <w:pPr>
              <w:rPr>
                <w:rFonts w:eastAsia="SimSun"/>
                <w:b/>
                <w:bCs/>
                <w:i/>
                <w:smallCaps/>
              </w:rPr>
            </w:pPr>
            <w:r w:rsidRPr="00EC1A66">
              <w:rPr>
                <w:rFonts w:eastAsia="SimSun"/>
                <w:b/>
                <w:bCs/>
                <w:i/>
                <w:smallCaps/>
              </w:rPr>
              <w:t>Settore  RRPQ</w:t>
            </w:r>
          </w:p>
        </w:tc>
        <w:tc>
          <w:tcPr>
            <w:tcW w:w="7621" w:type="dxa"/>
            <w:gridSpan w:val="2"/>
            <w:tcBorders>
              <w:bottom w:val="single" w:sz="4" w:space="0" w:color="auto"/>
            </w:tcBorders>
            <w:shd w:val="clear" w:color="auto" w:fill="FFFFFF"/>
          </w:tcPr>
          <w:p w14:paraId="70F59F71" w14:textId="77777777" w:rsidR="003E12AA" w:rsidRPr="00EC1A66" w:rsidRDefault="003E12AA" w:rsidP="003E12AA">
            <w:pPr>
              <w:keepNext/>
              <w:tabs>
                <w:tab w:val="num" w:pos="0"/>
                <w:tab w:val="left" w:pos="432"/>
              </w:tabs>
              <w:spacing w:after="240"/>
              <w:ind w:left="432" w:hanging="432"/>
              <w:jc w:val="center"/>
              <w:outlineLvl w:val="0"/>
              <w:rPr>
                <w:rFonts w:eastAsia="SimSun"/>
                <w:b/>
                <w:bCs/>
                <w:i/>
                <w:smallCaps/>
              </w:rPr>
            </w:pPr>
          </w:p>
        </w:tc>
      </w:tr>
      <w:tr w:rsidR="003E12AA" w:rsidRPr="00EC1A66" w14:paraId="299A161C" w14:textId="77777777" w:rsidTr="003E12AA">
        <w:trPr>
          <w:trHeight w:val="331"/>
        </w:trPr>
        <w:tc>
          <w:tcPr>
            <w:tcW w:w="2268" w:type="dxa"/>
            <w:tcBorders>
              <w:bottom w:val="single" w:sz="4" w:space="0" w:color="auto"/>
            </w:tcBorders>
            <w:shd w:val="clear" w:color="auto" w:fill="DBE5F1"/>
          </w:tcPr>
          <w:p w14:paraId="0DA4C543" w14:textId="77777777" w:rsidR="003E12AA" w:rsidRPr="00EC1A66" w:rsidRDefault="003E12AA" w:rsidP="003E12AA">
            <w:pPr>
              <w:rPr>
                <w:rFonts w:eastAsia="SimSun"/>
                <w:b/>
                <w:bCs/>
                <w:i/>
                <w:smallCaps/>
              </w:rPr>
            </w:pPr>
            <w:r w:rsidRPr="00EC1A66">
              <w:rPr>
                <w:rFonts w:eastAsia="SimSun"/>
                <w:b/>
                <w:bCs/>
                <w:i/>
                <w:smallCaps/>
              </w:rPr>
              <w:t xml:space="preserve">Livello EQF/QNQ </w:t>
            </w:r>
          </w:p>
        </w:tc>
        <w:tc>
          <w:tcPr>
            <w:tcW w:w="7621" w:type="dxa"/>
            <w:gridSpan w:val="2"/>
            <w:tcBorders>
              <w:bottom w:val="single" w:sz="4" w:space="0" w:color="auto"/>
            </w:tcBorders>
            <w:shd w:val="clear" w:color="auto" w:fill="FFFFFF"/>
          </w:tcPr>
          <w:p w14:paraId="053050D8" w14:textId="77777777" w:rsidR="003E12AA" w:rsidRPr="00EC1A66" w:rsidRDefault="003E12AA" w:rsidP="003E12AA">
            <w:pPr>
              <w:keepNext/>
              <w:tabs>
                <w:tab w:val="num" w:pos="0"/>
                <w:tab w:val="left" w:pos="432"/>
              </w:tabs>
              <w:spacing w:after="240"/>
              <w:ind w:left="432" w:hanging="432"/>
              <w:jc w:val="center"/>
              <w:outlineLvl w:val="0"/>
              <w:rPr>
                <w:rFonts w:eastAsia="SimSun"/>
                <w:b/>
                <w:bCs/>
                <w:i/>
                <w:smallCaps/>
              </w:rPr>
            </w:pPr>
          </w:p>
        </w:tc>
      </w:tr>
      <w:tr w:rsidR="003E12AA" w:rsidRPr="00EC1A66" w14:paraId="49018328" w14:textId="77777777" w:rsidTr="003E12AA">
        <w:trPr>
          <w:trHeight w:val="228"/>
        </w:trPr>
        <w:tc>
          <w:tcPr>
            <w:tcW w:w="9889" w:type="dxa"/>
            <w:gridSpan w:val="3"/>
            <w:tcBorders>
              <w:bottom w:val="single" w:sz="4" w:space="0" w:color="auto"/>
            </w:tcBorders>
            <w:shd w:val="clear" w:color="auto" w:fill="DBE5F1"/>
            <w:vAlign w:val="center"/>
          </w:tcPr>
          <w:p w14:paraId="174EE706" w14:textId="77777777" w:rsidR="003E12AA" w:rsidRPr="00EC1A66" w:rsidRDefault="003E12AA" w:rsidP="003E12AA">
            <w:pPr>
              <w:keepNext/>
              <w:tabs>
                <w:tab w:val="num" w:pos="0"/>
                <w:tab w:val="left" w:pos="432"/>
              </w:tabs>
              <w:spacing w:after="240"/>
              <w:ind w:left="432" w:hanging="432"/>
              <w:jc w:val="center"/>
              <w:outlineLvl w:val="0"/>
              <w:rPr>
                <w:rFonts w:eastAsia="SimSun"/>
                <w:b/>
                <w:bCs/>
                <w:i/>
                <w:smallCaps/>
              </w:rPr>
            </w:pPr>
            <w:r w:rsidRPr="00EC1A66">
              <w:rPr>
                <w:rFonts w:eastAsia="SimSun"/>
                <w:b/>
                <w:bCs/>
                <w:i/>
                <w:smallCaps/>
              </w:rPr>
              <w:t>Codici ADA di riferimento QNQR</w:t>
            </w:r>
          </w:p>
        </w:tc>
      </w:tr>
      <w:tr w:rsidR="003E12AA" w:rsidRPr="00EC1A66" w14:paraId="6ACD76F7" w14:textId="77777777" w:rsidTr="003E12AA">
        <w:tc>
          <w:tcPr>
            <w:tcW w:w="9889" w:type="dxa"/>
            <w:gridSpan w:val="3"/>
            <w:tcBorders>
              <w:bottom w:val="single" w:sz="4" w:space="0" w:color="auto"/>
            </w:tcBorders>
            <w:shd w:val="clear" w:color="auto" w:fill="F2F2F2"/>
          </w:tcPr>
          <w:p w14:paraId="5A11754A" w14:textId="77777777" w:rsidR="003E12AA" w:rsidRPr="00EC1A66" w:rsidRDefault="003E12AA" w:rsidP="003E12AA">
            <w:pPr>
              <w:snapToGrid w:val="0"/>
              <w:spacing w:after="120"/>
              <w:jc w:val="center"/>
              <w:rPr>
                <w:rFonts w:eastAsia="SimSun"/>
                <w:b/>
                <w:bCs/>
                <w:i/>
                <w:smallCaps/>
              </w:rPr>
            </w:pPr>
          </w:p>
        </w:tc>
      </w:tr>
      <w:tr w:rsidR="003E12AA" w:rsidRPr="00EC1A66" w14:paraId="2DCC2478" w14:textId="77777777" w:rsidTr="003E12AA">
        <w:tc>
          <w:tcPr>
            <w:tcW w:w="2268" w:type="dxa"/>
            <w:vMerge w:val="restart"/>
            <w:shd w:val="clear" w:color="auto" w:fill="DBE5F1" w:themeFill="accent1" w:themeFillTint="33"/>
          </w:tcPr>
          <w:p w14:paraId="6759CED3" w14:textId="77777777" w:rsidR="003E12AA" w:rsidRPr="00EC1A66" w:rsidRDefault="003E12AA" w:rsidP="003E12AA">
            <w:pPr>
              <w:rPr>
                <w:rFonts w:eastAsia="SimSun"/>
                <w:b/>
                <w:bCs/>
                <w:i/>
                <w:smallCaps/>
              </w:rPr>
            </w:pPr>
            <w:proofErr w:type="spellStart"/>
            <w:r w:rsidRPr="00EC1A66">
              <w:rPr>
                <w:rFonts w:eastAsia="SimSun"/>
                <w:b/>
                <w:bCs/>
                <w:i/>
                <w:smallCaps/>
              </w:rPr>
              <w:lastRenderedPageBreak/>
              <w:t>ada</w:t>
            </w:r>
            <w:proofErr w:type="spellEnd"/>
            <w:r w:rsidRPr="00EC1A66">
              <w:rPr>
                <w:rFonts w:eastAsia="SimSun"/>
                <w:b/>
                <w:bCs/>
                <w:i/>
                <w:smallCaps/>
              </w:rPr>
              <w:t>/</w:t>
            </w:r>
            <w:proofErr w:type="spellStart"/>
            <w:r w:rsidRPr="00EC1A66">
              <w:rPr>
                <w:rFonts w:eastAsia="SimSun"/>
                <w:b/>
                <w:bCs/>
                <w:i/>
                <w:smallCaps/>
              </w:rPr>
              <w:t>uc</w:t>
            </w:r>
            <w:proofErr w:type="spellEnd"/>
            <w:r w:rsidRPr="00EC1A66">
              <w:rPr>
                <w:rFonts w:eastAsia="SimSun"/>
                <w:b/>
                <w:bCs/>
                <w:i/>
                <w:smallCaps/>
              </w:rPr>
              <w:t xml:space="preserve"> del profilo </w:t>
            </w:r>
          </w:p>
          <w:p w14:paraId="7B606079" w14:textId="77777777" w:rsidR="003E12AA" w:rsidRPr="00EC1A66" w:rsidRDefault="003E12AA" w:rsidP="003E12AA">
            <w:pPr>
              <w:rPr>
                <w:rFonts w:eastAsia="SimSun"/>
                <w:b/>
                <w:bCs/>
                <w:i/>
                <w:smallCaps/>
              </w:rPr>
            </w:pPr>
            <w:r w:rsidRPr="00EC1A66">
              <w:rPr>
                <w:rFonts w:eastAsia="SimSun"/>
                <w:b/>
                <w:bCs/>
                <w:i/>
                <w:smallCaps/>
              </w:rPr>
              <w:t xml:space="preserve">(indicare </w:t>
            </w:r>
            <w:proofErr w:type="spellStart"/>
            <w:r w:rsidRPr="00EC1A66">
              <w:rPr>
                <w:rFonts w:eastAsia="SimSun"/>
                <w:b/>
                <w:bCs/>
                <w:i/>
                <w:smallCaps/>
              </w:rPr>
              <w:t>ada</w:t>
            </w:r>
            <w:proofErr w:type="spellEnd"/>
            <w:r w:rsidRPr="00EC1A66">
              <w:rPr>
                <w:rFonts w:eastAsia="SimSun"/>
                <w:b/>
                <w:bCs/>
                <w:i/>
                <w:smallCaps/>
              </w:rPr>
              <w:t>/</w:t>
            </w:r>
            <w:proofErr w:type="spellStart"/>
            <w:r w:rsidRPr="00EC1A66">
              <w:rPr>
                <w:rFonts w:eastAsia="SimSun"/>
                <w:b/>
                <w:bCs/>
                <w:i/>
                <w:smallCaps/>
              </w:rPr>
              <w:t>uc</w:t>
            </w:r>
            <w:proofErr w:type="spellEnd"/>
            <w:r w:rsidRPr="00EC1A66">
              <w:rPr>
                <w:rFonts w:eastAsia="SimSun"/>
                <w:b/>
                <w:bCs/>
                <w:i/>
                <w:smallCaps/>
              </w:rPr>
              <w:t>)</w:t>
            </w:r>
          </w:p>
        </w:tc>
        <w:tc>
          <w:tcPr>
            <w:tcW w:w="4111" w:type="dxa"/>
            <w:tcBorders>
              <w:bottom w:val="single" w:sz="4" w:space="0" w:color="auto"/>
            </w:tcBorders>
            <w:shd w:val="clear" w:color="auto" w:fill="DBE5F1" w:themeFill="accent1" w:themeFillTint="33"/>
          </w:tcPr>
          <w:p w14:paraId="3B61EA68" w14:textId="77777777" w:rsidR="003E12AA" w:rsidRPr="00EC1A66" w:rsidRDefault="003E12AA" w:rsidP="003E12AA">
            <w:pPr>
              <w:snapToGrid w:val="0"/>
              <w:spacing w:after="120"/>
              <w:rPr>
                <w:rFonts w:eastAsia="SimSun"/>
                <w:b/>
                <w:bCs/>
                <w:i/>
                <w:smallCaps/>
              </w:rPr>
            </w:pPr>
            <w:r w:rsidRPr="00EC1A66">
              <w:rPr>
                <w:rFonts w:eastAsia="SimSun"/>
                <w:b/>
                <w:bCs/>
                <w:i/>
                <w:smallCaps/>
              </w:rPr>
              <w:t>Codice</w:t>
            </w:r>
          </w:p>
        </w:tc>
        <w:tc>
          <w:tcPr>
            <w:tcW w:w="3510" w:type="dxa"/>
            <w:tcBorders>
              <w:bottom w:val="single" w:sz="4" w:space="0" w:color="auto"/>
            </w:tcBorders>
            <w:shd w:val="clear" w:color="auto" w:fill="DBE5F1" w:themeFill="accent1" w:themeFillTint="33"/>
          </w:tcPr>
          <w:p w14:paraId="366A79B7" w14:textId="77777777" w:rsidR="003E12AA" w:rsidRPr="00EC1A66" w:rsidRDefault="003E12AA" w:rsidP="003E12AA">
            <w:pPr>
              <w:snapToGrid w:val="0"/>
              <w:spacing w:after="120"/>
              <w:rPr>
                <w:rFonts w:eastAsia="SimSun"/>
                <w:b/>
                <w:bCs/>
                <w:i/>
                <w:smallCaps/>
              </w:rPr>
            </w:pPr>
            <w:r w:rsidRPr="00EC1A66">
              <w:rPr>
                <w:rFonts w:eastAsia="SimSun"/>
                <w:b/>
                <w:bCs/>
                <w:i/>
                <w:smallCaps/>
              </w:rPr>
              <w:t>Denominazione</w:t>
            </w:r>
          </w:p>
        </w:tc>
      </w:tr>
      <w:tr w:rsidR="003E12AA" w:rsidRPr="00EC1A66" w14:paraId="0D8E231A" w14:textId="77777777" w:rsidTr="003E12AA">
        <w:tc>
          <w:tcPr>
            <w:tcW w:w="2268" w:type="dxa"/>
            <w:vMerge/>
            <w:shd w:val="clear" w:color="auto" w:fill="DBE5F1" w:themeFill="accent1" w:themeFillTint="33"/>
          </w:tcPr>
          <w:p w14:paraId="0B9FD1E9" w14:textId="77777777" w:rsidR="003E12AA" w:rsidRPr="00EC1A66" w:rsidRDefault="003E12AA" w:rsidP="003E12AA">
            <w:pPr>
              <w:rPr>
                <w:rFonts w:eastAsia="SimSun"/>
                <w:b/>
                <w:bCs/>
                <w:i/>
                <w:smallCaps/>
              </w:rPr>
            </w:pPr>
          </w:p>
        </w:tc>
        <w:tc>
          <w:tcPr>
            <w:tcW w:w="4111" w:type="dxa"/>
            <w:tcBorders>
              <w:bottom w:val="single" w:sz="4" w:space="0" w:color="auto"/>
            </w:tcBorders>
            <w:shd w:val="clear" w:color="auto" w:fill="FFFFFF"/>
          </w:tcPr>
          <w:p w14:paraId="0D44819C" w14:textId="77777777" w:rsidR="003E12AA" w:rsidRPr="00EC1A66" w:rsidRDefault="003E12AA" w:rsidP="003E12AA">
            <w:pPr>
              <w:snapToGrid w:val="0"/>
              <w:spacing w:after="120"/>
              <w:rPr>
                <w:rFonts w:eastAsia="SimSun"/>
                <w:b/>
                <w:bCs/>
                <w:i/>
                <w:smallCaps/>
              </w:rPr>
            </w:pPr>
            <w:r w:rsidRPr="00EC1A66">
              <w:rPr>
                <w:rFonts w:eastAsia="SimSun"/>
                <w:b/>
                <w:bCs/>
                <w:i/>
                <w:smallCaps/>
              </w:rPr>
              <w:t>..</w:t>
            </w:r>
          </w:p>
        </w:tc>
        <w:tc>
          <w:tcPr>
            <w:tcW w:w="3510" w:type="dxa"/>
            <w:tcBorders>
              <w:bottom w:val="single" w:sz="4" w:space="0" w:color="auto"/>
            </w:tcBorders>
            <w:shd w:val="clear" w:color="auto" w:fill="FFFFFF"/>
          </w:tcPr>
          <w:p w14:paraId="182CE65C" w14:textId="77777777" w:rsidR="003E12AA" w:rsidRPr="00EC1A66" w:rsidRDefault="003E12AA" w:rsidP="003E12AA">
            <w:pPr>
              <w:snapToGrid w:val="0"/>
              <w:spacing w:after="120"/>
              <w:rPr>
                <w:rFonts w:eastAsia="SimSun"/>
                <w:b/>
                <w:bCs/>
                <w:i/>
                <w:smallCaps/>
              </w:rPr>
            </w:pPr>
            <w:r w:rsidRPr="00EC1A66">
              <w:rPr>
                <w:rFonts w:eastAsia="SimSun"/>
                <w:b/>
                <w:bCs/>
                <w:i/>
                <w:smallCaps/>
              </w:rPr>
              <w:t>..</w:t>
            </w:r>
          </w:p>
        </w:tc>
      </w:tr>
      <w:tr w:rsidR="003E12AA" w:rsidRPr="00EC1A66" w14:paraId="145D7AA9" w14:textId="77777777" w:rsidTr="003E12AA">
        <w:trPr>
          <w:trHeight w:val="464"/>
        </w:trPr>
        <w:tc>
          <w:tcPr>
            <w:tcW w:w="2268" w:type="dxa"/>
            <w:vMerge/>
            <w:tcBorders>
              <w:bottom w:val="single" w:sz="4" w:space="0" w:color="auto"/>
            </w:tcBorders>
            <w:shd w:val="clear" w:color="auto" w:fill="DBE5F1" w:themeFill="accent1" w:themeFillTint="33"/>
          </w:tcPr>
          <w:p w14:paraId="20E56175" w14:textId="77777777" w:rsidR="003E12AA" w:rsidRPr="00EC1A66" w:rsidRDefault="003E12AA" w:rsidP="003E12AA">
            <w:pPr>
              <w:rPr>
                <w:rFonts w:eastAsia="SimSun"/>
                <w:b/>
                <w:bCs/>
                <w:i/>
                <w:smallCaps/>
              </w:rPr>
            </w:pPr>
          </w:p>
        </w:tc>
        <w:tc>
          <w:tcPr>
            <w:tcW w:w="4111" w:type="dxa"/>
            <w:tcBorders>
              <w:bottom w:val="single" w:sz="4" w:space="0" w:color="auto"/>
            </w:tcBorders>
            <w:shd w:val="clear" w:color="auto" w:fill="FFFFFF"/>
          </w:tcPr>
          <w:p w14:paraId="1AD88426" w14:textId="77777777" w:rsidR="003E12AA" w:rsidRPr="00EC1A66" w:rsidRDefault="003E12AA" w:rsidP="003E12AA">
            <w:pPr>
              <w:snapToGrid w:val="0"/>
              <w:spacing w:after="120"/>
              <w:rPr>
                <w:rFonts w:eastAsia="SimSun"/>
                <w:b/>
                <w:bCs/>
                <w:i/>
                <w:smallCaps/>
              </w:rPr>
            </w:pPr>
            <w:r w:rsidRPr="00EC1A66">
              <w:rPr>
                <w:rFonts w:eastAsia="SimSun"/>
                <w:b/>
                <w:bCs/>
                <w:i/>
                <w:smallCaps/>
              </w:rPr>
              <w:t>..</w:t>
            </w:r>
          </w:p>
        </w:tc>
        <w:tc>
          <w:tcPr>
            <w:tcW w:w="3510" w:type="dxa"/>
            <w:tcBorders>
              <w:bottom w:val="single" w:sz="4" w:space="0" w:color="auto"/>
            </w:tcBorders>
            <w:shd w:val="clear" w:color="auto" w:fill="FFFFFF"/>
          </w:tcPr>
          <w:p w14:paraId="7F525395" w14:textId="77777777" w:rsidR="003E12AA" w:rsidRPr="00EC1A66" w:rsidRDefault="003E12AA" w:rsidP="003E12AA">
            <w:pPr>
              <w:snapToGrid w:val="0"/>
              <w:spacing w:after="120"/>
              <w:rPr>
                <w:rFonts w:eastAsia="SimSun"/>
                <w:b/>
                <w:bCs/>
                <w:i/>
                <w:smallCaps/>
              </w:rPr>
            </w:pPr>
            <w:r w:rsidRPr="00EC1A66">
              <w:rPr>
                <w:rFonts w:eastAsia="SimSun"/>
                <w:b/>
                <w:bCs/>
                <w:i/>
                <w:smallCaps/>
              </w:rPr>
              <w:t>..</w:t>
            </w:r>
          </w:p>
        </w:tc>
      </w:tr>
      <w:tr w:rsidR="003E12AA" w:rsidRPr="00EC1A66" w14:paraId="3556402E" w14:textId="77777777" w:rsidTr="003E12AA">
        <w:tc>
          <w:tcPr>
            <w:tcW w:w="2268" w:type="dxa"/>
            <w:shd w:val="clear" w:color="auto" w:fill="D9E2F3"/>
          </w:tcPr>
          <w:p w14:paraId="61375EDD" w14:textId="77777777" w:rsidR="003E12AA" w:rsidRPr="00EC1A66" w:rsidRDefault="003E12AA" w:rsidP="003E12AA">
            <w:pPr>
              <w:rPr>
                <w:rFonts w:eastAsia="SimSun"/>
                <w:b/>
                <w:bCs/>
                <w:i/>
                <w:smallCaps/>
              </w:rPr>
            </w:pPr>
            <w:r w:rsidRPr="00EC1A66">
              <w:rPr>
                <w:rFonts w:eastAsia="SimSun"/>
                <w:b/>
                <w:bCs/>
                <w:i/>
                <w:smallCaps/>
              </w:rPr>
              <w:t xml:space="preserve">n. destinatari </w:t>
            </w:r>
          </w:p>
          <w:p w14:paraId="243F2A57" w14:textId="77777777" w:rsidR="003E12AA" w:rsidRPr="00EC1A66" w:rsidRDefault="003E12AA" w:rsidP="003E12AA">
            <w:pPr>
              <w:rPr>
                <w:rFonts w:eastAsia="SimSun"/>
                <w:b/>
                <w:bCs/>
                <w:i/>
                <w:smallCaps/>
              </w:rPr>
            </w:pPr>
          </w:p>
        </w:tc>
        <w:tc>
          <w:tcPr>
            <w:tcW w:w="7621" w:type="dxa"/>
            <w:gridSpan w:val="2"/>
            <w:shd w:val="clear" w:color="auto" w:fill="auto"/>
          </w:tcPr>
          <w:p w14:paraId="26480E38" w14:textId="77777777" w:rsidR="003E12AA" w:rsidRPr="00EC1A66" w:rsidRDefault="003E12AA" w:rsidP="003E12AA">
            <w:pPr>
              <w:snapToGrid w:val="0"/>
              <w:rPr>
                <w:rFonts w:eastAsia="SimSun"/>
                <w:b/>
                <w:bCs/>
                <w:i/>
                <w:smallCaps/>
              </w:rPr>
            </w:pPr>
          </w:p>
        </w:tc>
      </w:tr>
      <w:tr w:rsidR="003E12AA" w:rsidRPr="00EC1A66" w14:paraId="034D528D" w14:textId="77777777" w:rsidTr="003E12AA">
        <w:tc>
          <w:tcPr>
            <w:tcW w:w="2268" w:type="dxa"/>
            <w:shd w:val="clear" w:color="auto" w:fill="D9E2F3"/>
          </w:tcPr>
          <w:p w14:paraId="48E8E347" w14:textId="77777777" w:rsidR="003E12AA" w:rsidRPr="00EC1A66" w:rsidRDefault="003E12AA" w:rsidP="003E12AA">
            <w:pPr>
              <w:rPr>
                <w:rFonts w:eastAsia="SimSun"/>
                <w:b/>
                <w:bCs/>
                <w:i/>
                <w:smallCaps/>
              </w:rPr>
            </w:pPr>
            <w:r>
              <w:rPr>
                <w:rFonts w:eastAsia="SimSun"/>
                <w:b/>
                <w:bCs/>
                <w:i/>
                <w:smallCaps/>
              </w:rPr>
              <w:t xml:space="preserve">di cui </w:t>
            </w:r>
            <w:r w:rsidRPr="00EC1A66">
              <w:rPr>
                <w:rFonts w:eastAsia="SimSun"/>
                <w:b/>
                <w:bCs/>
                <w:i/>
                <w:smallCaps/>
              </w:rPr>
              <w:t>n.  destinatari donne</w:t>
            </w:r>
          </w:p>
          <w:p w14:paraId="2963E7F9" w14:textId="77777777" w:rsidR="003E12AA" w:rsidRPr="00EC1A66" w:rsidRDefault="003E12AA" w:rsidP="003E12AA">
            <w:pPr>
              <w:rPr>
                <w:rFonts w:eastAsia="SimSun"/>
                <w:b/>
                <w:bCs/>
                <w:i/>
                <w:smallCaps/>
              </w:rPr>
            </w:pPr>
          </w:p>
        </w:tc>
        <w:tc>
          <w:tcPr>
            <w:tcW w:w="7621" w:type="dxa"/>
            <w:gridSpan w:val="2"/>
            <w:shd w:val="clear" w:color="auto" w:fill="auto"/>
          </w:tcPr>
          <w:p w14:paraId="78C6F260" w14:textId="77777777" w:rsidR="003E12AA" w:rsidRPr="00EC1A66" w:rsidRDefault="003E12AA" w:rsidP="003E12AA">
            <w:pPr>
              <w:snapToGrid w:val="0"/>
              <w:rPr>
                <w:rFonts w:eastAsia="SimSun"/>
                <w:b/>
                <w:bCs/>
                <w:i/>
                <w:smallCaps/>
              </w:rPr>
            </w:pPr>
          </w:p>
        </w:tc>
      </w:tr>
      <w:tr w:rsidR="003E12AA" w:rsidRPr="00EC1A66" w14:paraId="332652CC" w14:textId="77777777" w:rsidTr="003E12AA">
        <w:trPr>
          <w:trHeight w:val="316"/>
        </w:trPr>
        <w:tc>
          <w:tcPr>
            <w:tcW w:w="2268" w:type="dxa"/>
            <w:shd w:val="clear" w:color="auto" w:fill="D9E2F3"/>
          </w:tcPr>
          <w:p w14:paraId="4864A07F" w14:textId="77777777" w:rsidR="003E12AA" w:rsidRPr="00EC1A66" w:rsidRDefault="003E12AA" w:rsidP="003E12AA">
            <w:pPr>
              <w:rPr>
                <w:rFonts w:eastAsia="SimSun"/>
                <w:b/>
                <w:bCs/>
                <w:i/>
                <w:smallCaps/>
              </w:rPr>
            </w:pPr>
            <w:r w:rsidRPr="00EC1A66">
              <w:rPr>
                <w:rFonts w:eastAsia="SimSun"/>
                <w:b/>
                <w:bCs/>
                <w:i/>
                <w:smallCaps/>
              </w:rPr>
              <w:t>durata in ore</w:t>
            </w:r>
            <w:r w:rsidRPr="00EC1A66">
              <w:rPr>
                <w:rStyle w:val="Rimandonotaapidipagina"/>
                <w:rFonts w:eastAsia="SimSun"/>
                <w:b/>
                <w:bCs/>
                <w:i/>
                <w:smallCaps/>
              </w:rPr>
              <w:footnoteReference w:id="6"/>
            </w:r>
            <w:r w:rsidRPr="00EC1A66">
              <w:rPr>
                <w:rFonts w:eastAsia="SimSun"/>
                <w:b/>
                <w:bCs/>
                <w:i/>
                <w:smallCaps/>
              </w:rPr>
              <w:t xml:space="preserve"> </w:t>
            </w:r>
          </w:p>
        </w:tc>
        <w:tc>
          <w:tcPr>
            <w:tcW w:w="7621" w:type="dxa"/>
            <w:gridSpan w:val="2"/>
            <w:shd w:val="clear" w:color="auto" w:fill="FFFFFF"/>
          </w:tcPr>
          <w:p w14:paraId="576E0799" w14:textId="77777777" w:rsidR="003E12AA" w:rsidRPr="00EC1A66" w:rsidRDefault="003E12AA" w:rsidP="003E12AA">
            <w:pPr>
              <w:rPr>
                <w:rFonts w:eastAsia="SimSun"/>
                <w:b/>
                <w:bCs/>
                <w:i/>
                <w:smallCaps/>
              </w:rPr>
            </w:pPr>
          </w:p>
        </w:tc>
      </w:tr>
      <w:tr w:rsidR="003E12AA" w:rsidRPr="00EC1A66" w14:paraId="55D2C8B9" w14:textId="77777777" w:rsidTr="003E12AA">
        <w:tc>
          <w:tcPr>
            <w:tcW w:w="2268" w:type="dxa"/>
            <w:shd w:val="clear" w:color="auto" w:fill="D9E2F3"/>
          </w:tcPr>
          <w:p w14:paraId="60432A42" w14:textId="77777777" w:rsidR="003E12AA" w:rsidRPr="00F37531" w:rsidRDefault="003E12AA" w:rsidP="003E12AA">
            <w:pPr>
              <w:rPr>
                <w:rFonts w:eastAsia="SimSun"/>
                <w:b/>
                <w:bCs/>
                <w:i/>
                <w:smallCaps/>
              </w:rPr>
            </w:pPr>
            <w:r w:rsidRPr="00EC1A66">
              <w:rPr>
                <w:rFonts w:eastAsia="SimSun"/>
                <w:b/>
                <w:bCs/>
                <w:i/>
                <w:smallCaps/>
              </w:rPr>
              <w:t>durata</w:t>
            </w:r>
            <w:r>
              <w:rPr>
                <w:rFonts w:eastAsia="SimSun"/>
                <w:b/>
                <w:bCs/>
                <w:i/>
                <w:smallCaps/>
              </w:rPr>
              <w:t xml:space="preserve"> </w:t>
            </w:r>
            <w:r w:rsidRPr="00207BB7">
              <w:rPr>
                <w:rFonts w:eastAsia="SimSun"/>
                <w:b/>
                <w:bCs/>
                <w:i/>
                <w:smallCaps/>
                <w:strike/>
                <w:color w:val="FF0000"/>
              </w:rPr>
              <w:t xml:space="preserve"> </w:t>
            </w:r>
            <w:r w:rsidRPr="00EC1A66">
              <w:rPr>
                <w:rFonts w:eastAsia="SimSun"/>
                <w:b/>
                <w:bCs/>
                <w:i/>
                <w:smallCaps/>
              </w:rPr>
              <w:t>(n. mesi):</w:t>
            </w:r>
          </w:p>
        </w:tc>
        <w:tc>
          <w:tcPr>
            <w:tcW w:w="7621" w:type="dxa"/>
            <w:gridSpan w:val="2"/>
            <w:tcBorders>
              <w:bottom w:val="single" w:sz="4" w:space="0" w:color="auto"/>
            </w:tcBorders>
            <w:shd w:val="clear" w:color="auto" w:fill="FFFFFF"/>
          </w:tcPr>
          <w:p w14:paraId="0BB91121" w14:textId="77777777" w:rsidR="003E12AA" w:rsidRPr="00EC1A66" w:rsidRDefault="003E12AA" w:rsidP="003E12AA">
            <w:pPr>
              <w:spacing w:after="60"/>
              <w:rPr>
                <w:rFonts w:eastAsia="SimSun"/>
                <w:b/>
                <w:bCs/>
                <w:i/>
                <w:smallCaps/>
              </w:rPr>
            </w:pPr>
          </w:p>
        </w:tc>
      </w:tr>
      <w:tr w:rsidR="003E12AA" w:rsidRPr="00EC1A66" w14:paraId="240C3756" w14:textId="77777777" w:rsidTr="003E12AA">
        <w:trPr>
          <w:trHeight w:val="1310"/>
        </w:trPr>
        <w:tc>
          <w:tcPr>
            <w:tcW w:w="2268" w:type="dxa"/>
            <w:shd w:val="clear" w:color="auto" w:fill="D9E2F3"/>
          </w:tcPr>
          <w:p w14:paraId="126B41B8" w14:textId="77777777" w:rsidR="003E12AA" w:rsidRPr="00EC1A66" w:rsidRDefault="003E12AA" w:rsidP="003E12AA">
            <w:pPr>
              <w:spacing w:after="120"/>
              <w:rPr>
                <w:rFonts w:eastAsia="SimSun"/>
                <w:b/>
                <w:bCs/>
                <w:i/>
                <w:smallCaps/>
              </w:rPr>
            </w:pPr>
            <w:r w:rsidRPr="00EC1A66">
              <w:rPr>
                <w:rFonts w:eastAsia="SimSun"/>
                <w:b/>
                <w:bCs/>
                <w:i/>
                <w:smallCaps/>
              </w:rPr>
              <w:t>Edizione n. 1</w:t>
            </w:r>
            <w:r>
              <w:rPr>
                <w:rStyle w:val="Rimandonotaapidipagina"/>
                <w:rFonts w:eastAsia="SimSun"/>
                <w:b/>
                <w:bCs/>
                <w:i/>
                <w:smallCaps/>
              </w:rPr>
              <w:footnoteReference w:id="7"/>
            </w:r>
          </w:p>
          <w:p w14:paraId="37C4E186" w14:textId="77777777" w:rsidR="003E12AA" w:rsidRPr="00EC1A66" w:rsidRDefault="003E12AA" w:rsidP="003E12AA">
            <w:pPr>
              <w:spacing w:after="120"/>
              <w:rPr>
                <w:rFonts w:eastAsia="SimSun"/>
                <w:b/>
                <w:bCs/>
                <w:i/>
                <w:smallCaps/>
              </w:rPr>
            </w:pPr>
            <w:r w:rsidRPr="00EC1A66">
              <w:rPr>
                <w:rFonts w:eastAsia="SimSun"/>
                <w:b/>
                <w:bCs/>
                <w:i/>
                <w:smallCaps/>
              </w:rPr>
              <w:t xml:space="preserve">Sede attività </w:t>
            </w:r>
            <w:r>
              <w:rPr>
                <w:rFonts w:eastAsia="SimSun"/>
                <w:b/>
                <w:bCs/>
                <w:i/>
                <w:smallCaps/>
              </w:rPr>
              <w:t>teorica</w:t>
            </w:r>
          </w:p>
          <w:p w14:paraId="170C9591" w14:textId="77777777" w:rsidR="003E12AA" w:rsidRPr="00EC1A66" w:rsidRDefault="003E12AA" w:rsidP="003E12AA">
            <w:pPr>
              <w:rPr>
                <w:rFonts w:eastAsia="SimSun"/>
                <w:b/>
                <w:bCs/>
                <w:i/>
                <w:smallCaps/>
              </w:rPr>
            </w:pPr>
            <w:r w:rsidRPr="00EC1A66">
              <w:rPr>
                <w:rFonts w:eastAsia="SimSun"/>
                <w:b/>
                <w:bCs/>
                <w:i/>
                <w:smallCaps/>
              </w:rPr>
              <w:t xml:space="preserve"> (indirizzo completo)</w:t>
            </w:r>
          </w:p>
        </w:tc>
        <w:tc>
          <w:tcPr>
            <w:tcW w:w="7621" w:type="dxa"/>
            <w:gridSpan w:val="2"/>
            <w:tcBorders>
              <w:bottom w:val="single" w:sz="4" w:space="0" w:color="auto"/>
            </w:tcBorders>
            <w:shd w:val="clear" w:color="auto" w:fill="FFFFFF"/>
          </w:tcPr>
          <w:p w14:paraId="58D2A4E1" w14:textId="77777777" w:rsidR="003E12AA" w:rsidRPr="00EC1A66" w:rsidRDefault="003E12AA" w:rsidP="003E12AA">
            <w:pPr>
              <w:spacing w:after="60"/>
              <w:rPr>
                <w:rFonts w:eastAsia="SimSun"/>
                <w:b/>
                <w:bCs/>
                <w:i/>
                <w:smallCaps/>
              </w:rPr>
            </w:pPr>
          </w:p>
        </w:tc>
      </w:tr>
      <w:tr w:rsidR="003E12AA" w:rsidRPr="00EC1A66" w14:paraId="4D775FD9" w14:textId="77777777" w:rsidTr="003E12AA">
        <w:tc>
          <w:tcPr>
            <w:tcW w:w="2268" w:type="dxa"/>
            <w:shd w:val="clear" w:color="auto" w:fill="D9E2F3"/>
          </w:tcPr>
          <w:p w14:paraId="03B3B1CB" w14:textId="77777777" w:rsidR="003E12AA" w:rsidRPr="00EC1A66" w:rsidRDefault="003E12AA" w:rsidP="003E12AA">
            <w:pPr>
              <w:spacing w:after="120"/>
              <w:rPr>
                <w:rFonts w:eastAsia="SimSun"/>
                <w:b/>
                <w:bCs/>
                <w:i/>
                <w:smallCaps/>
              </w:rPr>
            </w:pPr>
            <w:r w:rsidRPr="00EC1A66">
              <w:rPr>
                <w:rFonts w:eastAsia="SimSun"/>
                <w:b/>
                <w:bCs/>
                <w:i/>
                <w:smallCaps/>
              </w:rPr>
              <w:t>Edizione n. 1</w:t>
            </w:r>
          </w:p>
          <w:p w14:paraId="1FB85A2B" w14:textId="77777777" w:rsidR="003E12AA" w:rsidRPr="00EC1A66" w:rsidRDefault="003E12AA" w:rsidP="003E12AA">
            <w:pPr>
              <w:spacing w:after="120"/>
              <w:rPr>
                <w:rFonts w:eastAsia="SimSun"/>
                <w:b/>
                <w:bCs/>
                <w:i/>
                <w:smallCaps/>
              </w:rPr>
            </w:pPr>
            <w:r w:rsidRPr="00EC1A66">
              <w:rPr>
                <w:rFonts w:eastAsia="SimSun"/>
                <w:b/>
                <w:bCs/>
                <w:i/>
                <w:smallCaps/>
              </w:rPr>
              <w:t xml:space="preserve">Sede attività pratica </w:t>
            </w:r>
          </w:p>
          <w:p w14:paraId="7E67D78B" w14:textId="77777777" w:rsidR="003E12AA" w:rsidRPr="00EC1A66" w:rsidRDefault="003E12AA" w:rsidP="003E12AA">
            <w:pPr>
              <w:snapToGrid w:val="0"/>
              <w:spacing w:after="120"/>
              <w:rPr>
                <w:rFonts w:eastAsia="SimSun"/>
                <w:b/>
                <w:bCs/>
                <w:i/>
                <w:smallCaps/>
              </w:rPr>
            </w:pPr>
            <w:r w:rsidRPr="00EC1A66">
              <w:rPr>
                <w:rFonts w:eastAsia="SimSun"/>
                <w:b/>
                <w:bCs/>
                <w:i/>
                <w:smallCaps/>
              </w:rPr>
              <w:t xml:space="preserve"> (indirizzo completo sede)</w:t>
            </w:r>
          </w:p>
        </w:tc>
        <w:tc>
          <w:tcPr>
            <w:tcW w:w="7621" w:type="dxa"/>
            <w:gridSpan w:val="2"/>
            <w:shd w:val="clear" w:color="auto" w:fill="FFFFFF"/>
          </w:tcPr>
          <w:p w14:paraId="70C4EAFA" w14:textId="77777777" w:rsidR="003E12AA" w:rsidRPr="00EC1A66" w:rsidRDefault="003E12AA" w:rsidP="003E12AA">
            <w:pPr>
              <w:snapToGrid w:val="0"/>
              <w:spacing w:after="120"/>
              <w:rPr>
                <w:rFonts w:eastAsia="SimSun"/>
                <w:b/>
                <w:bCs/>
                <w:i/>
                <w:smallCaps/>
              </w:rPr>
            </w:pPr>
          </w:p>
        </w:tc>
      </w:tr>
      <w:tr w:rsidR="003E12AA" w:rsidRPr="00EC1A66" w14:paraId="76E14224" w14:textId="77777777" w:rsidTr="003E12AA">
        <w:tc>
          <w:tcPr>
            <w:tcW w:w="2268" w:type="dxa"/>
            <w:shd w:val="clear" w:color="auto" w:fill="D9E2F3"/>
          </w:tcPr>
          <w:p w14:paraId="77A4D860" w14:textId="77777777" w:rsidR="003E12AA" w:rsidRPr="00EC1A66" w:rsidRDefault="003E12AA" w:rsidP="003E12AA">
            <w:pPr>
              <w:spacing w:after="120"/>
              <w:rPr>
                <w:rFonts w:eastAsia="SimSun"/>
                <w:b/>
                <w:bCs/>
                <w:i/>
                <w:smallCaps/>
              </w:rPr>
            </w:pPr>
            <w:r w:rsidRPr="00EC1A66">
              <w:rPr>
                <w:rFonts w:eastAsia="SimSun"/>
                <w:b/>
                <w:bCs/>
                <w:i/>
                <w:smallCaps/>
              </w:rPr>
              <w:t>Edizione n. 1</w:t>
            </w:r>
          </w:p>
          <w:p w14:paraId="0A0DE532" w14:textId="77777777" w:rsidR="003E12AA" w:rsidRPr="00EC1A66" w:rsidRDefault="003E12AA" w:rsidP="003E12AA">
            <w:pPr>
              <w:spacing w:after="120"/>
              <w:rPr>
                <w:rFonts w:eastAsia="SimSun"/>
                <w:b/>
                <w:bCs/>
                <w:i/>
                <w:smallCaps/>
              </w:rPr>
            </w:pPr>
            <w:r w:rsidRPr="00EC1A66">
              <w:rPr>
                <w:rFonts w:eastAsia="SimSun"/>
                <w:b/>
                <w:bCs/>
                <w:i/>
                <w:smallCaps/>
              </w:rPr>
              <w:t xml:space="preserve">Sede/i attività   formazione in alternanza </w:t>
            </w:r>
          </w:p>
          <w:p w14:paraId="521E6EA1" w14:textId="77777777" w:rsidR="003E12AA" w:rsidRPr="00EC1A66" w:rsidRDefault="003E12AA" w:rsidP="003E12AA">
            <w:pPr>
              <w:spacing w:after="120"/>
              <w:rPr>
                <w:rFonts w:eastAsia="SimSun"/>
                <w:b/>
                <w:bCs/>
                <w:i/>
                <w:smallCaps/>
              </w:rPr>
            </w:pPr>
            <w:r w:rsidRPr="00EC1A66">
              <w:rPr>
                <w:rFonts w:eastAsia="SimSun"/>
                <w:b/>
                <w:bCs/>
                <w:i/>
                <w:smallCaps/>
              </w:rPr>
              <w:t xml:space="preserve">(denominazione Impresa/e, indirizzo, </w:t>
            </w:r>
            <w:r w:rsidRPr="00EC1A66">
              <w:rPr>
                <w:rFonts w:eastAsia="SimSun"/>
                <w:b/>
                <w:bCs/>
                <w:i/>
                <w:smallCaps/>
                <w:u w:val="single"/>
              </w:rPr>
              <w:t>descrizione sede e attività</w:t>
            </w:r>
            <w:r w:rsidRPr="00EC1A66">
              <w:rPr>
                <w:rFonts w:eastAsia="SimSun"/>
                <w:b/>
                <w:bCs/>
                <w:i/>
                <w:smallCaps/>
              </w:rPr>
              <w:t>)</w:t>
            </w:r>
          </w:p>
        </w:tc>
        <w:tc>
          <w:tcPr>
            <w:tcW w:w="7621" w:type="dxa"/>
            <w:gridSpan w:val="2"/>
            <w:shd w:val="clear" w:color="auto" w:fill="FFFFFF"/>
          </w:tcPr>
          <w:p w14:paraId="7486EA8E" w14:textId="77777777" w:rsidR="003E12AA" w:rsidRPr="00EC1A66" w:rsidRDefault="003E12AA" w:rsidP="003E12AA">
            <w:pPr>
              <w:snapToGrid w:val="0"/>
              <w:spacing w:after="120"/>
              <w:rPr>
                <w:rFonts w:eastAsia="SimSun"/>
                <w:b/>
                <w:bCs/>
                <w:i/>
                <w:smallCaps/>
              </w:rPr>
            </w:pPr>
          </w:p>
        </w:tc>
      </w:tr>
    </w:tbl>
    <w:p w14:paraId="3AB36952" w14:textId="77777777" w:rsidR="003E12AA" w:rsidRPr="00EC1A66" w:rsidRDefault="003E12AA" w:rsidP="003E12AA"/>
    <w:p w14:paraId="0FDC4D94" w14:textId="77777777" w:rsidR="003E12AA" w:rsidRDefault="003E12AA" w:rsidP="003E12AA">
      <w:pPr>
        <w:spacing w:after="120"/>
        <w:rPr>
          <w:rFonts w:eastAsia="SimSun"/>
          <w:b/>
          <w:bCs/>
          <w:i/>
          <w:smallCaps/>
        </w:rPr>
      </w:pPr>
    </w:p>
    <w:p w14:paraId="667BE77E" w14:textId="77777777" w:rsidR="003E12AA" w:rsidRPr="00EC1A66" w:rsidRDefault="003E12AA" w:rsidP="003E12AA">
      <w:pPr>
        <w:spacing w:after="120"/>
        <w:rPr>
          <w:rFonts w:eastAsia="SimSun"/>
          <w:b/>
        </w:rPr>
      </w:pPr>
      <w:r w:rsidRPr="00EC1A66">
        <w:rPr>
          <w:rFonts w:eastAsia="SimSun"/>
          <w:b/>
          <w:bCs/>
        </w:rPr>
        <w:lastRenderedPageBreak/>
        <w:sym w:font="Symbol" w:char="F080"/>
      </w:r>
      <w:r w:rsidRPr="00EC1A66">
        <w:rPr>
          <w:rStyle w:val="Rimandonotaapidipagina"/>
          <w:rFonts w:eastAsia="SimSun"/>
          <w:b/>
          <w:bCs/>
        </w:rPr>
        <w:footnoteReference w:id="8"/>
      </w:r>
      <w:r w:rsidRPr="00EC1A66">
        <w:rPr>
          <w:rFonts w:eastAsia="SimSun"/>
          <w:b/>
          <w:bCs/>
        </w:rPr>
        <w:t xml:space="preserve"> </w:t>
      </w:r>
      <w:r w:rsidRPr="00EC1A66">
        <w:rPr>
          <w:rFonts w:eastAsia="SimSun"/>
          <w:b/>
          <w:bCs/>
          <w:i/>
          <w:smallCaps/>
        </w:rPr>
        <w:t xml:space="preserve">il percorso formativo riguarda </w:t>
      </w:r>
      <w:proofErr w:type="spellStart"/>
      <w:r w:rsidRPr="00EC1A66">
        <w:rPr>
          <w:rFonts w:eastAsia="SimSun"/>
          <w:b/>
          <w:bCs/>
          <w:i/>
          <w:smallCaps/>
        </w:rPr>
        <w:t>ada</w:t>
      </w:r>
      <w:proofErr w:type="spellEnd"/>
      <w:r w:rsidRPr="00EC1A66">
        <w:rPr>
          <w:rFonts w:eastAsia="SimSun"/>
          <w:b/>
          <w:bCs/>
          <w:i/>
          <w:smallCaps/>
        </w:rPr>
        <w:t>/</w:t>
      </w:r>
      <w:proofErr w:type="spellStart"/>
      <w:r w:rsidRPr="00EC1A66">
        <w:rPr>
          <w:rFonts w:eastAsia="SimSun"/>
          <w:b/>
          <w:bCs/>
          <w:i/>
          <w:smallCaps/>
        </w:rPr>
        <w:t>uc</w:t>
      </w:r>
      <w:proofErr w:type="spellEnd"/>
      <w:r w:rsidRPr="00EC1A66">
        <w:rPr>
          <w:rFonts w:eastAsia="SimSun"/>
          <w:b/>
          <w:bCs/>
          <w:i/>
          <w:smallCaps/>
        </w:rPr>
        <w:t xml:space="preserve"> di diversi profili </w:t>
      </w:r>
      <w:proofErr w:type="spellStart"/>
      <w:r w:rsidRPr="00EC1A66">
        <w:rPr>
          <w:rFonts w:eastAsia="SimSun"/>
          <w:b/>
          <w:bCs/>
          <w:i/>
          <w:smallCaps/>
        </w:rPr>
        <w:t>rrpq</w:t>
      </w:r>
      <w:proofErr w:type="spellEnd"/>
    </w:p>
    <w:p w14:paraId="3A6CADE2" w14:textId="77777777" w:rsidR="003E12AA" w:rsidRPr="00EC1A66" w:rsidRDefault="003E12AA" w:rsidP="003E12AA"/>
    <w:tbl>
      <w:tblPr>
        <w:tblpPr w:leftFromText="141" w:rightFromText="141" w:vertAnchor="text" w:horzAnchor="margin" w:tblpY="37"/>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tblCellMar>
        <w:tblLook w:val="0000" w:firstRow="0" w:lastRow="0" w:firstColumn="0" w:lastColumn="0" w:noHBand="0" w:noVBand="0"/>
      </w:tblPr>
      <w:tblGrid>
        <w:gridCol w:w="2268"/>
        <w:gridCol w:w="2268"/>
        <w:gridCol w:w="2204"/>
        <w:gridCol w:w="1198"/>
        <w:gridCol w:w="1951"/>
      </w:tblGrid>
      <w:tr w:rsidR="003E12AA" w:rsidRPr="00EC1A66" w14:paraId="16AE32C1" w14:textId="77777777" w:rsidTr="005B3D7E">
        <w:trPr>
          <w:trHeight w:val="234"/>
        </w:trPr>
        <w:tc>
          <w:tcPr>
            <w:tcW w:w="9889" w:type="dxa"/>
            <w:gridSpan w:val="5"/>
            <w:shd w:val="clear" w:color="auto" w:fill="D9E2F3"/>
          </w:tcPr>
          <w:p w14:paraId="765785A0" w14:textId="77777777" w:rsidR="003E12AA" w:rsidRPr="00EC1A66" w:rsidRDefault="003E12AA" w:rsidP="003E12AA">
            <w:pPr>
              <w:snapToGrid w:val="0"/>
              <w:spacing w:after="120"/>
              <w:rPr>
                <w:rFonts w:eastAsia="SimSun"/>
                <w:bCs/>
                <w:i/>
              </w:rPr>
            </w:pPr>
            <w:r w:rsidRPr="00EC1A66">
              <w:rPr>
                <w:rFonts w:eastAsia="SimSun"/>
                <w:b/>
                <w:bCs/>
                <w:i/>
                <w:smallCaps/>
              </w:rPr>
              <w:t>percorso formativo  nr.1,2,3,4……</w:t>
            </w:r>
          </w:p>
        </w:tc>
      </w:tr>
      <w:tr w:rsidR="003E12AA" w:rsidRPr="00EC1A66" w14:paraId="5FC1E98F" w14:textId="77777777" w:rsidTr="005B3D7E">
        <w:tc>
          <w:tcPr>
            <w:tcW w:w="9889" w:type="dxa"/>
            <w:gridSpan w:val="5"/>
            <w:tcBorders>
              <w:bottom w:val="single" w:sz="4" w:space="0" w:color="auto"/>
            </w:tcBorders>
            <w:shd w:val="clear" w:color="auto" w:fill="FFFFFF" w:themeFill="background1"/>
          </w:tcPr>
          <w:p w14:paraId="33DDD1AF" w14:textId="77777777" w:rsidR="003E12AA" w:rsidRPr="00EC1A66" w:rsidRDefault="003E12AA" w:rsidP="003E12AA">
            <w:pPr>
              <w:snapToGrid w:val="0"/>
              <w:spacing w:after="120"/>
              <w:rPr>
                <w:rFonts w:eastAsia="SimSun"/>
                <w:b/>
                <w:bCs/>
                <w:i/>
                <w:smallCaps/>
              </w:rPr>
            </w:pPr>
          </w:p>
        </w:tc>
      </w:tr>
      <w:tr w:rsidR="003E12AA" w:rsidRPr="00EC1A66" w14:paraId="3EA6F973" w14:textId="77777777" w:rsidTr="005B3D7E">
        <w:tc>
          <w:tcPr>
            <w:tcW w:w="9889" w:type="dxa"/>
            <w:gridSpan w:val="5"/>
            <w:tcBorders>
              <w:bottom w:val="single" w:sz="4" w:space="0" w:color="auto"/>
            </w:tcBorders>
            <w:shd w:val="clear" w:color="auto" w:fill="DBE5F1" w:themeFill="accent1" w:themeFillTint="33"/>
          </w:tcPr>
          <w:p w14:paraId="2D29FBA0" w14:textId="77777777" w:rsidR="003E12AA" w:rsidRPr="00EC1A66" w:rsidRDefault="003E12AA" w:rsidP="003E12AA">
            <w:pPr>
              <w:snapToGrid w:val="0"/>
              <w:spacing w:after="120"/>
              <w:rPr>
                <w:rFonts w:eastAsia="SimSun"/>
                <w:b/>
                <w:bCs/>
                <w:i/>
                <w:smallCaps/>
              </w:rPr>
            </w:pPr>
            <w:r w:rsidRPr="00EC1A66">
              <w:rPr>
                <w:rFonts w:eastAsia="SimSun"/>
                <w:b/>
                <w:bCs/>
                <w:i/>
                <w:smallCaps/>
              </w:rPr>
              <w:t>denominazione/titolo  percorso formativo</w:t>
            </w:r>
          </w:p>
        </w:tc>
      </w:tr>
      <w:tr w:rsidR="003E12AA" w:rsidRPr="00EC1A66" w14:paraId="2880B3B2" w14:textId="77777777" w:rsidTr="005B3D7E">
        <w:trPr>
          <w:trHeight w:val="510"/>
        </w:trPr>
        <w:tc>
          <w:tcPr>
            <w:tcW w:w="9889" w:type="dxa"/>
            <w:gridSpan w:val="5"/>
            <w:tcBorders>
              <w:bottom w:val="single" w:sz="4" w:space="0" w:color="auto"/>
            </w:tcBorders>
            <w:shd w:val="clear" w:color="auto" w:fill="FFFFFF" w:themeFill="background1"/>
          </w:tcPr>
          <w:p w14:paraId="26BC7FD4" w14:textId="77777777" w:rsidR="003E12AA" w:rsidRPr="00EC1A66" w:rsidRDefault="003E12AA" w:rsidP="003E12AA">
            <w:pPr>
              <w:spacing w:after="120"/>
              <w:rPr>
                <w:rFonts w:eastAsia="SimSun"/>
                <w:b/>
                <w:bCs/>
                <w:i/>
                <w:smallCaps/>
              </w:rPr>
            </w:pPr>
          </w:p>
        </w:tc>
      </w:tr>
      <w:tr w:rsidR="003E12AA" w:rsidRPr="00EC1A66" w14:paraId="3174437D" w14:textId="77777777" w:rsidTr="005B3D7E">
        <w:trPr>
          <w:trHeight w:val="365"/>
        </w:trPr>
        <w:tc>
          <w:tcPr>
            <w:tcW w:w="9889" w:type="dxa"/>
            <w:gridSpan w:val="5"/>
            <w:shd w:val="clear" w:color="auto" w:fill="DBE5F1" w:themeFill="accent1" w:themeFillTint="33"/>
          </w:tcPr>
          <w:p w14:paraId="6C7A78AC" w14:textId="77777777" w:rsidR="003E12AA" w:rsidRPr="00EC1A66" w:rsidRDefault="003E12AA" w:rsidP="003E12AA">
            <w:pPr>
              <w:spacing w:after="120"/>
              <w:rPr>
                <w:rFonts w:eastAsia="SimSun"/>
                <w:b/>
                <w:bCs/>
                <w:i/>
                <w:smallCaps/>
              </w:rPr>
            </w:pPr>
            <w:r>
              <w:rPr>
                <w:rFonts w:eastAsia="SimSun"/>
                <w:b/>
                <w:bCs/>
                <w:i/>
                <w:smallCaps/>
              </w:rPr>
              <w:t>N. edizioni</w:t>
            </w:r>
          </w:p>
        </w:tc>
      </w:tr>
      <w:tr w:rsidR="003E12AA" w:rsidRPr="00EC1A66" w14:paraId="4B92AEC0" w14:textId="77777777" w:rsidTr="005B3D7E">
        <w:trPr>
          <w:trHeight w:val="512"/>
        </w:trPr>
        <w:tc>
          <w:tcPr>
            <w:tcW w:w="9889" w:type="dxa"/>
            <w:gridSpan w:val="5"/>
            <w:shd w:val="clear" w:color="auto" w:fill="FFFFFF" w:themeFill="background1"/>
          </w:tcPr>
          <w:p w14:paraId="544DE68E" w14:textId="77777777" w:rsidR="003E12AA" w:rsidRPr="00EC1A66" w:rsidRDefault="003E12AA" w:rsidP="003E12AA">
            <w:pPr>
              <w:spacing w:after="120"/>
              <w:rPr>
                <w:rFonts w:eastAsia="SimSun"/>
                <w:b/>
                <w:bCs/>
                <w:i/>
                <w:smallCaps/>
              </w:rPr>
            </w:pPr>
          </w:p>
        </w:tc>
      </w:tr>
      <w:tr w:rsidR="003E12AA" w:rsidRPr="00EC1A66" w14:paraId="679AB850" w14:textId="77777777" w:rsidTr="005B3D7E">
        <w:trPr>
          <w:trHeight w:val="653"/>
        </w:trPr>
        <w:tc>
          <w:tcPr>
            <w:tcW w:w="2268" w:type="dxa"/>
            <w:shd w:val="clear" w:color="auto" w:fill="DBE5F1" w:themeFill="accent1" w:themeFillTint="33"/>
          </w:tcPr>
          <w:p w14:paraId="5546DB6F" w14:textId="77777777" w:rsidR="003E12AA" w:rsidRPr="00EC1A66" w:rsidRDefault="003E12AA" w:rsidP="003E12AA">
            <w:pPr>
              <w:spacing w:after="120"/>
              <w:jc w:val="center"/>
              <w:rPr>
                <w:rFonts w:eastAsia="SimSun"/>
                <w:b/>
                <w:bCs/>
                <w:i/>
                <w:smallCaps/>
              </w:rPr>
            </w:pPr>
            <w:r w:rsidRPr="00EC1A66">
              <w:rPr>
                <w:rFonts w:eastAsia="SimSun"/>
                <w:b/>
                <w:bCs/>
                <w:i/>
                <w:smallCaps/>
              </w:rPr>
              <w:t>Codice</w:t>
            </w:r>
            <w:r w:rsidRPr="00EC1A66">
              <w:rPr>
                <w:rFonts w:eastAsia="SimSun"/>
                <w:b/>
                <w:bCs/>
                <w:i/>
              </w:rPr>
              <w:t xml:space="preserve"> ADA/UC</w:t>
            </w:r>
          </w:p>
        </w:tc>
        <w:tc>
          <w:tcPr>
            <w:tcW w:w="2268" w:type="dxa"/>
            <w:shd w:val="clear" w:color="auto" w:fill="DBE5F1" w:themeFill="accent1" w:themeFillTint="33"/>
          </w:tcPr>
          <w:p w14:paraId="1A5D0971" w14:textId="77777777" w:rsidR="003E12AA" w:rsidRPr="00EC1A66" w:rsidRDefault="003E12AA" w:rsidP="003E12AA">
            <w:pPr>
              <w:snapToGrid w:val="0"/>
              <w:spacing w:after="120"/>
              <w:jc w:val="center"/>
              <w:rPr>
                <w:rFonts w:eastAsia="SimSun"/>
                <w:b/>
                <w:bCs/>
                <w:i/>
              </w:rPr>
            </w:pPr>
            <w:r w:rsidRPr="00EC1A66">
              <w:rPr>
                <w:rFonts w:eastAsia="SimSun"/>
                <w:b/>
                <w:bCs/>
                <w:i/>
              </w:rPr>
              <w:t>Denominazione</w:t>
            </w:r>
            <w:r w:rsidRPr="00EC1A66">
              <w:rPr>
                <w:rFonts w:eastAsia="SimSun"/>
                <w:b/>
                <w:bCs/>
                <w:i/>
                <w:smallCaps/>
              </w:rPr>
              <w:t xml:space="preserve"> </w:t>
            </w:r>
            <w:proofErr w:type="spellStart"/>
            <w:r w:rsidRPr="00EC1A66">
              <w:rPr>
                <w:rFonts w:eastAsia="SimSun"/>
                <w:b/>
                <w:bCs/>
                <w:i/>
                <w:smallCaps/>
              </w:rPr>
              <w:t>ada</w:t>
            </w:r>
            <w:proofErr w:type="spellEnd"/>
            <w:r w:rsidRPr="00EC1A66">
              <w:rPr>
                <w:rFonts w:eastAsia="SimSun"/>
                <w:b/>
                <w:bCs/>
                <w:i/>
                <w:smallCaps/>
              </w:rPr>
              <w:t>/</w:t>
            </w:r>
            <w:proofErr w:type="spellStart"/>
            <w:r w:rsidRPr="00EC1A66">
              <w:rPr>
                <w:rFonts w:eastAsia="SimSun"/>
                <w:b/>
                <w:bCs/>
                <w:i/>
                <w:smallCaps/>
              </w:rPr>
              <w:t>uc</w:t>
            </w:r>
            <w:proofErr w:type="spellEnd"/>
          </w:p>
        </w:tc>
        <w:tc>
          <w:tcPr>
            <w:tcW w:w="2204" w:type="dxa"/>
            <w:shd w:val="clear" w:color="auto" w:fill="DBE5F1" w:themeFill="accent1" w:themeFillTint="33"/>
          </w:tcPr>
          <w:p w14:paraId="7E3FFEE7" w14:textId="77777777" w:rsidR="003E12AA" w:rsidRPr="00EC1A66" w:rsidRDefault="003E12AA" w:rsidP="003E12AA">
            <w:pPr>
              <w:spacing w:after="120"/>
              <w:jc w:val="center"/>
              <w:rPr>
                <w:rFonts w:eastAsia="SimSun"/>
                <w:b/>
                <w:bCs/>
                <w:i/>
                <w:smallCaps/>
              </w:rPr>
            </w:pPr>
            <w:r w:rsidRPr="00EC1A66">
              <w:rPr>
                <w:rFonts w:eastAsia="SimSun"/>
                <w:b/>
                <w:bCs/>
                <w:i/>
                <w:smallCaps/>
              </w:rPr>
              <w:t xml:space="preserve">Livello EQF/QNQ </w:t>
            </w:r>
            <w:proofErr w:type="spellStart"/>
            <w:r w:rsidRPr="00EC1A66">
              <w:rPr>
                <w:rFonts w:eastAsia="SimSun"/>
                <w:b/>
                <w:bCs/>
                <w:i/>
                <w:smallCaps/>
              </w:rPr>
              <w:t>ada</w:t>
            </w:r>
            <w:proofErr w:type="spellEnd"/>
            <w:r w:rsidRPr="00EC1A66">
              <w:rPr>
                <w:rFonts w:eastAsia="SimSun"/>
                <w:b/>
                <w:bCs/>
                <w:i/>
                <w:smallCaps/>
              </w:rPr>
              <w:t>/</w:t>
            </w:r>
            <w:proofErr w:type="spellStart"/>
            <w:r w:rsidRPr="00EC1A66">
              <w:rPr>
                <w:rFonts w:eastAsia="SimSun"/>
                <w:b/>
                <w:bCs/>
                <w:i/>
                <w:smallCaps/>
              </w:rPr>
              <w:t>uc</w:t>
            </w:r>
            <w:proofErr w:type="spellEnd"/>
          </w:p>
        </w:tc>
        <w:tc>
          <w:tcPr>
            <w:tcW w:w="1198" w:type="dxa"/>
            <w:shd w:val="clear" w:color="auto" w:fill="DBE5F1" w:themeFill="accent1" w:themeFillTint="33"/>
          </w:tcPr>
          <w:p w14:paraId="7822CF5D" w14:textId="77777777" w:rsidR="003E12AA" w:rsidRPr="00EC1A66" w:rsidRDefault="003E12AA" w:rsidP="003E12AA">
            <w:pPr>
              <w:spacing w:after="120"/>
              <w:jc w:val="center"/>
              <w:rPr>
                <w:rFonts w:eastAsia="SimSun"/>
                <w:b/>
                <w:bCs/>
                <w:i/>
                <w:smallCaps/>
              </w:rPr>
            </w:pPr>
            <w:r w:rsidRPr="00EC1A66">
              <w:rPr>
                <w:rFonts w:eastAsia="SimSun"/>
                <w:b/>
                <w:bCs/>
                <w:i/>
                <w:smallCaps/>
              </w:rPr>
              <w:t xml:space="preserve">Profili </w:t>
            </w:r>
            <w:r w:rsidRPr="00EC1A66">
              <w:rPr>
                <w:rStyle w:val="Rimandonotaapidipagina"/>
                <w:rFonts w:eastAsia="SimSun"/>
                <w:b/>
                <w:bCs/>
                <w:i/>
                <w:smallCaps/>
              </w:rPr>
              <w:footnoteReference w:id="9"/>
            </w:r>
          </w:p>
        </w:tc>
        <w:tc>
          <w:tcPr>
            <w:tcW w:w="1951" w:type="dxa"/>
            <w:shd w:val="clear" w:color="auto" w:fill="DBE5F1" w:themeFill="accent1" w:themeFillTint="33"/>
          </w:tcPr>
          <w:p w14:paraId="6A7A0EE8" w14:textId="77777777" w:rsidR="003E12AA" w:rsidRPr="00EC1A66" w:rsidRDefault="003E12AA" w:rsidP="003E12AA">
            <w:pPr>
              <w:spacing w:after="120"/>
              <w:jc w:val="center"/>
              <w:rPr>
                <w:rFonts w:eastAsia="SimSun"/>
                <w:b/>
                <w:bCs/>
                <w:i/>
                <w:smallCaps/>
              </w:rPr>
            </w:pPr>
            <w:r w:rsidRPr="00EC1A66">
              <w:rPr>
                <w:rFonts w:eastAsia="SimSun"/>
                <w:b/>
                <w:bCs/>
                <w:i/>
                <w:smallCaps/>
              </w:rPr>
              <w:t>Codici ADA di riferimento QNQR</w:t>
            </w:r>
          </w:p>
        </w:tc>
      </w:tr>
      <w:tr w:rsidR="003E12AA" w:rsidRPr="00EC1A66" w14:paraId="345F5038" w14:textId="77777777" w:rsidTr="005B3D7E">
        <w:trPr>
          <w:trHeight w:val="252"/>
        </w:trPr>
        <w:tc>
          <w:tcPr>
            <w:tcW w:w="2268" w:type="dxa"/>
            <w:tcBorders>
              <w:bottom w:val="single" w:sz="4" w:space="0" w:color="auto"/>
            </w:tcBorders>
            <w:shd w:val="clear" w:color="auto" w:fill="FFFFFF"/>
          </w:tcPr>
          <w:p w14:paraId="359DD3B1" w14:textId="77777777" w:rsidR="003E12AA" w:rsidRPr="00EC1A66" w:rsidRDefault="003E12AA" w:rsidP="003E12AA">
            <w:pPr>
              <w:spacing w:after="120"/>
              <w:rPr>
                <w:rFonts w:eastAsia="SimSun"/>
                <w:b/>
                <w:bCs/>
                <w:i/>
                <w:smallCaps/>
              </w:rPr>
            </w:pPr>
          </w:p>
        </w:tc>
        <w:tc>
          <w:tcPr>
            <w:tcW w:w="2268" w:type="dxa"/>
            <w:shd w:val="clear" w:color="auto" w:fill="FFFFFF"/>
          </w:tcPr>
          <w:p w14:paraId="02CF0618" w14:textId="77777777" w:rsidR="003E12AA" w:rsidRPr="00EC1A66" w:rsidRDefault="003E12AA" w:rsidP="003E12AA">
            <w:pPr>
              <w:snapToGrid w:val="0"/>
              <w:spacing w:after="120"/>
              <w:rPr>
                <w:rFonts w:eastAsia="SimSun"/>
                <w:bCs/>
                <w:i/>
              </w:rPr>
            </w:pPr>
          </w:p>
        </w:tc>
        <w:tc>
          <w:tcPr>
            <w:tcW w:w="2204" w:type="dxa"/>
            <w:shd w:val="clear" w:color="auto" w:fill="FFFFFF"/>
          </w:tcPr>
          <w:p w14:paraId="5B29838F" w14:textId="77777777" w:rsidR="003E12AA" w:rsidRPr="00EC1A66" w:rsidRDefault="003E12AA" w:rsidP="003E12AA">
            <w:pPr>
              <w:snapToGrid w:val="0"/>
              <w:spacing w:after="120"/>
              <w:rPr>
                <w:rFonts w:eastAsia="SimSun"/>
                <w:bCs/>
                <w:i/>
              </w:rPr>
            </w:pPr>
          </w:p>
        </w:tc>
        <w:tc>
          <w:tcPr>
            <w:tcW w:w="1198" w:type="dxa"/>
            <w:shd w:val="clear" w:color="auto" w:fill="FFFFFF"/>
          </w:tcPr>
          <w:p w14:paraId="62A8F1AC" w14:textId="77777777" w:rsidR="003E12AA" w:rsidRPr="00EC1A66" w:rsidRDefault="003E12AA" w:rsidP="003E12AA">
            <w:pPr>
              <w:snapToGrid w:val="0"/>
              <w:spacing w:after="120"/>
              <w:rPr>
                <w:rFonts w:eastAsia="SimSun"/>
                <w:bCs/>
                <w:i/>
              </w:rPr>
            </w:pPr>
          </w:p>
        </w:tc>
        <w:tc>
          <w:tcPr>
            <w:tcW w:w="1951" w:type="dxa"/>
            <w:shd w:val="clear" w:color="auto" w:fill="FFFFFF"/>
          </w:tcPr>
          <w:p w14:paraId="064C3379" w14:textId="77777777" w:rsidR="003E12AA" w:rsidRPr="00EC1A66" w:rsidRDefault="003E12AA" w:rsidP="003E12AA">
            <w:pPr>
              <w:snapToGrid w:val="0"/>
              <w:spacing w:after="120"/>
              <w:rPr>
                <w:rFonts w:eastAsia="SimSun"/>
                <w:bCs/>
                <w:i/>
              </w:rPr>
            </w:pPr>
          </w:p>
        </w:tc>
      </w:tr>
      <w:tr w:rsidR="003E12AA" w:rsidRPr="00EC1A66" w14:paraId="5FB1E5E8" w14:textId="77777777" w:rsidTr="005B3D7E">
        <w:tc>
          <w:tcPr>
            <w:tcW w:w="2268" w:type="dxa"/>
            <w:tcBorders>
              <w:bottom w:val="single" w:sz="4" w:space="0" w:color="auto"/>
            </w:tcBorders>
            <w:shd w:val="clear" w:color="auto" w:fill="FFFFFF"/>
          </w:tcPr>
          <w:p w14:paraId="47955513" w14:textId="77777777" w:rsidR="003E12AA" w:rsidRPr="00EC1A66" w:rsidRDefault="003E12AA" w:rsidP="003E12AA">
            <w:pPr>
              <w:spacing w:after="120"/>
              <w:rPr>
                <w:rFonts w:eastAsia="SimSun"/>
                <w:b/>
                <w:bCs/>
                <w:i/>
                <w:smallCaps/>
              </w:rPr>
            </w:pPr>
          </w:p>
        </w:tc>
        <w:tc>
          <w:tcPr>
            <w:tcW w:w="2268" w:type="dxa"/>
            <w:shd w:val="clear" w:color="auto" w:fill="FFFFFF"/>
          </w:tcPr>
          <w:p w14:paraId="46EDA6D9" w14:textId="77777777" w:rsidR="003E12AA" w:rsidRPr="00EC1A66" w:rsidRDefault="003E12AA" w:rsidP="003E12AA">
            <w:pPr>
              <w:snapToGrid w:val="0"/>
              <w:spacing w:after="120"/>
              <w:rPr>
                <w:rFonts w:eastAsia="SimSun"/>
                <w:bCs/>
                <w:i/>
              </w:rPr>
            </w:pPr>
          </w:p>
        </w:tc>
        <w:tc>
          <w:tcPr>
            <w:tcW w:w="2204" w:type="dxa"/>
            <w:shd w:val="clear" w:color="auto" w:fill="FFFFFF"/>
          </w:tcPr>
          <w:p w14:paraId="2626B0B8" w14:textId="77777777" w:rsidR="003E12AA" w:rsidRPr="00EC1A66" w:rsidRDefault="003E12AA" w:rsidP="003E12AA">
            <w:pPr>
              <w:snapToGrid w:val="0"/>
              <w:spacing w:after="120"/>
              <w:rPr>
                <w:rFonts w:eastAsia="SimSun"/>
                <w:bCs/>
                <w:i/>
              </w:rPr>
            </w:pPr>
          </w:p>
        </w:tc>
        <w:tc>
          <w:tcPr>
            <w:tcW w:w="1198" w:type="dxa"/>
            <w:shd w:val="clear" w:color="auto" w:fill="FFFFFF"/>
          </w:tcPr>
          <w:p w14:paraId="35564D2C" w14:textId="77777777" w:rsidR="003E12AA" w:rsidRPr="00EC1A66" w:rsidRDefault="003E12AA" w:rsidP="003E12AA">
            <w:pPr>
              <w:snapToGrid w:val="0"/>
              <w:spacing w:after="120"/>
              <w:rPr>
                <w:rFonts w:eastAsia="SimSun"/>
                <w:bCs/>
                <w:i/>
              </w:rPr>
            </w:pPr>
          </w:p>
        </w:tc>
        <w:tc>
          <w:tcPr>
            <w:tcW w:w="1951" w:type="dxa"/>
            <w:shd w:val="clear" w:color="auto" w:fill="FFFFFF"/>
          </w:tcPr>
          <w:p w14:paraId="4ADB7204" w14:textId="77777777" w:rsidR="003E12AA" w:rsidRPr="00EC1A66" w:rsidRDefault="003E12AA" w:rsidP="003E12AA">
            <w:pPr>
              <w:snapToGrid w:val="0"/>
              <w:spacing w:after="120"/>
              <w:rPr>
                <w:rFonts w:eastAsia="SimSun"/>
                <w:bCs/>
                <w:i/>
              </w:rPr>
            </w:pPr>
          </w:p>
        </w:tc>
      </w:tr>
      <w:tr w:rsidR="003E12AA" w:rsidRPr="00EC1A66" w14:paraId="21B3E55D" w14:textId="77777777" w:rsidTr="005B3D7E">
        <w:tc>
          <w:tcPr>
            <w:tcW w:w="2268" w:type="dxa"/>
            <w:shd w:val="clear" w:color="auto" w:fill="D9E2F3"/>
          </w:tcPr>
          <w:p w14:paraId="46CDE90C" w14:textId="77777777" w:rsidR="003E12AA" w:rsidRPr="00EC1A66" w:rsidRDefault="003E12AA" w:rsidP="003E12AA">
            <w:pPr>
              <w:rPr>
                <w:rFonts w:eastAsia="SimSun"/>
                <w:b/>
                <w:bCs/>
                <w:i/>
                <w:smallCaps/>
              </w:rPr>
            </w:pPr>
            <w:r w:rsidRPr="00EC1A66">
              <w:rPr>
                <w:rFonts w:eastAsia="SimSun"/>
                <w:b/>
                <w:bCs/>
                <w:i/>
                <w:smallCaps/>
              </w:rPr>
              <w:t>n. destinatari totali</w:t>
            </w:r>
          </w:p>
          <w:p w14:paraId="64723D2F" w14:textId="77777777" w:rsidR="003E12AA" w:rsidRPr="00EC1A66" w:rsidRDefault="003E12AA" w:rsidP="003E12AA">
            <w:pPr>
              <w:rPr>
                <w:rFonts w:eastAsia="SimSun"/>
                <w:b/>
                <w:bCs/>
                <w:i/>
                <w:smallCaps/>
                <w:sz w:val="16"/>
                <w:szCs w:val="16"/>
              </w:rPr>
            </w:pPr>
          </w:p>
        </w:tc>
        <w:tc>
          <w:tcPr>
            <w:tcW w:w="7621" w:type="dxa"/>
            <w:gridSpan w:val="4"/>
            <w:shd w:val="clear" w:color="auto" w:fill="auto"/>
          </w:tcPr>
          <w:p w14:paraId="0DA22D63" w14:textId="77777777" w:rsidR="003E12AA" w:rsidRPr="00EC1A66" w:rsidRDefault="003E12AA" w:rsidP="003E12AA">
            <w:pPr>
              <w:snapToGrid w:val="0"/>
              <w:rPr>
                <w:rFonts w:eastAsia="SimSun"/>
                <w:bCs/>
                <w:i/>
              </w:rPr>
            </w:pPr>
          </w:p>
        </w:tc>
      </w:tr>
      <w:tr w:rsidR="003E12AA" w:rsidRPr="00EC1A66" w14:paraId="256C7358" w14:textId="77777777" w:rsidTr="005B3D7E">
        <w:tc>
          <w:tcPr>
            <w:tcW w:w="2268" w:type="dxa"/>
            <w:shd w:val="clear" w:color="auto" w:fill="D9E2F3"/>
          </w:tcPr>
          <w:p w14:paraId="0D72F5AF" w14:textId="77777777" w:rsidR="003E12AA" w:rsidRPr="00EC1A66" w:rsidRDefault="003E12AA" w:rsidP="003E12AA">
            <w:pPr>
              <w:rPr>
                <w:rFonts w:eastAsia="SimSun"/>
                <w:b/>
                <w:bCs/>
                <w:i/>
                <w:smallCaps/>
              </w:rPr>
            </w:pPr>
            <w:r>
              <w:rPr>
                <w:rFonts w:eastAsia="SimSun"/>
                <w:b/>
                <w:bCs/>
                <w:i/>
                <w:smallCaps/>
              </w:rPr>
              <w:t xml:space="preserve">di cui  n. </w:t>
            </w:r>
            <w:r w:rsidRPr="00EC1A66">
              <w:rPr>
                <w:rFonts w:eastAsia="SimSun"/>
                <w:b/>
                <w:bCs/>
                <w:i/>
                <w:smallCaps/>
              </w:rPr>
              <w:t>destinatari donne</w:t>
            </w:r>
          </w:p>
          <w:p w14:paraId="0E47E656" w14:textId="77777777" w:rsidR="003E12AA" w:rsidRPr="00EC1A66" w:rsidRDefault="003E12AA" w:rsidP="003E12AA">
            <w:pPr>
              <w:rPr>
                <w:rFonts w:eastAsia="SimSun"/>
                <w:b/>
                <w:bCs/>
                <w:i/>
                <w:smallCaps/>
                <w:sz w:val="16"/>
                <w:szCs w:val="16"/>
              </w:rPr>
            </w:pPr>
          </w:p>
        </w:tc>
        <w:tc>
          <w:tcPr>
            <w:tcW w:w="7621" w:type="dxa"/>
            <w:gridSpan w:val="4"/>
            <w:shd w:val="clear" w:color="auto" w:fill="auto"/>
          </w:tcPr>
          <w:p w14:paraId="775C27B6" w14:textId="77777777" w:rsidR="003E12AA" w:rsidRPr="00EC1A66" w:rsidRDefault="003E12AA" w:rsidP="003E12AA">
            <w:pPr>
              <w:snapToGrid w:val="0"/>
              <w:rPr>
                <w:rFonts w:eastAsia="SimSun"/>
                <w:bCs/>
                <w:i/>
              </w:rPr>
            </w:pPr>
          </w:p>
        </w:tc>
      </w:tr>
      <w:tr w:rsidR="003E12AA" w:rsidRPr="00EC1A66" w14:paraId="3E02CB75" w14:textId="77777777" w:rsidTr="005B3D7E">
        <w:trPr>
          <w:trHeight w:val="388"/>
        </w:trPr>
        <w:tc>
          <w:tcPr>
            <w:tcW w:w="2268" w:type="dxa"/>
            <w:shd w:val="clear" w:color="auto" w:fill="D9E2F3"/>
          </w:tcPr>
          <w:p w14:paraId="4C91C51E" w14:textId="77777777" w:rsidR="003E12AA" w:rsidRPr="00EC1A66" w:rsidRDefault="003E12AA" w:rsidP="003E12AA">
            <w:pPr>
              <w:rPr>
                <w:rFonts w:eastAsia="SimSun"/>
                <w:b/>
                <w:bCs/>
                <w:i/>
                <w:smallCaps/>
              </w:rPr>
            </w:pPr>
            <w:r w:rsidRPr="00EC1A66">
              <w:rPr>
                <w:rFonts w:eastAsia="SimSun"/>
                <w:b/>
                <w:bCs/>
                <w:i/>
                <w:smallCaps/>
              </w:rPr>
              <w:t>durata in ore</w:t>
            </w:r>
            <w:r w:rsidRPr="00EC1A66">
              <w:rPr>
                <w:rStyle w:val="Rimandonotaapidipagina"/>
                <w:rFonts w:eastAsia="SimSun"/>
                <w:b/>
                <w:bCs/>
                <w:i/>
                <w:smallCaps/>
              </w:rPr>
              <w:footnoteReference w:id="10"/>
            </w:r>
            <w:r w:rsidRPr="00EC1A66">
              <w:rPr>
                <w:rFonts w:eastAsia="SimSun"/>
                <w:b/>
                <w:bCs/>
                <w:i/>
                <w:smallCaps/>
              </w:rPr>
              <w:t xml:space="preserve"> </w:t>
            </w:r>
          </w:p>
        </w:tc>
        <w:tc>
          <w:tcPr>
            <w:tcW w:w="7621" w:type="dxa"/>
            <w:gridSpan w:val="4"/>
            <w:shd w:val="clear" w:color="auto" w:fill="FFFFFF"/>
          </w:tcPr>
          <w:p w14:paraId="0F43FB0D" w14:textId="77777777" w:rsidR="003E12AA" w:rsidRPr="00EC1A66" w:rsidRDefault="003E12AA" w:rsidP="003E12AA">
            <w:pPr>
              <w:rPr>
                <w:rFonts w:eastAsia="SimSun"/>
                <w:bCs/>
                <w:smallCaps/>
              </w:rPr>
            </w:pPr>
          </w:p>
        </w:tc>
      </w:tr>
      <w:tr w:rsidR="003E12AA" w:rsidRPr="00EC1A66" w14:paraId="3313833D" w14:textId="77777777" w:rsidTr="005B3D7E">
        <w:tc>
          <w:tcPr>
            <w:tcW w:w="2268" w:type="dxa"/>
            <w:shd w:val="clear" w:color="auto" w:fill="D9E2F3"/>
          </w:tcPr>
          <w:p w14:paraId="0C442804" w14:textId="77777777" w:rsidR="003E12AA" w:rsidRPr="00EC1A66" w:rsidRDefault="003E12AA" w:rsidP="003E12AA">
            <w:pPr>
              <w:spacing w:after="120"/>
              <w:rPr>
                <w:rFonts w:eastAsia="SimSun"/>
                <w:b/>
                <w:bCs/>
                <w:i/>
                <w:smallCaps/>
              </w:rPr>
            </w:pPr>
            <w:r w:rsidRPr="00EC1A66">
              <w:rPr>
                <w:rFonts w:eastAsia="SimSun"/>
                <w:b/>
                <w:bCs/>
                <w:i/>
                <w:smallCaps/>
              </w:rPr>
              <w:t>durata (n. mesi):</w:t>
            </w:r>
          </w:p>
        </w:tc>
        <w:tc>
          <w:tcPr>
            <w:tcW w:w="7621" w:type="dxa"/>
            <w:gridSpan w:val="4"/>
            <w:tcBorders>
              <w:bottom w:val="single" w:sz="4" w:space="0" w:color="auto"/>
            </w:tcBorders>
            <w:shd w:val="clear" w:color="auto" w:fill="FFFFFF"/>
          </w:tcPr>
          <w:p w14:paraId="2DBFD322" w14:textId="77777777" w:rsidR="003E12AA" w:rsidRPr="00EC1A66" w:rsidRDefault="003E12AA" w:rsidP="003E12AA">
            <w:pPr>
              <w:spacing w:after="60"/>
              <w:rPr>
                <w:rFonts w:eastAsia="SimSun"/>
                <w:bCs/>
              </w:rPr>
            </w:pPr>
          </w:p>
        </w:tc>
      </w:tr>
      <w:tr w:rsidR="003E12AA" w:rsidRPr="00EC1A66" w14:paraId="3E470FBA" w14:textId="77777777" w:rsidTr="005B3D7E">
        <w:tc>
          <w:tcPr>
            <w:tcW w:w="2268" w:type="dxa"/>
            <w:shd w:val="clear" w:color="auto" w:fill="D9E2F3"/>
          </w:tcPr>
          <w:p w14:paraId="0E9E845E" w14:textId="77777777" w:rsidR="003E12AA" w:rsidRPr="00EC1A66" w:rsidRDefault="003E12AA" w:rsidP="003E12AA">
            <w:pPr>
              <w:spacing w:after="120"/>
              <w:rPr>
                <w:rFonts w:eastAsia="SimSun"/>
                <w:b/>
                <w:bCs/>
                <w:i/>
                <w:smallCaps/>
              </w:rPr>
            </w:pPr>
            <w:r w:rsidRPr="00EC1A66">
              <w:rPr>
                <w:rFonts w:eastAsia="SimSun"/>
                <w:b/>
                <w:bCs/>
                <w:i/>
                <w:smallCaps/>
              </w:rPr>
              <w:t>Edizione n. 1</w:t>
            </w:r>
            <w:r>
              <w:rPr>
                <w:rStyle w:val="Rimandonotaapidipagina"/>
                <w:rFonts w:eastAsia="SimSun"/>
                <w:b/>
                <w:bCs/>
                <w:i/>
                <w:smallCaps/>
              </w:rPr>
              <w:footnoteReference w:id="11"/>
            </w:r>
          </w:p>
          <w:p w14:paraId="7248CF61" w14:textId="77777777" w:rsidR="003E12AA" w:rsidRPr="00EC1A66" w:rsidRDefault="003E12AA" w:rsidP="003E12AA">
            <w:pPr>
              <w:spacing w:after="120"/>
              <w:rPr>
                <w:rFonts w:eastAsia="SimSun"/>
                <w:b/>
                <w:bCs/>
                <w:i/>
                <w:smallCaps/>
              </w:rPr>
            </w:pPr>
            <w:r w:rsidRPr="00EC1A66">
              <w:rPr>
                <w:rFonts w:eastAsia="SimSun"/>
                <w:b/>
                <w:bCs/>
                <w:i/>
                <w:smallCaps/>
              </w:rPr>
              <w:t xml:space="preserve">Sede attività </w:t>
            </w:r>
            <w:r>
              <w:rPr>
                <w:rFonts w:eastAsia="SimSun"/>
                <w:b/>
                <w:bCs/>
                <w:i/>
                <w:smallCaps/>
              </w:rPr>
              <w:t>teorica</w:t>
            </w:r>
          </w:p>
          <w:p w14:paraId="6E48B625" w14:textId="77777777" w:rsidR="003E12AA" w:rsidRPr="00EC1A66" w:rsidRDefault="003E12AA" w:rsidP="003E12AA">
            <w:pPr>
              <w:spacing w:after="120"/>
              <w:rPr>
                <w:rFonts w:eastAsia="SimSun"/>
                <w:b/>
                <w:bCs/>
                <w:i/>
                <w:smallCaps/>
              </w:rPr>
            </w:pPr>
            <w:r w:rsidRPr="00EC1A66">
              <w:rPr>
                <w:rFonts w:eastAsia="SimSun"/>
                <w:b/>
                <w:bCs/>
                <w:i/>
                <w:smallCaps/>
              </w:rPr>
              <w:t xml:space="preserve"> (indirizzo completo </w:t>
            </w:r>
            <w:r>
              <w:rPr>
                <w:rFonts w:eastAsia="SimSun"/>
                <w:b/>
                <w:bCs/>
                <w:i/>
                <w:smallCaps/>
              </w:rPr>
              <w:t>S</w:t>
            </w:r>
            <w:r w:rsidRPr="00EC1A66">
              <w:rPr>
                <w:rFonts w:eastAsia="SimSun"/>
                <w:b/>
                <w:bCs/>
                <w:i/>
                <w:smallCaps/>
              </w:rPr>
              <w:t>ede)</w:t>
            </w:r>
          </w:p>
        </w:tc>
        <w:tc>
          <w:tcPr>
            <w:tcW w:w="7621" w:type="dxa"/>
            <w:gridSpan w:val="4"/>
            <w:tcBorders>
              <w:bottom w:val="single" w:sz="4" w:space="0" w:color="auto"/>
            </w:tcBorders>
            <w:shd w:val="clear" w:color="auto" w:fill="FFFFFF"/>
          </w:tcPr>
          <w:p w14:paraId="768097A8" w14:textId="77777777" w:rsidR="003E12AA" w:rsidRPr="00EC1A66" w:rsidRDefault="003E12AA" w:rsidP="003E12AA">
            <w:pPr>
              <w:spacing w:after="60"/>
              <w:rPr>
                <w:rFonts w:eastAsia="SimSun"/>
                <w:bCs/>
              </w:rPr>
            </w:pPr>
          </w:p>
        </w:tc>
      </w:tr>
      <w:tr w:rsidR="003E12AA" w:rsidRPr="00EC1A66" w14:paraId="52859E90" w14:textId="77777777" w:rsidTr="005B3D7E">
        <w:tc>
          <w:tcPr>
            <w:tcW w:w="2268" w:type="dxa"/>
            <w:shd w:val="clear" w:color="auto" w:fill="D9E2F3"/>
          </w:tcPr>
          <w:p w14:paraId="47332A9C" w14:textId="77777777" w:rsidR="003E12AA" w:rsidRPr="00EC1A66" w:rsidRDefault="003E12AA" w:rsidP="003E12AA">
            <w:pPr>
              <w:spacing w:after="120"/>
              <w:rPr>
                <w:rFonts w:eastAsia="SimSun"/>
                <w:b/>
                <w:bCs/>
                <w:i/>
                <w:smallCaps/>
              </w:rPr>
            </w:pPr>
            <w:r w:rsidRPr="00EC1A66">
              <w:rPr>
                <w:rFonts w:eastAsia="SimSun"/>
                <w:b/>
                <w:bCs/>
                <w:i/>
                <w:smallCaps/>
              </w:rPr>
              <w:lastRenderedPageBreak/>
              <w:t>Edizione n. 1</w:t>
            </w:r>
          </w:p>
          <w:p w14:paraId="10F68CEC" w14:textId="77777777" w:rsidR="003E12AA" w:rsidRPr="00EC1A66" w:rsidRDefault="003E12AA" w:rsidP="003E12AA">
            <w:pPr>
              <w:spacing w:after="120"/>
              <w:rPr>
                <w:rFonts w:eastAsia="SimSun"/>
                <w:b/>
                <w:bCs/>
                <w:i/>
                <w:smallCaps/>
              </w:rPr>
            </w:pPr>
            <w:r w:rsidRPr="00EC1A66">
              <w:rPr>
                <w:rFonts w:eastAsia="SimSun"/>
                <w:b/>
                <w:bCs/>
                <w:i/>
                <w:smallCaps/>
              </w:rPr>
              <w:t xml:space="preserve">Sede attività pratica </w:t>
            </w:r>
          </w:p>
          <w:p w14:paraId="5D8902F0" w14:textId="77777777" w:rsidR="003E12AA" w:rsidRPr="00EC1A66" w:rsidRDefault="003E12AA" w:rsidP="003E12AA">
            <w:pPr>
              <w:spacing w:after="120"/>
              <w:rPr>
                <w:rFonts w:eastAsia="SimSun"/>
                <w:b/>
                <w:bCs/>
                <w:i/>
                <w:smallCaps/>
              </w:rPr>
            </w:pPr>
            <w:r w:rsidRPr="00EC1A66">
              <w:rPr>
                <w:rFonts w:eastAsia="SimSun"/>
                <w:b/>
                <w:bCs/>
                <w:i/>
                <w:smallCaps/>
              </w:rPr>
              <w:t xml:space="preserve"> (indirizzo completo sede)</w:t>
            </w:r>
          </w:p>
        </w:tc>
        <w:tc>
          <w:tcPr>
            <w:tcW w:w="7621" w:type="dxa"/>
            <w:gridSpan w:val="4"/>
            <w:shd w:val="clear" w:color="auto" w:fill="FFFFFF"/>
          </w:tcPr>
          <w:p w14:paraId="6C429CC8" w14:textId="77777777" w:rsidR="003E12AA" w:rsidRPr="00EC1A66" w:rsidRDefault="003E12AA" w:rsidP="003E12AA">
            <w:pPr>
              <w:snapToGrid w:val="0"/>
              <w:spacing w:after="60"/>
              <w:rPr>
                <w:rFonts w:eastAsia="SimSun"/>
                <w:bCs/>
              </w:rPr>
            </w:pPr>
          </w:p>
        </w:tc>
      </w:tr>
      <w:tr w:rsidR="003E12AA" w:rsidRPr="00EC1A66" w14:paraId="734EDBAF" w14:textId="77777777" w:rsidTr="005B3D7E">
        <w:tc>
          <w:tcPr>
            <w:tcW w:w="2268" w:type="dxa"/>
            <w:shd w:val="clear" w:color="auto" w:fill="D9E2F3"/>
          </w:tcPr>
          <w:p w14:paraId="6B20E888" w14:textId="77777777" w:rsidR="003E12AA" w:rsidRPr="00EC1A66" w:rsidRDefault="003E12AA" w:rsidP="003E12AA">
            <w:pPr>
              <w:spacing w:after="120"/>
              <w:rPr>
                <w:rFonts w:eastAsia="SimSun"/>
                <w:b/>
                <w:bCs/>
                <w:i/>
                <w:smallCaps/>
              </w:rPr>
            </w:pPr>
            <w:r w:rsidRPr="00EC1A66">
              <w:rPr>
                <w:rFonts w:eastAsia="SimSun"/>
                <w:b/>
                <w:bCs/>
                <w:i/>
                <w:smallCaps/>
              </w:rPr>
              <w:t>Edizione n. 1</w:t>
            </w:r>
          </w:p>
          <w:p w14:paraId="68858AA9" w14:textId="77777777" w:rsidR="003E12AA" w:rsidRPr="00EC1A66" w:rsidRDefault="003E12AA" w:rsidP="003E12AA">
            <w:pPr>
              <w:spacing w:after="120"/>
              <w:rPr>
                <w:rFonts w:eastAsia="SimSun"/>
                <w:b/>
                <w:bCs/>
                <w:i/>
                <w:smallCaps/>
              </w:rPr>
            </w:pPr>
            <w:r w:rsidRPr="00EC1A66">
              <w:rPr>
                <w:rFonts w:eastAsia="SimSun"/>
                <w:b/>
                <w:bCs/>
                <w:i/>
                <w:smallCaps/>
              </w:rPr>
              <w:t xml:space="preserve">Sede/i attività   formazione in alternanza </w:t>
            </w:r>
          </w:p>
          <w:p w14:paraId="66256CE7" w14:textId="77777777" w:rsidR="003E12AA" w:rsidRPr="00EC1A66" w:rsidRDefault="003E12AA" w:rsidP="003E12AA">
            <w:pPr>
              <w:snapToGrid w:val="0"/>
              <w:spacing w:after="120"/>
              <w:rPr>
                <w:rFonts w:eastAsia="SimSun"/>
                <w:b/>
                <w:bCs/>
                <w:i/>
                <w:smallCaps/>
              </w:rPr>
            </w:pPr>
            <w:r w:rsidRPr="00EC1A66">
              <w:rPr>
                <w:rFonts w:eastAsia="SimSun"/>
                <w:b/>
                <w:bCs/>
                <w:i/>
                <w:smallCaps/>
              </w:rPr>
              <w:t xml:space="preserve">(denominazione Impresa/e, indirizzo, </w:t>
            </w:r>
            <w:r w:rsidRPr="00EC1A66">
              <w:rPr>
                <w:rFonts w:eastAsia="SimSun"/>
                <w:b/>
                <w:bCs/>
                <w:i/>
                <w:smallCaps/>
                <w:u w:val="single"/>
              </w:rPr>
              <w:t>descrizione sede e attività</w:t>
            </w:r>
            <w:r w:rsidRPr="00EC1A66">
              <w:rPr>
                <w:rFonts w:eastAsia="SimSun"/>
                <w:b/>
                <w:bCs/>
                <w:i/>
                <w:smallCaps/>
              </w:rPr>
              <w:t>)</w:t>
            </w:r>
          </w:p>
        </w:tc>
        <w:tc>
          <w:tcPr>
            <w:tcW w:w="7621" w:type="dxa"/>
            <w:gridSpan w:val="4"/>
            <w:shd w:val="clear" w:color="auto" w:fill="FFFFFF"/>
          </w:tcPr>
          <w:p w14:paraId="44CFCF41" w14:textId="77777777" w:rsidR="003E12AA" w:rsidRPr="00EC1A66" w:rsidRDefault="003E12AA" w:rsidP="003E12AA">
            <w:pPr>
              <w:snapToGrid w:val="0"/>
              <w:spacing w:after="120"/>
              <w:rPr>
                <w:rFonts w:eastAsia="SimSun"/>
                <w:bCs/>
              </w:rPr>
            </w:pPr>
          </w:p>
        </w:tc>
      </w:tr>
    </w:tbl>
    <w:p w14:paraId="334EB812" w14:textId="77777777" w:rsidR="003E12AA" w:rsidRDefault="003E12AA" w:rsidP="003E12AA"/>
    <w:p w14:paraId="6DF848CD" w14:textId="1BA09CB2" w:rsidR="003E12AA" w:rsidRDefault="0065434F" w:rsidP="003E12AA">
      <w:r>
        <w:rPr>
          <w:b/>
        </w:rPr>
        <w:t>D.2</w:t>
      </w:r>
    </w:p>
    <w:tbl>
      <w:tblPr>
        <w:tblW w:w="513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3"/>
        <w:gridCol w:w="2963"/>
        <w:gridCol w:w="3944"/>
      </w:tblGrid>
      <w:tr w:rsidR="003E12AA" w:rsidRPr="00EC1A66" w14:paraId="14B86E9F" w14:textId="77777777" w:rsidTr="005B3D7E">
        <w:trPr>
          <w:trHeight w:val="637"/>
        </w:trPr>
        <w:tc>
          <w:tcPr>
            <w:tcW w:w="5000" w:type="pct"/>
            <w:gridSpan w:val="3"/>
            <w:tcBorders>
              <w:bottom w:val="single" w:sz="4" w:space="0" w:color="auto"/>
            </w:tcBorders>
            <w:shd w:val="clear" w:color="auto" w:fill="D9E2F3"/>
            <w:vAlign w:val="center"/>
          </w:tcPr>
          <w:p w14:paraId="690DDE80" w14:textId="1FBFC977" w:rsidR="003E12AA" w:rsidRPr="00EC1A66" w:rsidRDefault="003E12AA" w:rsidP="0065434F">
            <w:pPr>
              <w:rPr>
                <w:i/>
                <w:sz w:val="18"/>
                <w:szCs w:val="18"/>
              </w:rPr>
            </w:pPr>
            <w:r w:rsidRPr="00EC1A66">
              <w:rPr>
                <w:rFonts w:eastAsia="SimSun"/>
                <w:b/>
                <w:bCs/>
                <w:i/>
                <w:smallCaps/>
              </w:rPr>
              <w:t xml:space="preserve">Identificazione delle eventuali competenze chiave per l’apprendimento permanente che devono essere acquisite per il raggiungimento degli obiettivi complessivi di competenza del percorso </w:t>
            </w:r>
            <w:r w:rsidRPr="00EC1A66">
              <w:rPr>
                <w:i/>
                <w:sz w:val="18"/>
                <w:szCs w:val="18"/>
              </w:rPr>
              <w:t>(Barrare la tipologia di competenza presa a riferimento, descrivendo il tipo di performance che al termine del percorso si prevede che la persona debba presidiare, le capacità e le conoscenze necessarie)</w:t>
            </w:r>
          </w:p>
          <w:p w14:paraId="541DC26B" w14:textId="77777777" w:rsidR="003E12AA" w:rsidRPr="00EC1A66" w:rsidRDefault="003E12AA" w:rsidP="003E12AA">
            <w:pPr>
              <w:autoSpaceDE w:val="0"/>
              <w:autoSpaceDN w:val="0"/>
              <w:adjustRightInd w:val="0"/>
              <w:spacing w:after="5"/>
              <w:contextualSpacing/>
              <w:rPr>
                <w:b/>
                <w:i/>
                <w:smallCaps/>
              </w:rPr>
            </w:pPr>
          </w:p>
        </w:tc>
      </w:tr>
      <w:tr w:rsidR="003E12AA" w:rsidRPr="00EC1A66" w14:paraId="6A0E6179" w14:textId="77777777" w:rsidTr="005B3D7E">
        <w:trPr>
          <w:trHeight w:val="637"/>
        </w:trPr>
        <w:tc>
          <w:tcPr>
            <w:tcW w:w="1508" w:type="pct"/>
            <w:tcBorders>
              <w:bottom w:val="single" w:sz="4" w:space="0" w:color="auto"/>
            </w:tcBorders>
            <w:shd w:val="clear" w:color="auto" w:fill="D9E2F3"/>
            <w:vAlign w:val="center"/>
          </w:tcPr>
          <w:p w14:paraId="027884E2" w14:textId="77777777" w:rsidR="003E12AA" w:rsidRPr="00EC1A66" w:rsidRDefault="003E12AA" w:rsidP="003E12AA">
            <w:pPr>
              <w:autoSpaceDE w:val="0"/>
              <w:autoSpaceDN w:val="0"/>
              <w:adjustRightInd w:val="0"/>
              <w:spacing w:after="5"/>
              <w:contextualSpacing/>
              <w:jc w:val="center"/>
              <w:rPr>
                <w:b/>
                <w:i/>
                <w:smallCaps/>
              </w:rPr>
            </w:pPr>
            <w:r w:rsidRPr="00EC1A66">
              <w:rPr>
                <w:b/>
                <w:i/>
                <w:smallCaps/>
              </w:rPr>
              <w:t>“</w:t>
            </w:r>
            <w:proofErr w:type="spellStart"/>
            <w:r w:rsidRPr="00EC1A66">
              <w:rPr>
                <w:b/>
                <w:i/>
                <w:smallCaps/>
              </w:rPr>
              <w:t>Key</w:t>
            </w:r>
            <w:proofErr w:type="spellEnd"/>
            <w:r w:rsidRPr="00EC1A66">
              <w:rPr>
                <w:b/>
                <w:i/>
                <w:smallCaps/>
              </w:rPr>
              <w:t xml:space="preserve"> </w:t>
            </w:r>
            <w:proofErr w:type="spellStart"/>
            <w:r w:rsidRPr="00EC1A66">
              <w:rPr>
                <w:b/>
                <w:i/>
                <w:smallCaps/>
              </w:rPr>
              <w:t>competence</w:t>
            </w:r>
            <w:proofErr w:type="spellEnd"/>
            <w:r w:rsidRPr="00EC1A66">
              <w:rPr>
                <w:b/>
                <w:i/>
                <w:smallCaps/>
              </w:rPr>
              <w:t>”</w:t>
            </w:r>
            <w:r w:rsidRPr="00EC1A66">
              <w:rPr>
                <w:rStyle w:val="Rimandonotaapidipagina"/>
                <w:b/>
                <w:i/>
                <w:smallCaps/>
              </w:rPr>
              <w:footnoteReference w:id="12"/>
            </w:r>
          </w:p>
        </w:tc>
        <w:tc>
          <w:tcPr>
            <w:tcW w:w="1498" w:type="pct"/>
            <w:shd w:val="clear" w:color="auto" w:fill="D9E2F3"/>
            <w:vAlign w:val="center"/>
          </w:tcPr>
          <w:p w14:paraId="648E91A4" w14:textId="77777777" w:rsidR="003E12AA" w:rsidRPr="00EC1A66" w:rsidRDefault="003E12AA" w:rsidP="003E12AA">
            <w:pPr>
              <w:autoSpaceDE w:val="0"/>
              <w:autoSpaceDN w:val="0"/>
              <w:adjustRightInd w:val="0"/>
              <w:spacing w:after="5"/>
              <w:contextualSpacing/>
              <w:jc w:val="center"/>
              <w:rPr>
                <w:b/>
                <w:i/>
                <w:smallCaps/>
              </w:rPr>
            </w:pPr>
            <w:r w:rsidRPr="00EC1A66">
              <w:rPr>
                <w:b/>
                <w:i/>
                <w:smallCaps/>
              </w:rPr>
              <w:t>Descrizione esemplificativa del tipo di performance attesa</w:t>
            </w:r>
          </w:p>
        </w:tc>
        <w:tc>
          <w:tcPr>
            <w:tcW w:w="1994" w:type="pct"/>
            <w:shd w:val="clear" w:color="auto" w:fill="D9E2F3"/>
            <w:vAlign w:val="center"/>
          </w:tcPr>
          <w:p w14:paraId="4C761B9E" w14:textId="77777777" w:rsidR="003E12AA" w:rsidRPr="00EC1A66" w:rsidRDefault="003E12AA" w:rsidP="003E12AA">
            <w:pPr>
              <w:autoSpaceDE w:val="0"/>
              <w:autoSpaceDN w:val="0"/>
              <w:adjustRightInd w:val="0"/>
              <w:spacing w:after="5"/>
              <w:contextualSpacing/>
              <w:jc w:val="center"/>
              <w:rPr>
                <w:b/>
                <w:i/>
                <w:smallCaps/>
              </w:rPr>
            </w:pPr>
            <w:r w:rsidRPr="00EC1A66">
              <w:rPr>
                <w:b/>
                <w:i/>
                <w:smallCaps/>
              </w:rPr>
              <w:t>Capacità/conoscenze</w:t>
            </w:r>
          </w:p>
        </w:tc>
      </w:tr>
      <w:tr w:rsidR="003E12AA" w:rsidRPr="00EC1A66" w14:paraId="7B1972D8" w14:textId="77777777" w:rsidTr="005B3D7E">
        <w:tc>
          <w:tcPr>
            <w:tcW w:w="1508" w:type="pct"/>
            <w:shd w:val="clear" w:color="auto" w:fill="D9E2F3"/>
            <w:vAlign w:val="center"/>
          </w:tcPr>
          <w:p w14:paraId="44BE606F" w14:textId="77777777" w:rsidR="003E12AA" w:rsidRPr="00EC1A66" w:rsidRDefault="003E12AA" w:rsidP="003E12AA">
            <w:pPr>
              <w:tabs>
                <w:tab w:val="left" w:pos="709"/>
              </w:tabs>
              <w:rPr>
                <w:b/>
                <w:i/>
                <w:smallCaps/>
                <w:kern w:val="32"/>
              </w:rPr>
            </w:pPr>
            <w:r w:rsidRPr="00EC1A66">
              <w:rPr>
                <w:b/>
                <w:i/>
                <w:smallCaps/>
                <w:kern w:val="32"/>
              </w:rPr>
              <w:t>Comunicazione nella lingua madre</w:t>
            </w:r>
          </w:p>
        </w:tc>
        <w:tc>
          <w:tcPr>
            <w:tcW w:w="1498" w:type="pct"/>
            <w:vAlign w:val="center"/>
          </w:tcPr>
          <w:p w14:paraId="5686575E" w14:textId="77777777" w:rsidR="003E12AA" w:rsidRPr="00EC1A66" w:rsidRDefault="003E12AA" w:rsidP="003E12AA">
            <w:pPr>
              <w:tabs>
                <w:tab w:val="left" w:pos="709"/>
              </w:tabs>
              <w:rPr>
                <w:b/>
                <w:smallCaps/>
                <w:kern w:val="32"/>
              </w:rPr>
            </w:pPr>
          </w:p>
        </w:tc>
        <w:tc>
          <w:tcPr>
            <w:tcW w:w="1994" w:type="pct"/>
            <w:vAlign w:val="center"/>
          </w:tcPr>
          <w:p w14:paraId="7AD29134" w14:textId="77777777" w:rsidR="003E12AA" w:rsidRPr="00EC1A66" w:rsidRDefault="003E12AA" w:rsidP="003E12AA">
            <w:pPr>
              <w:tabs>
                <w:tab w:val="left" w:pos="709"/>
              </w:tabs>
              <w:rPr>
                <w:b/>
                <w:smallCaps/>
                <w:kern w:val="32"/>
              </w:rPr>
            </w:pPr>
          </w:p>
        </w:tc>
      </w:tr>
      <w:tr w:rsidR="003E12AA" w:rsidRPr="00EC1A66" w14:paraId="5008D88E" w14:textId="77777777" w:rsidTr="005B3D7E">
        <w:tc>
          <w:tcPr>
            <w:tcW w:w="1508" w:type="pct"/>
            <w:shd w:val="clear" w:color="auto" w:fill="D9E2F3"/>
            <w:vAlign w:val="center"/>
          </w:tcPr>
          <w:p w14:paraId="1A57CB85" w14:textId="77777777" w:rsidR="003E12AA" w:rsidRPr="00EC1A66" w:rsidRDefault="003E12AA" w:rsidP="003E12AA">
            <w:pPr>
              <w:tabs>
                <w:tab w:val="left" w:pos="709"/>
              </w:tabs>
              <w:rPr>
                <w:b/>
                <w:i/>
                <w:smallCaps/>
                <w:kern w:val="32"/>
              </w:rPr>
            </w:pPr>
            <w:r w:rsidRPr="00EC1A66">
              <w:rPr>
                <w:b/>
                <w:i/>
                <w:smallCaps/>
                <w:kern w:val="32"/>
              </w:rPr>
              <w:t>Comunicazione nella lingua straniera</w:t>
            </w:r>
          </w:p>
        </w:tc>
        <w:tc>
          <w:tcPr>
            <w:tcW w:w="1498" w:type="pct"/>
            <w:vAlign w:val="center"/>
          </w:tcPr>
          <w:p w14:paraId="35277B51" w14:textId="77777777" w:rsidR="003E12AA" w:rsidRPr="00EC1A66" w:rsidRDefault="003E12AA" w:rsidP="003E12AA">
            <w:pPr>
              <w:tabs>
                <w:tab w:val="left" w:pos="709"/>
              </w:tabs>
              <w:rPr>
                <w:b/>
                <w:smallCaps/>
                <w:kern w:val="32"/>
              </w:rPr>
            </w:pPr>
          </w:p>
        </w:tc>
        <w:tc>
          <w:tcPr>
            <w:tcW w:w="1994" w:type="pct"/>
            <w:vAlign w:val="center"/>
          </w:tcPr>
          <w:p w14:paraId="46B2AFA3" w14:textId="77777777" w:rsidR="003E12AA" w:rsidRPr="00EC1A66" w:rsidRDefault="003E12AA" w:rsidP="003E12AA">
            <w:pPr>
              <w:tabs>
                <w:tab w:val="left" w:pos="709"/>
              </w:tabs>
              <w:rPr>
                <w:b/>
                <w:smallCaps/>
                <w:kern w:val="32"/>
              </w:rPr>
            </w:pPr>
          </w:p>
        </w:tc>
      </w:tr>
      <w:tr w:rsidR="003E12AA" w:rsidRPr="00EC1A66" w14:paraId="1B7C029F" w14:textId="77777777" w:rsidTr="005B3D7E">
        <w:tc>
          <w:tcPr>
            <w:tcW w:w="1508" w:type="pct"/>
            <w:shd w:val="clear" w:color="auto" w:fill="D9E2F3"/>
            <w:vAlign w:val="center"/>
          </w:tcPr>
          <w:p w14:paraId="7E689F57" w14:textId="77777777" w:rsidR="003E12AA" w:rsidRPr="00EC1A66" w:rsidRDefault="003E12AA" w:rsidP="003E12AA">
            <w:pPr>
              <w:tabs>
                <w:tab w:val="left" w:pos="709"/>
              </w:tabs>
              <w:rPr>
                <w:b/>
                <w:i/>
                <w:smallCaps/>
                <w:kern w:val="32"/>
              </w:rPr>
            </w:pPr>
            <w:r w:rsidRPr="00EC1A66">
              <w:rPr>
                <w:b/>
                <w:i/>
                <w:smallCaps/>
                <w:kern w:val="32"/>
              </w:rPr>
              <w:t>Competenze matematiche e competenze di base in scienza e tecnologia</w:t>
            </w:r>
          </w:p>
        </w:tc>
        <w:tc>
          <w:tcPr>
            <w:tcW w:w="1498" w:type="pct"/>
            <w:vAlign w:val="center"/>
          </w:tcPr>
          <w:p w14:paraId="0EB5D20E" w14:textId="77777777" w:rsidR="003E12AA" w:rsidRPr="00EC1A66" w:rsidRDefault="003E12AA" w:rsidP="003E12AA">
            <w:pPr>
              <w:tabs>
                <w:tab w:val="left" w:pos="709"/>
              </w:tabs>
              <w:rPr>
                <w:b/>
                <w:smallCaps/>
                <w:kern w:val="32"/>
              </w:rPr>
            </w:pPr>
          </w:p>
        </w:tc>
        <w:tc>
          <w:tcPr>
            <w:tcW w:w="1994" w:type="pct"/>
            <w:vAlign w:val="center"/>
          </w:tcPr>
          <w:p w14:paraId="704829E4" w14:textId="77777777" w:rsidR="003E12AA" w:rsidRPr="00EC1A66" w:rsidRDefault="003E12AA" w:rsidP="003E12AA">
            <w:pPr>
              <w:tabs>
                <w:tab w:val="left" w:pos="709"/>
              </w:tabs>
              <w:rPr>
                <w:b/>
                <w:smallCaps/>
                <w:kern w:val="32"/>
              </w:rPr>
            </w:pPr>
          </w:p>
        </w:tc>
      </w:tr>
      <w:tr w:rsidR="003E12AA" w:rsidRPr="00EC1A66" w14:paraId="1D9FC5EC" w14:textId="77777777" w:rsidTr="005B3D7E">
        <w:tc>
          <w:tcPr>
            <w:tcW w:w="1508" w:type="pct"/>
            <w:shd w:val="clear" w:color="auto" w:fill="D9E2F3"/>
            <w:vAlign w:val="center"/>
          </w:tcPr>
          <w:p w14:paraId="7F7D4BB9" w14:textId="77777777" w:rsidR="003E12AA" w:rsidRPr="00EC1A66" w:rsidRDefault="003E12AA" w:rsidP="003E12AA">
            <w:pPr>
              <w:tabs>
                <w:tab w:val="left" w:pos="709"/>
              </w:tabs>
              <w:rPr>
                <w:b/>
                <w:i/>
                <w:smallCaps/>
                <w:kern w:val="32"/>
              </w:rPr>
            </w:pPr>
            <w:r w:rsidRPr="00EC1A66">
              <w:rPr>
                <w:b/>
                <w:i/>
                <w:smallCaps/>
                <w:kern w:val="32"/>
              </w:rPr>
              <w:t>Competenze digitali</w:t>
            </w:r>
          </w:p>
        </w:tc>
        <w:tc>
          <w:tcPr>
            <w:tcW w:w="1498" w:type="pct"/>
            <w:vAlign w:val="center"/>
          </w:tcPr>
          <w:p w14:paraId="04CF00BB" w14:textId="77777777" w:rsidR="003E12AA" w:rsidRPr="00EC1A66" w:rsidRDefault="003E12AA" w:rsidP="003E12AA">
            <w:pPr>
              <w:tabs>
                <w:tab w:val="left" w:pos="709"/>
              </w:tabs>
              <w:rPr>
                <w:b/>
                <w:smallCaps/>
                <w:kern w:val="32"/>
              </w:rPr>
            </w:pPr>
          </w:p>
        </w:tc>
        <w:tc>
          <w:tcPr>
            <w:tcW w:w="1994" w:type="pct"/>
            <w:vAlign w:val="center"/>
          </w:tcPr>
          <w:p w14:paraId="145BB79D" w14:textId="77777777" w:rsidR="003E12AA" w:rsidRPr="00EC1A66" w:rsidRDefault="003E12AA" w:rsidP="003E12AA">
            <w:pPr>
              <w:tabs>
                <w:tab w:val="left" w:pos="709"/>
              </w:tabs>
              <w:rPr>
                <w:b/>
                <w:smallCaps/>
                <w:kern w:val="32"/>
              </w:rPr>
            </w:pPr>
          </w:p>
        </w:tc>
      </w:tr>
      <w:tr w:rsidR="003E12AA" w:rsidRPr="00EC1A66" w14:paraId="77377174" w14:textId="77777777" w:rsidTr="005B3D7E">
        <w:tc>
          <w:tcPr>
            <w:tcW w:w="1508" w:type="pct"/>
            <w:shd w:val="clear" w:color="auto" w:fill="D9E2F3"/>
            <w:vAlign w:val="center"/>
          </w:tcPr>
          <w:p w14:paraId="1578B7F1" w14:textId="77777777" w:rsidR="003E12AA" w:rsidRPr="00EC1A66" w:rsidRDefault="003E12AA" w:rsidP="003E12AA">
            <w:pPr>
              <w:tabs>
                <w:tab w:val="left" w:pos="709"/>
              </w:tabs>
              <w:rPr>
                <w:b/>
                <w:i/>
                <w:smallCaps/>
                <w:kern w:val="32"/>
              </w:rPr>
            </w:pPr>
            <w:r w:rsidRPr="00EC1A66">
              <w:rPr>
                <w:b/>
                <w:i/>
                <w:smallCaps/>
                <w:kern w:val="32"/>
              </w:rPr>
              <w:t>Imparare ad imparare</w:t>
            </w:r>
          </w:p>
        </w:tc>
        <w:tc>
          <w:tcPr>
            <w:tcW w:w="1498" w:type="pct"/>
            <w:vAlign w:val="center"/>
          </w:tcPr>
          <w:p w14:paraId="53355DC9" w14:textId="77777777" w:rsidR="003E12AA" w:rsidRPr="00EC1A66" w:rsidRDefault="003E12AA" w:rsidP="003E12AA">
            <w:pPr>
              <w:tabs>
                <w:tab w:val="left" w:pos="709"/>
              </w:tabs>
              <w:rPr>
                <w:b/>
                <w:smallCaps/>
                <w:kern w:val="32"/>
              </w:rPr>
            </w:pPr>
          </w:p>
        </w:tc>
        <w:tc>
          <w:tcPr>
            <w:tcW w:w="1994" w:type="pct"/>
            <w:vAlign w:val="center"/>
          </w:tcPr>
          <w:p w14:paraId="415BBB91" w14:textId="77777777" w:rsidR="003E12AA" w:rsidRPr="00EC1A66" w:rsidRDefault="003E12AA" w:rsidP="003E12AA">
            <w:pPr>
              <w:tabs>
                <w:tab w:val="left" w:pos="709"/>
              </w:tabs>
              <w:rPr>
                <w:b/>
                <w:smallCaps/>
                <w:kern w:val="32"/>
              </w:rPr>
            </w:pPr>
          </w:p>
        </w:tc>
      </w:tr>
      <w:tr w:rsidR="003E12AA" w:rsidRPr="00EC1A66" w14:paraId="0DEC736E" w14:textId="77777777" w:rsidTr="005B3D7E">
        <w:tc>
          <w:tcPr>
            <w:tcW w:w="1508" w:type="pct"/>
            <w:shd w:val="clear" w:color="auto" w:fill="D9E2F3"/>
            <w:vAlign w:val="center"/>
          </w:tcPr>
          <w:p w14:paraId="25086FCB" w14:textId="77777777" w:rsidR="003E12AA" w:rsidRPr="00EC1A66" w:rsidRDefault="003E12AA" w:rsidP="003E12AA">
            <w:pPr>
              <w:tabs>
                <w:tab w:val="left" w:pos="709"/>
              </w:tabs>
              <w:rPr>
                <w:b/>
                <w:i/>
                <w:smallCaps/>
                <w:kern w:val="32"/>
              </w:rPr>
            </w:pPr>
            <w:r w:rsidRPr="00EC1A66">
              <w:rPr>
                <w:b/>
                <w:i/>
                <w:smallCaps/>
                <w:kern w:val="32"/>
              </w:rPr>
              <w:t>Competenze sociali e civiche</w:t>
            </w:r>
          </w:p>
        </w:tc>
        <w:tc>
          <w:tcPr>
            <w:tcW w:w="1498" w:type="pct"/>
            <w:vAlign w:val="center"/>
          </w:tcPr>
          <w:p w14:paraId="4FB593F0" w14:textId="77777777" w:rsidR="003E12AA" w:rsidRPr="00EC1A66" w:rsidRDefault="003E12AA" w:rsidP="003E12AA">
            <w:pPr>
              <w:tabs>
                <w:tab w:val="left" w:pos="709"/>
              </w:tabs>
              <w:rPr>
                <w:b/>
                <w:smallCaps/>
                <w:kern w:val="32"/>
              </w:rPr>
            </w:pPr>
          </w:p>
        </w:tc>
        <w:tc>
          <w:tcPr>
            <w:tcW w:w="1994" w:type="pct"/>
            <w:vAlign w:val="center"/>
          </w:tcPr>
          <w:p w14:paraId="03F94C30" w14:textId="77777777" w:rsidR="003E12AA" w:rsidRPr="00EC1A66" w:rsidRDefault="003E12AA" w:rsidP="003E12AA">
            <w:pPr>
              <w:tabs>
                <w:tab w:val="left" w:pos="709"/>
              </w:tabs>
              <w:rPr>
                <w:b/>
                <w:smallCaps/>
                <w:kern w:val="32"/>
              </w:rPr>
            </w:pPr>
          </w:p>
        </w:tc>
      </w:tr>
      <w:tr w:rsidR="003E12AA" w:rsidRPr="00EC1A66" w14:paraId="7F704550" w14:textId="77777777" w:rsidTr="005B3D7E">
        <w:tc>
          <w:tcPr>
            <w:tcW w:w="1508" w:type="pct"/>
            <w:shd w:val="clear" w:color="auto" w:fill="D9E2F3"/>
            <w:vAlign w:val="center"/>
          </w:tcPr>
          <w:p w14:paraId="4314F9F5" w14:textId="77777777" w:rsidR="003E12AA" w:rsidRPr="00EC1A66" w:rsidRDefault="003E12AA" w:rsidP="003E12AA">
            <w:pPr>
              <w:tabs>
                <w:tab w:val="left" w:pos="709"/>
              </w:tabs>
              <w:rPr>
                <w:b/>
                <w:i/>
                <w:smallCaps/>
                <w:kern w:val="32"/>
              </w:rPr>
            </w:pPr>
            <w:r w:rsidRPr="00EC1A66">
              <w:rPr>
                <w:b/>
                <w:i/>
                <w:smallCaps/>
                <w:kern w:val="32"/>
              </w:rPr>
              <w:t xml:space="preserve">Spirito di iniziativa e </w:t>
            </w:r>
            <w:r w:rsidRPr="00EC1A66">
              <w:rPr>
                <w:b/>
                <w:i/>
                <w:smallCaps/>
                <w:kern w:val="32"/>
              </w:rPr>
              <w:lastRenderedPageBreak/>
              <w:t>imprenditorialità</w:t>
            </w:r>
          </w:p>
        </w:tc>
        <w:tc>
          <w:tcPr>
            <w:tcW w:w="1498" w:type="pct"/>
            <w:vAlign w:val="center"/>
          </w:tcPr>
          <w:p w14:paraId="16C61249" w14:textId="77777777" w:rsidR="003E12AA" w:rsidRPr="00EC1A66" w:rsidRDefault="003E12AA" w:rsidP="003E12AA">
            <w:pPr>
              <w:tabs>
                <w:tab w:val="left" w:pos="709"/>
              </w:tabs>
              <w:rPr>
                <w:b/>
                <w:smallCaps/>
                <w:kern w:val="32"/>
              </w:rPr>
            </w:pPr>
          </w:p>
        </w:tc>
        <w:tc>
          <w:tcPr>
            <w:tcW w:w="1994" w:type="pct"/>
            <w:vAlign w:val="center"/>
          </w:tcPr>
          <w:p w14:paraId="47B82BAC" w14:textId="77777777" w:rsidR="003E12AA" w:rsidRPr="00EC1A66" w:rsidRDefault="003E12AA" w:rsidP="003E12AA">
            <w:pPr>
              <w:tabs>
                <w:tab w:val="left" w:pos="709"/>
              </w:tabs>
              <w:rPr>
                <w:b/>
                <w:smallCaps/>
                <w:kern w:val="32"/>
              </w:rPr>
            </w:pPr>
          </w:p>
        </w:tc>
      </w:tr>
      <w:tr w:rsidR="003E12AA" w:rsidRPr="00EC1A66" w14:paraId="1F2287C3" w14:textId="77777777" w:rsidTr="005B3D7E">
        <w:tc>
          <w:tcPr>
            <w:tcW w:w="1508" w:type="pct"/>
            <w:shd w:val="clear" w:color="auto" w:fill="D9E2F3"/>
            <w:vAlign w:val="center"/>
          </w:tcPr>
          <w:p w14:paraId="11201A7B" w14:textId="77777777" w:rsidR="003E12AA" w:rsidRPr="00EC1A66" w:rsidRDefault="003E12AA" w:rsidP="003E12AA">
            <w:pPr>
              <w:tabs>
                <w:tab w:val="left" w:pos="709"/>
              </w:tabs>
              <w:rPr>
                <w:b/>
                <w:i/>
                <w:smallCaps/>
                <w:kern w:val="32"/>
              </w:rPr>
            </w:pPr>
            <w:r w:rsidRPr="00EC1A66">
              <w:rPr>
                <w:b/>
                <w:i/>
                <w:smallCaps/>
                <w:kern w:val="32"/>
              </w:rPr>
              <w:lastRenderedPageBreak/>
              <w:t>Consapevolezza ed espressione culturale</w:t>
            </w:r>
          </w:p>
        </w:tc>
        <w:tc>
          <w:tcPr>
            <w:tcW w:w="1498" w:type="pct"/>
            <w:vAlign w:val="center"/>
          </w:tcPr>
          <w:p w14:paraId="17A4A373" w14:textId="77777777" w:rsidR="003E12AA" w:rsidRPr="00EC1A66" w:rsidRDefault="003E12AA" w:rsidP="003E12AA">
            <w:pPr>
              <w:tabs>
                <w:tab w:val="left" w:pos="709"/>
              </w:tabs>
              <w:rPr>
                <w:smallCaps/>
                <w:kern w:val="32"/>
              </w:rPr>
            </w:pPr>
          </w:p>
        </w:tc>
        <w:tc>
          <w:tcPr>
            <w:tcW w:w="1994" w:type="pct"/>
            <w:vAlign w:val="center"/>
          </w:tcPr>
          <w:p w14:paraId="221F2030" w14:textId="77777777" w:rsidR="003E12AA" w:rsidRPr="00EC1A66" w:rsidRDefault="003E12AA" w:rsidP="003E12AA">
            <w:pPr>
              <w:tabs>
                <w:tab w:val="left" w:pos="709"/>
              </w:tabs>
              <w:rPr>
                <w:b/>
                <w:smallCaps/>
                <w:kern w:val="32"/>
              </w:rPr>
            </w:pPr>
          </w:p>
        </w:tc>
      </w:tr>
    </w:tbl>
    <w:p w14:paraId="0ABF11C5" w14:textId="77777777" w:rsidR="003E12AA" w:rsidRPr="00EC1A66" w:rsidRDefault="003E12AA" w:rsidP="003E12AA">
      <w:pPr>
        <w:spacing w:after="120"/>
        <w:rPr>
          <w:rFonts w:eastAsia="SimSun"/>
          <w:b/>
          <w:bCs/>
          <w:i/>
          <w:smallCaps/>
        </w:rPr>
      </w:pPr>
    </w:p>
    <w:p w14:paraId="6D1CEFC2" w14:textId="77777777" w:rsidR="003E12AA" w:rsidRPr="00EC1A66" w:rsidRDefault="003E12AA" w:rsidP="003E12AA">
      <w:pPr>
        <w:spacing w:after="120"/>
        <w:rPr>
          <w:rFonts w:eastAsia="SimSun"/>
          <w:b/>
          <w:bCs/>
          <w:i/>
          <w:smallCaps/>
        </w:rPr>
      </w:pPr>
      <w:r>
        <w:rPr>
          <w:rFonts w:eastAsia="SimSun"/>
          <w:b/>
          <w:bCs/>
          <w:i/>
          <w:smallCaps/>
        </w:rPr>
        <w:t>D</w:t>
      </w:r>
      <w:r w:rsidRPr="00EC1A66">
        <w:rPr>
          <w:rFonts w:eastAsia="SimSun"/>
          <w:b/>
          <w:bCs/>
          <w:i/>
          <w:smallCaps/>
        </w:rPr>
        <w:t>.3 Obiettivi del percorso formativo</w:t>
      </w:r>
    </w:p>
    <w:tbl>
      <w:tblPr>
        <w:tblW w:w="9923" w:type="dxa"/>
        <w:tblInd w:w="-34" w:type="dxa"/>
        <w:tblLayout w:type="fixed"/>
        <w:tblCellMar>
          <w:top w:w="57" w:type="dxa"/>
        </w:tblCellMar>
        <w:tblLook w:val="0000" w:firstRow="0" w:lastRow="0" w:firstColumn="0" w:lastColumn="0" w:noHBand="0" w:noVBand="0"/>
      </w:tblPr>
      <w:tblGrid>
        <w:gridCol w:w="9923"/>
      </w:tblGrid>
      <w:tr w:rsidR="003E12AA" w:rsidRPr="00EC1A66" w14:paraId="0CD988EA" w14:textId="77777777" w:rsidTr="003E12AA">
        <w:tc>
          <w:tcPr>
            <w:tcW w:w="9923" w:type="dxa"/>
            <w:tcBorders>
              <w:top w:val="single" w:sz="4" w:space="0" w:color="000000"/>
              <w:left w:val="single" w:sz="4" w:space="0" w:color="000000"/>
              <w:bottom w:val="single" w:sz="4" w:space="0" w:color="000000"/>
              <w:right w:val="single" w:sz="4" w:space="0" w:color="000000"/>
            </w:tcBorders>
            <w:shd w:val="clear" w:color="auto" w:fill="D9E2F3"/>
          </w:tcPr>
          <w:p w14:paraId="0A26C829" w14:textId="77777777" w:rsidR="003E12AA" w:rsidRPr="00EC1A66" w:rsidRDefault="003E12AA" w:rsidP="003E12AA">
            <w:pPr>
              <w:spacing w:after="120"/>
              <w:rPr>
                <w:rFonts w:eastAsia="SimSun"/>
                <w:bCs/>
                <w:i/>
                <w:smallCaps/>
              </w:rPr>
            </w:pPr>
            <w:r w:rsidRPr="00EC1A66">
              <w:rPr>
                <w:rFonts w:eastAsia="SimSun"/>
                <w:b/>
                <w:bCs/>
                <w:i/>
                <w:smallCaps/>
              </w:rPr>
              <w:t>Obiettivi specifici</w:t>
            </w:r>
          </w:p>
        </w:tc>
      </w:tr>
      <w:tr w:rsidR="003E12AA" w:rsidRPr="00EC1A66" w14:paraId="3D9CA200" w14:textId="77777777" w:rsidTr="003E12AA">
        <w:tc>
          <w:tcPr>
            <w:tcW w:w="9923" w:type="dxa"/>
            <w:tcBorders>
              <w:top w:val="single" w:sz="4" w:space="0" w:color="000000"/>
              <w:left w:val="single" w:sz="4" w:space="0" w:color="000000"/>
              <w:bottom w:val="single" w:sz="4" w:space="0" w:color="000000"/>
              <w:right w:val="single" w:sz="4" w:space="0" w:color="000000"/>
            </w:tcBorders>
            <w:shd w:val="clear" w:color="auto" w:fill="FFFFFF"/>
          </w:tcPr>
          <w:p w14:paraId="10663F72" w14:textId="77777777" w:rsidR="003E12AA" w:rsidRPr="00EC1A66" w:rsidRDefault="003E12AA" w:rsidP="003E12AA">
            <w:pPr>
              <w:snapToGrid w:val="0"/>
              <w:spacing w:after="120"/>
              <w:rPr>
                <w:rFonts w:eastAsia="SimSun"/>
                <w:bCs/>
                <w:i/>
              </w:rPr>
            </w:pPr>
            <w:r w:rsidRPr="00EC1A66">
              <w:rPr>
                <w:i/>
              </w:rPr>
              <w:t xml:space="preserve">Descrivere gli obiettivi del percorso formativo con riferimento anche alle ipotesi di efficacia occupazionale. </w:t>
            </w:r>
          </w:p>
        </w:tc>
      </w:tr>
    </w:tbl>
    <w:p w14:paraId="3CFFAC92" w14:textId="77777777" w:rsidR="003E12AA" w:rsidRPr="00EC1A66" w:rsidRDefault="003E12AA" w:rsidP="003E12AA">
      <w:pPr>
        <w:spacing w:after="120"/>
        <w:rPr>
          <w:rFonts w:eastAsia="SimSun"/>
          <w:b/>
          <w:bCs/>
          <w:i/>
          <w:smallCaps/>
        </w:rPr>
      </w:pPr>
    </w:p>
    <w:p w14:paraId="378C3D53" w14:textId="77777777" w:rsidR="003E12AA" w:rsidRPr="00EC1A66" w:rsidRDefault="003E12AA" w:rsidP="003E12AA">
      <w:pPr>
        <w:spacing w:after="120"/>
        <w:rPr>
          <w:rFonts w:eastAsia="SimSun"/>
          <w:b/>
          <w:bCs/>
          <w:i/>
          <w:smallCaps/>
        </w:rPr>
      </w:pPr>
      <w:r>
        <w:rPr>
          <w:rFonts w:eastAsia="SimSun"/>
          <w:b/>
          <w:bCs/>
          <w:i/>
          <w:smallCaps/>
        </w:rPr>
        <w:t>D</w:t>
      </w:r>
      <w:r w:rsidRPr="00EC1A66">
        <w:rPr>
          <w:rFonts w:eastAsia="SimSun"/>
          <w:b/>
          <w:bCs/>
          <w:i/>
          <w:smallCaps/>
        </w:rPr>
        <w:t>.</w:t>
      </w:r>
      <w:r>
        <w:rPr>
          <w:rFonts w:eastAsia="SimSun"/>
          <w:b/>
          <w:bCs/>
          <w:i/>
          <w:smallCaps/>
        </w:rPr>
        <w:t>4</w:t>
      </w:r>
      <w:r w:rsidRPr="00EC1A66">
        <w:rPr>
          <w:rFonts w:eastAsia="SimSun"/>
          <w:b/>
          <w:bCs/>
          <w:i/>
          <w:smallCaps/>
        </w:rPr>
        <w:t xml:space="preserve"> Destinatari </w:t>
      </w:r>
    </w:p>
    <w:tbl>
      <w:tblPr>
        <w:tblW w:w="9923" w:type="dxa"/>
        <w:tblInd w:w="-34" w:type="dxa"/>
        <w:tblLayout w:type="fixed"/>
        <w:tblCellMar>
          <w:top w:w="57" w:type="dxa"/>
        </w:tblCellMar>
        <w:tblLook w:val="0000" w:firstRow="0" w:lastRow="0" w:firstColumn="0" w:lastColumn="0" w:noHBand="0" w:noVBand="0"/>
      </w:tblPr>
      <w:tblGrid>
        <w:gridCol w:w="9923"/>
      </w:tblGrid>
      <w:tr w:rsidR="003E12AA" w:rsidRPr="00EC1A66" w14:paraId="59F65321" w14:textId="77777777" w:rsidTr="003E12AA">
        <w:tc>
          <w:tcPr>
            <w:tcW w:w="9923" w:type="dxa"/>
            <w:tcBorders>
              <w:top w:val="single" w:sz="4" w:space="0" w:color="000000"/>
              <w:left w:val="single" w:sz="4" w:space="0" w:color="000000"/>
              <w:bottom w:val="single" w:sz="4" w:space="0" w:color="000000"/>
              <w:right w:val="single" w:sz="4" w:space="0" w:color="000000"/>
            </w:tcBorders>
            <w:shd w:val="clear" w:color="auto" w:fill="D9E2F3"/>
          </w:tcPr>
          <w:p w14:paraId="1A195C4A" w14:textId="77777777" w:rsidR="003E12AA" w:rsidRPr="00EC1A66" w:rsidRDefault="003E12AA" w:rsidP="003E12AA">
            <w:pPr>
              <w:spacing w:after="120"/>
              <w:rPr>
                <w:rFonts w:eastAsia="SimSun"/>
                <w:bCs/>
                <w:i/>
                <w:smallCaps/>
              </w:rPr>
            </w:pPr>
            <w:r>
              <w:rPr>
                <w:rFonts w:eastAsia="SimSun"/>
                <w:b/>
                <w:bCs/>
                <w:i/>
                <w:smallCaps/>
              </w:rPr>
              <w:t>D</w:t>
            </w:r>
            <w:r w:rsidRPr="00EC1A66">
              <w:rPr>
                <w:rFonts w:eastAsia="SimSun"/>
                <w:b/>
                <w:bCs/>
                <w:i/>
                <w:smallCaps/>
              </w:rPr>
              <w:t>.</w:t>
            </w:r>
            <w:r>
              <w:rPr>
                <w:rFonts w:eastAsia="SimSun"/>
                <w:b/>
                <w:bCs/>
                <w:i/>
                <w:smallCaps/>
              </w:rPr>
              <w:t>4</w:t>
            </w:r>
            <w:r w:rsidRPr="00EC1A66">
              <w:rPr>
                <w:rFonts w:eastAsia="SimSun"/>
                <w:b/>
                <w:bCs/>
                <w:i/>
                <w:smallCaps/>
              </w:rPr>
              <w:t>.1 Azioni di comunicazione, promozione e orientamento dei destinatari</w:t>
            </w:r>
          </w:p>
        </w:tc>
      </w:tr>
      <w:tr w:rsidR="003E12AA" w:rsidRPr="00EC1A66" w14:paraId="0289FD20" w14:textId="77777777" w:rsidTr="003E12AA">
        <w:tc>
          <w:tcPr>
            <w:tcW w:w="9923" w:type="dxa"/>
            <w:tcBorders>
              <w:top w:val="single" w:sz="4" w:space="0" w:color="000000"/>
              <w:left w:val="single" w:sz="4" w:space="0" w:color="000000"/>
              <w:bottom w:val="single" w:sz="4" w:space="0" w:color="000000"/>
              <w:right w:val="single" w:sz="4" w:space="0" w:color="000000"/>
            </w:tcBorders>
            <w:shd w:val="clear" w:color="auto" w:fill="FFFFFF"/>
          </w:tcPr>
          <w:p w14:paraId="59E0076E" w14:textId="77777777" w:rsidR="003E12AA" w:rsidRPr="00EC1A66" w:rsidRDefault="003E12AA" w:rsidP="003E12AA">
            <w:pPr>
              <w:snapToGrid w:val="0"/>
              <w:spacing w:after="120"/>
              <w:rPr>
                <w:rFonts w:eastAsia="SimSun"/>
                <w:bCs/>
                <w:i/>
              </w:rPr>
            </w:pPr>
            <w:r w:rsidRPr="00EC1A66">
              <w:rPr>
                <w:i/>
              </w:rPr>
              <w:t xml:space="preserve">Descrivere le azioni di comunicazione, di promozione e di orientamento finalizzate a stimolare l’interesse dei destinatari e a promuoverne la partecipazione al percorso formativo. </w:t>
            </w:r>
          </w:p>
        </w:tc>
      </w:tr>
    </w:tbl>
    <w:p w14:paraId="02C07943" w14:textId="77777777" w:rsidR="003E12AA" w:rsidRPr="00EC1A66" w:rsidRDefault="003E12AA" w:rsidP="003E12AA">
      <w:pPr>
        <w:spacing w:after="120"/>
        <w:rPr>
          <w:rFonts w:eastAsia="SimSun"/>
          <w:b/>
          <w:bCs/>
        </w:rPr>
      </w:pPr>
    </w:p>
    <w:tbl>
      <w:tblPr>
        <w:tblW w:w="9923" w:type="dxa"/>
        <w:tblInd w:w="-34" w:type="dxa"/>
        <w:tblLayout w:type="fixed"/>
        <w:tblCellMar>
          <w:top w:w="57" w:type="dxa"/>
        </w:tblCellMar>
        <w:tblLook w:val="0000" w:firstRow="0" w:lastRow="0" w:firstColumn="0" w:lastColumn="0" w:noHBand="0" w:noVBand="0"/>
      </w:tblPr>
      <w:tblGrid>
        <w:gridCol w:w="9923"/>
      </w:tblGrid>
      <w:tr w:rsidR="003E12AA" w:rsidRPr="00EC1A66" w14:paraId="5E244B3F" w14:textId="77777777" w:rsidTr="003E12AA">
        <w:tc>
          <w:tcPr>
            <w:tcW w:w="9923" w:type="dxa"/>
            <w:tcBorders>
              <w:top w:val="single" w:sz="4" w:space="0" w:color="000000"/>
              <w:left w:val="single" w:sz="4" w:space="0" w:color="000000"/>
              <w:bottom w:val="single" w:sz="4" w:space="0" w:color="000000"/>
              <w:right w:val="single" w:sz="4" w:space="0" w:color="000000"/>
            </w:tcBorders>
            <w:shd w:val="clear" w:color="auto" w:fill="D9E2F3"/>
          </w:tcPr>
          <w:p w14:paraId="2CF8C181" w14:textId="77777777" w:rsidR="003E12AA" w:rsidRPr="00EC1A66" w:rsidRDefault="003E12AA" w:rsidP="003E12AA">
            <w:pPr>
              <w:spacing w:after="120"/>
              <w:rPr>
                <w:rFonts w:eastAsia="SimSun"/>
                <w:bCs/>
                <w:i/>
                <w:smallCaps/>
              </w:rPr>
            </w:pPr>
            <w:r>
              <w:rPr>
                <w:rFonts w:eastAsia="SimSun"/>
                <w:b/>
                <w:bCs/>
                <w:i/>
                <w:smallCaps/>
              </w:rPr>
              <w:t>D</w:t>
            </w:r>
            <w:r w:rsidRPr="00EC1A66">
              <w:rPr>
                <w:rFonts w:eastAsia="SimSun"/>
                <w:b/>
                <w:bCs/>
                <w:i/>
                <w:smallCaps/>
              </w:rPr>
              <w:t>.</w:t>
            </w:r>
            <w:r>
              <w:rPr>
                <w:rFonts w:eastAsia="SimSun"/>
                <w:b/>
                <w:bCs/>
                <w:i/>
                <w:smallCaps/>
              </w:rPr>
              <w:t>4</w:t>
            </w:r>
            <w:r w:rsidRPr="00EC1A66">
              <w:rPr>
                <w:rFonts w:eastAsia="SimSun"/>
                <w:b/>
                <w:bCs/>
                <w:i/>
                <w:smallCaps/>
              </w:rPr>
              <w:t>.2 Modalità di selezione dei destinatari</w:t>
            </w:r>
          </w:p>
        </w:tc>
      </w:tr>
      <w:tr w:rsidR="003E12AA" w:rsidRPr="00EC1A66" w14:paraId="6EF87543" w14:textId="77777777" w:rsidTr="003E12AA">
        <w:tc>
          <w:tcPr>
            <w:tcW w:w="9923" w:type="dxa"/>
            <w:tcBorders>
              <w:top w:val="single" w:sz="4" w:space="0" w:color="000000"/>
              <w:left w:val="single" w:sz="4" w:space="0" w:color="000000"/>
              <w:bottom w:val="single" w:sz="4" w:space="0" w:color="000000"/>
              <w:right w:val="single" w:sz="4" w:space="0" w:color="000000"/>
            </w:tcBorders>
            <w:shd w:val="clear" w:color="auto" w:fill="FFFFFF"/>
          </w:tcPr>
          <w:p w14:paraId="31679CD5" w14:textId="77777777" w:rsidR="003E12AA" w:rsidRPr="00EC1A66" w:rsidRDefault="003E12AA" w:rsidP="003E12AA">
            <w:pPr>
              <w:snapToGrid w:val="0"/>
              <w:spacing w:after="120"/>
              <w:rPr>
                <w:rFonts w:eastAsia="SimSun"/>
                <w:bCs/>
                <w:i/>
              </w:rPr>
            </w:pPr>
            <w:r w:rsidRPr="00EC1A66">
              <w:rPr>
                <w:i/>
              </w:rPr>
              <w:t>Descrivere le modalità di verifica dei requisiti d’ingresso dei destinatari e le modalità di selezione dei destinatari per l’accesso al percorso, evidenziando anche la percentuale di donne da individuare per la partecipazione alle attività.</w:t>
            </w:r>
          </w:p>
        </w:tc>
      </w:tr>
    </w:tbl>
    <w:p w14:paraId="4CB77C08" w14:textId="77777777" w:rsidR="003E12AA" w:rsidRPr="00EC1A66" w:rsidRDefault="003E12AA" w:rsidP="003E12AA">
      <w:pPr>
        <w:spacing w:after="120"/>
        <w:rPr>
          <w:rFonts w:eastAsia="SimSun"/>
          <w:b/>
          <w:bCs/>
        </w:rPr>
      </w:pPr>
    </w:p>
    <w:tbl>
      <w:tblPr>
        <w:tblW w:w="9923" w:type="dxa"/>
        <w:tblInd w:w="-34" w:type="dxa"/>
        <w:tblLayout w:type="fixed"/>
        <w:tblCellMar>
          <w:top w:w="57" w:type="dxa"/>
        </w:tblCellMar>
        <w:tblLook w:val="0000" w:firstRow="0" w:lastRow="0" w:firstColumn="0" w:lastColumn="0" w:noHBand="0" w:noVBand="0"/>
      </w:tblPr>
      <w:tblGrid>
        <w:gridCol w:w="9923"/>
      </w:tblGrid>
      <w:tr w:rsidR="003E12AA" w:rsidRPr="00EC1A66" w14:paraId="3CBC1CA5" w14:textId="77777777" w:rsidTr="003E12AA">
        <w:tc>
          <w:tcPr>
            <w:tcW w:w="9923" w:type="dxa"/>
            <w:tcBorders>
              <w:top w:val="single" w:sz="4" w:space="0" w:color="000000"/>
              <w:left w:val="single" w:sz="4" w:space="0" w:color="000000"/>
              <w:bottom w:val="single" w:sz="4" w:space="0" w:color="000000"/>
              <w:right w:val="single" w:sz="4" w:space="0" w:color="000000"/>
            </w:tcBorders>
            <w:shd w:val="clear" w:color="auto" w:fill="D9E2F3"/>
          </w:tcPr>
          <w:p w14:paraId="361E1FF0" w14:textId="77777777" w:rsidR="003E12AA" w:rsidRPr="00EC1A66" w:rsidRDefault="003E12AA" w:rsidP="003E12AA">
            <w:pPr>
              <w:spacing w:after="120"/>
              <w:rPr>
                <w:rFonts w:eastAsia="SimSun"/>
                <w:bCs/>
                <w:i/>
                <w:smallCaps/>
              </w:rPr>
            </w:pPr>
            <w:r>
              <w:rPr>
                <w:rFonts w:eastAsia="SimSun"/>
                <w:b/>
                <w:bCs/>
                <w:i/>
                <w:smallCaps/>
              </w:rPr>
              <w:t>D</w:t>
            </w:r>
            <w:r w:rsidRPr="00EC1A66">
              <w:rPr>
                <w:rFonts w:eastAsia="SimSun"/>
                <w:b/>
                <w:bCs/>
                <w:i/>
                <w:smallCaps/>
              </w:rPr>
              <w:t>.</w:t>
            </w:r>
            <w:r>
              <w:rPr>
                <w:rFonts w:eastAsia="SimSun"/>
                <w:b/>
                <w:bCs/>
                <w:i/>
                <w:smallCaps/>
              </w:rPr>
              <w:t>4</w:t>
            </w:r>
            <w:r w:rsidRPr="00EC1A66">
              <w:rPr>
                <w:rFonts w:eastAsia="SimSun"/>
                <w:b/>
                <w:bCs/>
                <w:i/>
                <w:smallCaps/>
              </w:rPr>
              <w:t>.3 Requisiti d’ingresso e modalità di verifica – con costante riferimento alle competenze oggetto dell’intervento (anche in termini di performance, risultati attesi, livello EQF/QNQ)</w:t>
            </w:r>
          </w:p>
        </w:tc>
      </w:tr>
      <w:tr w:rsidR="003E12AA" w:rsidRPr="00EC1A66" w14:paraId="7E2402CB" w14:textId="77777777" w:rsidTr="003E12AA">
        <w:tc>
          <w:tcPr>
            <w:tcW w:w="9923" w:type="dxa"/>
            <w:tcBorders>
              <w:top w:val="single" w:sz="4" w:space="0" w:color="000000"/>
              <w:left w:val="single" w:sz="4" w:space="0" w:color="000000"/>
              <w:bottom w:val="single" w:sz="4" w:space="0" w:color="000000"/>
              <w:right w:val="single" w:sz="4" w:space="0" w:color="000000"/>
            </w:tcBorders>
            <w:shd w:val="clear" w:color="auto" w:fill="FFFFFF"/>
          </w:tcPr>
          <w:p w14:paraId="17A3B358" w14:textId="77777777" w:rsidR="003E12AA" w:rsidRPr="00EC1A66" w:rsidRDefault="003E12AA" w:rsidP="003E12AA">
            <w:pPr>
              <w:snapToGrid w:val="0"/>
              <w:spacing w:after="120"/>
              <w:rPr>
                <w:rFonts w:eastAsia="SimSun"/>
                <w:bCs/>
                <w:i/>
              </w:rPr>
            </w:pPr>
          </w:p>
        </w:tc>
      </w:tr>
    </w:tbl>
    <w:p w14:paraId="468C1F0E" w14:textId="77777777" w:rsidR="003E12AA" w:rsidRPr="00EC1A66" w:rsidRDefault="003E12AA" w:rsidP="003E12AA">
      <w:pPr>
        <w:spacing w:after="120"/>
        <w:rPr>
          <w:rFonts w:eastAsia="SimSun"/>
          <w:b/>
          <w:bCs/>
        </w:rPr>
      </w:pPr>
    </w:p>
    <w:tbl>
      <w:tblPr>
        <w:tblW w:w="9923" w:type="dxa"/>
        <w:tblInd w:w="-34" w:type="dxa"/>
        <w:tblLayout w:type="fixed"/>
        <w:tblCellMar>
          <w:top w:w="57" w:type="dxa"/>
        </w:tblCellMar>
        <w:tblLook w:val="0000" w:firstRow="0" w:lastRow="0" w:firstColumn="0" w:lastColumn="0" w:noHBand="0" w:noVBand="0"/>
      </w:tblPr>
      <w:tblGrid>
        <w:gridCol w:w="9923"/>
      </w:tblGrid>
      <w:tr w:rsidR="003E12AA" w:rsidRPr="00EC1A66" w14:paraId="1FE49199" w14:textId="77777777" w:rsidTr="003E12AA">
        <w:tc>
          <w:tcPr>
            <w:tcW w:w="9923" w:type="dxa"/>
            <w:tcBorders>
              <w:top w:val="single" w:sz="4" w:space="0" w:color="000000"/>
              <w:left w:val="single" w:sz="4" w:space="0" w:color="000000"/>
              <w:bottom w:val="single" w:sz="4" w:space="0" w:color="000000"/>
              <w:right w:val="single" w:sz="4" w:space="0" w:color="000000"/>
            </w:tcBorders>
            <w:shd w:val="clear" w:color="auto" w:fill="D9E2F3"/>
          </w:tcPr>
          <w:p w14:paraId="089038ED" w14:textId="77777777" w:rsidR="003E12AA" w:rsidRPr="00EC1A66" w:rsidRDefault="003E12AA" w:rsidP="003E12AA">
            <w:pPr>
              <w:spacing w:after="120"/>
              <w:rPr>
                <w:rFonts w:eastAsia="SimSun"/>
                <w:bCs/>
                <w:i/>
                <w:smallCaps/>
              </w:rPr>
            </w:pPr>
            <w:r>
              <w:rPr>
                <w:rFonts w:eastAsia="SimSun"/>
                <w:b/>
                <w:bCs/>
                <w:i/>
                <w:smallCaps/>
              </w:rPr>
              <w:t>D</w:t>
            </w:r>
            <w:r w:rsidRPr="00EC1A66">
              <w:rPr>
                <w:rFonts w:eastAsia="SimSun"/>
                <w:b/>
                <w:bCs/>
                <w:i/>
                <w:smallCaps/>
              </w:rPr>
              <w:t>.</w:t>
            </w:r>
            <w:r>
              <w:rPr>
                <w:rFonts w:eastAsia="SimSun"/>
                <w:b/>
                <w:bCs/>
                <w:i/>
                <w:smallCaps/>
              </w:rPr>
              <w:t>4</w:t>
            </w:r>
            <w:r w:rsidRPr="00EC1A66">
              <w:rPr>
                <w:rFonts w:eastAsia="SimSun"/>
                <w:b/>
                <w:bCs/>
                <w:i/>
                <w:smallCaps/>
              </w:rPr>
              <w:t>.4 Obiettivi di performance – con costante riferimento alle competenze oggetto dell’intervento (anche in termini di performance, risultati attesi, livello EQF/QNQ)</w:t>
            </w:r>
          </w:p>
        </w:tc>
      </w:tr>
      <w:tr w:rsidR="003E12AA" w:rsidRPr="00EC1A66" w14:paraId="3D62F957" w14:textId="77777777" w:rsidTr="003E12AA">
        <w:tc>
          <w:tcPr>
            <w:tcW w:w="9923" w:type="dxa"/>
            <w:tcBorders>
              <w:top w:val="single" w:sz="4" w:space="0" w:color="000000"/>
              <w:left w:val="single" w:sz="4" w:space="0" w:color="000000"/>
              <w:bottom w:val="single" w:sz="4" w:space="0" w:color="000000"/>
              <w:right w:val="single" w:sz="4" w:space="0" w:color="000000"/>
            </w:tcBorders>
            <w:shd w:val="clear" w:color="auto" w:fill="FFFFFF"/>
          </w:tcPr>
          <w:p w14:paraId="1EB26896" w14:textId="77777777" w:rsidR="003E12AA" w:rsidRPr="00EC1A66" w:rsidRDefault="003E12AA" w:rsidP="003E12AA">
            <w:pPr>
              <w:snapToGrid w:val="0"/>
              <w:spacing w:after="120"/>
              <w:rPr>
                <w:rFonts w:eastAsia="SimSun"/>
                <w:bCs/>
                <w:i/>
              </w:rPr>
            </w:pPr>
          </w:p>
        </w:tc>
      </w:tr>
    </w:tbl>
    <w:p w14:paraId="190456F3" w14:textId="77777777" w:rsidR="003E12AA" w:rsidRDefault="003E12AA" w:rsidP="003E12AA">
      <w:pPr>
        <w:spacing w:after="120"/>
        <w:rPr>
          <w:b/>
        </w:rPr>
      </w:pPr>
    </w:p>
    <w:p w14:paraId="03940877" w14:textId="77777777" w:rsidR="009C22BA" w:rsidRDefault="009C22BA" w:rsidP="003E12AA">
      <w:pPr>
        <w:spacing w:after="120"/>
        <w:rPr>
          <w:b/>
        </w:rPr>
      </w:pPr>
    </w:p>
    <w:p w14:paraId="61157DBE" w14:textId="77777777" w:rsidR="009C22BA" w:rsidRPr="00EC1A66" w:rsidRDefault="009C22BA" w:rsidP="003E12AA">
      <w:pPr>
        <w:spacing w:after="120"/>
        <w:rPr>
          <w:b/>
        </w:rPr>
      </w:pPr>
    </w:p>
    <w:p w14:paraId="568861AC" w14:textId="77777777" w:rsidR="003E12AA" w:rsidRPr="00EC1A66" w:rsidRDefault="003E12AA" w:rsidP="003E12AA">
      <w:pPr>
        <w:spacing w:after="120"/>
        <w:rPr>
          <w:b/>
        </w:rPr>
      </w:pPr>
      <w:r>
        <w:rPr>
          <w:b/>
        </w:rPr>
        <w:lastRenderedPageBreak/>
        <w:t>D</w:t>
      </w:r>
      <w:r w:rsidRPr="00EC1A66">
        <w:rPr>
          <w:b/>
        </w:rPr>
        <w:t>.</w:t>
      </w:r>
      <w:r>
        <w:rPr>
          <w:b/>
        </w:rPr>
        <w:t>5</w:t>
      </w:r>
      <w:r w:rsidRPr="00EC1A66">
        <w:rPr>
          <w:b/>
        </w:rPr>
        <w:t xml:space="preserve"> – Contenuti formativi ed architettura dell’azione formativa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9"/>
        <w:gridCol w:w="3477"/>
        <w:gridCol w:w="2930"/>
      </w:tblGrid>
      <w:tr w:rsidR="003E12AA" w:rsidRPr="00EC1A66" w14:paraId="345BC1C6" w14:textId="77777777" w:rsidTr="003E12AA">
        <w:tc>
          <w:tcPr>
            <w:tcW w:w="5000" w:type="pct"/>
            <w:gridSpan w:val="3"/>
            <w:shd w:val="clear" w:color="auto" w:fill="D9E2F3"/>
          </w:tcPr>
          <w:p w14:paraId="4917E291" w14:textId="77777777" w:rsidR="003E12AA" w:rsidRPr="00EC1A66" w:rsidRDefault="003E12AA" w:rsidP="003E12AA">
            <w:pPr>
              <w:pStyle w:val="IntestazineCampoTabella"/>
              <w:rPr>
                <w:rFonts w:eastAsia="SimSun"/>
                <w:b/>
                <w:sz w:val="20"/>
                <w:szCs w:val="20"/>
              </w:rPr>
            </w:pPr>
            <w:r>
              <w:rPr>
                <w:rFonts w:eastAsia="SimSun"/>
                <w:b/>
                <w:sz w:val="20"/>
                <w:szCs w:val="20"/>
              </w:rPr>
              <w:t>D</w:t>
            </w:r>
            <w:r w:rsidRPr="00EC1A66">
              <w:rPr>
                <w:rFonts w:eastAsia="SimSun"/>
                <w:b/>
                <w:sz w:val="20"/>
                <w:szCs w:val="20"/>
              </w:rPr>
              <w:t>.</w:t>
            </w:r>
            <w:r>
              <w:rPr>
                <w:rFonts w:eastAsia="SimSun"/>
                <w:b/>
                <w:sz w:val="20"/>
                <w:szCs w:val="20"/>
              </w:rPr>
              <w:t>5</w:t>
            </w:r>
            <w:r w:rsidRPr="00EC1A66">
              <w:rPr>
                <w:rFonts w:eastAsia="SimSun"/>
                <w:b/>
                <w:sz w:val="20"/>
                <w:szCs w:val="20"/>
              </w:rPr>
              <w:t>.1 ANAGRAFICA DELLE UNITÀ FORMATIVE (sezione da ripetere per ogni Unità Formativa prevista nella proposta progettuale)</w:t>
            </w:r>
          </w:p>
        </w:tc>
      </w:tr>
      <w:tr w:rsidR="003E12AA" w:rsidRPr="00EC1A66" w14:paraId="5C5D1A4B" w14:textId="77777777" w:rsidTr="003E12AA">
        <w:tc>
          <w:tcPr>
            <w:tcW w:w="1672" w:type="pct"/>
            <w:shd w:val="clear" w:color="auto" w:fill="D9E2F3"/>
          </w:tcPr>
          <w:p w14:paraId="3F258E63" w14:textId="77777777" w:rsidR="003E12AA" w:rsidRPr="00EC1A66" w:rsidRDefault="003E12AA" w:rsidP="003E12AA">
            <w:pPr>
              <w:pStyle w:val="IntestazineCampoTabella"/>
              <w:spacing w:before="240" w:after="240"/>
              <w:rPr>
                <w:rFonts w:eastAsia="SimSun"/>
                <w:sz w:val="20"/>
                <w:szCs w:val="20"/>
              </w:rPr>
            </w:pPr>
            <w:r w:rsidRPr="00EC1A66">
              <w:rPr>
                <w:rFonts w:eastAsia="SimSun"/>
                <w:sz w:val="20"/>
                <w:szCs w:val="20"/>
              </w:rPr>
              <w:t>N.</w:t>
            </w:r>
          </w:p>
        </w:tc>
        <w:tc>
          <w:tcPr>
            <w:tcW w:w="1806" w:type="pct"/>
            <w:shd w:val="clear" w:color="auto" w:fill="D9E2F3"/>
          </w:tcPr>
          <w:p w14:paraId="1ED4546B" w14:textId="77777777" w:rsidR="003E12AA" w:rsidRPr="00EC1A66" w:rsidRDefault="003E12AA" w:rsidP="003E12AA">
            <w:pPr>
              <w:pStyle w:val="IntestazineCampoTabella"/>
              <w:spacing w:before="240" w:after="240"/>
              <w:rPr>
                <w:rFonts w:eastAsia="SimSun"/>
                <w:sz w:val="20"/>
                <w:szCs w:val="20"/>
              </w:rPr>
            </w:pPr>
            <w:r w:rsidRPr="00EC1A66">
              <w:rPr>
                <w:rFonts w:eastAsia="SimSun"/>
                <w:sz w:val="20"/>
                <w:szCs w:val="20"/>
              </w:rPr>
              <w:t>TITOLO DELL’UNITÀ FORMATIVA</w:t>
            </w:r>
          </w:p>
        </w:tc>
        <w:tc>
          <w:tcPr>
            <w:tcW w:w="1522" w:type="pct"/>
            <w:shd w:val="clear" w:color="auto" w:fill="D9E2F3"/>
          </w:tcPr>
          <w:p w14:paraId="52B7484A" w14:textId="77777777" w:rsidR="003E12AA" w:rsidRPr="00EC1A66" w:rsidRDefault="003E12AA" w:rsidP="003E12AA">
            <w:pPr>
              <w:pStyle w:val="IntestazineCampoTabella"/>
              <w:spacing w:before="240" w:after="240"/>
              <w:rPr>
                <w:rFonts w:eastAsia="SimSun"/>
                <w:sz w:val="20"/>
                <w:szCs w:val="20"/>
              </w:rPr>
            </w:pPr>
            <w:r w:rsidRPr="00EC1A66">
              <w:rPr>
                <w:rFonts w:eastAsia="SimSun"/>
                <w:sz w:val="20"/>
                <w:szCs w:val="20"/>
              </w:rPr>
              <w:t xml:space="preserve">DURATA  ( in ore) </w:t>
            </w:r>
          </w:p>
        </w:tc>
      </w:tr>
      <w:tr w:rsidR="003E12AA" w:rsidRPr="00EC1A66" w14:paraId="541F5739" w14:textId="77777777" w:rsidTr="003E12AA">
        <w:trPr>
          <w:trHeight w:val="642"/>
        </w:trPr>
        <w:tc>
          <w:tcPr>
            <w:tcW w:w="1672" w:type="pct"/>
          </w:tcPr>
          <w:p w14:paraId="7AC6A029" w14:textId="77777777" w:rsidR="003E12AA" w:rsidRPr="00EC1A66" w:rsidRDefault="003E12AA" w:rsidP="003E12AA">
            <w:pPr>
              <w:pStyle w:val="IntestazineCampoTabella"/>
              <w:rPr>
                <w:rFonts w:eastAsia="SimSun"/>
                <w:sz w:val="20"/>
                <w:szCs w:val="20"/>
              </w:rPr>
            </w:pPr>
          </w:p>
        </w:tc>
        <w:tc>
          <w:tcPr>
            <w:tcW w:w="1806" w:type="pct"/>
          </w:tcPr>
          <w:p w14:paraId="30FB3AD5" w14:textId="77777777" w:rsidR="003E12AA" w:rsidRPr="00EC1A66" w:rsidRDefault="003E12AA" w:rsidP="003E12AA">
            <w:pPr>
              <w:pStyle w:val="Titolo1"/>
              <w:tabs>
                <w:tab w:val="num" w:pos="0"/>
                <w:tab w:val="left" w:pos="432"/>
              </w:tabs>
              <w:spacing w:before="0" w:after="240"/>
              <w:ind w:left="432" w:hanging="432"/>
              <w:rPr>
                <w:rFonts w:eastAsia="SimSun"/>
                <w:i/>
                <w:color w:val="auto"/>
                <w:sz w:val="20"/>
                <w:szCs w:val="20"/>
              </w:rPr>
            </w:pPr>
          </w:p>
        </w:tc>
        <w:tc>
          <w:tcPr>
            <w:tcW w:w="1522" w:type="pct"/>
          </w:tcPr>
          <w:p w14:paraId="310CD39F" w14:textId="77777777" w:rsidR="003E12AA" w:rsidRPr="00EC1A66" w:rsidRDefault="003E12AA" w:rsidP="003E12AA">
            <w:pPr>
              <w:pStyle w:val="Titolo1"/>
              <w:tabs>
                <w:tab w:val="num" w:pos="0"/>
                <w:tab w:val="left" w:pos="432"/>
              </w:tabs>
              <w:spacing w:before="0" w:after="240"/>
              <w:ind w:left="432" w:hanging="432"/>
              <w:rPr>
                <w:rFonts w:eastAsia="SimSun"/>
                <w:i/>
                <w:color w:val="auto"/>
                <w:sz w:val="20"/>
                <w:szCs w:val="20"/>
              </w:rPr>
            </w:pPr>
          </w:p>
        </w:tc>
      </w:tr>
      <w:tr w:rsidR="003E12AA" w:rsidRPr="00EC1A66" w14:paraId="4125854D" w14:textId="77777777" w:rsidTr="003E12AA">
        <w:trPr>
          <w:trHeight w:val="990"/>
        </w:trPr>
        <w:tc>
          <w:tcPr>
            <w:tcW w:w="1672" w:type="pct"/>
            <w:tcBorders>
              <w:bottom w:val="single" w:sz="4" w:space="0" w:color="auto"/>
            </w:tcBorders>
          </w:tcPr>
          <w:p w14:paraId="51620517" w14:textId="77777777" w:rsidR="003E12AA" w:rsidRPr="00EC1A66" w:rsidRDefault="003E12AA" w:rsidP="003E12AA">
            <w:pPr>
              <w:pStyle w:val="IntestazineCampoTabella"/>
              <w:rPr>
                <w:rFonts w:eastAsia="SimSun"/>
                <w:sz w:val="20"/>
                <w:szCs w:val="20"/>
              </w:rPr>
            </w:pPr>
            <w:r>
              <w:rPr>
                <w:rFonts w:eastAsia="SimSun"/>
                <w:sz w:val="20"/>
                <w:szCs w:val="20"/>
              </w:rPr>
              <w:t>n. o</w:t>
            </w:r>
            <w:r w:rsidRPr="00EC1A66">
              <w:rPr>
                <w:rFonts w:eastAsia="SimSun"/>
                <w:sz w:val="20"/>
                <w:szCs w:val="20"/>
              </w:rPr>
              <w:t>re teoria: ___________</w:t>
            </w:r>
          </w:p>
          <w:p w14:paraId="386A25F6" w14:textId="77777777" w:rsidR="003E12AA" w:rsidRPr="00EC1A66" w:rsidRDefault="003E12AA" w:rsidP="003E12AA">
            <w:pPr>
              <w:pStyle w:val="IntestazineCampoTabella"/>
              <w:rPr>
                <w:rFonts w:eastAsia="SimSun"/>
                <w:sz w:val="20"/>
                <w:szCs w:val="20"/>
              </w:rPr>
            </w:pPr>
            <w:r>
              <w:rPr>
                <w:rFonts w:eastAsia="SimSun"/>
                <w:sz w:val="20"/>
                <w:szCs w:val="20"/>
              </w:rPr>
              <w:t xml:space="preserve">di cui n. </w:t>
            </w:r>
            <w:r w:rsidRPr="00461D06">
              <w:rPr>
                <w:rFonts w:eastAsia="SimSun"/>
                <w:sz w:val="20"/>
                <w:szCs w:val="20"/>
              </w:rPr>
              <w:t>ore e-learning</w:t>
            </w:r>
            <w:r>
              <w:rPr>
                <w:rFonts w:eastAsia="SimSun"/>
                <w:sz w:val="20"/>
                <w:szCs w:val="20"/>
              </w:rPr>
              <w:t>:_______</w:t>
            </w:r>
          </w:p>
        </w:tc>
        <w:tc>
          <w:tcPr>
            <w:tcW w:w="1806" w:type="pct"/>
          </w:tcPr>
          <w:p w14:paraId="5B3F29B4" w14:textId="77777777" w:rsidR="003E12AA" w:rsidRPr="00EC1A66" w:rsidRDefault="003E12AA" w:rsidP="003E12AA">
            <w:pPr>
              <w:pStyle w:val="IntestazineCampoTabella"/>
              <w:rPr>
                <w:rFonts w:eastAsia="SimSun"/>
                <w:sz w:val="20"/>
                <w:szCs w:val="20"/>
              </w:rPr>
            </w:pPr>
            <w:r>
              <w:rPr>
                <w:rFonts w:eastAsia="SimSun"/>
                <w:sz w:val="20"/>
                <w:szCs w:val="20"/>
              </w:rPr>
              <w:t>n. o</w:t>
            </w:r>
            <w:r w:rsidRPr="00EC1A66">
              <w:rPr>
                <w:rFonts w:eastAsia="SimSun"/>
                <w:sz w:val="20"/>
                <w:szCs w:val="20"/>
              </w:rPr>
              <w:t>re pratica: ___________</w:t>
            </w:r>
          </w:p>
        </w:tc>
        <w:tc>
          <w:tcPr>
            <w:tcW w:w="1522" w:type="pct"/>
          </w:tcPr>
          <w:p w14:paraId="212FC857" w14:textId="77777777" w:rsidR="003E12AA" w:rsidRPr="00EC1A66" w:rsidRDefault="003E12AA" w:rsidP="003E12AA">
            <w:pPr>
              <w:pStyle w:val="IntestazineCampoTabella"/>
              <w:rPr>
                <w:rFonts w:eastAsia="SimSun"/>
                <w:sz w:val="20"/>
                <w:szCs w:val="20"/>
              </w:rPr>
            </w:pPr>
            <w:r>
              <w:rPr>
                <w:rFonts w:eastAsia="SimSun"/>
                <w:sz w:val="20"/>
                <w:szCs w:val="20"/>
              </w:rPr>
              <w:t>n. o</w:t>
            </w:r>
            <w:r w:rsidRPr="00EC1A66">
              <w:rPr>
                <w:rFonts w:eastAsia="SimSun"/>
                <w:sz w:val="20"/>
                <w:szCs w:val="20"/>
              </w:rPr>
              <w:t>re alternanza presso impresa : ___________</w:t>
            </w:r>
          </w:p>
        </w:tc>
      </w:tr>
      <w:tr w:rsidR="003E12AA" w:rsidRPr="00EC1A66" w14:paraId="22D10883" w14:textId="77777777" w:rsidTr="003E12AA">
        <w:tc>
          <w:tcPr>
            <w:tcW w:w="1672" w:type="pct"/>
            <w:shd w:val="clear" w:color="auto" w:fill="D9E2F3"/>
          </w:tcPr>
          <w:p w14:paraId="5777B0B1" w14:textId="77777777" w:rsidR="003E12AA" w:rsidRPr="00EC1A66" w:rsidRDefault="003E12AA" w:rsidP="003E12AA">
            <w:pPr>
              <w:pStyle w:val="IntestazineCampoTabella"/>
              <w:rPr>
                <w:rFonts w:eastAsia="SimSun"/>
                <w:sz w:val="20"/>
                <w:szCs w:val="20"/>
              </w:rPr>
            </w:pPr>
            <w:r w:rsidRPr="00EC1A66">
              <w:rPr>
                <w:rFonts w:eastAsia="SimSun"/>
                <w:sz w:val="20"/>
                <w:szCs w:val="20"/>
              </w:rPr>
              <w:t>Tipologia Unità Formativa (selezionare una o entrambe le tipologie se l’Unità Formativa è finalizzata all’acquisizione di entrambe le tipologie di competenze)</w:t>
            </w:r>
          </w:p>
        </w:tc>
        <w:tc>
          <w:tcPr>
            <w:tcW w:w="3328" w:type="pct"/>
            <w:gridSpan w:val="2"/>
          </w:tcPr>
          <w:p w14:paraId="25C24859" w14:textId="77777777" w:rsidR="003E12AA" w:rsidRPr="00EC1A66" w:rsidRDefault="003E12AA" w:rsidP="003E12AA">
            <w:pPr>
              <w:pStyle w:val="IntestazineCampoTabella"/>
              <w:rPr>
                <w:rFonts w:eastAsia="SimSun"/>
                <w:sz w:val="20"/>
                <w:szCs w:val="20"/>
              </w:rPr>
            </w:pPr>
            <w:r w:rsidRPr="00EC1A66">
              <w:rPr>
                <w:rFonts w:eastAsia="SimSun"/>
                <w:sz w:val="20"/>
                <w:szCs w:val="20"/>
              </w:rPr>
              <w:t>□ Competenza chiave</w:t>
            </w:r>
          </w:p>
          <w:p w14:paraId="295E5434" w14:textId="77777777" w:rsidR="003E12AA" w:rsidRPr="00EC1A66" w:rsidRDefault="003E12AA" w:rsidP="003E12AA">
            <w:pPr>
              <w:pStyle w:val="IntestazineCampoTabella"/>
              <w:rPr>
                <w:rFonts w:eastAsia="SimSun"/>
                <w:sz w:val="20"/>
                <w:szCs w:val="20"/>
              </w:rPr>
            </w:pPr>
            <w:r w:rsidRPr="00EC1A66">
              <w:rPr>
                <w:rFonts w:eastAsia="SimSun"/>
                <w:sz w:val="20"/>
                <w:szCs w:val="20"/>
              </w:rPr>
              <w:t>□ Tecnico-professionale</w:t>
            </w:r>
          </w:p>
        </w:tc>
      </w:tr>
      <w:tr w:rsidR="003E12AA" w:rsidRPr="00EC1A66" w14:paraId="38076810" w14:textId="77777777" w:rsidTr="003E12AA">
        <w:trPr>
          <w:trHeight w:val="658"/>
        </w:trPr>
        <w:tc>
          <w:tcPr>
            <w:tcW w:w="1672" w:type="pct"/>
            <w:shd w:val="clear" w:color="auto" w:fill="D9E2F3"/>
          </w:tcPr>
          <w:p w14:paraId="48405737" w14:textId="77777777" w:rsidR="003E12AA" w:rsidRPr="00EC1A66" w:rsidRDefault="003E12AA" w:rsidP="003E12AA">
            <w:pPr>
              <w:pStyle w:val="IntestazineCampoTabella"/>
              <w:rPr>
                <w:rFonts w:eastAsia="SimSun"/>
                <w:sz w:val="20"/>
                <w:szCs w:val="20"/>
              </w:rPr>
            </w:pPr>
            <w:r w:rsidRPr="00EC1A66">
              <w:rPr>
                <w:rFonts w:eastAsia="SimSun"/>
                <w:sz w:val="20"/>
                <w:szCs w:val="20"/>
              </w:rPr>
              <w:t xml:space="preserve">Contenuti dell’ Unità Formativa </w:t>
            </w:r>
          </w:p>
        </w:tc>
        <w:tc>
          <w:tcPr>
            <w:tcW w:w="3328" w:type="pct"/>
            <w:gridSpan w:val="2"/>
          </w:tcPr>
          <w:p w14:paraId="675EB9B6" w14:textId="77777777" w:rsidR="003E12AA" w:rsidRPr="00EC1A66" w:rsidRDefault="003E12AA" w:rsidP="003E12AA">
            <w:pPr>
              <w:pStyle w:val="Titolo1"/>
              <w:tabs>
                <w:tab w:val="num" w:pos="0"/>
                <w:tab w:val="left" w:pos="432"/>
              </w:tabs>
              <w:spacing w:before="0" w:line="240" w:lineRule="auto"/>
              <w:ind w:left="432" w:hanging="432"/>
              <w:rPr>
                <w:rFonts w:eastAsia="SimSun"/>
                <w:color w:val="auto"/>
                <w:sz w:val="20"/>
                <w:szCs w:val="20"/>
              </w:rPr>
            </w:pPr>
          </w:p>
        </w:tc>
      </w:tr>
      <w:tr w:rsidR="003E12AA" w:rsidRPr="00EC1A66" w14:paraId="73A43017" w14:textId="77777777" w:rsidTr="003E12AA">
        <w:tc>
          <w:tcPr>
            <w:tcW w:w="1672" w:type="pct"/>
            <w:shd w:val="clear" w:color="auto" w:fill="D9E2F3"/>
          </w:tcPr>
          <w:p w14:paraId="0F300BB3" w14:textId="77777777" w:rsidR="003E12AA" w:rsidRPr="00EC1A66" w:rsidRDefault="003E12AA" w:rsidP="003E12AA">
            <w:pPr>
              <w:pStyle w:val="IntestazineCampoTabella"/>
              <w:rPr>
                <w:rFonts w:eastAsia="SimSun"/>
                <w:sz w:val="20"/>
                <w:szCs w:val="20"/>
              </w:rPr>
            </w:pPr>
            <w:r w:rsidRPr="00EC1A66">
              <w:rPr>
                <w:rFonts w:eastAsia="SimSun"/>
                <w:sz w:val="20"/>
                <w:szCs w:val="20"/>
              </w:rPr>
              <w:t>Metodologie didattiche (laboratori, etc.)</w:t>
            </w:r>
          </w:p>
        </w:tc>
        <w:tc>
          <w:tcPr>
            <w:tcW w:w="3328" w:type="pct"/>
            <w:gridSpan w:val="2"/>
          </w:tcPr>
          <w:p w14:paraId="413D9C5B" w14:textId="77777777" w:rsidR="003E12AA" w:rsidRPr="00EC1A66" w:rsidRDefault="003E12AA" w:rsidP="003E12AA">
            <w:pPr>
              <w:spacing w:after="120"/>
              <w:rPr>
                <w:rFonts w:eastAsia="SimSun"/>
              </w:rPr>
            </w:pPr>
          </w:p>
        </w:tc>
      </w:tr>
      <w:tr w:rsidR="003E12AA" w:rsidRPr="00EC1A66" w14:paraId="128B8B61" w14:textId="77777777" w:rsidTr="003E12AA">
        <w:tc>
          <w:tcPr>
            <w:tcW w:w="1672" w:type="pct"/>
            <w:shd w:val="clear" w:color="auto" w:fill="D9E2F3"/>
          </w:tcPr>
          <w:p w14:paraId="7CD5C4CF" w14:textId="77777777" w:rsidR="003E12AA" w:rsidRPr="00EC1A66" w:rsidRDefault="003E12AA" w:rsidP="003E12AA">
            <w:pPr>
              <w:pStyle w:val="IntestazineCampoTabella"/>
              <w:rPr>
                <w:rFonts w:eastAsia="SimSun"/>
                <w:sz w:val="20"/>
                <w:szCs w:val="20"/>
              </w:rPr>
            </w:pPr>
            <w:r w:rsidRPr="00EC1A66">
              <w:rPr>
                <w:rFonts w:eastAsia="SimSun"/>
                <w:sz w:val="20"/>
                <w:szCs w:val="20"/>
              </w:rPr>
              <w:t>Risultati dell’apprendimento in termini di abilità e conoscenze (da individuare all’interno delle UC di riferimento)</w:t>
            </w:r>
          </w:p>
        </w:tc>
        <w:tc>
          <w:tcPr>
            <w:tcW w:w="3328" w:type="pct"/>
            <w:gridSpan w:val="2"/>
          </w:tcPr>
          <w:p w14:paraId="2FEC2D1D" w14:textId="77777777" w:rsidR="003E12AA" w:rsidRPr="00EC1A66" w:rsidRDefault="003E12AA" w:rsidP="003E12AA">
            <w:pPr>
              <w:pStyle w:val="Titolo1"/>
              <w:tabs>
                <w:tab w:val="num" w:pos="0"/>
                <w:tab w:val="left" w:pos="432"/>
              </w:tabs>
              <w:spacing w:before="0" w:line="240" w:lineRule="auto"/>
              <w:ind w:left="432" w:hanging="432"/>
              <w:rPr>
                <w:rFonts w:eastAsia="SimSun"/>
                <w:color w:val="auto"/>
                <w:sz w:val="20"/>
                <w:szCs w:val="20"/>
              </w:rPr>
            </w:pPr>
          </w:p>
        </w:tc>
      </w:tr>
      <w:tr w:rsidR="003E12AA" w:rsidRPr="00EC1A66" w14:paraId="17E9F47A" w14:textId="77777777" w:rsidTr="003E12AA">
        <w:tc>
          <w:tcPr>
            <w:tcW w:w="1672" w:type="pct"/>
            <w:shd w:val="clear" w:color="auto" w:fill="D9E2F3"/>
          </w:tcPr>
          <w:p w14:paraId="0E6EB38D" w14:textId="77777777" w:rsidR="003E12AA" w:rsidRPr="00EC1A66" w:rsidRDefault="003E12AA" w:rsidP="003E12AA">
            <w:pPr>
              <w:pStyle w:val="IntestazineCampoTabella"/>
              <w:rPr>
                <w:rFonts w:eastAsia="SimSun"/>
                <w:sz w:val="20"/>
                <w:szCs w:val="20"/>
              </w:rPr>
            </w:pPr>
            <w:r w:rsidRPr="00EC1A66">
              <w:rPr>
                <w:rFonts w:eastAsia="SimSun"/>
                <w:sz w:val="20"/>
                <w:szCs w:val="20"/>
              </w:rPr>
              <w:t>Descrizione delle modalità di verifica per la valutazione intermedia degli apprendimenti</w:t>
            </w:r>
            <w:r w:rsidRPr="00EC1A66">
              <w:rPr>
                <w:rStyle w:val="Rimandonotaapidipagina"/>
                <w:rFonts w:eastAsia="SimSun"/>
                <w:sz w:val="20"/>
                <w:szCs w:val="20"/>
              </w:rPr>
              <w:footnoteReference w:id="13"/>
            </w:r>
          </w:p>
        </w:tc>
        <w:tc>
          <w:tcPr>
            <w:tcW w:w="3328" w:type="pct"/>
            <w:gridSpan w:val="2"/>
          </w:tcPr>
          <w:p w14:paraId="47EADB40" w14:textId="77777777" w:rsidR="003E12AA" w:rsidRPr="00EC1A66" w:rsidRDefault="003E12AA" w:rsidP="003E12AA">
            <w:pPr>
              <w:pStyle w:val="Titolo1"/>
              <w:tabs>
                <w:tab w:val="num" w:pos="0"/>
                <w:tab w:val="left" w:pos="432"/>
              </w:tabs>
              <w:spacing w:before="0" w:line="240" w:lineRule="auto"/>
              <w:ind w:left="432" w:hanging="432"/>
              <w:rPr>
                <w:rFonts w:eastAsia="SimSun"/>
                <w:color w:val="auto"/>
                <w:sz w:val="20"/>
                <w:szCs w:val="20"/>
              </w:rPr>
            </w:pPr>
          </w:p>
        </w:tc>
      </w:tr>
    </w:tbl>
    <w:p w14:paraId="0554B814" w14:textId="77777777" w:rsidR="003E12AA" w:rsidRDefault="003E12AA" w:rsidP="003E12AA"/>
    <w:p w14:paraId="621365C4" w14:textId="77777777" w:rsidR="006A27B1" w:rsidRDefault="006A27B1" w:rsidP="003E12AA"/>
    <w:p w14:paraId="1D33EAB8" w14:textId="77777777" w:rsidR="006A27B1" w:rsidRDefault="006A27B1" w:rsidP="003E12AA"/>
    <w:p w14:paraId="6BC05880" w14:textId="77777777" w:rsidR="006A27B1" w:rsidRDefault="006A27B1" w:rsidP="003E12AA"/>
    <w:p w14:paraId="4D102787" w14:textId="77777777" w:rsidR="006A27B1" w:rsidRDefault="006A27B1" w:rsidP="003E12AA"/>
    <w:p w14:paraId="1E267CE2" w14:textId="77777777" w:rsidR="003E12AA" w:rsidRPr="00EC1A66" w:rsidRDefault="003E12AA" w:rsidP="003E12A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
        <w:gridCol w:w="1718"/>
        <w:gridCol w:w="922"/>
        <w:gridCol w:w="1139"/>
        <w:gridCol w:w="1174"/>
        <w:gridCol w:w="1553"/>
        <w:gridCol w:w="2256"/>
      </w:tblGrid>
      <w:tr w:rsidR="003E12AA" w:rsidRPr="00EC1A66" w14:paraId="6F71F077" w14:textId="77777777" w:rsidTr="003E12AA">
        <w:tc>
          <w:tcPr>
            <w:tcW w:w="863" w:type="dxa"/>
            <w:shd w:val="clear" w:color="auto" w:fill="D9E2F3"/>
            <w:vAlign w:val="center"/>
          </w:tcPr>
          <w:p w14:paraId="4591A49F" w14:textId="77777777" w:rsidR="003E12AA" w:rsidRPr="00EC1A66" w:rsidRDefault="003E12AA" w:rsidP="003E12AA">
            <w:pPr>
              <w:pStyle w:val="IntestazineCampoTabella"/>
              <w:rPr>
                <w:rFonts w:eastAsia="SimSun"/>
                <w:sz w:val="20"/>
                <w:szCs w:val="20"/>
              </w:rPr>
            </w:pPr>
            <w:r w:rsidRPr="00EC1A66">
              <w:rPr>
                <w:rFonts w:eastAsia="SimSun"/>
                <w:sz w:val="20"/>
                <w:szCs w:val="20"/>
              </w:rPr>
              <w:lastRenderedPageBreak/>
              <w:t>N.</w:t>
            </w:r>
          </w:p>
        </w:tc>
        <w:tc>
          <w:tcPr>
            <w:tcW w:w="1790" w:type="dxa"/>
            <w:shd w:val="clear" w:color="auto" w:fill="D9E2F3"/>
            <w:vAlign w:val="center"/>
          </w:tcPr>
          <w:p w14:paraId="7F653C47" w14:textId="77777777" w:rsidR="003E12AA" w:rsidRPr="00EC1A66" w:rsidRDefault="003E12AA" w:rsidP="003E12AA">
            <w:pPr>
              <w:pStyle w:val="IntestazineCampoTabella"/>
              <w:rPr>
                <w:rFonts w:eastAsia="SimSun"/>
                <w:sz w:val="20"/>
                <w:szCs w:val="20"/>
              </w:rPr>
            </w:pPr>
            <w:r w:rsidRPr="00EC1A66">
              <w:rPr>
                <w:rFonts w:eastAsia="SimSun"/>
                <w:sz w:val="20"/>
                <w:szCs w:val="20"/>
              </w:rPr>
              <w:t>Titolo dell’Unità Formativa</w:t>
            </w:r>
          </w:p>
        </w:tc>
        <w:tc>
          <w:tcPr>
            <w:tcW w:w="925" w:type="dxa"/>
            <w:shd w:val="clear" w:color="auto" w:fill="D9E2F3"/>
            <w:vAlign w:val="center"/>
          </w:tcPr>
          <w:p w14:paraId="69C66BCC" w14:textId="77777777" w:rsidR="003E12AA" w:rsidRPr="00EC1A66" w:rsidRDefault="003E12AA" w:rsidP="003E12AA">
            <w:pPr>
              <w:pStyle w:val="IntestazineCampoTabella"/>
              <w:rPr>
                <w:rFonts w:eastAsia="SimSun"/>
                <w:sz w:val="20"/>
                <w:szCs w:val="20"/>
              </w:rPr>
            </w:pPr>
            <w:r w:rsidRPr="00EC1A66">
              <w:rPr>
                <w:rFonts w:eastAsia="SimSun"/>
                <w:sz w:val="20"/>
                <w:szCs w:val="20"/>
              </w:rPr>
              <w:t>Durata totale (ore)</w:t>
            </w:r>
          </w:p>
        </w:tc>
        <w:tc>
          <w:tcPr>
            <w:tcW w:w="1183" w:type="dxa"/>
            <w:shd w:val="clear" w:color="auto" w:fill="D9E2F3"/>
          </w:tcPr>
          <w:p w14:paraId="7C22629F" w14:textId="77777777" w:rsidR="003E12AA" w:rsidRPr="00EC1A66" w:rsidRDefault="003E12AA" w:rsidP="003E12AA">
            <w:pPr>
              <w:pStyle w:val="IntestazineCampoTabella"/>
              <w:rPr>
                <w:rFonts w:eastAsia="SimSun"/>
                <w:sz w:val="20"/>
                <w:szCs w:val="20"/>
              </w:rPr>
            </w:pPr>
            <w:r w:rsidRPr="00EC1A66">
              <w:rPr>
                <w:rFonts w:eastAsia="SimSun"/>
                <w:sz w:val="20"/>
                <w:szCs w:val="20"/>
              </w:rPr>
              <w:t>Di cui ore di teoria</w:t>
            </w:r>
          </w:p>
        </w:tc>
        <w:tc>
          <w:tcPr>
            <w:tcW w:w="1209" w:type="dxa"/>
            <w:shd w:val="clear" w:color="auto" w:fill="D9E2F3"/>
          </w:tcPr>
          <w:p w14:paraId="4E2E7515" w14:textId="77777777" w:rsidR="003E12AA" w:rsidRPr="00EC1A66" w:rsidRDefault="003E12AA" w:rsidP="003E12AA">
            <w:pPr>
              <w:pStyle w:val="IntestazineCampoTabella"/>
              <w:rPr>
                <w:rFonts w:eastAsia="SimSun"/>
                <w:sz w:val="20"/>
                <w:szCs w:val="20"/>
              </w:rPr>
            </w:pPr>
            <w:r w:rsidRPr="00EC1A66">
              <w:rPr>
                <w:rFonts w:eastAsia="SimSun"/>
                <w:sz w:val="20"/>
                <w:szCs w:val="20"/>
              </w:rPr>
              <w:t>Di cui ore di pratica</w:t>
            </w:r>
          </w:p>
        </w:tc>
        <w:tc>
          <w:tcPr>
            <w:tcW w:w="1590" w:type="dxa"/>
            <w:shd w:val="clear" w:color="auto" w:fill="D9E2F3"/>
            <w:vAlign w:val="center"/>
          </w:tcPr>
          <w:p w14:paraId="674E8244" w14:textId="77777777" w:rsidR="003E12AA" w:rsidRPr="00EC1A66" w:rsidRDefault="003E12AA" w:rsidP="003E12AA">
            <w:pPr>
              <w:pStyle w:val="IntestazineCampoTabella"/>
              <w:rPr>
                <w:rFonts w:eastAsia="SimSun"/>
                <w:sz w:val="20"/>
                <w:szCs w:val="20"/>
              </w:rPr>
            </w:pPr>
            <w:r w:rsidRPr="00EC1A66">
              <w:rPr>
                <w:rFonts w:eastAsia="SimSun"/>
                <w:sz w:val="20"/>
                <w:szCs w:val="20"/>
              </w:rPr>
              <w:t>di cui ore di alternanza presso impresa</w:t>
            </w:r>
          </w:p>
        </w:tc>
        <w:tc>
          <w:tcPr>
            <w:tcW w:w="2376" w:type="dxa"/>
            <w:shd w:val="clear" w:color="auto" w:fill="D9E2F3"/>
            <w:vAlign w:val="center"/>
          </w:tcPr>
          <w:p w14:paraId="49E84A29" w14:textId="77777777" w:rsidR="003E12AA" w:rsidRPr="00EC1A66" w:rsidRDefault="003E12AA" w:rsidP="003E12AA">
            <w:pPr>
              <w:pStyle w:val="IntestazineCampoTabella"/>
              <w:rPr>
                <w:rFonts w:eastAsia="SimSun"/>
                <w:sz w:val="20"/>
                <w:szCs w:val="20"/>
              </w:rPr>
            </w:pPr>
            <w:r w:rsidRPr="00EC1A66">
              <w:rPr>
                <w:rFonts w:eastAsia="SimSun"/>
                <w:sz w:val="20"/>
                <w:szCs w:val="20"/>
              </w:rPr>
              <w:t>ADA/UC e Competenze Chiave di riferimento</w:t>
            </w:r>
          </w:p>
        </w:tc>
      </w:tr>
      <w:tr w:rsidR="003E12AA" w:rsidRPr="00EC1A66" w14:paraId="603F5D8C" w14:textId="77777777" w:rsidTr="003E12AA">
        <w:tc>
          <w:tcPr>
            <w:tcW w:w="863" w:type="dxa"/>
          </w:tcPr>
          <w:p w14:paraId="012302D0" w14:textId="77777777" w:rsidR="003E12AA" w:rsidRPr="00EC1A66" w:rsidRDefault="003E12AA" w:rsidP="003E12AA">
            <w:pPr>
              <w:pStyle w:val="IntestazineCampoTabella"/>
              <w:rPr>
                <w:rFonts w:eastAsia="SimSun"/>
                <w:sz w:val="20"/>
                <w:szCs w:val="20"/>
              </w:rPr>
            </w:pPr>
            <w:r w:rsidRPr="00EC1A66">
              <w:rPr>
                <w:rFonts w:eastAsia="SimSun"/>
                <w:sz w:val="20"/>
                <w:szCs w:val="20"/>
              </w:rPr>
              <w:t>1</w:t>
            </w:r>
          </w:p>
        </w:tc>
        <w:tc>
          <w:tcPr>
            <w:tcW w:w="1790" w:type="dxa"/>
          </w:tcPr>
          <w:p w14:paraId="372FA986" w14:textId="77777777" w:rsidR="003E12AA" w:rsidRPr="00EC1A66" w:rsidRDefault="003E12AA" w:rsidP="003E12AA">
            <w:pPr>
              <w:pStyle w:val="Titolo1"/>
              <w:tabs>
                <w:tab w:val="num" w:pos="0"/>
                <w:tab w:val="left" w:pos="432"/>
              </w:tabs>
              <w:spacing w:before="0" w:after="240"/>
              <w:ind w:left="432" w:hanging="432"/>
              <w:rPr>
                <w:rFonts w:eastAsia="SimSun"/>
                <w:color w:val="auto"/>
                <w:sz w:val="20"/>
                <w:szCs w:val="20"/>
              </w:rPr>
            </w:pPr>
          </w:p>
        </w:tc>
        <w:tc>
          <w:tcPr>
            <w:tcW w:w="925" w:type="dxa"/>
          </w:tcPr>
          <w:p w14:paraId="3A8749DB" w14:textId="77777777" w:rsidR="003E12AA" w:rsidRPr="00EC1A66" w:rsidRDefault="003E12AA" w:rsidP="003E12AA">
            <w:pPr>
              <w:pStyle w:val="Titolo1"/>
              <w:tabs>
                <w:tab w:val="num" w:pos="0"/>
                <w:tab w:val="left" w:pos="432"/>
              </w:tabs>
              <w:spacing w:before="0" w:after="240"/>
              <w:ind w:left="432" w:hanging="432"/>
              <w:jc w:val="center"/>
              <w:rPr>
                <w:rFonts w:eastAsia="SimSun"/>
                <w:color w:val="auto"/>
                <w:sz w:val="20"/>
                <w:szCs w:val="20"/>
              </w:rPr>
            </w:pPr>
          </w:p>
        </w:tc>
        <w:tc>
          <w:tcPr>
            <w:tcW w:w="1183" w:type="dxa"/>
          </w:tcPr>
          <w:p w14:paraId="73292322" w14:textId="77777777" w:rsidR="003E12AA" w:rsidRPr="00EC1A66" w:rsidRDefault="003E12AA" w:rsidP="003E12AA">
            <w:pPr>
              <w:pStyle w:val="Titolo1"/>
              <w:tabs>
                <w:tab w:val="num" w:pos="0"/>
                <w:tab w:val="left" w:pos="432"/>
              </w:tabs>
              <w:spacing w:before="0" w:after="240"/>
              <w:ind w:left="432" w:hanging="432"/>
              <w:jc w:val="center"/>
              <w:rPr>
                <w:rFonts w:eastAsia="SimSun"/>
                <w:color w:val="auto"/>
                <w:sz w:val="20"/>
                <w:szCs w:val="20"/>
              </w:rPr>
            </w:pPr>
          </w:p>
        </w:tc>
        <w:tc>
          <w:tcPr>
            <w:tcW w:w="1209" w:type="dxa"/>
          </w:tcPr>
          <w:p w14:paraId="0C35C19F" w14:textId="77777777" w:rsidR="003E12AA" w:rsidRPr="00EC1A66" w:rsidRDefault="003E12AA" w:rsidP="003E12AA">
            <w:pPr>
              <w:pStyle w:val="Titolo1"/>
              <w:tabs>
                <w:tab w:val="num" w:pos="0"/>
                <w:tab w:val="left" w:pos="432"/>
              </w:tabs>
              <w:spacing w:before="0" w:after="240"/>
              <w:ind w:left="432" w:hanging="432"/>
              <w:jc w:val="center"/>
              <w:rPr>
                <w:rFonts w:eastAsia="SimSun"/>
                <w:color w:val="auto"/>
                <w:sz w:val="20"/>
                <w:szCs w:val="20"/>
              </w:rPr>
            </w:pPr>
          </w:p>
        </w:tc>
        <w:tc>
          <w:tcPr>
            <w:tcW w:w="1590" w:type="dxa"/>
          </w:tcPr>
          <w:p w14:paraId="0551A464" w14:textId="77777777" w:rsidR="003E12AA" w:rsidRPr="00EC1A66" w:rsidRDefault="003E12AA" w:rsidP="003E12AA">
            <w:pPr>
              <w:pStyle w:val="Titolo1"/>
              <w:tabs>
                <w:tab w:val="num" w:pos="0"/>
                <w:tab w:val="left" w:pos="432"/>
              </w:tabs>
              <w:spacing w:before="0" w:after="240"/>
              <w:ind w:left="432" w:hanging="432"/>
              <w:jc w:val="center"/>
              <w:rPr>
                <w:rFonts w:eastAsia="SimSun"/>
                <w:color w:val="auto"/>
                <w:sz w:val="20"/>
                <w:szCs w:val="20"/>
              </w:rPr>
            </w:pPr>
          </w:p>
        </w:tc>
        <w:tc>
          <w:tcPr>
            <w:tcW w:w="2376" w:type="dxa"/>
          </w:tcPr>
          <w:p w14:paraId="281C4993" w14:textId="77777777" w:rsidR="003E12AA" w:rsidRPr="00EC1A66" w:rsidRDefault="003E12AA" w:rsidP="003E12AA">
            <w:pPr>
              <w:pStyle w:val="Titolo1"/>
              <w:tabs>
                <w:tab w:val="num" w:pos="0"/>
                <w:tab w:val="left" w:pos="432"/>
              </w:tabs>
              <w:spacing w:before="0" w:after="240"/>
              <w:ind w:left="432" w:hanging="432"/>
              <w:rPr>
                <w:rFonts w:eastAsia="SimSun"/>
                <w:color w:val="auto"/>
                <w:sz w:val="20"/>
                <w:szCs w:val="20"/>
              </w:rPr>
            </w:pPr>
          </w:p>
        </w:tc>
      </w:tr>
      <w:tr w:rsidR="003E12AA" w:rsidRPr="00EC1A66" w14:paraId="2E50EDAB" w14:textId="77777777" w:rsidTr="003E12AA">
        <w:tc>
          <w:tcPr>
            <w:tcW w:w="863" w:type="dxa"/>
          </w:tcPr>
          <w:p w14:paraId="79F4B932" w14:textId="77777777" w:rsidR="003E12AA" w:rsidRPr="00EC1A66" w:rsidRDefault="003E12AA" w:rsidP="003E12AA">
            <w:pPr>
              <w:pStyle w:val="IntestazineCampoTabella"/>
              <w:rPr>
                <w:rFonts w:eastAsia="SimSun"/>
                <w:sz w:val="20"/>
                <w:szCs w:val="20"/>
              </w:rPr>
            </w:pPr>
            <w:r w:rsidRPr="00EC1A66">
              <w:rPr>
                <w:rFonts w:eastAsia="SimSun"/>
                <w:sz w:val="20"/>
                <w:szCs w:val="20"/>
              </w:rPr>
              <w:t>2</w:t>
            </w:r>
          </w:p>
        </w:tc>
        <w:tc>
          <w:tcPr>
            <w:tcW w:w="1790" w:type="dxa"/>
          </w:tcPr>
          <w:p w14:paraId="3C719E3D" w14:textId="77777777" w:rsidR="003E12AA" w:rsidRPr="00EC1A66" w:rsidRDefault="003E12AA" w:rsidP="003E12AA">
            <w:pPr>
              <w:pStyle w:val="Titolo1"/>
              <w:tabs>
                <w:tab w:val="num" w:pos="0"/>
                <w:tab w:val="left" w:pos="432"/>
              </w:tabs>
              <w:spacing w:before="0" w:after="240"/>
              <w:ind w:left="432" w:hanging="432"/>
              <w:rPr>
                <w:rFonts w:eastAsia="SimSun"/>
                <w:color w:val="auto"/>
                <w:sz w:val="20"/>
                <w:szCs w:val="20"/>
              </w:rPr>
            </w:pPr>
          </w:p>
        </w:tc>
        <w:tc>
          <w:tcPr>
            <w:tcW w:w="925" w:type="dxa"/>
          </w:tcPr>
          <w:p w14:paraId="6DD0535D" w14:textId="77777777" w:rsidR="003E12AA" w:rsidRPr="00EC1A66" w:rsidRDefault="003E12AA" w:rsidP="003E12AA">
            <w:pPr>
              <w:pStyle w:val="Titolo1"/>
              <w:tabs>
                <w:tab w:val="num" w:pos="0"/>
                <w:tab w:val="left" w:pos="432"/>
              </w:tabs>
              <w:spacing w:before="0" w:after="240"/>
              <w:ind w:left="432" w:hanging="432"/>
              <w:jc w:val="center"/>
              <w:rPr>
                <w:rFonts w:eastAsia="SimSun"/>
                <w:color w:val="auto"/>
                <w:sz w:val="20"/>
                <w:szCs w:val="20"/>
              </w:rPr>
            </w:pPr>
          </w:p>
        </w:tc>
        <w:tc>
          <w:tcPr>
            <w:tcW w:w="1183" w:type="dxa"/>
          </w:tcPr>
          <w:p w14:paraId="6C1B0261" w14:textId="77777777" w:rsidR="003E12AA" w:rsidRPr="00EC1A66" w:rsidRDefault="003E12AA" w:rsidP="003E12AA">
            <w:pPr>
              <w:pStyle w:val="Titolo1"/>
              <w:tabs>
                <w:tab w:val="num" w:pos="0"/>
                <w:tab w:val="left" w:pos="432"/>
              </w:tabs>
              <w:spacing w:before="0" w:after="240"/>
              <w:ind w:left="432" w:hanging="432"/>
              <w:jc w:val="center"/>
              <w:rPr>
                <w:rFonts w:eastAsia="SimSun"/>
                <w:color w:val="auto"/>
                <w:sz w:val="20"/>
                <w:szCs w:val="20"/>
              </w:rPr>
            </w:pPr>
          </w:p>
        </w:tc>
        <w:tc>
          <w:tcPr>
            <w:tcW w:w="1209" w:type="dxa"/>
          </w:tcPr>
          <w:p w14:paraId="63373D25" w14:textId="77777777" w:rsidR="003E12AA" w:rsidRPr="00EC1A66" w:rsidRDefault="003E12AA" w:rsidP="003E12AA">
            <w:pPr>
              <w:pStyle w:val="Titolo1"/>
              <w:tabs>
                <w:tab w:val="num" w:pos="0"/>
                <w:tab w:val="left" w:pos="432"/>
              </w:tabs>
              <w:spacing w:before="0" w:after="240"/>
              <w:ind w:left="432" w:hanging="432"/>
              <w:jc w:val="center"/>
              <w:rPr>
                <w:rFonts w:eastAsia="SimSun"/>
                <w:color w:val="auto"/>
                <w:sz w:val="20"/>
                <w:szCs w:val="20"/>
              </w:rPr>
            </w:pPr>
          </w:p>
        </w:tc>
        <w:tc>
          <w:tcPr>
            <w:tcW w:w="1590" w:type="dxa"/>
          </w:tcPr>
          <w:p w14:paraId="5931A2A9" w14:textId="77777777" w:rsidR="003E12AA" w:rsidRPr="00EC1A66" w:rsidRDefault="003E12AA" w:rsidP="003E12AA">
            <w:pPr>
              <w:pStyle w:val="Titolo1"/>
              <w:tabs>
                <w:tab w:val="num" w:pos="0"/>
                <w:tab w:val="left" w:pos="432"/>
              </w:tabs>
              <w:spacing w:before="0" w:after="240"/>
              <w:ind w:left="432" w:hanging="432"/>
              <w:jc w:val="center"/>
              <w:rPr>
                <w:rFonts w:eastAsia="SimSun"/>
                <w:color w:val="auto"/>
                <w:sz w:val="20"/>
                <w:szCs w:val="20"/>
              </w:rPr>
            </w:pPr>
          </w:p>
        </w:tc>
        <w:tc>
          <w:tcPr>
            <w:tcW w:w="2376" w:type="dxa"/>
          </w:tcPr>
          <w:p w14:paraId="603A0EA6" w14:textId="77777777" w:rsidR="003E12AA" w:rsidRPr="00EC1A66" w:rsidRDefault="003E12AA" w:rsidP="003E12AA">
            <w:pPr>
              <w:pStyle w:val="Titolo1"/>
              <w:tabs>
                <w:tab w:val="num" w:pos="0"/>
                <w:tab w:val="left" w:pos="432"/>
              </w:tabs>
              <w:spacing w:before="0" w:after="240"/>
              <w:ind w:left="432" w:hanging="432"/>
              <w:rPr>
                <w:rFonts w:eastAsia="SimSun"/>
                <w:color w:val="auto"/>
                <w:sz w:val="20"/>
                <w:szCs w:val="20"/>
              </w:rPr>
            </w:pPr>
          </w:p>
        </w:tc>
      </w:tr>
      <w:tr w:rsidR="003E12AA" w:rsidRPr="00EC1A66" w14:paraId="5DB9D305" w14:textId="77777777" w:rsidTr="003E12AA">
        <w:tc>
          <w:tcPr>
            <w:tcW w:w="863" w:type="dxa"/>
          </w:tcPr>
          <w:p w14:paraId="71BA7A28" w14:textId="77777777" w:rsidR="003E12AA" w:rsidRPr="00EC1A66" w:rsidRDefault="003E12AA" w:rsidP="003E12AA">
            <w:pPr>
              <w:pStyle w:val="IntestazineCampoTabella"/>
              <w:rPr>
                <w:rFonts w:eastAsia="SimSun"/>
                <w:sz w:val="20"/>
                <w:szCs w:val="20"/>
              </w:rPr>
            </w:pPr>
            <w:r w:rsidRPr="00EC1A66">
              <w:rPr>
                <w:rFonts w:eastAsia="SimSun"/>
                <w:sz w:val="20"/>
                <w:szCs w:val="20"/>
              </w:rPr>
              <w:t>3</w:t>
            </w:r>
          </w:p>
        </w:tc>
        <w:tc>
          <w:tcPr>
            <w:tcW w:w="1790" w:type="dxa"/>
          </w:tcPr>
          <w:p w14:paraId="19ED43D9" w14:textId="77777777" w:rsidR="003E12AA" w:rsidRPr="00EC1A66" w:rsidRDefault="003E12AA" w:rsidP="003E12AA">
            <w:pPr>
              <w:pStyle w:val="Titolo1"/>
              <w:tabs>
                <w:tab w:val="num" w:pos="0"/>
                <w:tab w:val="left" w:pos="432"/>
              </w:tabs>
              <w:spacing w:before="0" w:after="240"/>
              <w:ind w:left="432" w:hanging="432"/>
              <w:rPr>
                <w:rFonts w:eastAsia="SimSun"/>
                <w:color w:val="auto"/>
                <w:sz w:val="20"/>
                <w:szCs w:val="20"/>
              </w:rPr>
            </w:pPr>
          </w:p>
        </w:tc>
        <w:tc>
          <w:tcPr>
            <w:tcW w:w="925" w:type="dxa"/>
          </w:tcPr>
          <w:p w14:paraId="3E50A44A" w14:textId="77777777" w:rsidR="003E12AA" w:rsidRPr="00EC1A66" w:rsidRDefault="003E12AA" w:rsidP="003E12AA">
            <w:pPr>
              <w:pStyle w:val="Titolo1"/>
              <w:tabs>
                <w:tab w:val="num" w:pos="0"/>
                <w:tab w:val="left" w:pos="432"/>
              </w:tabs>
              <w:spacing w:before="0" w:after="240"/>
              <w:ind w:left="432" w:hanging="432"/>
              <w:jc w:val="center"/>
              <w:rPr>
                <w:rFonts w:eastAsia="SimSun"/>
                <w:color w:val="auto"/>
                <w:sz w:val="20"/>
                <w:szCs w:val="20"/>
              </w:rPr>
            </w:pPr>
          </w:p>
        </w:tc>
        <w:tc>
          <w:tcPr>
            <w:tcW w:w="1183" w:type="dxa"/>
          </w:tcPr>
          <w:p w14:paraId="36BB7729" w14:textId="77777777" w:rsidR="003E12AA" w:rsidRPr="00EC1A66" w:rsidRDefault="003E12AA" w:rsidP="003E12AA">
            <w:pPr>
              <w:pStyle w:val="Titolo1"/>
              <w:tabs>
                <w:tab w:val="num" w:pos="0"/>
                <w:tab w:val="left" w:pos="432"/>
              </w:tabs>
              <w:spacing w:before="0" w:after="240"/>
              <w:ind w:left="432" w:hanging="432"/>
              <w:jc w:val="center"/>
              <w:rPr>
                <w:rFonts w:eastAsia="SimSun"/>
                <w:color w:val="auto"/>
                <w:sz w:val="20"/>
                <w:szCs w:val="20"/>
              </w:rPr>
            </w:pPr>
          </w:p>
        </w:tc>
        <w:tc>
          <w:tcPr>
            <w:tcW w:w="1209" w:type="dxa"/>
          </w:tcPr>
          <w:p w14:paraId="50D73649" w14:textId="77777777" w:rsidR="003E12AA" w:rsidRPr="00EC1A66" w:rsidRDefault="003E12AA" w:rsidP="003E12AA">
            <w:pPr>
              <w:pStyle w:val="Titolo1"/>
              <w:tabs>
                <w:tab w:val="num" w:pos="0"/>
                <w:tab w:val="left" w:pos="432"/>
              </w:tabs>
              <w:spacing w:before="0" w:after="240"/>
              <w:ind w:left="432" w:hanging="432"/>
              <w:jc w:val="center"/>
              <w:rPr>
                <w:rFonts w:eastAsia="SimSun"/>
                <w:color w:val="auto"/>
                <w:sz w:val="20"/>
                <w:szCs w:val="20"/>
              </w:rPr>
            </w:pPr>
          </w:p>
        </w:tc>
        <w:tc>
          <w:tcPr>
            <w:tcW w:w="1590" w:type="dxa"/>
          </w:tcPr>
          <w:p w14:paraId="6B4A78EA" w14:textId="77777777" w:rsidR="003E12AA" w:rsidRPr="00EC1A66" w:rsidRDefault="003E12AA" w:rsidP="003E12AA">
            <w:pPr>
              <w:pStyle w:val="Titolo1"/>
              <w:tabs>
                <w:tab w:val="num" w:pos="0"/>
                <w:tab w:val="left" w:pos="432"/>
              </w:tabs>
              <w:spacing w:before="0" w:after="240"/>
              <w:ind w:left="432" w:hanging="432"/>
              <w:jc w:val="center"/>
              <w:rPr>
                <w:rFonts w:eastAsia="SimSun"/>
                <w:color w:val="auto"/>
                <w:sz w:val="20"/>
                <w:szCs w:val="20"/>
              </w:rPr>
            </w:pPr>
          </w:p>
        </w:tc>
        <w:tc>
          <w:tcPr>
            <w:tcW w:w="2376" w:type="dxa"/>
          </w:tcPr>
          <w:p w14:paraId="230DA684" w14:textId="77777777" w:rsidR="003E12AA" w:rsidRPr="00EC1A66" w:rsidRDefault="003E12AA" w:rsidP="003E12AA">
            <w:pPr>
              <w:pStyle w:val="Titolo1"/>
              <w:tabs>
                <w:tab w:val="num" w:pos="0"/>
                <w:tab w:val="left" w:pos="432"/>
              </w:tabs>
              <w:spacing w:before="0" w:after="240"/>
              <w:ind w:left="432" w:hanging="432"/>
              <w:rPr>
                <w:rFonts w:eastAsia="SimSun"/>
                <w:color w:val="auto"/>
                <w:sz w:val="20"/>
                <w:szCs w:val="20"/>
              </w:rPr>
            </w:pPr>
          </w:p>
        </w:tc>
      </w:tr>
      <w:tr w:rsidR="003E12AA" w:rsidRPr="00EC1A66" w14:paraId="298828BA" w14:textId="77777777" w:rsidTr="003E12AA">
        <w:tc>
          <w:tcPr>
            <w:tcW w:w="863" w:type="dxa"/>
          </w:tcPr>
          <w:p w14:paraId="3CE14214" w14:textId="77777777" w:rsidR="003E12AA" w:rsidRPr="00EC1A66" w:rsidRDefault="003E12AA" w:rsidP="003E12AA">
            <w:pPr>
              <w:pStyle w:val="IntestazineCampoTabella"/>
              <w:rPr>
                <w:rFonts w:eastAsia="SimSun"/>
                <w:sz w:val="20"/>
                <w:szCs w:val="20"/>
              </w:rPr>
            </w:pPr>
            <w:r w:rsidRPr="00EC1A66">
              <w:rPr>
                <w:rFonts w:eastAsia="SimSun"/>
                <w:sz w:val="20"/>
                <w:szCs w:val="20"/>
              </w:rPr>
              <w:t>…</w:t>
            </w:r>
          </w:p>
        </w:tc>
        <w:tc>
          <w:tcPr>
            <w:tcW w:w="1790" w:type="dxa"/>
          </w:tcPr>
          <w:p w14:paraId="28B0DC3F" w14:textId="77777777" w:rsidR="003E12AA" w:rsidRPr="00EC1A66" w:rsidRDefault="003E12AA" w:rsidP="003E12AA">
            <w:pPr>
              <w:pStyle w:val="Titolo1"/>
              <w:tabs>
                <w:tab w:val="num" w:pos="0"/>
                <w:tab w:val="left" w:pos="432"/>
              </w:tabs>
              <w:spacing w:before="0" w:after="240"/>
              <w:ind w:left="432" w:hanging="432"/>
              <w:rPr>
                <w:rFonts w:eastAsia="SimSun"/>
                <w:color w:val="auto"/>
                <w:sz w:val="20"/>
                <w:szCs w:val="20"/>
              </w:rPr>
            </w:pPr>
          </w:p>
        </w:tc>
        <w:tc>
          <w:tcPr>
            <w:tcW w:w="925" w:type="dxa"/>
          </w:tcPr>
          <w:p w14:paraId="23FE34B4" w14:textId="77777777" w:rsidR="003E12AA" w:rsidRPr="00EC1A66" w:rsidRDefault="003E12AA" w:rsidP="003E12AA">
            <w:pPr>
              <w:pStyle w:val="Titolo1"/>
              <w:tabs>
                <w:tab w:val="num" w:pos="0"/>
                <w:tab w:val="left" w:pos="432"/>
              </w:tabs>
              <w:spacing w:before="0" w:after="240"/>
              <w:ind w:left="432" w:hanging="432"/>
              <w:jc w:val="center"/>
              <w:rPr>
                <w:rFonts w:eastAsia="SimSun"/>
                <w:color w:val="auto"/>
                <w:sz w:val="20"/>
                <w:szCs w:val="20"/>
              </w:rPr>
            </w:pPr>
          </w:p>
        </w:tc>
        <w:tc>
          <w:tcPr>
            <w:tcW w:w="1183" w:type="dxa"/>
          </w:tcPr>
          <w:p w14:paraId="6A38B2BB" w14:textId="77777777" w:rsidR="003E12AA" w:rsidRPr="00EC1A66" w:rsidRDefault="003E12AA" w:rsidP="003E12AA">
            <w:pPr>
              <w:pStyle w:val="Titolo1"/>
              <w:tabs>
                <w:tab w:val="num" w:pos="0"/>
                <w:tab w:val="left" w:pos="432"/>
              </w:tabs>
              <w:spacing w:before="0" w:after="240"/>
              <w:ind w:left="432" w:hanging="432"/>
              <w:jc w:val="center"/>
              <w:rPr>
                <w:rFonts w:eastAsia="SimSun"/>
                <w:color w:val="auto"/>
                <w:sz w:val="20"/>
                <w:szCs w:val="20"/>
              </w:rPr>
            </w:pPr>
          </w:p>
        </w:tc>
        <w:tc>
          <w:tcPr>
            <w:tcW w:w="1209" w:type="dxa"/>
          </w:tcPr>
          <w:p w14:paraId="1C2DABDE" w14:textId="77777777" w:rsidR="003E12AA" w:rsidRPr="00EC1A66" w:rsidRDefault="003E12AA" w:rsidP="003E12AA">
            <w:pPr>
              <w:pStyle w:val="Titolo1"/>
              <w:tabs>
                <w:tab w:val="num" w:pos="0"/>
                <w:tab w:val="left" w:pos="432"/>
              </w:tabs>
              <w:spacing w:before="0" w:after="240"/>
              <w:ind w:left="432" w:hanging="432"/>
              <w:jc w:val="center"/>
              <w:rPr>
                <w:rFonts w:eastAsia="SimSun"/>
                <w:color w:val="auto"/>
                <w:sz w:val="20"/>
                <w:szCs w:val="20"/>
              </w:rPr>
            </w:pPr>
          </w:p>
        </w:tc>
        <w:tc>
          <w:tcPr>
            <w:tcW w:w="1590" w:type="dxa"/>
          </w:tcPr>
          <w:p w14:paraId="1F2727C3" w14:textId="77777777" w:rsidR="003E12AA" w:rsidRPr="00EC1A66" w:rsidRDefault="003E12AA" w:rsidP="003E12AA">
            <w:pPr>
              <w:pStyle w:val="Titolo1"/>
              <w:tabs>
                <w:tab w:val="num" w:pos="0"/>
                <w:tab w:val="left" w:pos="432"/>
              </w:tabs>
              <w:spacing w:before="0" w:after="240"/>
              <w:ind w:left="432" w:hanging="432"/>
              <w:jc w:val="center"/>
              <w:rPr>
                <w:rFonts w:eastAsia="SimSun"/>
                <w:color w:val="auto"/>
                <w:sz w:val="20"/>
                <w:szCs w:val="20"/>
              </w:rPr>
            </w:pPr>
          </w:p>
        </w:tc>
        <w:tc>
          <w:tcPr>
            <w:tcW w:w="2376" w:type="dxa"/>
          </w:tcPr>
          <w:p w14:paraId="3C2D1B96" w14:textId="77777777" w:rsidR="003E12AA" w:rsidRPr="00EC1A66" w:rsidRDefault="003E12AA" w:rsidP="003E12AA">
            <w:pPr>
              <w:pStyle w:val="Titolo1"/>
              <w:tabs>
                <w:tab w:val="num" w:pos="0"/>
                <w:tab w:val="left" w:pos="432"/>
              </w:tabs>
              <w:spacing w:before="0" w:after="240"/>
              <w:ind w:left="432" w:hanging="432"/>
              <w:rPr>
                <w:rFonts w:eastAsia="SimSun"/>
                <w:color w:val="auto"/>
                <w:sz w:val="20"/>
                <w:szCs w:val="20"/>
              </w:rPr>
            </w:pPr>
          </w:p>
        </w:tc>
      </w:tr>
      <w:tr w:rsidR="003E12AA" w:rsidRPr="00EC1A66" w14:paraId="58265653" w14:textId="77777777" w:rsidTr="003E12AA">
        <w:tc>
          <w:tcPr>
            <w:tcW w:w="863" w:type="dxa"/>
          </w:tcPr>
          <w:p w14:paraId="678F3C3D" w14:textId="77777777" w:rsidR="003E12AA" w:rsidRPr="00EC1A66" w:rsidRDefault="003E12AA" w:rsidP="003E12AA">
            <w:pPr>
              <w:pStyle w:val="IntestazineCampoTabella"/>
              <w:rPr>
                <w:rFonts w:eastAsia="SimSun"/>
                <w:sz w:val="20"/>
                <w:szCs w:val="20"/>
              </w:rPr>
            </w:pPr>
            <w:r w:rsidRPr="00EC1A66">
              <w:rPr>
                <w:rFonts w:eastAsia="SimSun"/>
                <w:sz w:val="20"/>
                <w:szCs w:val="20"/>
              </w:rPr>
              <w:t>Totale</w:t>
            </w:r>
          </w:p>
        </w:tc>
        <w:tc>
          <w:tcPr>
            <w:tcW w:w="1790" w:type="dxa"/>
          </w:tcPr>
          <w:p w14:paraId="7D06D3BD" w14:textId="77777777" w:rsidR="003E12AA" w:rsidRPr="00EC1A66" w:rsidRDefault="003E12AA" w:rsidP="003E12AA">
            <w:pPr>
              <w:pStyle w:val="Titolo1"/>
              <w:tabs>
                <w:tab w:val="num" w:pos="0"/>
                <w:tab w:val="left" w:pos="432"/>
              </w:tabs>
              <w:spacing w:before="0" w:after="240"/>
              <w:ind w:left="432" w:hanging="432"/>
              <w:rPr>
                <w:rFonts w:eastAsia="SimSun"/>
                <w:color w:val="auto"/>
                <w:sz w:val="20"/>
                <w:szCs w:val="20"/>
              </w:rPr>
            </w:pPr>
          </w:p>
        </w:tc>
        <w:tc>
          <w:tcPr>
            <w:tcW w:w="925" w:type="dxa"/>
          </w:tcPr>
          <w:p w14:paraId="09F5E2DD" w14:textId="77777777" w:rsidR="003E12AA" w:rsidRPr="00EC1A66" w:rsidRDefault="003E12AA" w:rsidP="003E12AA">
            <w:pPr>
              <w:pStyle w:val="Titolo1"/>
              <w:tabs>
                <w:tab w:val="num" w:pos="0"/>
                <w:tab w:val="left" w:pos="432"/>
              </w:tabs>
              <w:spacing w:before="0" w:after="240"/>
              <w:ind w:left="432" w:hanging="432"/>
              <w:jc w:val="center"/>
              <w:rPr>
                <w:rFonts w:eastAsia="SimSun"/>
                <w:color w:val="auto"/>
                <w:sz w:val="20"/>
                <w:szCs w:val="20"/>
              </w:rPr>
            </w:pPr>
          </w:p>
        </w:tc>
        <w:tc>
          <w:tcPr>
            <w:tcW w:w="1183" w:type="dxa"/>
          </w:tcPr>
          <w:p w14:paraId="390CECA9" w14:textId="77777777" w:rsidR="003E12AA" w:rsidRPr="00EC1A66" w:rsidRDefault="003E12AA" w:rsidP="003E12AA">
            <w:pPr>
              <w:pStyle w:val="Titolo1"/>
              <w:tabs>
                <w:tab w:val="num" w:pos="0"/>
                <w:tab w:val="left" w:pos="432"/>
              </w:tabs>
              <w:spacing w:before="0" w:after="240"/>
              <w:ind w:left="432" w:hanging="432"/>
              <w:jc w:val="center"/>
              <w:rPr>
                <w:rFonts w:eastAsia="SimSun"/>
                <w:color w:val="auto"/>
                <w:sz w:val="20"/>
                <w:szCs w:val="20"/>
              </w:rPr>
            </w:pPr>
          </w:p>
        </w:tc>
        <w:tc>
          <w:tcPr>
            <w:tcW w:w="1209" w:type="dxa"/>
          </w:tcPr>
          <w:p w14:paraId="3FDFE7F6" w14:textId="77777777" w:rsidR="003E12AA" w:rsidRPr="00EC1A66" w:rsidRDefault="003E12AA" w:rsidP="003E12AA">
            <w:pPr>
              <w:pStyle w:val="Titolo1"/>
              <w:tabs>
                <w:tab w:val="num" w:pos="0"/>
                <w:tab w:val="left" w:pos="432"/>
              </w:tabs>
              <w:spacing w:before="0" w:after="240"/>
              <w:ind w:left="432" w:hanging="432"/>
              <w:jc w:val="center"/>
              <w:rPr>
                <w:rFonts w:eastAsia="SimSun"/>
                <w:color w:val="auto"/>
                <w:sz w:val="20"/>
                <w:szCs w:val="20"/>
              </w:rPr>
            </w:pPr>
          </w:p>
        </w:tc>
        <w:tc>
          <w:tcPr>
            <w:tcW w:w="1590" w:type="dxa"/>
          </w:tcPr>
          <w:p w14:paraId="0BD296AC" w14:textId="77777777" w:rsidR="003E12AA" w:rsidRPr="00EC1A66" w:rsidRDefault="003E12AA" w:rsidP="003E12AA">
            <w:pPr>
              <w:pStyle w:val="Titolo1"/>
              <w:tabs>
                <w:tab w:val="num" w:pos="0"/>
                <w:tab w:val="left" w:pos="432"/>
              </w:tabs>
              <w:spacing w:before="0" w:after="240"/>
              <w:ind w:left="432" w:hanging="432"/>
              <w:jc w:val="center"/>
              <w:rPr>
                <w:rFonts w:eastAsia="SimSun"/>
                <w:color w:val="auto"/>
                <w:sz w:val="20"/>
                <w:szCs w:val="20"/>
              </w:rPr>
            </w:pPr>
          </w:p>
        </w:tc>
        <w:tc>
          <w:tcPr>
            <w:tcW w:w="2376" w:type="dxa"/>
          </w:tcPr>
          <w:p w14:paraId="28EAF0D8" w14:textId="77777777" w:rsidR="003E12AA" w:rsidRPr="00EC1A66" w:rsidRDefault="003E12AA" w:rsidP="003E12AA">
            <w:pPr>
              <w:pStyle w:val="Titolo1"/>
              <w:tabs>
                <w:tab w:val="num" w:pos="0"/>
                <w:tab w:val="left" w:pos="432"/>
              </w:tabs>
              <w:spacing w:before="0" w:after="240"/>
              <w:ind w:left="432" w:hanging="432"/>
              <w:rPr>
                <w:rFonts w:eastAsia="SimSun"/>
                <w:color w:val="auto"/>
                <w:sz w:val="20"/>
                <w:szCs w:val="20"/>
              </w:rPr>
            </w:pPr>
          </w:p>
        </w:tc>
      </w:tr>
    </w:tbl>
    <w:p w14:paraId="51CA8F69" w14:textId="77777777" w:rsidR="003E12AA" w:rsidRPr="00EC1A66" w:rsidRDefault="003E12AA" w:rsidP="003E12AA">
      <w:pPr>
        <w:rPr>
          <w:rFonts w:eastAsia="SimSun"/>
          <w:sz w:val="14"/>
          <w:szCs w:val="14"/>
        </w:rPr>
      </w:pPr>
    </w:p>
    <w:p w14:paraId="62EC8024" w14:textId="77777777" w:rsidR="003E12AA" w:rsidRPr="00EC1A66" w:rsidRDefault="003E12AA" w:rsidP="003E12AA">
      <w:pPr>
        <w:spacing w:after="120"/>
        <w:rPr>
          <w:rFonts w:eastAsia="SimSun"/>
          <w:b/>
          <w:bCs/>
          <w:sz w:val="14"/>
          <w:szCs w:val="14"/>
        </w:rPr>
      </w:pPr>
    </w:p>
    <w:tbl>
      <w:tblPr>
        <w:tblpPr w:leftFromText="141" w:rightFromText="141" w:vertAnchor="text" w:horzAnchor="margin" w:tblpY="93"/>
        <w:tblW w:w="5000" w:type="pct"/>
        <w:tblCellMar>
          <w:top w:w="57" w:type="dxa"/>
        </w:tblCellMar>
        <w:tblLook w:val="0000" w:firstRow="0" w:lastRow="0" w:firstColumn="0" w:lastColumn="0" w:noHBand="0" w:noVBand="0"/>
      </w:tblPr>
      <w:tblGrid>
        <w:gridCol w:w="9626"/>
      </w:tblGrid>
      <w:tr w:rsidR="003E12AA" w:rsidRPr="00EC1A66" w14:paraId="4257D099" w14:textId="77777777" w:rsidTr="003E12AA">
        <w:tc>
          <w:tcPr>
            <w:tcW w:w="5000" w:type="pct"/>
            <w:tcBorders>
              <w:top w:val="single" w:sz="4" w:space="0" w:color="000000"/>
              <w:left w:val="single" w:sz="4" w:space="0" w:color="000000"/>
              <w:bottom w:val="single" w:sz="4" w:space="0" w:color="000000"/>
              <w:right w:val="single" w:sz="4" w:space="0" w:color="000000"/>
            </w:tcBorders>
            <w:shd w:val="clear" w:color="auto" w:fill="D9E2F3"/>
          </w:tcPr>
          <w:p w14:paraId="25FCCC7B" w14:textId="77777777" w:rsidR="003E12AA" w:rsidRPr="00EC1A66" w:rsidRDefault="003E12AA" w:rsidP="003E12AA">
            <w:pPr>
              <w:pStyle w:val="IntestazineCampoTabella"/>
              <w:rPr>
                <w:rFonts w:eastAsia="SimSun"/>
                <w:b/>
                <w:sz w:val="20"/>
                <w:szCs w:val="20"/>
              </w:rPr>
            </w:pPr>
            <w:r>
              <w:rPr>
                <w:rFonts w:eastAsia="SimSun"/>
                <w:b/>
                <w:sz w:val="20"/>
                <w:szCs w:val="20"/>
              </w:rPr>
              <w:t>D</w:t>
            </w:r>
            <w:r w:rsidRPr="00EC1A66">
              <w:rPr>
                <w:rFonts w:eastAsia="SimSun"/>
                <w:b/>
                <w:sz w:val="20"/>
                <w:szCs w:val="20"/>
              </w:rPr>
              <w:t>.</w:t>
            </w:r>
            <w:r>
              <w:rPr>
                <w:rFonts w:eastAsia="SimSun"/>
                <w:b/>
                <w:sz w:val="20"/>
                <w:szCs w:val="20"/>
              </w:rPr>
              <w:t>5</w:t>
            </w:r>
            <w:r w:rsidRPr="00EC1A66">
              <w:rPr>
                <w:rFonts w:eastAsia="SimSun"/>
                <w:b/>
                <w:sz w:val="20"/>
                <w:szCs w:val="20"/>
              </w:rPr>
              <w:t xml:space="preserve">.2 Descrizione delle azioni di orientamento e delle misure di accompagnamento all’inserimento lavorativo da attivare al termine dei percorsi formativi </w:t>
            </w:r>
          </w:p>
          <w:p w14:paraId="6E3D57A2" w14:textId="77777777" w:rsidR="003E12AA" w:rsidRPr="00EC1A66" w:rsidRDefault="003E12AA" w:rsidP="003E12AA">
            <w:pPr>
              <w:spacing w:after="120"/>
              <w:rPr>
                <w:rFonts w:eastAsia="SimSun"/>
                <w:bCs/>
                <w:i/>
                <w:smallCaps/>
              </w:rPr>
            </w:pPr>
            <w:r w:rsidRPr="00EC1A66">
              <w:rPr>
                <w:rFonts w:eastAsia="SimSun"/>
                <w:b/>
                <w:bCs/>
                <w:i/>
                <w:smallCaps/>
              </w:rPr>
              <w:t xml:space="preserve">Max 1 pagina </w:t>
            </w:r>
          </w:p>
        </w:tc>
      </w:tr>
      <w:tr w:rsidR="003E12AA" w:rsidRPr="00EC1A66" w14:paraId="3CFC198F" w14:textId="77777777" w:rsidTr="003E12AA">
        <w:tc>
          <w:tcPr>
            <w:tcW w:w="5000" w:type="pct"/>
            <w:tcBorders>
              <w:top w:val="single" w:sz="4" w:space="0" w:color="000000"/>
              <w:left w:val="single" w:sz="4" w:space="0" w:color="000000"/>
              <w:bottom w:val="single" w:sz="4" w:space="0" w:color="000000"/>
              <w:right w:val="single" w:sz="4" w:space="0" w:color="000000"/>
            </w:tcBorders>
            <w:shd w:val="clear" w:color="auto" w:fill="FFFFFF"/>
          </w:tcPr>
          <w:p w14:paraId="3DEA430A" w14:textId="77777777" w:rsidR="003E12AA" w:rsidRPr="00EC1A66" w:rsidRDefault="003E12AA" w:rsidP="003E12AA">
            <w:pPr>
              <w:snapToGrid w:val="0"/>
              <w:spacing w:after="120"/>
              <w:rPr>
                <w:rFonts w:eastAsia="SimSun"/>
                <w:bCs/>
                <w:i/>
              </w:rPr>
            </w:pPr>
            <w:r w:rsidRPr="00EC1A66">
              <w:rPr>
                <w:rFonts w:eastAsia="SimSun"/>
                <w:bCs/>
                <w:i/>
              </w:rPr>
              <w:t xml:space="preserve">Illustrare le azioni di orientamento e le misure di accompagnamento all’inserimento lavorativo dei destinatari, con particolare riferimento alle iniziative proposte e alla loro efficacia in termini di </w:t>
            </w:r>
            <w:proofErr w:type="spellStart"/>
            <w:r w:rsidRPr="00EC1A66">
              <w:rPr>
                <w:rFonts w:eastAsia="SimSun"/>
                <w:bCs/>
                <w:i/>
              </w:rPr>
              <w:t>placement</w:t>
            </w:r>
            <w:proofErr w:type="spellEnd"/>
          </w:p>
          <w:p w14:paraId="5F1ABF15" w14:textId="77777777" w:rsidR="003E12AA" w:rsidRPr="00EC1A66" w:rsidRDefault="003E12AA" w:rsidP="003E12AA">
            <w:pPr>
              <w:snapToGrid w:val="0"/>
              <w:spacing w:after="120"/>
              <w:rPr>
                <w:rFonts w:eastAsia="SimSun"/>
                <w:bCs/>
                <w:i/>
              </w:rPr>
            </w:pPr>
          </w:p>
          <w:p w14:paraId="20216A6A" w14:textId="77777777" w:rsidR="003E12AA" w:rsidRPr="00EC1A66" w:rsidRDefault="003E12AA" w:rsidP="003E12AA">
            <w:pPr>
              <w:snapToGrid w:val="0"/>
              <w:spacing w:after="120"/>
              <w:rPr>
                <w:rFonts w:eastAsia="SimSun"/>
                <w:bCs/>
                <w:i/>
              </w:rPr>
            </w:pPr>
          </w:p>
        </w:tc>
      </w:tr>
    </w:tbl>
    <w:p w14:paraId="2E6D4D81" w14:textId="77777777" w:rsidR="003E12AA" w:rsidRPr="00EC1A66" w:rsidRDefault="003E12AA" w:rsidP="003E12AA">
      <w:pPr>
        <w:spacing w:after="120"/>
        <w:rPr>
          <w:rFonts w:eastAsia="SimSun"/>
          <w:b/>
          <w:strike/>
        </w:rPr>
      </w:pPr>
    </w:p>
    <w:p w14:paraId="32431D70" w14:textId="77777777" w:rsidR="003E12AA" w:rsidRDefault="003E12AA" w:rsidP="003E12AA">
      <w:pPr>
        <w:spacing w:after="200"/>
        <w:rPr>
          <w:rFonts w:eastAsia="SimSun"/>
          <w:b/>
          <w:bCs/>
          <w:sz w:val="22"/>
        </w:rPr>
      </w:pPr>
      <w:r>
        <w:rPr>
          <w:rFonts w:eastAsia="SimSun"/>
          <w:b/>
          <w:bCs/>
          <w:sz w:val="22"/>
        </w:rPr>
        <w:br w:type="page"/>
      </w:r>
    </w:p>
    <w:p w14:paraId="53CD27C7" w14:textId="77777777" w:rsidR="003E12AA" w:rsidRPr="00244DCB" w:rsidRDefault="003E12AA" w:rsidP="003E12AA">
      <w:pPr>
        <w:spacing w:after="200"/>
        <w:rPr>
          <w:rFonts w:eastAsia="SimSun"/>
          <w:b/>
          <w:bCs/>
          <w:sz w:val="22"/>
        </w:rPr>
      </w:pPr>
      <w:r w:rsidRPr="00244DCB">
        <w:rPr>
          <w:rFonts w:eastAsia="SimSun"/>
          <w:b/>
          <w:bCs/>
          <w:sz w:val="22"/>
        </w:rPr>
        <w:lastRenderedPageBreak/>
        <w:t xml:space="preserve">PARTE </w:t>
      </w:r>
      <w:r>
        <w:rPr>
          <w:rFonts w:eastAsia="SimSun"/>
          <w:b/>
          <w:bCs/>
          <w:sz w:val="22"/>
        </w:rPr>
        <w:t>E.</w:t>
      </w:r>
      <w:r w:rsidRPr="00244DCB">
        <w:rPr>
          <w:rFonts w:eastAsia="SimSun"/>
          <w:b/>
          <w:bCs/>
          <w:sz w:val="22"/>
        </w:rPr>
        <w:t xml:space="preserve"> PERCORSI DI FORMAZIONE E ACCOMPAGNAMENTO ALLA CREAZIONE D’IMPRESA E AL LAVORO AUTONOMO </w:t>
      </w:r>
      <w:r w:rsidRPr="004B4E36">
        <w:rPr>
          <w:rFonts w:eastAsia="SimSun"/>
          <w:b/>
          <w:bCs/>
          <w:i/>
          <w:sz w:val="22"/>
        </w:rPr>
        <w:t>(da replicare per ciascun percorso)</w:t>
      </w:r>
    </w:p>
    <w:p w14:paraId="007BF22F" w14:textId="77777777" w:rsidR="003E12AA" w:rsidRPr="006C6200" w:rsidRDefault="003E12AA" w:rsidP="003E12AA">
      <w:pPr>
        <w:rPr>
          <w:bCs/>
          <w:i/>
        </w:rPr>
      </w:pPr>
      <w:r w:rsidRPr="006C6200">
        <w:rPr>
          <w:bCs/>
          <w:i/>
        </w:rPr>
        <w:t xml:space="preserve">[La descrizione degli standard farà riferimento ad ADA/UC presenti nel Repertorio Regionale- settore “trasversale” e/o ad alcune delle Competenze chiave di cui alla </w:t>
      </w:r>
      <w:r w:rsidRPr="006C6200">
        <w:rPr>
          <w:i/>
        </w:rPr>
        <w:t>Raccomandazione del Parlamento europeo e del Consiglio del 18 dicembre 2006 relativa a competenze chiave per l'apprendimento permanente (2006/962/CE)</w:t>
      </w:r>
      <w:r w:rsidRPr="006C6200">
        <w:rPr>
          <w:bCs/>
          <w:i/>
        </w:rPr>
        <w:t>]</w:t>
      </w:r>
    </w:p>
    <w:p w14:paraId="2E06B657" w14:textId="77777777" w:rsidR="003E12AA" w:rsidRPr="006C6200" w:rsidRDefault="003E12AA" w:rsidP="003E12AA">
      <w:pPr>
        <w:rPr>
          <w:bCs/>
          <w:i/>
        </w:rPr>
      </w:pPr>
    </w:p>
    <w:p w14:paraId="528DE319" w14:textId="77777777" w:rsidR="003E12AA" w:rsidRPr="006C6200" w:rsidRDefault="003E12AA" w:rsidP="003E12AA">
      <w:pPr>
        <w:spacing w:after="120"/>
        <w:rPr>
          <w:rFonts w:eastAsia="SimSun"/>
          <w:b/>
        </w:rPr>
      </w:pPr>
      <w:r w:rsidRPr="006C6200">
        <w:rPr>
          <w:rFonts w:eastAsia="SimSun"/>
          <w:b/>
        </w:rPr>
        <w:t>E.1 - Descrizione di sintesi del percorso</w:t>
      </w:r>
    </w:p>
    <w:tbl>
      <w:tblPr>
        <w:tblpPr w:leftFromText="141" w:rightFromText="141" w:vertAnchor="text" w:horzAnchor="margin" w:tblpY="37"/>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tblCellMar>
        <w:tblLook w:val="0000" w:firstRow="0" w:lastRow="0" w:firstColumn="0" w:lastColumn="0" w:noHBand="0" w:noVBand="0"/>
      </w:tblPr>
      <w:tblGrid>
        <w:gridCol w:w="2268"/>
        <w:gridCol w:w="2268"/>
        <w:gridCol w:w="1843"/>
        <w:gridCol w:w="361"/>
        <w:gridCol w:w="1198"/>
        <w:gridCol w:w="1951"/>
      </w:tblGrid>
      <w:tr w:rsidR="003E12AA" w:rsidRPr="004B4E36" w14:paraId="58C68FD9" w14:textId="77777777" w:rsidTr="003E12AA">
        <w:trPr>
          <w:trHeight w:val="234"/>
        </w:trPr>
        <w:tc>
          <w:tcPr>
            <w:tcW w:w="9889" w:type="dxa"/>
            <w:gridSpan w:val="6"/>
            <w:shd w:val="clear" w:color="auto" w:fill="D9E2F3"/>
          </w:tcPr>
          <w:p w14:paraId="284E23F7" w14:textId="77777777" w:rsidR="003E12AA" w:rsidRPr="004B4E36" w:rsidRDefault="003E12AA" w:rsidP="003E12AA">
            <w:pPr>
              <w:snapToGrid w:val="0"/>
              <w:spacing w:after="120"/>
              <w:rPr>
                <w:rFonts w:eastAsia="SimSun"/>
                <w:bCs/>
                <w:i/>
              </w:rPr>
            </w:pPr>
            <w:r w:rsidRPr="004B4E36">
              <w:rPr>
                <w:rFonts w:eastAsia="SimSun"/>
                <w:b/>
                <w:bCs/>
                <w:i/>
                <w:smallCaps/>
              </w:rPr>
              <w:t>percorso formativo nr. 1,2,3,4…..</w:t>
            </w:r>
          </w:p>
        </w:tc>
      </w:tr>
      <w:tr w:rsidR="003E12AA" w:rsidRPr="004B4E36" w14:paraId="3508EE65" w14:textId="77777777" w:rsidTr="003E12AA">
        <w:tc>
          <w:tcPr>
            <w:tcW w:w="9889" w:type="dxa"/>
            <w:gridSpan w:val="6"/>
            <w:tcBorders>
              <w:bottom w:val="single" w:sz="4" w:space="0" w:color="auto"/>
            </w:tcBorders>
            <w:shd w:val="clear" w:color="auto" w:fill="FFFFFF" w:themeFill="background1"/>
          </w:tcPr>
          <w:p w14:paraId="54895EDC" w14:textId="77777777" w:rsidR="003E12AA" w:rsidRPr="004B4E36" w:rsidRDefault="003E12AA" w:rsidP="003E12AA">
            <w:pPr>
              <w:snapToGrid w:val="0"/>
              <w:spacing w:after="120"/>
              <w:rPr>
                <w:rFonts w:eastAsia="SimSun"/>
                <w:b/>
                <w:bCs/>
                <w:i/>
                <w:smallCaps/>
              </w:rPr>
            </w:pPr>
          </w:p>
        </w:tc>
      </w:tr>
      <w:tr w:rsidR="003E12AA" w:rsidRPr="004B4E36" w14:paraId="69E557A5" w14:textId="77777777" w:rsidTr="003E12AA">
        <w:tc>
          <w:tcPr>
            <w:tcW w:w="9889" w:type="dxa"/>
            <w:gridSpan w:val="6"/>
            <w:tcBorders>
              <w:bottom w:val="single" w:sz="4" w:space="0" w:color="auto"/>
            </w:tcBorders>
            <w:shd w:val="clear" w:color="auto" w:fill="DBE5F1" w:themeFill="accent1" w:themeFillTint="33"/>
          </w:tcPr>
          <w:p w14:paraId="32AE75AE" w14:textId="77777777" w:rsidR="003E12AA" w:rsidRPr="004B4E36" w:rsidRDefault="003E12AA" w:rsidP="003E12AA">
            <w:pPr>
              <w:snapToGrid w:val="0"/>
              <w:spacing w:after="120"/>
              <w:rPr>
                <w:rFonts w:eastAsia="SimSun"/>
                <w:b/>
                <w:bCs/>
                <w:i/>
                <w:smallCaps/>
              </w:rPr>
            </w:pPr>
            <w:r w:rsidRPr="004B4E36">
              <w:rPr>
                <w:rFonts w:eastAsia="SimSun"/>
                <w:b/>
                <w:bCs/>
                <w:i/>
                <w:smallCaps/>
              </w:rPr>
              <w:t>Denominazione/titolo percorso formativo</w:t>
            </w:r>
          </w:p>
        </w:tc>
      </w:tr>
      <w:tr w:rsidR="003E12AA" w:rsidRPr="004B4E36" w14:paraId="6DACE0C5" w14:textId="77777777" w:rsidTr="003E12AA">
        <w:tc>
          <w:tcPr>
            <w:tcW w:w="9889" w:type="dxa"/>
            <w:gridSpan w:val="6"/>
            <w:tcBorders>
              <w:bottom w:val="single" w:sz="4" w:space="0" w:color="auto"/>
            </w:tcBorders>
            <w:shd w:val="clear" w:color="auto" w:fill="FFFFFF" w:themeFill="background1"/>
          </w:tcPr>
          <w:p w14:paraId="1E604111" w14:textId="77777777" w:rsidR="003E12AA" w:rsidRPr="004B4E36" w:rsidRDefault="003E12AA" w:rsidP="003E12AA">
            <w:pPr>
              <w:snapToGrid w:val="0"/>
              <w:spacing w:after="120"/>
              <w:rPr>
                <w:rFonts w:eastAsia="SimSun"/>
                <w:b/>
                <w:bCs/>
                <w:i/>
                <w:smallCaps/>
              </w:rPr>
            </w:pPr>
          </w:p>
        </w:tc>
      </w:tr>
      <w:tr w:rsidR="003E12AA" w:rsidRPr="004B4E36" w14:paraId="262ED70F" w14:textId="77777777" w:rsidTr="003E12AA">
        <w:tc>
          <w:tcPr>
            <w:tcW w:w="9889" w:type="dxa"/>
            <w:gridSpan w:val="6"/>
            <w:tcBorders>
              <w:bottom w:val="single" w:sz="4" w:space="0" w:color="auto"/>
            </w:tcBorders>
            <w:shd w:val="clear" w:color="auto" w:fill="DBE5F1" w:themeFill="accent1" w:themeFillTint="33"/>
          </w:tcPr>
          <w:p w14:paraId="1C37DD3B" w14:textId="77777777" w:rsidR="003E12AA" w:rsidRPr="004B4E36" w:rsidRDefault="003E12AA" w:rsidP="003E12AA">
            <w:pPr>
              <w:snapToGrid w:val="0"/>
              <w:spacing w:after="120"/>
              <w:rPr>
                <w:rFonts w:eastAsia="SimSun"/>
                <w:b/>
                <w:bCs/>
                <w:i/>
                <w:smallCaps/>
              </w:rPr>
            </w:pPr>
            <w:r>
              <w:rPr>
                <w:rFonts w:eastAsia="SimSun"/>
                <w:b/>
                <w:bCs/>
                <w:i/>
                <w:smallCaps/>
              </w:rPr>
              <w:t>Numero edizioni</w:t>
            </w:r>
          </w:p>
        </w:tc>
      </w:tr>
      <w:tr w:rsidR="003E12AA" w:rsidRPr="004B4E36" w14:paraId="2270533A" w14:textId="77777777" w:rsidTr="003E12AA">
        <w:tc>
          <w:tcPr>
            <w:tcW w:w="9889" w:type="dxa"/>
            <w:gridSpan w:val="6"/>
            <w:tcBorders>
              <w:bottom w:val="single" w:sz="4" w:space="0" w:color="auto"/>
            </w:tcBorders>
            <w:shd w:val="clear" w:color="auto" w:fill="FFFFFF" w:themeFill="background1"/>
          </w:tcPr>
          <w:p w14:paraId="6DFD1DE2" w14:textId="77777777" w:rsidR="003E12AA" w:rsidRPr="004B4E36" w:rsidRDefault="003E12AA" w:rsidP="003E12AA">
            <w:pPr>
              <w:snapToGrid w:val="0"/>
              <w:spacing w:after="120"/>
              <w:rPr>
                <w:rFonts w:eastAsia="SimSun"/>
                <w:b/>
                <w:bCs/>
                <w:i/>
                <w:smallCaps/>
              </w:rPr>
            </w:pPr>
          </w:p>
        </w:tc>
      </w:tr>
      <w:tr w:rsidR="003E12AA" w:rsidRPr="004B4E36" w14:paraId="03D8444B" w14:textId="77777777" w:rsidTr="003E12AA">
        <w:tc>
          <w:tcPr>
            <w:tcW w:w="9889" w:type="dxa"/>
            <w:gridSpan w:val="6"/>
            <w:tcBorders>
              <w:bottom w:val="single" w:sz="4" w:space="0" w:color="auto"/>
            </w:tcBorders>
            <w:shd w:val="clear" w:color="auto" w:fill="D9E2F3"/>
          </w:tcPr>
          <w:p w14:paraId="4A358FBE" w14:textId="77777777" w:rsidR="003E12AA" w:rsidRPr="004B4E36" w:rsidRDefault="003E12AA" w:rsidP="003E12AA">
            <w:pPr>
              <w:snapToGrid w:val="0"/>
              <w:spacing w:after="120"/>
              <w:rPr>
                <w:rFonts w:eastAsia="SimSun"/>
                <w:b/>
                <w:bCs/>
                <w:i/>
                <w:smallCaps/>
              </w:rPr>
            </w:pPr>
            <w:r w:rsidRPr="004B4E36">
              <w:rPr>
                <w:rFonts w:eastAsia="SimSun"/>
                <w:b/>
                <w:bCs/>
                <w:i/>
                <w:smallCaps/>
              </w:rPr>
              <w:t>profilo di qualificazione RRPQ Sardegna</w:t>
            </w:r>
          </w:p>
        </w:tc>
      </w:tr>
      <w:tr w:rsidR="003E12AA" w:rsidRPr="004B4E36" w14:paraId="0BDFACA9" w14:textId="77777777" w:rsidTr="003E12AA">
        <w:trPr>
          <w:trHeight w:val="223"/>
        </w:trPr>
        <w:tc>
          <w:tcPr>
            <w:tcW w:w="2268" w:type="dxa"/>
            <w:tcBorders>
              <w:bottom w:val="single" w:sz="4" w:space="0" w:color="auto"/>
            </w:tcBorders>
            <w:shd w:val="clear" w:color="auto" w:fill="DBE5F1" w:themeFill="accent1" w:themeFillTint="33"/>
          </w:tcPr>
          <w:p w14:paraId="1AC0A3AD" w14:textId="77777777" w:rsidR="003E12AA" w:rsidRPr="004B4E36" w:rsidRDefault="003E12AA" w:rsidP="003E12AA">
            <w:pPr>
              <w:spacing w:after="120"/>
              <w:jc w:val="center"/>
              <w:rPr>
                <w:rFonts w:eastAsia="SimSun"/>
                <w:b/>
                <w:bCs/>
                <w:i/>
                <w:smallCaps/>
              </w:rPr>
            </w:pPr>
            <w:r w:rsidRPr="004B4E36">
              <w:rPr>
                <w:rFonts w:eastAsia="SimSun"/>
                <w:b/>
                <w:bCs/>
                <w:i/>
                <w:smallCaps/>
              </w:rPr>
              <w:t>codice</w:t>
            </w:r>
          </w:p>
        </w:tc>
        <w:tc>
          <w:tcPr>
            <w:tcW w:w="7621" w:type="dxa"/>
            <w:gridSpan w:val="5"/>
            <w:tcBorders>
              <w:bottom w:val="single" w:sz="4" w:space="0" w:color="auto"/>
            </w:tcBorders>
            <w:shd w:val="clear" w:color="auto" w:fill="DBE5F1" w:themeFill="accent1" w:themeFillTint="33"/>
          </w:tcPr>
          <w:p w14:paraId="6B53E0B0" w14:textId="77777777" w:rsidR="003E12AA" w:rsidRPr="004B4E36" w:rsidRDefault="003E12AA" w:rsidP="003E12AA">
            <w:pPr>
              <w:snapToGrid w:val="0"/>
              <w:spacing w:after="120"/>
              <w:jc w:val="center"/>
              <w:rPr>
                <w:rFonts w:eastAsia="SimSun"/>
                <w:b/>
                <w:bCs/>
                <w:i/>
                <w:smallCaps/>
              </w:rPr>
            </w:pPr>
            <w:r w:rsidRPr="004B4E36">
              <w:rPr>
                <w:rFonts w:eastAsia="SimSun"/>
                <w:b/>
                <w:bCs/>
                <w:i/>
                <w:smallCaps/>
              </w:rPr>
              <w:t>denominazione</w:t>
            </w:r>
          </w:p>
        </w:tc>
      </w:tr>
      <w:tr w:rsidR="003E12AA" w:rsidRPr="004B4E36" w14:paraId="0219117B" w14:textId="77777777" w:rsidTr="003E12AA">
        <w:trPr>
          <w:trHeight w:val="228"/>
        </w:trPr>
        <w:tc>
          <w:tcPr>
            <w:tcW w:w="2268" w:type="dxa"/>
            <w:tcBorders>
              <w:bottom w:val="single" w:sz="4" w:space="0" w:color="auto"/>
            </w:tcBorders>
            <w:shd w:val="clear" w:color="auto" w:fill="FFFFFF"/>
          </w:tcPr>
          <w:p w14:paraId="1EEF9874" w14:textId="77777777" w:rsidR="003E12AA" w:rsidRPr="004B4E36" w:rsidRDefault="003E12AA" w:rsidP="003E12AA">
            <w:pPr>
              <w:spacing w:after="120"/>
              <w:jc w:val="center"/>
              <w:rPr>
                <w:rFonts w:eastAsia="SimSun"/>
                <w:b/>
                <w:bCs/>
                <w:i/>
                <w:smallCaps/>
              </w:rPr>
            </w:pPr>
          </w:p>
        </w:tc>
        <w:tc>
          <w:tcPr>
            <w:tcW w:w="7621" w:type="dxa"/>
            <w:gridSpan w:val="5"/>
            <w:tcBorders>
              <w:bottom w:val="single" w:sz="4" w:space="0" w:color="auto"/>
            </w:tcBorders>
            <w:shd w:val="clear" w:color="auto" w:fill="FFFFFF"/>
          </w:tcPr>
          <w:p w14:paraId="68B85170" w14:textId="77777777" w:rsidR="003E12AA" w:rsidRPr="004B4E36" w:rsidRDefault="003E12AA" w:rsidP="003E12AA">
            <w:pPr>
              <w:snapToGrid w:val="0"/>
              <w:spacing w:after="120"/>
              <w:jc w:val="center"/>
              <w:rPr>
                <w:rFonts w:eastAsia="SimSun"/>
                <w:b/>
                <w:bCs/>
                <w:i/>
                <w:smallCaps/>
              </w:rPr>
            </w:pPr>
          </w:p>
        </w:tc>
      </w:tr>
      <w:tr w:rsidR="003E12AA" w:rsidRPr="004B4E36" w14:paraId="6AD13D82" w14:textId="77777777" w:rsidTr="003E12AA">
        <w:trPr>
          <w:trHeight w:val="331"/>
        </w:trPr>
        <w:tc>
          <w:tcPr>
            <w:tcW w:w="2268" w:type="dxa"/>
            <w:tcBorders>
              <w:bottom w:val="single" w:sz="4" w:space="0" w:color="auto"/>
            </w:tcBorders>
            <w:shd w:val="clear" w:color="auto" w:fill="DBE5F1"/>
          </w:tcPr>
          <w:p w14:paraId="16C03C5B" w14:textId="77777777" w:rsidR="003E12AA" w:rsidRPr="004B4E36" w:rsidRDefault="003E12AA" w:rsidP="003E12AA">
            <w:pPr>
              <w:rPr>
                <w:rFonts w:eastAsia="SimSun"/>
                <w:i/>
                <w:smallCaps/>
                <w:lang w:eastAsia="en-US"/>
              </w:rPr>
            </w:pPr>
            <w:r w:rsidRPr="004B4E36">
              <w:rPr>
                <w:rFonts w:eastAsia="SimSun"/>
                <w:i/>
                <w:smallCaps/>
                <w:lang w:eastAsia="en-US"/>
              </w:rPr>
              <w:t>settore   RRPQ</w:t>
            </w:r>
          </w:p>
        </w:tc>
        <w:tc>
          <w:tcPr>
            <w:tcW w:w="7621" w:type="dxa"/>
            <w:gridSpan w:val="5"/>
            <w:tcBorders>
              <w:bottom w:val="single" w:sz="4" w:space="0" w:color="auto"/>
            </w:tcBorders>
            <w:shd w:val="clear" w:color="auto" w:fill="FFFFFF"/>
          </w:tcPr>
          <w:p w14:paraId="67D82A07" w14:textId="77777777" w:rsidR="003E12AA" w:rsidRPr="004B4E36" w:rsidRDefault="003E12AA" w:rsidP="003E12AA">
            <w:pPr>
              <w:keepNext/>
              <w:tabs>
                <w:tab w:val="num" w:pos="0"/>
                <w:tab w:val="left" w:pos="432"/>
              </w:tabs>
              <w:spacing w:after="240"/>
              <w:ind w:left="432" w:hanging="432"/>
              <w:jc w:val="center"/>
              <w:outlineLvl w:val="0"/>
              <w:rPr>
                <w:rFonts w:eastAsia="SimSun"/>
                <w:b/>
                <w:bCs/>
                <w:i/>
                <w:smallCaps/>
                <w:u w:val="single"/>
              </w:rPr>
            </w:pPr>
            <w:r w:rsidRPr="004B4E36">
              <w:rPr>
                <w:rFonts w:eastAsia="SimSun"/>
                <w:b/>
                <w:bCs/>
                <w:i/>
                <w:smallCaps/>
                <w:u w:val="single"/>
              </w:rPr>
              <w:t xml:space="preserve">trasversale </w:t>
            </w:r>
          </w:p>
        </w:tc>
      </w:tr>
      <w:tr w:rsidR="003E12AA" w:rsidRPr="004B4E36" w14:paraId="56A5EEC5" w14:textId="77777777" w:rsidTr="003E12AA">
        <w:trPr>
          <w:trHeight w:val="331"/>
        </w:trPr>
        <w:tc>
          <w:tcPr>
            <w:tcW w:w="2268" w:type="dxa"/>
            <w:tcBorders>
              <w:bottom w:val="single" w:sz="4" w:space="0" w:color="auto"/>
            </w:tcBorders>
            <w:shd w:val="clear" w:color="auto" w:fill="DBE5F1"/>
          </w:tcPr>
          <w:p w14:paraId="7831A4CD" w14:textId="77777777" w:rsidR="003E12AA" w:rsidRPr="004B4E36" w:rsidRDefault="003E12AA" w:rsidP="003E12AA">
            <w:pPr>
              <w:rPr>
                <w:rFonts w:eastAsia="SimSun"/>
                <w:i/>
                <w:smallCaps/>
                <w:lang w:eastAsia="en-US"/>
              </w:rPr>
            </w:pPr>
            <w:r w:rsidRPr="004B4E36">
              <w:rPr>
                <w:rFonts w:eastAsia="SimSun"/>
                <w:i/>
                <w:smallCaps/>
                <w:lang w:eastAsia="en-US"/>
              </w:rPr>
              <w:t xml:space="preserve">Livello EQF/QNQ </w:t>
            </w:r>
          </w:p>
        </w:tc>
        <w:tc>
          <w:tcPr>
            <w:tcW w:w="7621" w:type="dxa"/>
            <w:gridSpan w:val="5"/>
            <w:tcBorders>
              <w:bottom w:val="single" w:sz="4" w:space="0" w:color="auto"/>
            </w:tcBorders>
            <w:shd w:val="clear" w:color="auto" w:fill="FFFFFF"/>
          </w:tcPr>
          <w:p w14:paraId="238C40FD" w14:textId="77777777" w:rsidR="003E12AA" w:rsidRPr="004B4E36" w:rsidRDefault="003E12AA" w:rsidP="003E12AA">
            <w:pPr>
              <w:keepNext/>
              <w:tabs>
                <w:tab w:val="num" w:pos="0"/>
                <w:tab w:val="left" w:pos="432"/>
              </w:tabs>
              <w:spacing w:after="240"/>
              <w:ind w:left="432" w:hanging="432"/>
              <w:jc w:val="center"/>
              <w:outlineLvl w:val="0"/>
              <w:rPr>
                <w:rFonts w:eastAsia="SimSun"/>
                <w:b/>
                <w:bCs/>
              </w:rPr>
            </w:pPr>
          </w:p>
        </w:tc>
      </w:tr>
      <w:tr w:rsidR="003E12AA" w:rsidRPr="004B4E36" w14:paraId="36219594" w14:textId="77777777" w:rsidTr="003E12AA">
        <w:trPr>
          <w:trHeight w:val="228"/>
        </w:trPr>
        <w:tc>
          <w:tcPr>
            <w:tcW w:w="2268" w:type="dxa"/>
            <w:tcBorders>
              <w:bottom w:val="single" w:sz="4" w:space="0" w:color="auto"/>
            </w:tcBorders>
            <w:shd w:val="clear" w:color="auto" w:fill="DBE5F1"/>
          </w:tcPr>
          <w:p w14:paraId="36C5D2A2" w14:textId="77777777" w:rsidR="003E12AA" w:rsidRPr="004B4E36" w:rsidRDefault="003E12AA" w:rsidP="003E12AA">
            <w:pPr>
              <w:rPr>
                <w:rFonts w:eastAsia="SimSun"/>
                <w:i/>
                <w:smallCaps/>
                <w:lang w:eastAsia="en-US"/>
              </w:rPr>
            </w:pPr>
            <w:r w:rsidRPr="004B4E36">
              <w:rPr>
                <w:rFonts w:eastAsia="SimSun"/>
                <w:i/>
                <w:smallCaps/>
                <w:lang w:eastAsia="en-US"/>
              </w:rPr>
              <w:t>Codici ADA di riferimento QNQR</w:t>
            </w:r>
          </w:p>
        </w:tc>
        <w:tc>
          <w:tcPr>
            <w:tcW w:w="7621" w:type="dxa"/>
            <w:gridSpan w:val="5"/>
            <w:tcBorders>
              <w:bottom w:val="single" w:sz="4" w:space="0" w:color="auto"/>
            </w:tcBorders>
            <w:shd w:val="clear" w:color="auto" w:fill="FFFFFF"/>
          </w:tcPr>
          <w:p w14:paraId="5E2E6D3D" w14:textId="77777777" w:rsidR="003E12AA" w:rsidRPr="004B4E36" w:rsidRDefault="003E12AA" w:rsidP="003E12AA">
            <w:pPr>
              <w:keepNext/>
              <w:tabs>
                <w:tab w:val="num" w:pos="0"/>
                <w:tab w:val="left" w:pos="432"/>
              </w:tabs>
              <w:spacing w:after="240"/>
              <w:ind w:left="432" w:hanging="432"/>
              <w:jc w:val="center"/>
              <w:outlineLvl w:val="0"/>
              <w:rPr>
                <w:rFonts w:eastAsia="SimSun"/>
                <w:b/>
                <w:bCs/>
              </w:rPr>
            </w:pPr>
          </w:p>
        </w:tc>
      </w:tr>
      <w:tr w:rsidR="003E12AA" w:rsidRPr="004B4E36" w14:paraId="1C753FF4" w14:textId="77777777" w:rsidTr="003E12AA">
        <w:tc>
          <w:tcPr>
            <w:tcW w:w="9889" w:type="dxa"/>
            <w:gridSpan w:val="6"/>
            <w:tcBorders>
              <w:bottom w:val="single" w:sz="4" w:space="0" w:color="auto"/>
            </w:tcBorders>
            <w:shd w:val="clear" w:color="auto" w:fill="B8CCE4" w:themeFill="accent1" w:themeFillTint="66"/>
          </w:tcPr>
          <w:p w14:paraId="41740F21" w14:textId="77777777" w:rsidR="003E12AA" w:rsidRPr="004B4E36" w:rsidRDefault="003E12AA" w:rsidP="003E12AA">
            <w:pPr>
              <w:snapToGrid w:val="0"/>
              <w:spacing w:after="120"/>
              <w:jc w:val="center"/>
              <w:rPr>
                <w:rFonts w:eastAsia="SimSun"/>
                <w:b/>
                <w:bCs/>
                <w:i/>
              </w:rPr>
            </w:pPr>
            <w:r w:rsidRPr="004B4E36">
              <w:rPr>
                <w:rFonts w:eastAsia="SimSun"/>
                <w:b/>
                <w:bCs/>
                <w:i/>
                <w:smallCaps/>
              </w:rPr>
              <w:t>il percorso formativo riguarda:</w:t>
            </w:r>
          </w:p>
        </w:tc>
      </w:tr>
      <w:tr w:rsidR="003E12AA" w:rsidRPr="004B4E36" w14:paraId="10408450" w14:textId="77777777" w:rsidTr="003E12AA">
        <w:tc>
          <w:tcPr>
            <w:tcW w:w="2268" w:type="dxa"/>
            <w:tcBorders>
              <w:bottom w:val="single" w:sz="4" w:space="0" w:color="auto"/>
            </w:tcBorders>
            <w:shd w:val="clear" w:color="auto" w:fill="DBE5F1" w:themeFill="accent1" w:themeFillTint="33"/>
          </w:tcPr>
          <w:p w14:paraId="59233ABF" w14:textId="77777777" w:rsidR="003E12AA" w:rsidRPr="004B4E36" w:rsidRDefault="003E12AA" w:rsidP="003E12AA">
            <w:pPr>
              <w:rPr>
                <w:rFonts w:eastAsia="SimSun"/>
                <w:b/>
                <w:bCs/>
                <w:i/>
                <w:smallCaps/>
                <w:sz w:val="16"/>
                <w:szCs w:val="16"/>
              </w:rPr>
            </w:pPr>
            <w:r w:rsidRPr="004B4E36">
              <w:rPr>
                <w:rFonts w:eastAsia="SimSun"/>
                <w:b/>
                <w:bCs/>
                <w:i/>
                <w:smallCaps/>
              </w:rPr>
              <w:t xml:space="preserve">tutte le </w:t>
            </w:r>
            <w:proofErr w:type="spellStart"/>
            <w:r w:rsidRPr="004B4E36">
              <w:rPr>
                <w:rFonts w:eastAsia="SimSun"/>
                <w:b/>
                <w:bCs/>
                <w:i/>
                <w:smallCaps/>
              </w:rPr>
              <w:t>ada</w:t>
            </w:r>
            <w:proofErr w:type="spellEnd"/>
            <w:r w:rsidRPr="004B4E36">
              <w:rPr>
                <w:rFonts w:eastAsia="SimSun"/>
                <w:b/>
                <w:bCs/>
                <w:i/>
                <w:smallCaps/>
              </w:rPr>
              <w:t>/</w:t>
            </w:r>
            <w:proofErr w:type="spellStart"/>
            <w:r w:rsidRPr="004B4E36">
              <w:rPr>
                <w:rFonts w:eastAsia="SimSun"/>
                <w:b/>
                <w:bCs/>
                <w:i/>
                <w:smallCaps/>
              </w:rPr>
              <w:t>uc</w:t>
            </w:r>
            <w:proofErr w:type="spellEnd"/>
            <w:r w:rsidRPr="004B4E36">
              <w:rPr>
                <w:rFonts w:eastAsia="SimSun"/>
                <w:b/>
                <w:bCs/>
                <w:i/>
                <w:smallCaps/>
              </w:rPr>
              <w:t xml:space="preserve"> del profilo </w:t>
            </w:r>
            <w:proofErr w:type="spellStart"/>
            <w:r w:rsidRPr="004B4E36">
              <w:rPr>
                <w:rFonts w:eastAsia="SimSun"/>
                <w:b/>
                <w:bCs/>
                <w:i/>
                <w:smallCaps/>
              </w:rPr>
              <w:t>rrpq</w:t>
            </w:r>
            <w:proofErr w:type="spellEnd"/>
            <w:r w:rsidRPr="004B4E36">
              <w:rPr>
                <w:rFonts w:eastAsia="SimSun"/>
                <w:b/>
                <w:bCs/>
                <w:i/>
                <w:smallCaps/>
              </w:rPr>
              <w:t xml:space="preserve"> </w:t>
            </w:r>
          </w:p>
        </w:tc>
        <w:tc>
          <w:tcPr>
            <w:tcW w:w="7621" w:type="dxa"/>
            <w:gridSpan w:val="5"/>
            <w:tcBorders>
              <w:bottom w:val="single" w:sz="4" w:space="0" w:color="auto"/>
            </w:tcBorders>
            <w:shd w:val="clear" w:color="auto" w:fill="FFFFFF"/>
          </w:tcPr>
          <w:p w14:paraId="379199B0" w14:textId="77777777" w:rsidR="003E12AA" w:rsidRPr="004B4E36" w:rsidRDefault="003E12AA" w:rsidP="003E12AA">
            <w:pPr>
              <w:snapToGrid w:val="0"/>
              <w:rPr>
                <w:rFonts w:eastAsia="SimSun"/>
                <w:b/>
                <w:bCs/>
              </w:rPr>
            </w:pPr>
            <w:r w:rsidRPr="004B4E36">
              <w:rPr>
                <w:rFonts w:eastAsia="SimSun"/>
                <w:b/>
                <w:bCs/>
              </w:rPr>
              <w:sym w:font="Symbol" w:char="F080"/>
            </w:r>
            <w:r w:rsidRPr="004B4E36">
              <w:rPr>
                <w:rFonts w:eastAsia="SimSun"/>
                <w:b/>
                <w:bCs/>
              </w:rPr>
              <w:t xml:space="preserve"> si </w:t>
            </w:r>
          </w:p>
          <w:p w14:paraId="67C1C8C8" w14:textId="77777777" w:rsidR="003E12AA" w:rsidRPr="004B4E36" w:rsidRDefault="003E12AA" w:rsidP="003E12AA">
            <w:pPr>
              <w:snapToGrid w:val="0"/>
              <w:rPr>
                <w:rFonts w:eastAsia="SimSun"/>
                <w:b/>
                <w:bCs/>
                <w:i/>
              </w:rPr>
            </w:pPr>
            <w:r w:rsidRPr="004B4E36">
              <w:rPr>
                <w:rFonts w:eastAsia="SimSun"/>
                <w:b/>
                <w:bCs/>
              </w:rPr>
              <w:sym w:font="Symbol" w:char="F080"/>
            </w:r>
            <w:r w:rsidRPr="004B4E36">
              <w:rPr>
                <w:rFonts w:eastAsia="SimSun"/>
                <w:b/>
                <w:bCs/>
              </w:rPr>
              <w:t xml:space="preserve"> no</w:t>
            </w:r>
          </w:p>
        </w:tc>
      </w:tr>
      <w:tr w:rsidR="003E12AA" w:rsidRPr="004B4E36" w14:paraId="50A8E8D3" w14:textId="77777777" w:rsidTr="003E12AA">
        <w:tc>
          <w:tcPr>
            <w:tcW w:w="2268" w:type="dxa"/>
            <w:vMerge w:val="restart"/>
            <w:shd w:val="clear" w:color="auto" w:fill="DBE5F1" w:themeFill="accent1" w:themeFillTint="33"/>
          </w:tcPr>
          <w:p w14:paraId="1620BADF" w14:textId="77777777" w:rsidR="003E12AA" w:rsidRPr="004B4E36" w:rsidRDefault="003E12AA" w:rsidP="003E12AA">
            <w:pPr>
              <w:rPr>
                <w:rFonts w:eastAsia="SimSun"/>
                <w:b/>
                <w:bCs/>
                <w:i/>
                <w:smallCaps/>
              </w:rPr>
            </w:pPr>
            <w:proofErr w:type="spellStart"/>
            <w:r w:rsidRPr="004B4E36">
              <w:rPr>
                <w:rFonts w:eastAsia="SimSun"/>
                <w:b/>
                <w:bCs/>
                <w:i/>
                <w:smallCaps/>
              </w:rPr>
              <w:t>ada</w:t>
            </w:r>
            <w:proofErr w:type="spellEnd"/>
            <w:r w:rsidRPr="004B4E36">
              <w:rPr>
                <w:rFonts w:eastAsia="SimSun"/>
                <w:b/>
                <w:bCs/>
                <w:i/>
                <w:smallCaps/>
              </w:rPr>
              <w:t>/</w:t>
            </w:r>
            <w:proofErr w:type="spellStart"/>
            <w:r w:rsidRPr="004B4E36">
              <w:rPr>
                <w:rFonts w:eastAsia="SimSun"/>
                <w:b/>
                <w:bCs/>
                <w:i/>
                <w:smallCaps/>
              </w:rPr>
              <w:t>uc</w:t>
            </w:r>
            <w:proofErr w:type="spellEnd"/>
            <w:r w:rsidRPr="004B4E36">
              <w:rPr>
                <w:rFonts w:eastAsia="SimSun"/>
                <w:b/>
                <w:bCs/>
                <w:i/>
                <w:smallCaps/>
              </w:rPr>
              <w:t xml:space="preserve"> del profilo </w:t>
            </w:r>
          </w:p>
          <w:p w14:paraId="00ADAD45" w14:textId="77777777" w:rsidR="003E12AA" w:rsidRPr="004B4E36" w:rsidRDefault="003E12AA" w:rsidP="003E12AA">
            <w:pPr>
              <w:rPr>
                <w:rFonts w:eastAsia="SimSun"/>
                <w:b/>
                <w:bCs/>
                <w:i/>
                <w:smallCaps/>
              </w:rPr>
            </w:pPr>
            <w:r w:rsidRPr="004B4E36">
              <w:rPr>
                <w:rFonts w:eastAsia="SimSun"/>
                <w:b/>
                <w:bCs/>
                <w:i/>
                <w:smallCaps/>
                <w:sz w:val="16"/>
                <w:szCs w:val="16"/>
              </w:rPr>
              <w:t xml:space="preserve">(indicare </w:t>
            </w:r>
            <w:proofErr w:type="spellStart"/>
            <w:r w:rsidRPr="004B4E36">
              <w:rPr>
                <w:rFonts w:eastAsia="SimSun"/>
                <w:b/>
                <w:bCs/>
                <w:i/>
                <w:smallCaps/>
                <w:sz w:val="16"/>
                <w:szCs w:val="16"/>
              </w:rPr>
              <w:t>ada</w:t>
            </w:r>
            <w:proofErr w:type="spellEnd"/>
            <w:r w:rsidRPr="004B4E36">
              <w:rPr>
                <w:rFonts w:eastAsia="SimSun"/>
                <w:b/>
                <w:bCs/>
                <w:i/>
                <w:smallCaps/>
                <w:sz w:val="16"/>
                <w:szCs w:val="16"/>
              </w:rPr>
              <w:t>/</w:t>
            </w:r>
            <w:proofErr w:type="spellStart"/>
            <w:r w:rsidRPr="004B4E36">
              <w:rPr>
                <w:rFonts w:eastAsia="SimSun"/>
                <w:b/>
                <w:bCs/>
                <w:i/>
                <w:smallCaps/>
                <w:sz w:val="16"/>
                <w:szCs w:val="16"/>
              </w:rPr>
              <w:t>uc</w:t>
            </w:r>
            <w:proofErr w:type="spellEnd"/>
            <w:r w:rsidRPr="004B4E36">
              <w:rPr>
                <w:rFonts w:eastAsia="SimSun"/>
                <w:b/>
                <w:bCs/>
                <w:i/>
                <w:smallCaps/>
                <w:sz w:val="16"/>
                <w:szCs w:val="16"/>
              </w:rPr>
              <w:t>)</w:t>
            </w:r>
          </w:p>
        </w:tc>
        <w:tc>
          <w:tcPr>
            <w:tcW w:w="4111" w:type="dxa"/>
            <w:gridSpan w:val="2"/>
            <w:tcBorders>
              <w:bottom w:val="single" w:sz="4" w:space="0" w:color="auto"/>
            </w:tcBorders>
            <w:shd w:val="clear" w:color="auto" w:fill="DBE5F1" w:themeFill="accent1" w:themeFillTint="33"/>
          </w:tcPr>
          <w:p w14:paraId="21DCE2A5" w14:textId="77777777" w:rsidR="003E12AA" w:rsidRPr="004B4E36" w:rsidRDefault="003E12AA" w:rsidP="003E12AA">
            <w:pPr>
              <w:snapToGrid w:val="0"/>
              <w:spacing w:after="120"/>
              <w:rPr>
                <w:rFonts w:eastAsia="SimSun"/>
                <w:b/>
                <w:bCs/>
                <w:i/>
              </w:rPr>
            </w:pPr>
            <w:r w:rsidRPr="004B4E36">
              <w:rPr>
                <w:rFonts w:eastAsia="SimSun"/>
                <w:b/>
                <w:bCs/>
                <w:i/>
              </w:rPr>
              <w:t>Codice</w:t>
            </w:r>
          </w:p>
        </w:tc>
        <w:tc>
          <w:tcPr>
            <w:tcW w:w="3510" w:type="dxa"/>
            <w:gridSpan w:val="3"/>
            <w:tcBorders>
              <w:bottom w:val="single" w:sz="4" w:space="0" w:color="auto"/>
            </w:tcBorders>
            <w:shd w:val="clear" w:color="auto" w:fill="DBE5F1" w:themeFill="accent1" w:themeFillTint="33"/>
          </w:tcPr>
          <w:p w14:paraId="31EF9EB9" w14:textId="77777777" w:rsidR="003E12AA" w:rsidRPr="004B4E36" w:rsidRDefault="003E12AA" w:rsidP="003E12AA">
            <w:pPr>
              <w:snapToGrid w:val="0"/>
              <w:spacing w:after="120"/>
              <w:rPr>
                <w:rFonts w:eastAsia="SimSun"/>
                <w:b/>
                <w:bCs/>
                <w:i/>
              </w:rPr>
            </w:pPr>
            <w:r w:rsidRPr="004B4E36">
              <w:rPr>
                <w:rFonts w:eastAsia="SimSun"/>
                <w:b/>
                <w:bCs/>
                <w:i/>
              </w:rPr>
              <w:t>Denominazione</w:t>
            </w:r>
          </w:p>
        </w:tc>
      </w:tr>
      <w:tr w:rsidR="003E12AA" w:rsidRPr="004B4E36" w14:paraId="6BD21D29" w14:textId="77777777" w:rsidTr="003E12AA">
        <w:tc>
          <w:tcPr>
            <w:tcW w:w="2268" w:type="dxa"/>
            <w:vMerge/>
            <w:shd w:val="clear" w:color="auto" w:fill="DBE5F1" w:themeFill="accent1" w:themeFillTint="33"/>
          </w:tcPr>
          <w:p w14:paraId="7AF8BF07" w14:textId="77777777" w:rsidR="003E12AA" w:rsidRPr="004B4E36" w:rsidRDefault="003E12AA" w:rsidP="003E12AA">
            <w:pPr>
              <w:rPr>
                <w:rFonts w:eastAsia="SimSun"/>
                <w:b/>
                <w:bCs/>
                <w:i/>
                <w:smallCaps/>
              </w:rPr>
            </w:pPr>
          </w:p>
        </w:tc>
        <w:tc>
          <w:tcPr>
            <w:tcW w:w="4111" w:type="dxa"/>
            <w:gridSpan w:val="2"/>
            <w:tcBorders>
              <w:bottom w:val="single" w:sz="4" w:space="0" w:color="auto"/>
            </w:tcBorders>
            <w:shd w:val="clear" w:color="auto" w:fill="FFFFFF"/>
          </w:tcPr>
          <w:p w14:paraId="33C565EE" w14:textId="77777777" w:rsidR="003E12AA" w:rsidRPr="004B4E36" w:rsidRDefault="003E12AA" w:rsidP="003E12AA">
            <w:pPr>
              <w:snapToGrid w:val="0"/>
              <w:spacing w:after="120"/>
              <w:rPr>
                <w:rFonts w:eastAsia="SimSun"/>
                <w:b/>
                <w:bCs/>
                <w:i/>
              </w:rPr>
            </w:pPr>
            <w:r w:rsidRPr="004B4E36">
              <w:rPr>
                <w:rFonts w:eastAsia="SimSun"/>
                <w:b/>
                <w:bCs/>
                <w:i/>
              </w:rPr>
              <w:t>..</w:t>
            </w:r>
          </w:p>
        </w:tc>
        <w:tc>
          <w:tcPr>
            <w:tcW w:w="3510" w:type="dxa"/>
            <w:gridSpan w:val="3"/>
            <w:tcBorders>
              <w:bottom w:val="single" w:sz="4" w:space="0" w:color="auto"/>
            </w:tcBorders>
            <w:shd w:val="clear" w:color="auto" w:fill="FFFFFF"/>
          </w:tcPr>
          <w:p w14:paraId="36E43500" w14:textId="77777777" w:rsidR="003E12AA" w:rsidRPr="004B4E36" w:rsidRDefault="003E12AA" w:rsidP="003E12AA">
            <w:pPr>
              <w:snapToGrid w:val="0"/>
              <w:spacing w:after="120"/>
              <w:rPr>
                <w:rFonts w:eastAsia="SimSun"/>
                <w:b/>
                <w:bCs/>
                <w:i/>
              </w:rPr>
            </w:pPr>
            <w:r w:rsidRPr="004B4E36">
              <w:rPr>
                <w:rFonts w:eastAsia="SimSun"/>
                <w:b/>
                <w:bCs/>
                <w:i/>
              </w:rPr>
              <w:t>..</w:t>
            </w:r>
          </w:p>
        </w:tc>
      </w:tr>
      <w:tr w:rsidR="003E12AA" w:rsidRPr="004B4E36" w14:paraId="59CC176D" w14:textId="77777777" w:rsidTr="003E12AA">
        <w:trPr>
          <w:trHeight w:val="212"/>
        </w:trPr>
        <w:tc>
          <w:tcPr>
            <w:tcW w:w="2268" w:type="dxa"/>
            <w:vMerge/>
            <w:tcBorders>
              <w:bottom w:val="single" w:sz="4" w:space="0" w:color="auto"/>
            </w:tcBorders>
            <w:shd w:val="clear" w:color="auto" w:fill="DBE5F1" w:themeFill="accent1" w:themeFillTint="33"/>
          </w:tcPr>
          <w:p w14:paraId="76B597C4" w14:textId="77777777" w:rsidR="003E12AA" w:rsidRPr="004B4E36" w:rsidRDefault="003E12AA" w:rsidP="003E12AA">
            <w:pPr>
              <w:rPr>
                <w:rFonts w:eastAsia="SimSun"/>
                <w:b/>
                <w:bCs/>
                <w:i/>
                <w:smallCaps/>
              </w:rPr>
            </w:pPr>
          </w:p>
        </w:tc>
        <w:tc>
          <w:tcPr>
            <w:tcW w:w="4111" w:type="dxa"/>
            <w:gridSpan w:val="2"/>
            <w:tcBorders>
              <w:bottom w:val="single" w:sz="4" w:space="0" w:color="auto"/>
            </w:tcBorders>
            <w:shd w:val="clear" w:color="auto" w:fill="FFFFFF"/>
          </w:tcPr>
          <w:p w14:paraId="2F8C2D5F" w14:textId="77777777" w:rsidR="003E12AA" w:rsidRPr="004B4E36" w:rsidRDefault="003E12AA" w:rsidP="003E12AA">
            <w:pPr>
              <w:snapToGrid w:val="0"/>
              <w:spacing w:after="120"/>
              <w:rPr>
                <w:rFonts w:eastAsia="SimSun"/>
                <w:b/>
                <w:bCs/>
                <w:i/>
              </w:rPr>
            </w:pPr>
            <w:r w:rsidRPr="004B4E36">
              <w:rPr>
                <w:rFonts w:eastAsia="SimSun"/>
                <w:b/>
                <w:bCs/>
                <w:i/>
              </w:rPr>
              <w:t>..</w:t>
            </w:r>
          </w:p>
        </w:tc>
        <w:tc>
          <w:tcPr>
            <w:tcW w:w="3510" w:type="dxa"/>
            <w:gridSpan w:val="3"/>
            <w:tcBorders>
              <w:bottom w:val="single" w:sz="4" w:space="0" w:color="auto"/>
            </w:tcBorders>
            <w:shd w:val="clear" w:color="auto" w:fill="FFFFFF"/>
          </w:tcPr>
          <w:p w14:paraId="2FB55008" w14:textId="77777777" w:rsidR="003E12AA" w:rsidRPr="004B4E36" w:rsidRDefault="003E12AA" w:rsidP="003E12AA">
            <w:pPr>
              <w:snapToGrid w:val="0"/>
              <w:spacing w:after="120"/>
              <w:rPr>
                <w:rFonts w:eastAsia="SimSun"/>
                <w:b/>
                <w:bCs/>
                <w:i/>
              </w:rPr>
            </w:pPr>
            <w:r w:rsidRPr="004B4E36">
              <w:rPr>
                <w:rFonts w:eastAsia="SimSun"/>
                <w:b/>
                <w:bCs/>
                <w:i/>
              </w:rPr>
              <w:t>..</w:t>
            </w:r>
          </w:p>
        </w:tc>
      </w:tr>
      <w:tr w:rsidR="003E12AA" w:rsidRPr="004B4E36" w14:paraId="4896BBEE" w14:textId="77777777" w:rsidTr="003E12AA">
        <w:trPr>
          <w:trHeight w:val="709"/>
        </w:trPr>
        <w:tc>
          <w:tcPr>
            <w:tcW w:w="2268" w:type="dxa"/>
            <w:shd w:val="clear" w:color="auto" w:fill="DBE5F1" w:themeFill="accent1" w:themeFillTint="33"/>
          </w:tcPr>
          <w:p w14:paraId="05AB863F" w14:textId="77777777" w:rsidR="003E12AA" w:rsidRPr="004B4E36" w:rsidRDefault="003E12AA" w:rsidP="003E12AA">
            <w:pPr>
              <w:spacing w:after="120"/>
              <w:jc w:val="center"/>
              <w:rPr>
                <w:rFonts w:eastAsia="SimSun"/>
                <w:b/>
                <w:bCs/>
                <w:i/>
                <w:smallCaps/>
              </w:rPr>
            </w:pPr>
            <w:r w:rsidRPr="004B4E36">
              <w:rPr>
                <w:rFonts w:eastAsia="SimSun"/>
                <w:b/>
                <w:bCs/>
                <w:i/>
                <w:smallCaps/>
              </w:rPr>
              <w:t>Codice</w:t>
            </w:r>
            <w:r w:rsidRPr="004B4E36">
              <w:rPr>
                <w:rFonts w:eastAsia="SimSun"/>
                <w:b/>
                <w:bCs/>
                <w:i/>
              </w:rPr>
              <w:t xml:space="preserve"> </w:t>
            </w:r>
          </w:p>
        </w:tc>
        <w:tc>
          <w:tcPr>
            <w:tcW w:w="2268" w:type="dxa"/>
            <w:shd w:val="clear" w:color="auto" w:fill="DBE5F1" w:themeFill="accent1" w:themeFillTint="33"/>
          </w:tcPr>
          <w:p w14:paraId="2049C39B" w14:textId="77777777" w:rsidR="003E12AA" w:rsidRPr="004B4E36" w:rsidRDefault="003E12AA" w:rsidP="003E12AA">
            <w:pPr>
              <w:snapToGrid w:val="0"/>
              <w:spacing w:after="120"/>
              <w:jc w:val="center"/>
              <w:rPr>
                <w:rFonts w:eastAsia="SimSun"/>
                <w:b/>
                <w:bCs/>
                <w:i/>
              </w:rPr>
            </w:pPr>
            <w:r w:rsidRPr="004B4E36">
              <w:rPr>
                <w:rFonts w:eastAsia="SimSun"/>
                <w:b/>
                <w:bCs/>
                <w:i/>
              </w:rPr>
              <w:t>Denominazione</w:t>
            </w:r>
            <w:r w:rsidRPr="004B4E36">
              <w:rPr>
                <w:rFonts w:eastAsia="SimSun"/>
                <w:b/>
                <w:bCs/>
                <w:i/>
                <w:smallCaps/>
              </w:rPr>
              <w:t xml:space="preserve"> </w:t>
            </w:r>
          </w:p>
        </w:tc>
        <w:tc>
          <w:tcPr>
            <w:tcW w:w="2204" w:type="dxa"/>
            <w:gridSpan w:val="2"/>
            <w:shd w:val="clear" w:color="auto" w:fill="DBE5F1" w:themeFill="accent1" w:themeFillTint="33"/>
          </w:tcPr>
          <w:p w14:paraId="48E1C4EF" w14:textId="77777777" w:rsidR="003E12AA" w:rsidRPr="004B4E36" w:rsidRDefault="003E12AA" w:rsidP="003E12AA">
            <w:pPr>
              <w:spacing w:after="120"/>
              <w:jc w:val="center"/>
              <w:rPr>
                <w:rFonts w:eastAsia="SimSun"/>
                <w:b/>
                <w:bCs/>
                <w:i/>
                <w:smallCaps/>
              </w:rPr>
            </w:pPr>
            <w:r w:rsidRPr="004B4E36">
              <w:rPr>
                <w:rFonts w:eastAsia="SimSun"/>
                <w:b/>
                <w:bCs/>
                <w:i/>
                <w:smallCaps/>
              </w:rPr>
              <w:t>Profili a cui l’ADA è associata</w:t>
            </w:r>
          </w:p>
        </w:tc>
        <w:tc>
          <w:tcPr>
            <w:tcW w:w="1198" w:type="dxa"/>
            <w:shd w:val="clear" w:color="auto" w:fill="DBE5F1" w:themeFill="accent1" w:themeFillTint="33"/>
          </w:tcPr>
          <w:p w14:paraId="184CE46F" w14:textId="77777777" w:rsidR="003E12AA" w:rsidRPr="004B4E36" w:rsidRDefault="003E12AA" w:rsidP="003E12AA">
            <w:pPr>
              <w:spacing w:after="120"/>
              <w:jc w:val="center"/>
              <w:rPr>
                <w:rFonts w:eastAsia="SimSun"/>
                <w:b/>
                <w:bCs/>
                <w:i/>
                <w:smallCaps/>
              </w:rPr>
            </w:pPr>
            <w:r w:rsidRPr="004B4E36">
              <w:rPr>
                <w:rFonts w:eastAsia="SimSun"/>
                <w:b/>
                <w:bCs/>
                <w:i/>
                <w:smallCaps/>
              </w:rPr>
              <w:t xml:space="preserve">Livello EQF/QNQ </w:t>
            </w:r>
          </w:p>
        </w:tc>
        <w:tc>
          <w:tcPr>
            <w:tcW w:w="1951" w:type="dxa"/>
            <w:shd w:val="clear" w:color="auto" w:fill="DBE5F1" w:themeFill="accent1" w:themeFillTint="33"/>
          </w:tcPr>
          <w:p w14:paraId="58E44778" w14:textId="77777777" w:rsidR="003E12AA" w:rsidRPr="004B4E36" w:rsidRDefault="003E12AA" w:rsidP="003E12AA">
            <w:pPr>
              <w:spacing w:after="120"/>
              <w:jc w:val="center"/>
              <w:rPr>
                <w:rFonts w:eastAsia="SimSun"/>
                <w:b/>
                <w:bCs/>
                <w:i/>
                <w:smallCaps/>
              </w:rPr>
            </w:pPr>
            <w:r w:rsidRPr="004B4E36">
              <w:rPr>
                <w:rFonts w:eastAsia="SimSun"/>
                <w:b/>
                <w:bCs/>
                <w:i/>
                <w:smallCaps/>
              </w:rPr>
              <w:t>Codici ADA di riferimento QNQR</w:t>
            </w:r>
          </w:p>
        </w:tc>
      </w:tr>
      <w:tr w:rsidR="003E12AA" w:rsidRPr="004B4E36" w14:paraId="5393C5A9" w14:textId="77777777" w:rsidTr="003E12AA">
        <w:trPr>
          <w:trHeight w:val="252"/>
        </w:trPr>
        <w:tc>
          <w:tcPr>
            <w:tcW w:w="2268" w:type="dxa"/>
            <w:tcBorders>
              <w:bottom w:val="single" w:sz="4" w:space="0" w:color="auto"/>
            </w:tcBorders>
            <w:shd w:val="clear" w:color="auto" w:fill="FFFFFF"/>
          </w:tcPr>
          <w:p w14:paraId="59B48488" w14:textId="77777777" w:rsidR="003E12AA" w:rsidRPr="004B4E36" w:rsidRDefault="003E12AA" w:rsidP="003E12AA">
            <w:pPr>
              <w:spacing w:after="120"/>
              <w:rPr>
                <w:rFonts w:eastAsia="SimSun"/>
                <w:b/>
                <w:bCs/>
                <w:i/>
                <w:smallCaps/>
              </w:rPr>
            </w:pPr>
          </w:p>
        </w:tc>
        <w:tc>
          <w:tcPr>
            <w:tcW w:w="2268" w:type="dxa"/>
            <w:shd w:val="clear" w:color="auto" w:fill="FFFFFF"/>
          </w:tcPr>
          <w:p w14:paraId="7D4D44E5" w14:textId="77777777" w:rsidR="003E12AA" w:rsidRPr="004B4E36" w:rsidRDefault="003E12AA" w:rsidP="003E12AA">
            <w:pPr>
              <w:snapToGrid w:val="0"/>
              <w:spacing w:after="120"/>
              <w:rPr>
                <w:rFonts w:eastAsia="SimSun"/>
                <w:bCs/>
                <w:i/>
              </w:rPr>
            </w:pPr>
          </w:p>
        </w:tc>
        <w:tc>
          <w:tcPr>
            <w:tcW w:w="2204" w:type="dxa"/>
            <w:gridSpan w:val="2"/>
            <w:shd w:val="clear" w:color="auto" w:fill="FFFFFF"/>
          </w:tcPr>
          <w:p w14:paraId="18591030" w14:textId="77777777" w:rsidR="003E12AA" w:rsidRPr="004B4E36" w:rsidRDefault="003E12AA" w:rsidP="003E12AA">
            <w:pPr>
              <w:snapToGrid w:val="0"/>
              <w:spacing w:after="120"/>
              <w:rPr>
                <w:rFonts w:eastAsia="SimSun"/>
                <w:bCs/>
                <w:i/>
              </w:rPr>
            </w:pPr>
          </w:p>
        </w:tc>
        <w:tc>
          <w:tcPr>
            <w:tcW w:w="1198" w:type="dxa"/>
            <w:shd w:val="clear" w:color="auto" w:fill="FFFFFF"/>
          </w:tcPr>
          <w:p w14:paraId="2BCEB2D1" w14:textId="77777777" w:rsidR="003E12AA" w:rsidRPr="004B4E36" w:rsidRDefault="003E12AA" w:rsidP="003E12AA">
            <w:pPr>
              <w:snapToGrid w:val="0"/>
              <w:spacing w:after="120"/>
              <w:rPr>
                <w:rFonts w:eastAsia="SimSun"/>
                <w:bCs/>
                <w:i/>
              </w:rPr>
            </w:pPr>
          </w:p>
        </w:tc>
        <w:tc>
          <w:tcPr>
            <w:tcW w:w="1951" w:type="dxa"/>
            <w:shd w:val="clear" w:color="auto" w:fill="FFFFFF"/>
          </w:tcPr>
          <w:p w14:paraId="33AECA4D" w14:textId="77777777" w:rsidR="003E12AA" w:rsidRPr="004B4E36" w:rsidRDefault="003E12AA" w:rsidP="003E12AA">
            <w:pPr>
              <w:snapToGrid w:val="0"/>
              <w:spacing w:after="120"/>
              <w:rPr>
                <w:rFonts w:eastAsia="SimSun"/>
                <w:bCs/>
                <w:i/>
              </w:rPr>
            </w:pPr>
          </w:p>
        </w:tc>
      </w:tr>
      <w:tr w:rsidR="003E12AA" w:rsidRPr="004B4E36" w14:paraId="74E0D93F" w14:textId="77777777" w:rsidTr="003E12AA">
        <w:tc>
          <w:tcPr>
            <w:tcW w:w="2268" w:type="dxa"/>
            <w:tcBorders>
              <w:bottom w:val="single" w:sz="4" w:space="0" w:color="auto"/>
            </w:tcBorders>
            <w:shd w:val="clear" w:color="auto" w:fill="FFFFFF"/>
          </w:tcPr>
          <w:p w14:paraId="6712CE7E" w14:textId="77777777" w:rsidR="003E12AA" w:rsidRPr="004B4E36" w:rsidRDefault="003E12AA" w:rsidP="003E12AA">
            <w:pPr>
              <w:spacing w:after="120"/>
              <w:rPr>
                <w:rFonts w:eastAsia="SimSun"/>
                <w:b/>
                <w:bCs/>
                <w:i/>
                <w:smallCaps/>
              </w:rPr>
            </w:pPr>
          </w:p>
        </w:tc>
        <w:tc>
          <w:tcPr>
            <w:tcW w:w="2268" w:type="dxa"/>
            <w:shd w:val="clear" w:color="auto" w:fill="FFFFFF"/>
          </w:tcPr>
          <w:p w14:paraId="57889967" w14:textId="77777777" w:rsidR="003E12AA" w:rsidRPr="004B4E36" w:rsidRDefault="003E12AA" w:rsidP="003E12AA">
            <w:pPr>
              <w:snapToGrid w:val="0"/>
              <w:spacing w:after="120"/>
              <w:rPr>
                <w:rFonts w:eastAsia="SimSun"/>
                <w:bCs/>
                <w:i/>
              </w:rPr>
            </w:pPr>
          </w:p>
        </w:tc>
        <w:tc>
          <w:tcPr>
            <w:tcW w:w="2204" w:type="dxa"/>
            <w:gridSpan w:val="2"/>
            <w:shd w:val="clear" w:color="auto" w:fill="FFFFFF"/>
          </w:tcPr>
          <w:p w14:paraId="2E71F842" w14:textId="77777777" w:rsidR="003E12AA" w:rsidRPr="004B4E36" w:rsidRDefault="003E12AA" w:rsidP="003E12AA">
            <w:pPr>
              <w:snapToGrid w:val="0"/>
              <w:spacing w:after="120"/>
              <w:rPr>
                <w:rFonts w:eastAsia="SimSun"/>
                <w:bCs/>
                <w:i/>
              </w:rPr>
            </w:pPr>
          </w:p>
        </w:tc>
        <w:tc>
          <w:tcPr>
            <w:tcW w:w="1198" w:type="dxa"/>
            <w:shd w:val="clear" w:color="auto" w:fill="FFFFFF"/>
          </w:tcPr>
          <w:p w14:paraId="654DCEC5" w14:textId="77777777" w:rsidR="003E12AA" w:rsidRPr="004B4E36" w:rsidRDefault="003E12AA" w:rsidP="003E12AA">
            <w:pPr>
              <w:snapToGrid w:val="0"/>
              <w:spacing w:after="120"/>
              <w:rPr>
                <w:rFonts w:eastAsia="SimSun"/>
                <w:bCs/>
                <w:i/>
              </w:rPr>
            </w:pPr>
          </w:p>
        </w:tc>
        <w:tc>
          <w:tcPr>
            <w:tcW w:w="1951" w:type="dxa"/>
            <w:shd w:val="clear" w:color="auto" w:fill="FFFFFF"/>
          </w:tcPr>
          <w:p w14:paraId="750250C0" w14:textId="77777777" w:rsidR="003E12AA" w:rsidRPr="004B4E36" w:rsidRDefault="003E12AA" w:rsidP="003E12AA">
            <w:pPr>
              <w:snapToGrid w:val="0"/>
              <w:spacing w:after="120"/>
              <w:rPr>
                <w:rFonts w:eastAsia="SimSun"/>
                <w:bCs/>
                <w:i/>
              </w:rPr>
            </w:pPr>
          </w:p>
        </w:tc>
      </w:tr>
      <w:tr w:rsidR="003E12AA" w:rsidRPr="004B4E36" w14:paraId="2FB2C52D" w14:textId="77777777" w:rsidTr="003E12AA">
        <w:tc>
          <w:tcPr>
            <w:tcW w:w="2268" w:type="dxa"/>
            <w:shd w:val="clear" w:color="auto" w:fill="D9E2F3"/>
          </w:tcPr>
          <w:p w14:paraId="70FB3DB2" w14:textId="77777777" w:rsidR="003E12AA" w:rsidRPr="004B4E36" w:rsidRDefault="003E12AA" w:rsidP="003E12AA">
            <w:pPr>
              <w:rPr>
                <w:rFonts w:eastAsia="SimSun"/>
                <w:b/>
                <w:bCs/>
                <w:i/>
                <w:smallCaps/>
              </w:rPr>
            </w:pPr>
            <w:r w:rsidRPr="004B4E36">
              <w:rPr>
                <w:rFonts w:eastAsia="SimSun"/>
                <w:b/>
                <w:bCs/>
                <w:i/>
                <w:smallCaps/>
              </w:rPr>
              <w:t>n. destinatari totali</w:t>
            </w:r>
          </w:p>
          <w:p w14:paraId="717AC096" w14:textId="77777777" w:rsidR="003E12AA" w:rsidRPr="004B4E36" w:rsidRDefault="003E12AA" w:rsidP="003E12AA">
            <w:pPr>
              <w:rPr>
                <w:rFonts w:eastAsia="SimSun"/>
                <w:b/>
                <w:bCs/>
                <w:i/>
                <w:smallCaps/>
                <w:sz w:val="16"/>
                <w:szCs w:val="16"/>
              </w:rPr>
            </w:pPr>
          </w:p>
        </w:tc>
        <w:tc>
          <w:tcPr>
            <w:tcW w:w="7621" w:type="dxa"/>
            <w:gridSpan w:val="5"/>
            <w:shd w:val="clear" w:color="auto" w:fill="auto"/>
          </w:tcPr>
          <w:p w14:paraId="0D3B1C21" w14:textId="77777777" w:rsidR="003E12AA" w:rsidRPr="004B4E36" w:rsidRDefault="003E12AA" w:rsidP="003E12AA">
            <w:pPr>
              <w:snapToGrid w:val="0"/>
              <w:rPr>
                <w:rFonts w:eastAsia="SimSun"/>
                <w:bCs/>
                <w:i/>
              </w:rPr>
            </w:pPr>
          </w:p>
        </w:tc>
      </w:tr>
      <w:tr w:rsidR="003E12AA" w:rsidRPr="004B4E36" w14:paraId="56F11934" w14:textId="77777777" w:rsidTr="003E12AA">
        <w:tc>
          <w:tcPr>
            <w:tcW w:w="2268" w:type="dxa"/>
            <w:shd w:val="clear" w:color="auto" w:fill="D9E2F3"/>
          </w:tcPr>
          <w:p w14:paraId="7843291C" w14:textId="77777777" w:rsidR="003E12AA" w:rsidRPr="004B4E36" w:rsidRDefault="003E12AA" w:rsidP="003E12AA">
            <w:pPr>
              <w:rPr>
                <w:rFonts w:eastAsia="SimSun"/>
                <w:b/>
                <w:bCs/>
                <w:i/>
                <w:smallCaps/>
              </w:rPr>
            </w:pPr>
            <w:r>
              <w:rPr>
                <w:rFonts w:eastAsia="SimSun"/>
                <w:b/>
                <w:bCs/>
                <w:i/>
                <w:smallCaps/>
              </w:rPr>
              <w:t xml:space="preserve">di cui </w:t>
            </w:r>
            <w:r w:rsidRPr="004B4E36">
              <w:rPr>
                <w:rFonts w:eastAsia="SimSun"/>
                <w:b/>
                <w:bCs/>
                <w:i/>
                <w:smallCaps/>
              </w:rPr>
              <w:t>n.  destinatari donne</w:t>
            </w:r>
          </w:p>
          <w:p w14:paraId="438D083D" w14:textId="77777777" w:rsidR="003E12AA" w:rsidRPr="004B4E36" w:rsidRDefault="003E12AA" w:rsidP="003E12AA">
            <w:pPr>
              <w:rPr>
                <w:rFonts w:eastAsia="SimSun"/>
                <w:b/>
                <w:bCs/>
                <w:i/>
                <w:smallCaps/>
                <w:sz w:val="16"/>
                <w:szCs w:val="16"/>
              </w:rPr>
            </w:pPr>
          </w:p>
        </w:tc>
        <w:tc>
          <w:tcPr>
            <w:tcW w:w="7621" w:type="dxa"/>
            <w:gridSpan w:val="5"/>
            <w:shd w:val="clear" w:color="auto" w:fill="auto"/>
          </w:tcPr>
          <w:p w14:paraId="1481E9C0" w14:textId="77777777" w:rsidR="003E12AA" w:rsidRPr="004B4E36" w:rsidRDefault="003E12AA" w:rsidP="003E12AA">
            <w:pPr>
              <w:snapToGrid w:val="0"/>
              <w:rPr>
                <w:rFonts w:eastAsia="SimSun"/>
                <w:bCs/>
                <w:i/>
              </w:rPr>
            </w:pPr>
          </w:p>
        </w:tc>
      </w:tr>
      <w:tr w:rsidR="003E12AA" w:rsidRPr="004B4E36" w14:paraId="2D55254D" w14:textId="77777777" w:rsidTr="003E12AA">
        <w:trPr>
          <w:trHeight w:val="529"/>
        </w:trPr>
        <w:tc>
          <w:tcPr>
            <w:tcW w:w="2268" w:type="dxa"/>
            <w:shd w:val="clear" w:color="auto" w:fill="D9E2F3"/>
          </w:tcPr>
          <w:p w14:paraId="7A60D167" w14:textId="77777777" w:rsidR="003E12AA" w:rsidRPr="004B4E36" w:rsidRDefault="003E12AA" w:rsidP="003E12AA">
            <w:pPr>
              <w:rPr>
                <w:rFonts w:eastAsia="SimSun"/>
                <w:b/>
                <w:bCs/>
                <w:i/>
                <w:smallCaps/>
              </w:rPr>
            </w:pPr>
            <w:r w:rsidRPr="004B4E36">
              <w:rPr>
                <w:rFonts w:eastAsia="SimSun"/>
                <w:b/>
                <w:bCs/>
                <w:i/>
                <w:smallCaps/>
              </w:rPr>
              <w:t>durata in ore</w:t>
            </w:r>
            <w:r w:rsidRPr="004B4E36">
              <w:rPr>
                <w:rStyle w:val="Rimandonotaapidipagina"/>
                <w:rFonts w:eastAsia="SimSun"/>
                <w:b/>
                <w:bCs/>
                <w:i/>
                <w:smallCaps/>
              </w:rPr>
              <w:footnoteReference w:id="14"/>
            </w:r>
            <w:r w:rsidRPr="004B4E36">
              <w:rPr>
                <w:rFonts w:eastAsia="SimSun"/>
                <w:b/>
                <w:bCs/>
                <w:i/>
                <w:smallCaps/>
              </w:rPr>
              <w:t xml:space="preserve"> </w:t>
            </w:r>
          </w:p>
        </w:tc>
        <w:tc>
          <w:tcPr>
            <w:tcW w:w="7621" w:type="dxa"/>
            <w:gridSpan w:val="5"/>
            <w:shd w:val="clear" w:color="auto" w:fill="FFFFFF"/>
          </w:tcPr>
          <w:p w14:paraId="6F4E63BC" w14:textId="77777777" w:rsidR="003E12AA" w:rsidRPr="004B4E36" w:rsidRDefault="003E12AA" w:rsidP="003E12AA">
            <w:pPr>
              <w:rPr>
                <w:rFonts w:eastAsia="SimSun"/>
                <w:bCs/>
                <w:smallCaps/>
                <w:highlight w:val="green"/>
              </w:rPr>
            </w:pPr>
          </w:p>
        </w:tc>
      </w:tr>
      <w:tr w:rsidR="003E12AA" w:rsidRPr="004B4E36" w14:paraId="3C80DBDC" w14:textId="77777777" w:rsidTr="003E12AA">
        <w:tc>
          <w:tcPr>
            <w:tcW w:w="2268" w:type="dxa"/>
            <w:shd w:val="clear" w:color="auto" w:fill="D9E2F3"/>
          </w:tcPr>
          <w:p w14:paraId="3684B425" w14:textId="77777777" w:rsidR="003E12AA" w:rsidRPr="004B4E36" w:rsidRDefault="003E12AA" w:rsidP="003E12AA">
            <w:pPr>
              <w:spacing w:after="120"/>
              <w:rPr>
                <w:rFonts w:eastAsia="SimSun"/>
                <w:b/>
                <w:bCs/>
                <w:i/>
                <w:smallCaps/>
              </w:rPr>
            </w:pPr>
            <w:r w:rsidRPr="004B4E36">
              <w:rPr>
                <w:rFonts w:eastAsia="SimSun"/>
                <w:b/>
                <w:bCs/>
                <w:i/>
                <w:smallCaps/>
              </w:rPr>
              <w:t>durata (n. mesi):</w:t>
            </w:r>
          </w:p>
        </w:tc>
        <w:tc>
          <w:tcPr>
            <w:tcW w:w="7621" w:type="dxa"/>
            <w:gridSpan w:val="5"/>
            <w:tcBorders>
              <w:bottom w:val="single" w:sz="4" w:space="0" w:color="auto"/>
            </w:tcBorders>
            <w:shd w:val="clear" w:color="auto" w:fill="FFFFFF"/>
          </w:tcPr>
          <w:p w14:paraId="1BFFB99F" w14:textId="77777777" w:rsidR="003E12AA" w:rsidRPr="004B4E36" w:rsidRDefault="003E12AA" w:rsidP="003E12AA">
            <w:pPr>
              <w:spacing w:after="60"/>
              <w:rPr>
                <w:rFonts w:eastAsia="SimSun"/>
                <w:bCs/>
                <w:highlight w:val="green"/>
              </w:rPr>
            </w:pPr>
          </w:p>
        </w:tc>
      </w:tr>
      <w:tr w:rsidR="003E12AA" w:rsidRPr="004B4E36" w14:paraId="31CF4FFF" w14:textId="77777777" w:rsidTr="003E12AA">
        <w:tc>
          <w:tcPr>
            <w:tcW w:w="2268" w:type="dxa"/>
            <w:shd w:val="clear" w:color="auto" w:fill="D9E2F3"/>
          </w:tcPr>
          <w:p w14:paraId="367F4B42" w14:textId="77777777" w:rsidR="003E12AA" w:rsidRPr="004B4E36" w:rsidRDefault="003E12AA" w:rsidP="003E12AA">
            <w:pPr>
              <w:spacing w:after="120"/>
              <w:rPr>
                <w:rFonts w:eastAsia="SimSun"/>
                <w:b/>
                <w:bCs/>
                <w:i/>
                <w:smallCaps/>
              </w:rPr>
            </w:pPr>
            <w:r w:rsidRPr="004B4E36">
              <w:rPr>
                <w:rFonts w:eastAsia="SimSun"/>
                <w:b/>
                <w:bCs/>
                <w:i/>
                <w:smallCaps/>
              </w:rPr>
              <w:t>Edizione n. 1</w:t>
            </w:r>
            <w:r w:rsidRPr="004B4E36">
              <w:rPr>
                <w:rStyle w:val="Rimandonotaapidipagina"/>
                <w:rFonts w:eastAsia="SimSun"/>
                <w:b/>
                <w:bCs/>
                <w:i/>
                <w:smallCaps/>
              </w:rPr>
              <w:footnoteReference w:id="15"/>
            </w:r>
          </w:p>
          <w:p w14:paraId="4C76EFA1" w14:textId="77777777" w:rsidR="003E12AA" w:rsidRPr="004B4E36" w:rsidRDefault="003E12AA" w:rsidP="003E12AA">
            <w:pPr>
              <w:spacing w:after="120"/>
              <w:rPr>
                <w:rFonts w:eastAsia="SimSun"/>
                <w:b/>
                <w:bCs/>
                <w:i/>
                <w:smallCaps/>
              </w:rPr>
            </w:pPr>
            <w:r w:rsidRPr="004B4E36">
              <w:rPr>
                <w:rFonts w:eastAsia="SimSun"/>
                <w:b/>
                <w:bCs/>
                <w:i/>
                <w:smallCaps/>
              </w:rPr>
              <w:t>Sede attività teorica</w:t>
            </w:r>
          </w:p>
          <w:p w14:paraId="09D3C65D" w14:textId="77777777" w:rsidR="003E12AA" w:rsidRPr="004B4E36" w:rsidRDefault="003E12AA" w:rsidP="003E12AA">
            <w:pPr>
              <w:spacing w:after="120"/>
              <w:rPr>
                <w:rFonts w:eastAsia="SimSun"/>
                <w:b/>
                <w:bCs/>
                <w:i/>
                <w:smallCaps/>
              </w:rPr>
            </w:pPr>
            <w:r w:rsidRPr="004B4E36">
              <w:rPr>
                <w:rFonts w:eastAsia="SimSun"/>
                <w:b/>
                <w:bCs/>
                <w:i/>
                <w:smallCaps/>
              </w:rPr>
              <w:t xml:space="preserve"> (indirizzo completo sede)</w:t>
            </w:r>
          </w:p>
        </w:tc>
        <w:tc>
          <w:tcPr>
            <w:tcW w:w="7621" w:type="dxa"/>
            <w:gridSpan w:val="5"/>
            <w:tcBorders>
              <w:bottom w:val="single" w:sz="4" w:space="0" w:color="auto"/>
            </w:tcBorders>
            <w:shd w:val="clear" w:color="auto" w:fill="FFFFFF"/>
          </w:tcPr>
          <w:p w14:paraId="1C6D8D38" w14:textId="77777777" w:rsidR="003E12AA" w:rsidRPr="004B4E36" w:rsidRDefault="003E12AA" w:rsidP="003E12AA">
            <w:pPr>
              <w:spacing w:after="60"/>
              <w:rPr>
                <w:rFonts w:eastAsia="SimSun"/>
                <w:bCs/>
                <w:highlight w:val="green"/>
              </w:rPr>
            </w:pPr>
          </w:p>
        </w:tc>
      </w:tr>
      <w:tr w:rsidR="003E12AA" w:rsidRPr="004B4E36" w14:paraId="3A87F33B" w14:textId="77777777" w:rsidTr="003E12AA">
        <w:tc>
          <w:tcPr>
            <w:tcW w:w="2268" w:type="dxa"/>
            <w:shd w:val="clear" w:color="auto" w:fill="D9E2F3"/>
          </w:tcPr>
          <w:p w14:paraId="793CBB61" w14:textId="77777777" w:rsidR="003E12AA" w:rsidRPr="004B4E36" w:rsidRDefault="003E12AA" w:rsidP="003E12AA">
            <w:pPr>
              <w:spacing w:after="120"/>
              <w:rPr>
                <w:rFonts w:eastAsia="SimSun"/>
                <w:b/>
                <w:bCs/>
                <w:i/>
                <w:smallCaps/>
              </w:rPr>
            </w:pPr>
            <w:r w:rsidRPr="004B4E36">
              <w:rPr>
                <w:rFonts w:eastAsia="SimSun"/>
                <w:b/>
                <w:bCs/>
                <w:i/>
                <w:smallCaps/>
              </w:rPr>
              <w:t>Edizione n. 1</w:t>
            </w:r>
          </w:p>
          <w:p w14:paraId="29ED7EF6" w14:textId="77777777" w:rsidR="003E12AA" w:rsidRPr="004B4E36" w:rsidRDefault="003E12AA" w:rsidP="003E12AA">
            <w:pPr>
              <w:spacing w:after="120"/>
              <w:rPr>
                <w:rFonts w:eastAsia="SimSun"/>
                <w:b/>
                <w:bCs/>
                <w:i/>
                <w:smallCaps/>
              </w:rPr>
            </w:pPr>
            <w:r w:rsidRPr="004B4E36">
              <w:rPr>
                <w:rFonts w:eastAsia="SimSun"/>
                <w:b/>
                <w:bCs/>
                <w:i/>
                <w:smallCaps/>
              </w:rPr>
              <w:t xml:space="preserve">Sede attività pratica </w:t>
            </w:r>
          </w:p>
          <w:p w14:paraId="172C6DA0" w14:textId="77777777" w:rsidR="003E12AA" w:rsidRPr="004B4E36" w:rsidRDefault="003E12AA" w:rsidP="003E12AA">
            <w:pPr>
              <w:snapToGrid w:val="0"/>
              <w:spacing w:after="120"/>
              <w:rPr>
                <w:rFonts w:eastAsia="SimSun"/>
                <w:b/>
                <w:bCs/>
                <w:i/>
                <w:smallCaps/>
              </w:rPr>
            </w:pPr>
            <w:r w:rsidRPr="004B4E36">
              <w:rPr>
                <w:rFonts w:eastAsia="SimSun"/>
                <w:b/>
                <w:bCs/>
                <w:i/>
                <w:smallCaps/>
              </w:rPr>
              <w:t xml:space="preserve"> (indirizzo completo sede)</w:t>
            </w:r>
          </w:p>
        </w:tc>
        <w:tc>
          <w:tcPr>
            <w:tcW w:w="7621" w:type="dxa"/>
            <w:gridSpan w:val="5"/>
            <w:shd w:val="clear" w:color="auto" w:fill="FFFFFF"/>
          </w:tcPr>
          <w:p w14:paraId="1E7646D4" w14:textId="77777777" w:rsidR="003E12AA" w:rsidRPr="004B4E36" w:rsidRDefault="003E12AA" w:rsidP="003E12AA">
            <w:pPr>
              <w:snapToGrid w:val="0"/>
              <w:spacing w:after="120"/>
              <w:rPr>
                <w:rFonts w:eastAsia="SimSun"/>
                <w:bCs/>
              </w:rPr>
            </w:pPr>
          </w:p>
        </w:tc>
      </w:tr>
      <w:tr w:rsidR="003E12AA" w:rsidRPr="004B4E36" w14:paraId="15FD4DC0" w14:textId="77777777" w:rsidTr="003E12AA">
        <w:tc>
          <w:tcPr>
            <w:tcW w:w="2268" w:type="dxa"/>
            <w:shd w:val="clear" w:color="auto" w:fill="D9E2F3"/>
          </w:tcPr>
          <w:p w14:paraId="0C8AEB77" w14:textId="77777777" w:rsidR="003E12AA" w:rsidRPr="004B4E36" w:rsidRDefault="003E12AA" w:rsidP="003E12AA">
            <w:pPr>
              <w:spacing w:after="120"/>
              <w:rPr>
                <w:rFonts w:eastAsia="SimSun"/>
                <w:b/>
                <w:bCs/>
                <w:i/>
                <w:smallCaps/>
              </w:rPr>
            </w:pPr>
            <w:r w:rsidRPr="004B4E36">
              <w:rPr>
                <w:rFonts w:eastAsia="SimSun"/>
                <w:b/>
                <w:bCs/>
                <w:i/>
                <w:smallCaps/>
              </w:rPr>
              <w:t>Edizione n. 1</w:t>
            </w:r>
          </w:p>
          <w:p w14:paraId="4877DD37" w14:textId="77777777" w:rsidR="003E12AA" w:rsidRPr="004B4E36" w:rsidRDefault="003E12AA" w:rsidP="003E12AA">
            <w:pPr>
              <w:spacing w:after="120"/>
              <w:rPr>
                <w:rFonts w:eastAsia="SimSun"/>
                <w:b/>
                <w:bCs/>
                <w:i/>
                <w:smallCaps/>
              </w:rPr>
            </w:pPr>
            <w:r w:rsidRPr="004B4E36">
              <w:rPr>
                <w:rFonts w:eastAsia="SimSun"/>
                <w:b/>
                <w:bCs/>
                <w:i/>
                <w:smallCaps/>
              </w:rPr>
              <w:t>Sede/i attività   mobilità transnazionale</w:t>
            </w:r>
          </w:p>
          <w:p w14:paraId="396E6E88" w14:textId="77777777" w:rsidR="003E12AA" w:rsidRPr="004B4E36" w:rsidRDefault="003E12AA" w:rsidP="003E12AA">
            <w:pPr>
              <w:snapToGrid w:val="0"/>
              <w:spacing w:after="120"/>
              <w:rPr>
                <w:rFonts w:eastAsia="SimSun"/>
                <w:b/>
                <w:bCs/>
                <w:i/>
                <w:smallCaps/>
              </w:rPr>
            </w:pPr>
            <w:r w:rsidRPr="004B4E36">
              <w:rPr>
                <w:rFonts w:eastAsia="SimSun"/>
                <w:b/>
                <w:bCs/>
                <w:i/>
                <w:smallCaps/>
              </w:rPr>
              <w:t xml:space="preserve">(denominazione Impresa/e, indirizzo, </w:t>
            </w:r>
            <w:r w:rsidRPr="004B4E36">
              <w:rPr>
                <w:rFonts w:eastAsia="SimSun"/>
                <w:b/>
                <w:bCs/>
                <w:i/>
                <w:smallCaps/>
                <w:u w:val="single"/>
              </w:rPr>
              <w:lastRenderedPageBreak/>
              <w:t>descrizione sede e attività</w:t>
            </w:r>
            <w:r w:rsidRPr="004B4E36">
              <w:rPr>
                <w:rFonts w:eastAsia="SimSun"/>
                <w:b/>
                <w:bCs/>
                <w:i/>
                <w:smallCaps/>
              </w:rPr>
              <w:t>)</w:t>
            </w:r>
          </w:p>
        </w:tc>
        <w:tc>
          <w:tcPr>
            <w:tcW w:w="7621" w:type="dxa"/>
            <w:gridSpan w:val="5"/>
            <w:shd w:val="clear" w:color="auto" w:fill="FFFFFF"/>
          </w:tcPr>
          <w:p w14:paraId="5C93324B" w14:textId="77777777" w:rsidR="003E12AA" w:rsidRPr="004B4E36" w:rsidRDefault="003E12AA" w:rsidP="003E12AA">
            <w:pPr>
              <w:snapToGrid w:val="0"/>
              <w:spacing w:after="120"/>
              <w:rPr>
                <w:rFonts w:eastAsia="SimSun"/>
                <w:bCs/>
              </w:rPr>
            </w:pPr>
          </w:p>
        </w:tc>
      </w:tr>
    </w:tbl>
    <w:p w14:paraId="319C84CF" w14:textId="77777777" w:rsidR="003E12AA" w:rsidRPr="00AA2022" w:rsidRDefault="003E12AA" w:rsidP="003E12AA">
      <w:pPr>
        <w:keepNext/>
        <w:spacing w:after="120"/>
        <w:rPr>
          <w:rFonts w:eastAsia="SimSun"/>
          <w:b/>
        </w:rPr>
      </w:pPr>
    </w:p>
    <w:p w14:paraId="5C9FCCAB" w14:textId="77777777" w:rsidR="003E12AA" w:rsidRPr="004B4E36" w:rsidRDefault="003E12AA" w:rsidP="003E12AA">
      <w:pPr>
        <w:spacing w:after="120"/>
        <w:ind w:left="709" w:hanging="709"/>
        <w:rPr>
          <w:b/>
        </w:rPr>
      </w:pPr>
      <w:r w:rsidRPr="004B4E36">
        <w:rPr>
          <w:rFonts w:eastAsia="SimSun"/>
          <w:b/>
        </w:rPr>
        <w:t xml:space="preserve">E.2 </w:t>
      </w:r>
      <w:r w:rsidRPr="004B4E36">
        <w:rPr>
          <w:rFonts w:eastAsia="SimSun"/>
          <w:b/>
        </w:rPr>
        <w:tab/>
        <w:t xml:space="preserve">Una o più Competenze di cui </w:t>
      </w:r>
      <w:r w:rsidRPr="004B4E36">
        <w:rPr>
          <w:b/>
        </w:rPr>
        <w:t xml:space="preserve">Raccomandazione del Parlamento europeo e del Consiglio del 18 dicembre 2006 relativa a competenze chiave per l'apprendimento permanente (2006/962/CE) </w:t>
      </w:r>
    </w:p>
    <w:p w14:paraId="797BA34B" w14:textId="77777777" w:rsidR="003E12AA" w:rsidRPr="004B4E36" w:rsidRDefault="003E12AA" w:rsidP="003E12AA">
      <w:pPr>
        <w:spacing w:after="120"/>
        <w:ind w:left="709"/>
        <w:rPr>
          <w:rFonts w:eastAsia="SimSun"/>
          <w:b/>
          <w:i/>
        </w:rPr>
      </w:pPr>
      <w:r w:rsidRPr="004B4E36">
        <w:rPr>
          <w:i/>
        </w:rPr>
        <w:t xml:space="preserve">Nel caso il riferimento sia una o più Competenze chiave indicarle </w:t>
      </w:r>
      <w:r w:rsidRPr="004B4E36">
        <w:rPr>
          <w:rFonts w:eastAsia="SimSun"/>
          <w:i/>
        </w:rPr>
        <w:t>tra le 5 sotto riportate (</w:t>
      </w:r>
      <w:r w:rsidRPr="004B4E36">
        <w:rPr>
          <w:i/>
        </w:rPr>
        <w:t>Barrare la tipologia di competenza presa a riferimento, descrivendo il tipo di performance che al termine del percorso si prevede che la persona debba presidiare, le capacità e le conoscenze necessarie)</w:t>
      </w:r>
    </w:p>
    <w:tbl>
      <w:tblPr>
        <w:tblW w:w="989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6"/>
        <w:gridCol w:w="2938"/>
        <w:gridCol w:w="3920"/>
      </w:tblGrid>
      <w:tr w:rsidR="003E12AA" w:rsidRPr="004B4E36" w14:paraId="6D257636" w14:textId="77777777" w:rsidTr="003E12AA">
        <w:trPr>
          <w:trHeight w:val="637"/>
        </w:trPr>
        <w:tc>
          <w:tcPr>
            <w:tcW w:w="3036" w:type="dxa"/>
            <w:tcBorders>
              <w:bottom w:val="single" w:sz="4" w:space="0" w:color="auto"/>
            </w:tcBorders>
            <w:shd w:val="clear" w:color="auto" w:fill="D9E2F3"/>
            <w:vAlign w:val="center"/>
          </w:tcPr>
          <w:p w14:paraId="17347906" w14:textId="77777777" w:rsidR="003E12AA" w:rsidRPr="004B4E36" w:rsidRDefault="003E12AA" w:rsidP="003E12AA">
            <w:pPr>
              <w:autoSpaceDE w:val="0"/>
              <w:autoSpaceDN w:val="0"/>
              <w:adjustRightInd w:val="0"/>
              <w:spacing w:after="5"/>
              <w:contextualSpacing/>
              <w:jc w:val="center"/>
              <w:rPr>
                <w:b/>
                <w:i/>
                <w:smallCaps/>
              </w:rPr>
            </w:pPr>
            <w:r w:rsidRPr="004B4E36">
              <w:rPr>
                <w:b/>
                <w:i/>
                <w:smallCaps/>
              </w:rPr>
              <w:t xml:space="preserve"> “</w:t>
            </w:r>
            <w:proofErr w:type="spellStart"/>
            <w:r w:rsidRPr="004B4E36">
              <w:rPr>
                <w:b/>
                <w:i/>
                <w:smallCaps/>
              </w:rPr>
              <w:t>Key</w:t>
            </w:r>
            <w:proofErr w:type="spellEnd"/>
            <w:r w:rsidRPr="004B4E36">
              <w:rPr>
                <w:b/>
                <w:i/>
                <w:smallCaps/>
              </w:rPr>
              <w:t xml:space="preserve"> </w:t>
            </w:r>
            <w:proofErr w:type="spellStart"/>
            <w:r w:rsidRPr="004B4E36">
              <w:rPr>
                <w:b/>
                <w:i/>
                <w:smallCaps/>
              </w:rPr>
              <w:t>competence</w:t>
            </w:r>
            <w:proofErr w:type="spellEnd"/>
            <w:r w:rsidRPr="004B4E36">
              <w:rPr>
                <w:b/>
                <w:i/>
                <w:smallCaps/>
              </w:rPr>
              <w:t>”</w:t>
            </w:r>
            <w:r w:rsidRPr="004B4E36">
              <w:rPr>
                <w:rStyle w:val="Rimandonotaapidipagina"/>
                <w:b/>
                <w:i/>
                <w:smallCaps/>
              </w:rPr>
              <w:footnoteReference w:id="16"/>
            </w:r>
          </w:p>
        </w:tc>
        <w:tc>
          <w:tcPr>
            <w:tcW w:w="2938" w:type="dxa"/>
            <w:shd w:val="clear" w:color="auto" w:fill="D9E2F3"/>
            <w:vAlign w:val="center"/>
          </w:tcPr>
          <w:p w14:paraId="5313898F" w14:textId="77777777" w:rsidR="003E12AA" w:rsidRPr="004B4E36" w:rsidRDefault="003E12AA" w:rsidP="003E12AA">
            <w:pPr>
              <w:autoSpaceDE w:val="0"/>
              <w:autoSpaceDN w:val="0"/>
              <w:adjustRightInd w:val="0"/>
              <w:spacing w:after="5"/>
              <w:contextualSpacing/>
              <w:jc w:val="center"/>
              <w:rPr>
                <w:b/>
                <w:i/>
                <w:smallCaps/>
              </w:rPr>
            </w:pPr>
            <w:r w:rsidRPr="004B4E36">
              <w:rPr>
                <w:b/>
                <w:i/>
                <w:smallCaps/>
              </w:rPr>
              <w:t>Descrizione esemplificativa del tipo di performance attesa</w:t>
            </w:r>
          </w:p>
        </w:tc>
        <w:tc>
          <w:tcPr>
            <w:tcW w:w="3920" w:type="dxa"/>
            <w:shd w:val="clear" w:color="auto" w:fill="D9E2F3"/>
            <w:vAlign w:val="center"/>
          </w:tcPr>
          <w:p w14:paraId="2F911D80" w14:textId="77777777" w:rsidR="003E12AA" w:rsidRPr="004B4E36" w:rsidRDefault="003E12AA" w:rsidP="003E12AA">
            <w:pPr>
              <w:autoSpaceDE w:val="0"/>
              <w:autoSpaceDN w:val="0"/>
              <w:adjustRightInd w:val="0"/>
              <w:spacing w:after="5"/>
              <w:contextualSpacing/>
              <w:jc w:val="center"/>
              <w:rPr>
                <w:b/>
                <w:i/>
                <w:smallCaps/>
              </w:rPr>
            </w:pPr>
            <w:r w:rsidRPr="004B4E36">
              <w:rPr>
                <w:b/>
                <w:i/>
                <w:smallCaps/>
              </w:rPr>
              <w:t>Capacità/conoscenze</w:t>
            </w:r>
          </w:p>
        </w:tc>
      </w:tr>
      <w:tr w:rsidR="003E12AA" w:rsidRPr="004B4E36" w14:paraId="78696C4C" w14:textId="77777777" w:rsidTr="003E12AA">
        <w:tc>
          <w:tcPr>
            <w:tcW w:w="3036" w:type="dxa"/>
            <w:shd w:val="clear" w:color="auto" w:fill="D9E2F3"/>
            <w:vAlign w:val="center"/>
          </w:tcPr>
          <w:p w14:paraId="5134F718" w14:textId="77777777" w:rsidR="003E12AA" w:rsidRPr="004B4E36" w:rsidRDefault="003E12AA" w:rsidP="003E12AA">
            <w:pPr>
              <w:tabs>
                <w:tab w:val="left" w:pos="709"/>
              </w:tabs>
              <w:rPr>
                <w:b/>
                <w:i/>
                <w:smallCaps/>
                <w:kern w:val="32"/>
              </w:rPr>
            </w:pPr>
            <w:r w:rsidRPr="004B4E36">
              <w:rPr>
                <w:b/>
                <w:i/>
                <w:smallCaps/>
                <w:kern w:val="32"/>
              </w:rPr>
              <w:t>Comunicazione nella lingua straniera</w:t>
            </w:r>
          </w:p>
        </w:tc>
        <w:tc>
          <w:tcPr>
            <w:tcW w:w="2938" w:type="dxa"/>
            <w:vAlign w:val="center"/>
          </w:tcPr>
          <w:p w14:paraId="77F828C2" w14:textId="77777777" w:rsidR="003E12AA" w:rsidRPr="004B4E36" w:rsidRDefault="003E12AA" w:rsidP="003E12AA">
            <w:pPr>
              <w:tabs>
                <w:tab w:val="left" w:pos="709"/>
              </w:tabs>
              <w:rPr>
                <w:b/>
                <w:smallCaps/>
                <w:kern w:val="32"/>
              </w:rPr>
            </w:pPr>
          </w:p>
        </w:tc>
        <w:tc>
          <w:tcPr>
            <w:tcW w:w="3920" w:type="dxa"/>
            <w:vAlign w:val="center"/>
          </w:tcPr>
          <w:p w14:paraId="0640A0E7" w14:textId="77777777" w:rsidR="003E12AA" w:rsidRPr="004B4E36" w:rsidRDefault="003E12AA" w:rsidP="003E12AA">
            <w:pPr>
              <w:tabs>
                <w:tab w:val="left" w:pos="709"/>
              </w:tabs>
              <w:rPr>
                <w:b/>
                <w:smallCaps/>
                <w:kern w:val="32"/>
              </w:rPr>
            </w:pPr>
          </w:p>
        </w:tc>
      </w:tr>
      <w:tr w:rsidR="003E12AA" w:rsidRPr="004B4E36" w14:paraId="4C0003B8" w14:textId="77777777" w:rsidTr="003E12AA">
        <w:tc>
          <w:tcPr>
            <w:tcW w:w="3036" w:type="dxa"/>
            <w:shd w:val="clear" w:color="auto" w:fill="D9E2F3"/>
            <w:vAlign w:val="center"/>
          </w:tcPr>
          <w:p w14:paraId="7F6C8A27" w14:textId="77777777" w:rsidR="003E12AA" w:rsidRPr="004B4E36" w:rsidRDefault="003E12AA" w:rsidP="003E12AA">
            <w:pPr>
              <w:tabs>
                <w:tab w:val="left" w:pos="709"/>
              </w:tabs>
              <w:rPr>
                <w:b/>
                <w:i/>
                <w:smallCaps/>
                <w:kern w:val="32"/>
              </w:rPr>
            </w:pPr>
            <w:r w:rsidRPr="004B4E36">
              <w:rPr>
                <w:b/>
                <w:i/>
                <w:smallCaps/>
                <w:kern w:val="32"/>
              </w:rPr>
              <w:t>Competenze digitali</w:t>
            </w:r>
          </w:p>
        </w:tc>
        <w:tc>
          <w:tcPr>
            <w:tcW w:w="2938" w:type="dxa"/>
            <w:vAlign w:val="center"/>
          </w:tcPr>
          <w:p w14:paraId="01FD05C3" w14:textId="77777777" w:rsidR="003E12AA" w:rsidRPr="004B4E36" w:rsidRDefault="003E12AA" w:rsidP="003E12AA">
            <w:pPr>
              <w:tabs>
                <w:tab w:val="left" w:pos="709"/>
              </w:tabs>
              <w:rPr>
                <w:b/>
                <w:smallCaps/>
                <w:kern w:val="32"/>
              </w:rPr>
            </w:pPr>
          </w:p>
        </w:tc>
        <w:tc>
          <w:tcPr>
            <w:tcW w:w="3920" w:type="dxa"/>
            <w:vAlign w:val="center"/>
          </w:tcPr>
          <w:p w14:paraId="62D2CC99" w14:textId="77777777" w:rsidR="003E12AA" w:rsidRPr="004B4E36" w:rsidRDefault="003E12AA" w:rsidP="003E12AA">
            <w:pPr>
              <w:tabs>
                <w:tab w:val="left" w:pos="709"/>
              </w:tabs>
              <w:rPr>
                <w:b/>
                <w:smallCaps/>
                <w:kern w:val="32"/>
              </w:rPr>
            </w:pPr>
          </w:p>
        </w:tc>
      </w:tr>
      <w:tr w:rsidR="003E12AA" w:rsidRPr="004B4E36" w14:paraId="018C3429" w14:textId="77777777" w:rsidTr="003E12AA">
        <w:tc>
          <w:tcPr>
            <w:tcW w:w="3036" w:type="dxa"/>
            <w:shd w:val="clear" w:color="auto" w:fill="D9E2F3"/>
            <w:vAlign w:val="center"/>
          </w:tcPr>
          <w:p w14:paraId="379B772C" w14:textId="77777777" w:rsidR="003E12AA" w:rsidRPr="004B4E36" w:rsidRDefault="003E12AA" w:rsidP="003E12AA">
            <w:pPr>
              <w:tabs>
                <w:tab w:val="left" w:pos="709"/>
              </w:tabs>
              <w:rPr>
                <w:b/>
                <w:i/>
                <w:smallCaps/>
                <w:kern w:val="32"/>
              </w:rPr>
            </w:pPr>
            <w:r w:rsidRPr="004B4E36">
              <w:rPr>
                <w:b/>
                <w:i/>
                <w:smallCaps/>
                <w:kern w:val="32"/>
              </w:rPr>
              <w:t>Imparare ad imparare</w:t>
            </w:r>
          </w:p>
        </w:tc>
        <w:tc>
          <w:tcPr>
            <w:tcW w:w="2938" w:type="dxa"/>
            <w:vAlign w:val="center"/>
          </w:tcPr>
          <w:p w14:paraId="623797D7" w14:textId="77777777" w:rsidR="003E12AA" w:rsidRPr="004B4E36" w:rsidRDefault="003E12AA" w:rsidP="003E12AA">
            <w:pPr>
              <w:tabs>
                <w:tab w:val="left" w:pos="709"/>
              </w:tabs>
              <w:rPr>
                <w:b/>
                <w:smallCaps/>
                <w:kern w:val="32"/>
              </w:rPr>
            </w:pPr>
          </w:p>
        </w:tc>
        <w:tc>
          <w:tcPr>
            <w:tcW w:w="3920" w:type="dxa"/>
            <w:vAlign w:val="center"/>
          </w:tcPr>
          <w:p w14:paraId="09C9108A" w14:textId="77777777" w:rsidR="003E12AA" w:rsidRPr="004B4E36" w:rsidRDefault="003E12AA" w:rsidP="003E12AA">
            <w:pPr>
              <w:tabs>
                <w:tab w:val="left" w:pos="709"/>
              </w:tabs>
              <w:rPr>
                <w:b/>
                <w:smallCaps/>
                <w:kern w:val="32"/>
              </w:rPr>
            </w:pPr>
          </w:p>
        </w:tc>
      </w:tr>
      <w:tr w:rsidR="003E12AA" w:rsidRPr="004B4E36" w14:paraId="5058B98F" w14:textId="77777777" w:rsidTr="003E12AA">
        <w:tc>
          <w:tcPr>
            <w:tcW w:w="3036" w:type="dxa"/>
            <w:shd w:val="clear" w:color="auto" w:fill="D9E2F3"/>
            <w:vAlign w:val="center"/>
          </w:tcPr>
          <w:p w14:paraId="7AB9BAF2" w14:textId="77777777" w:rsidR="003E12AA" w:rsidRPr="004B4E36" w:rsidRDefault="003E12AA" w:rsidP="003E12AA">
            <w:pPr>
              <w:tabs>
                <w:tab w:val="left" w:pos="709"/>
              </w:tabs>
              <w:rPr>
                <w:b/>
                <w:i/>
                <w:smallCaps/>
                <w:kern w:val="32"/>
              </w:rPr>
            </w:pPr>
            <w:r w:rsidRPr="004B4E36">
              <w:rPr>
                <w:b/>
                <w:i/>
                <w:smallCaps/>
                <w:kern w:val="32"/>
              </w:rPr>
              <w:t>Competenze sociali e civiche</w:t>
            </w:r>
          </w:p>
        </w:tc>
        <w:tc>
          <w:tcPr>
            <w:tcW w:w="2938" w:type="dxa"/>
            <w:vAlign w:val="center"/>
          </w:tcPr>
          <w:p w14:paraId="4245BCA4" w14:textId="77777777" w:rsidR="003E12AA" w:rsidRPr="004B4E36" w:rsidRDefault="003E12AA" w:rsidP="003E12AA">
            <w:pPr>
              <w:tabs>
                <w:tab w:val="left" w:pos="709"/>
              </w:tabs>
              <w:rPr>
                <w:b/>
                <w:smallCaps/>
                <w:kern w:val="32"/>
              </w:rPr>
            </w:pPr>
          </w:p>
        </w:tc>
        <w:tc>
          <w:tcPr>
            <w:tcW w:w="3920" w:type="dxa"/>
            <w:vAlign w:val="center"/>
          </w:tcPr>
          <w:p w14:paraId="0862C629" w14:textId="77777777" w:rsidR="003E12AA" w:rsidRPr="004B4E36" w:rsidRDefault="003E12AA" w:rsidP="003E12AA">
            <w:pPr>
              <w:tabs>
                <w:tab w:val="left" w:pos="709"/>
              </w:tabs>
              <w:rPr>
                <w:b/>
                <w:smallCaps/>
                <w:kern w:val="32"/>
              </w:rPr>
            </w:pPr>
          </w:p>
        </w:tc>
      </w:tr>
      <w:tr w:rsidR="003E12AA" w:rsidRPr="004B4E36" w14:paraId="66945EE6" w14:textId="77777777" w:rsidTr="003E12AA">
        <w:tc>
          <w:tcPr>
            <w:tcW w:w="3036" w:type="dxa"/>
            <w:shd w:val="clear" w:color="auto" w:fill="D9E2F3"/>
            <w:vAlign w:val="center"/>
          </w:tcPr>
          <w:p w14:paraId="76D3724C" w14:textId="77777777" w:rsidR="003E12AA" w:rsidRPr="004B4E36" w:rsidRDefault="003E12AA" w:rsidP="003E12AA">
            <w:pPr>
              <w:tabs>
                <w:tab w:val="left" w:pos="709"/>
              </w:tabs>
              <w:rPr>
                <w:b/>
                <w:i/>
                <w:smallCaps/>
                <w:kern w:val="32"/>
              </w:rPr>
            </w:pPr>
            <w:r w:rsidRPr="004B4E36">
              <w:rPr>
                <w:b/>
                <w:i/>
                <w:smallCaps/>
                <w:kern w:val="32"/>
              </w:rPr>
              <w:t>Spirito di iniziativa e imprenditorialità</w:t>
            </w:r>
          </w:p>
        </w:tc>
        <w:tc>
          <w:tcPr>
            <w:tcW w:w="2938" w:type="dxa"/>
            <w:vAlign w:val="center"/>
          </w:tcPr>
          <w:p w14:paraId="28D4B529" w14:textId="77777777" w:rsidR="003E12AA" w:rsidRPr="004B4E36" w:rsidRDefault="003E12AA" w:rsidP="003E12AA">
            <w:pPr>
              <w:tabs>
                <w:tab w:val="left" w:pos="709"/>
              </w:tabs>
              <w:rPr>
                <w:b/>
                <w:smallCaps/>
                <w:kern w:val="32"/>
              </w:rPr>
            </w:pPr>
          </w:p>
        </w:tc>
        <w:tc>
          <w:tcPr>
            <w:tcW w:w="3920" w:type="dxa"/>
            <w:vAlign w:val="center"/>
          </w:tcPr>
          <w:p w14:paraId="0336C0F0" w14:textId="77777777" w:rsidR="003E12AA" w:rsidRPr="004B4E36" w:rsidRDefault="003E12AA" w:rsidP="003E12AA">
            <w:pPr>
              <w:tabs>
                <w:tab w:val="left" w:pos="709"/>
              </w:tabs>
              <w:rPr>
                <w:b/>
                <w:smallCaps/>
                <w:kern w:val="32"/>
              </w:rPr>
            </w:pPr>
          </w:p>
        </w:tc>
      </w:tr>
    </w:tbl>
    <w:p w14:paraId="650981BC" w14:textId="77777777" w:rsidR="003E12AA" w:rsidRPr="00AA2022" w:rsidRDefault="003E12AA" w:rsidP="003E12AA">
      <w:pPr>
        <w:rPr>
          <w:rFonts w:eastAsia="SimSun"/>
          <w:b/>
          <w:bCs/>
        </w:rPr>
      </w:pPr>
    </w:p>
    <w:p w14:paraId="38C2F485" w14:textId="77777777" w:rsidR="003E12AA" w:rsidRPr="0020458D" w:rsidRDefault="003E12AA" w:rsidP="003E12AA">
      <w:pPr>
        <w:spacing w:after="120"/>
        <w:rPr>
          <w:rFonts w:eastAsia="SimSun"/>
          <w:b/>
          <w:bCs/>
          <w:i/>
          <w:smallCaps/>
        </w:rPr>
      </w:pPr>
      <w:r>
        <w:rPr>
          <w:rFonts w:eastAsia="SimSun"/>
          <w:b/>
          <w:bCs/>
          <w:i/>
          <w:smallCaps/>
        </w:rPr>
        <w:t>E</w:t>
      </w:r>
      <w:r w:rsidRPr="0020458D">
        <w:rPr>
          <w:rFonts w:eastAsia="SimSun"/>
          <w:b/>
          <w:bCs/>
          <w:i/>
          <w:smallCaps/>
        </w:rPr>
        <w:t>.3 Obiettivi del percorso formativo</w:t>
      </w:r>
    </w:p>
    <w:tbl>
      <w:tblPr>
        <w:tblW w:w="9923" w:type="dxa"/>
        <w:tblInd w:w="-34" w:type="dxa"/>
        <w:tblLayout w:type="fixed"/>
        <w:tblCellMar>
          <w:top w:w="57" w:type="dxa"/>
        </w:tblCellMar>
        <w:tblLook w:val="0000" w:firstRow="0" w:lastRow="0" w:firstColumn="0" w:lastColumn="0" w:noHBand="0" w:noVBand="0"/>
      </w:tblPr>
      <w:tblGrid>
        <w:gridCol w:w="9923"/>
      </w:tblGrid>
      <w:tr w:rsidR="003E12AA" w:rsidRPr="0020458D" w14:paraId="5E76B0FD" w14:textId="77777777" w:rsidTr="003E12AA">
        <w:tc>
          <w:tcPr>
            <w:tcW w:w="9923" w:type="dxa"/>
            <w:tcBorders>
              <w:top w:val="single" w:sz="4" w:space="0" w:color="000000"/>
              <w:left w:val="single" w:sz="4" w:space="0" w:color="000000"/>
              <w:bottom w:val="single" w:sz="4" w:space="0" w:color="000000"/>
              <w:right w:val="single" w:sz="4" w:space="0" w:color="000000"/>
            </w:tcBorders>
            <w:shd w:val="clear" w:color="auto" w:fill="D9E2F3"/>
          </w:tcPr>
          <w:p w14:paraId="2A2B6962" w14:textId="77777777" w:rsidR="003E12AA" w:rsidRPr="0020458D" w:rsidRDefault="003E12AA" w:rsidP="003E12AA">
            <w:pPr>
              <w:spacing w:after="120"/>
              <w:rPr>
                <w:rFonts w:eastAsia="SimSun"/>
                <w:bCs/>
                <w:i/>
                <w:smallCaps/>
              </w:rPr>
            </w:pPr>
            <w:r w:rsidRPr="0020458D">
              <w:rPr>
                <w:rFonts w:eastAsia="SimSun"/>
                <w:b/>
                <w:bCs/>
                <w:i/>
                <w:smallCaps/>
              </w:rPr>
              <w:t>Obiettivi specifici</w:t>
            </w:r>
          </w:p>
        </w:tc>
      </w:tr>
      <w:tr w:rsidR="003E12AA" w:rsidRPr="0020458D" w14:paraId="207600E2" w14:textId="77777777" w:rsidTr="003E12AA">
        <w:tc>
          <w:tcPr>
            <w:tcW w:w="9923" w:type="dxa"/>
            <w:tcBorders>
              <w:top w:val="single" w:sz="4" w:space="0" w:color="000000"/>
              <w:left w:val="single" w:sz="4" w:space="0" w:color="000000"/>
              <w:bottom w:val="single" w:sz="4" w:space="0" w:color="000000"/>
              <w:right w:val="single" w:sz="4" w:space="0" w:color="000000"/>
            </w:tcBorders>
            <w:shd w:val="clear" w:color="auto" w:fill="FFFFFF"/>
          </w:tcPr>
          <w:p w14:paraId="0A70B254" w14:textId="77777777" w:rsidR="003E12AA" w:rsidRPr="0020458D" w:rsidRDefault="003E12AA" w:rsidP="003E12AA">
            <w:pPr>
              <w:snapToGrid w:val="0"/>
              <w:spacing w:after="120"/>
              <w:rPr>
                <w:rFonts w:eastAsia="SimSun"/>
                <w:bCs/>
                <w:i/>
              </w:rPr>
            </w:pPr>
            <w:r w:rsidRPr="0020458D">
              <w:rPr>
                <w:i/>
              </w:rPr>
              <w:t xml:space="preserve">Descrivere gli obiettivi del percorso formativo con riferimento anche alle ipotesi di efficacia occupazionale. </w:t>
            </w:r>
          </w:p>
        </w:tc>
      </w:tr>
    </w:tbl>
    <w:p w14:paraId="6A0C92B3" w14:textId="77777777" w:rsidR="003E12AA" w:rsidRPr="0020458D" w:rsidRDefault="003E12AA" w:rsidP="003E12AA">
      <w:pPr>
        <w:spacing w:after="120"/>
        <w:rPr>
          <w:rFonts w:eastAsia="SimSun"/>
          <w:b/>
          <w:bCs/>
          <w:i/>
          <w:smallCaps/>
        </w:rPr>
      </w:pPr>
    </w:p>
    <w:p w14:paraId="7F64CA7E" w14:textId="77777777" w:rsidR="003E12AA" w:rsidRPr="004B4E36" w:rsidRDefault="003E12AA" w:rsidP="003E12AA">
      <w:pPr>
        <w:spacing w:after="120"/>
        <w:rPr>
          <w:rFonts w:eastAsia="SimSun"/>
          <w:b/>
          <w:bCs/>
          <w:i/>
          <w:smallCaps/>
        </w:rPr>
      </w:pPr>
      <w:r w:rsidRPr="004B4E36">
        <w:rPr>
          <w:rFonts w:eastAsia="SimSun"/>
          <w:b/>
          <w:bCs/>
          <w:i/>
          <w:smallCaps/>
        </w:rPr>
        <w:t xml:space="preserve">E.4 - Destinatari </w:t>
      </w:r>
    </w:p>
    <w:tbl>
      <w:tblPr>
        <w:tblW w:w="9923" w:type="dxa"/>
        <w:tblInd w:w="-34" w:type="dxa"/>
        <w:tblLayout w:type="fixed"/>
        <w:tblCellMar>
          <w:top w:w="57" w:type="dxa"/>
        </w:tblCellMar>
        <w:tblLook w:val="0000" w:firstRow="0" w:lastRow="0" w:firstColumn="0" w:lastColumn="0" w:noHBand="0" w:noVBand="0"/>
      </w:tblPr>
      <w:tblGrid>
        <w:gridCol w:w="9923"/>
      </w:tblGrid>
      <w:tr w:rsidR="003E12AA" w:rsidRPr="004B4E36" w14:paraId="589C6688" w14:textId="77777777" w:rsidTr="003E12AA">
        <w:tc>
          <w:tcPr>
            <w:tcW w:w="9923" w:type="dxa"/>
            <w:tcBorders>
              <w:top w:val="single" w:sz="4" w:space="0" w:color="000000"/>
              <w:left w:val="single" w:sz="4" w:space="0" w:color="000000"/>
              <w:bottom w:val="single" w:sz="4" w:space="0" w:color="000000"/>
              <w:right w:val="single" w:sz="4" w:space="0" w:color="000000"/>
            </w:tcBorders>
            <w:shd w:val="clear" w:color="auto" w:fill="D9E2F3"/>
          </w:tcPr>
          <w:p w14:paraId="58B95270" w14:textId="77777777" w:rsidR="003E12AA" w:rsidRPr="004B4E36" w:rsidRDefault="003E12AA" w:rsidP="003E12AA">
            <w:pPr>
              <w:spacing w:after="120"/>
              <w:rPr>
                <w:rFonts w:eastAsia="SimSun"/>
                <w:bCs/>
                <w:i/>
                <w:smallCaps/>
              </w:rPr>
            </w:pPr>
            <w:r w:rsidRPr="004B4E36">
              <w:rPr>
                <w:rFonts w:eastAsia="SimSun"/>
                <w:b/>
                <w:bCs/>
                <w:i/>
                <w:smallCaps/>
              </w:rPr>
              <w:t>E.4.1 Azioni di comunicazione, promozione e orientamento dei destinatari</w:t>
            </w:r>
          </w:p>
        </w:tc>
      </w:tr>
      <w:tr w:rsidR="003E12AA" w:rsidRPr="004B4E36" w14:paraId="0A7D569F" w14:textId="77777777" w:rsidTr="003E12AA">
        <w:tc>
          <w:tcPr>
            <w:tcW w:w="9923" w:type="dxa"/>
            <w:tcBorders>
              <w:top w:val="single" w:sz="4" w:space="0" w:color="000000"/>
              <w:left w:val="single" w:sz="4" w:space="0" w:color="000000"/>
              <w:bottom w:val="single" w:sz="4" w:space="0" w:color="000000"/>
              <w:right w:val="single" w:sz="4" w:space="0" w:color="000000"/>
            </w:tcBorders>
            <w:shd w:val="clear" w:color="auto" w:fill="FFFFFF"/>
          </w:tcPr>
          <w:p w14:paraId="03165311" w14:textId="77777777" w:rsidR="003E12AA" w:rsidRPr="004B4E36" w:rsidRDefault="003E12AA" w:rsidP="003E12AA">
            <w:pPr>
              <w:snapToGrid w:val="0"/>
              <w:spacing w:after="120"/>
              <w:rPr>
                <w:rFonts w:eastAsia="SimSun"/>
                <w:bCs/>
                <w:i/>
              </w:rPr>
            </w:pPr>
            <w:r w:rsidRPr="004B4E36">
              <w:rPr>
                <w:i/>
              </w:rPr>
              <w:t>Descrivere le azioni di comunicazione, di promozione e di orientamento finalizzate a stimolare l’interesse dei destinatari e a promuoverne la partecipazione al percorso formativo.</w:t>
            </w:r>
          </w:p>
        </w:tc>
      </w:tr>
    </w:tbl>
    <w:p w14:paraId="0570C206" w14:textId="77777777" w:rsidR="003E12AA" w:rsidRPr="004B4E36" w:rsidRDefault="003E12AA" w:rsidP="003E12AA">
      <w:pPr>
        <w:spacing w:after="120"/>
        <w:rPr>
          <w:rFonts w:eastAsia="SimSun"/>
          <w:b/>
          <w:bCs/>
        </w:rPr>
      </w:pPr>
    </w:p>
    <w:tbl>
      <w:tblPr>
        <w:tblW w:w="9923" w:type="dxa"/>
        <w:tblInd w:w="-34" w:type="dxa"/>
        <w:tblLayout w:type="fixed"/>
        <w:tblCellMar>
          <w:top w:w="57" w:type="dxa"/>
        </w:tblCellMar>
        <w:tblLook w:val="0000" w:firstRow="0" w:lastRow="0" w:firstColumn="0" w:lastColumn="0" w:noHBand="0" w:noVBand="0"/>
      </w:tblPr>
      <w:tblGrid>
        <w:gridCol w:w="9923"/>
      </w:tblGrid>
      <w:tr w:rsidR="003E12AA" w:rsidRPr="004B4E36" w14:paraId="341EC5C9" w14:textId="77777777" w:rsidTr="003E12AA">
        <w:tc>
          <w:tcPr>
            <w:tcW w:w="9923" w:type="dxa"/>
            <w:tcBorders>
              <w:top w:val="single" w:sz="4" w:space="0" w:color="000000"/>
              <w:left w:val="single" w:sz="4" w:space="0" w:color="000000"/>
              <w:bottom w:val="single" w:sz="4" w:space="0" w:color="000000"/>
              <w:right w:val="single" w:sz="4" w:space="0" w:color="000000"/>
            </w:tcBorders>
            <w:shd w:val="clear" w:color="auto" w:fill="D9E2F3"/>
          </w:tcPr>
          <w:p w14:paraId="51D00363" w14:textId="77777777" w:rsidR="003E12AA" w:rsidRPr="004B4E36" w:rsidRDefault="003E12AA" w:rsidP="003E12AA">
            <w:pPr>
              <w:spacing w:after="120"/>
              <w:rPr>
                <w:rFonts w:eastAsia="SimSun"/>
                <w:bCs/>
                <w:i/>
                <w:smallCaps/>
              </w:rPr>
            </w:pPr>
            <w:r w:rsidRPr="004B4E36">
              <w:rPr>
                <w:rFonts w:eastAsia="SimSun"/>
                <w:b/>
                <w:bCs/>
                <w:i/>
                <w:smallCaps/>
              </w:rPr>
              <w:lastRenderedPageBreak/>
              <w:t>E.4.2 Modalità di selezione dei destinatari</w:t>
            </w:r>
          </w:p>
        </w:tc>
      </w:tr>
      <w:tr w:rsidR="003E12AA" w:rsidRPr="004B4E36" w14:paraId="75F7B3D6" w14:textId="77777777" w:rsidTr="003E12AA">
        <w:tc>
          <w:tcPr>
            <w:tcW w:w="9923" w:type="dxa"/>
            <w:tcBorders>
              <w:top w:val="single" w:sz="4" w:space="0" w:color="000000"/>
              <w:left w:val="single" w:sz="4" w:space="0" w:color="000000"/>
              <w:bottom w:val="single" w:sz="4" w:space="0" w:color="000000"/>
              <w:right w:val="single" w:sz="4" w:space="0" w:color="000000"/>
            </w:tcBorders>
            <w:shd w:val="clear" w:color="auto" w:fill="FFFFFF"/>
          </w:tcPr>
          <w:p w14:paraId="1B967448" w14:textId="77777777" w:rsidR="003E12AA" w:rsidRPr="004B4E36" w:rsidRDefault="003E12AA" w:rsidP="003E12AA">
            <w:pPr>
              <w:snapToGrid w:val="0"/>
              <w:spacing w:after="120"/>
              <w:rPr>
                <w:rFonts w:eastAsia="SimSun"/>
                <w:bCs/>
                <w:i/>
              </w:rPr>
            </w:pPr>
            <w:r w:rsidRPr="004B4E36">
              <w:rPr>
                <w:i/>
              </w:rPr>
              <w:t>Descrivere le modalità di selezione dei destinatari per l’accesso al percorso, evidenziando anche la percentuale di donne da individuare per la partecipazione alle attività.</w:t>
            </w:r>
          </w:p>
        </w:tc>
      </w:tr>
    </w:tbl>
    <w:p w14:paraId="3ABB1619" w14:textId="77777777" w:rsidR="003E12AA" w:rsidRPr="004B4E36" w:rsidRDefault="003E12AA" w:rsidP="003E12AA">
      <w:pPr>
        <w:spacing w:after="120"/>
        <w:rPr>
          <w:rFonts w:eastAsia="SimSun"/>
          <w:b/>
          <w:bCs/>
        </w:rPr>
      </w:pPr>
    </w:p>
    <w:tbl>
      <w:tblPr>
        <w:tblW w:w="9923" w:type="dxa"/>
        <w:tblInd w:w="-34" w:type="dxa"/>
        <w:tblLayout w:type="fixed"/>
        <w:tblCellMar>
          <w:top w:w="57" w:type="dxa"/>
        </w:tblCellMar>
        <w:tblLook w:val="0000" w:firstRow="0" w:lastRow="0" w:firstColumn="0" w:lastColumn="0" w:noHBand="0" w:noVBand="0"/>
      </w:tblPr>
      <w:tblGrid>
        <w:gridCol w:w="9923"/>
      </w:tblGrid>
      <w:tr w:rsidR="003E12AA" w:rsidRPr="004B4E36" w14:paraId="0C42F4E9" w14:textId="77777777" w:rsidTr="003E12AA">
        <w:tc>
          <w:tcPr>
            <w:tcW w:w="9923" w:type="dxa"/>
            <w:tcBorders>
              <w:top w:val="single" w:sz="4" w:space="0" w:color="000000"/>
              <w:left w:val="single" w:sz="4" w:space="0" w:color="000000"/>
              <w:bottom w:val="single" w:sz="4" w:space="0" w:color="000000"/>
              <w:right w:val="single" w:sz="4" w:space="0" w:color="000000"/>
            </w:tcBorders>
            <w:shd w:val="clear" w:color="auto" w:fill="D9E2F3"/>
          </w:tcPr>
          <w:p w14:paraId="364B9293" w14:textId="77777777" w:rsidR="003E12AA" w:rsidRPr="004B4E36" w:rsidRDefault="003E12AA" w:rsidP="003E12AA">
            <w:pPr>
              <w:spacing w:after="120"/>
              <w:rPr>
                <w:rFonts w:eastAsia="SimSun"/>
                <w:bCs/>
                <w:i/>
                <w:smallCaps/>
              </w:rPr>
            </w:pPr>
            <w:r w:rsidRPr="004B4E36">
              <w:rPr>
                <w:rFonts w:eastAsia="SimSun"/>
                <w:b/>
                <w:bCs/>
                <w:i/>
                <w:smallCaps/>
              </w:rPr>
              <w:t>E.4.3 Requisiti d’ingresso e modalità di verifica – con costante riferimento alle competenze oggetto dell’intervento (anche in termini di performance, risultati attesi, livello EQF/QNQ)</w:t>
            </w:r>
          </w:p>
        </w:tc>
      </w:tr>
      <w:tr w:rsidR="003E12AA" w:rsidRPr="00671068" w14:paraId="28C96273" w14:textId="77777777" w:rsidTr="003E12AA">
        <w:tc>
          <w:tcPr>
            <w:tcW w:w="9923" w:type="dxa"/>
            <w:tcBorders>
              <w:top w:val="single" w:sz="4" w:space="0" w:color="000000"/>
              <w:left w:val="single" w:sz="4" w:space="0" w:color="000000"/>
              <w:bottom w:val="single" w:sz="4" w:space="0" w:color="000000"/>
              <w:right w:val="single" w:sz="4" w:space="0" w:color="000000"/>
            </w:tcBorders>
            <w:shd w:val="clear" w:color="auto" w:fill="FFFFFF"/>
          </w:tcPr>
          <w:p w14:paraId="7FBA4A82" w14:textId="77777777" w:rsidR="003E12AA" w:rsidRPr="00671068" w:rsidRDefault="003E12AA" w:rsidP="003E12AA">
            <w:pPr>
              <w:snapToGrid w:val="0"/>
              <w:spacing w:after="120"/>
              <w:rPr>
                <w:rFonts w:eastAsia="SimSun"/>
                <w:bCs/>
                <w:i/>
              </w:rPr>
            </w:pPr>
          </w:p>
        </w:tc>
      </w:tr>
    </w:tbl>
    <w:p w14:paraId="50D2AE1E" w14:textId="77777777" w:rsidR="003E12AA" w:rsidRPr="00671068" w:rsidRDefault="003E12AA" w:rsidP="003E12AA">
      <w:pPr>
        <w:spacing w:after="120"/>
        <w:rPr>
          <w:rFonts w:eastAsia="SimSun"/>
          <w:b/>
          <w:bCs/>
        </w:rPr>
      </w:pPr>
    </w:p>
    <w:tbl>
      <w:tblPr>
        <w:tblW w:w="9923" w:type="dxa"/>
        <w:tblInd w:w="-34" w:type="dxa"/>
        <w:tblLayout w:type="fixed"/>
        <w:tblCellMar>
          <w:top w:w="57" w:type="dxa"/>
        </w:tblCellMar>
        <w:tblLook w:val="0000" w:firstRow="0" w:lastRow="0" w:firstColumn="0" w:lastColumn="0" w:noHBand="0" w:noVBand="0"/>
      </w:tblPr>
      <w:tblGrid>
        <w:gridCol w:w="9923"/>
      </w:tblGrid>
      <w:tr w:rsidR="003E12AA" w:rsidRPr="004B4E36" w14:paraId="5649D01D" w14:textId="77777777" w:rsidTr="003E12AA">
        <w:tc>
          <w:tcPr>
            <w:tcW w:w="9923" w:type="dxa"/>
            <w:tcBorders>
              <w:top w:val="single" w:sz="4" w:space="0" w:color="000000"/>
              <w:left w:val="single" w:sz="4" w:space="0" w:color="000000"/>
              <w:bottom w:val="single" w:sz="4" w:space="0" w:color="000000"/>
              <w:right w:val="single" w:sz="4" w:space="0" w:color="000000"/>
            </w:tcBorders>
            <w:shd w:val="clear" w:color="auto" w:fill="D9E2F3"/>
          </w:tcPr>
          <w:p w14:paraId="3D6E94A8" w14:textId="77777777" w:rsidR="003E12AA" w:rsidRPr="004B4E36" w:rsidRDefault="003E12AA" w:rsidP="003E12AA">
            <w:pPr>
              <w:spacing w:after="120"/>
              <w:rPr>
                <w:rFonts w:eastAsia="SimSun"/>
                <w:bCs/>
                <w:i/>
                <w:smallCaps/>
              </w:rPr>
            </w:pPr>
            <w:r w:rsidRPr="004B4E36">
              <w:rPr>
                <w:rFonts w:eastAsia="SimSun"/>
                <w:b/>
                <w:bCs/>
                <w:i/>
                <w:smallCaps/>
              </w:rPr>
              <w:t>E.4.4 Obiettivi di performance – con costante riferimento alle competenze oggetto dell’intervento (anche in termini di performance, risultati attesi, livello EQF/QNQ)</w:t>
            </w:r>
          </w:p>
        </w:tc>
      </w:tr>
      <w:tr w:rsidR="003E12AA" w:rsidRPr="004B4E36" w14:paraId="6F2D6D4F" w14:textId="77777777" w:rsidTr="003E12AA">
        <w:tc>
          <w:tcPr>
            <w:tcW w:w="9923" w:type="dxa"/>
            <w:tcBorders>
              <w:top w:val="single" w:sz="4" w:space="0" w:color="000000"/>
              <w:left w:val="single" w:sz="4" w:space="0" w:color="000000"/>
              <w:bottom w:val="single" w:sz="4" w:space="0" w:color="000000"/>
              <w:right w:val="single" w:sz="4" w:space="0" w:color="000000"/>
            </w:tcBorders>
            <w:shd w:val="clear" w:color="auto" w:fill="FFFFFF"/>
          </w:tcPr>
          <w:p w14:paraId="68C1D5A1" w14:textId="77777777" w:rsidR="003E12AA" w:rsidRPr="004B4E36" w:rsidRDefault="003E12AA" w:rsidP="003E12AA">
            <w:pPr>
              <w:snapToGrid w:val="0"/>
              <w:spacing w:after="120"/>
              <w:rPr>
                <w:rFonts w:eastAsia="SimSun"/>
                <w:bCs/>
                <w:i/>
              </w:rPr>
            </w:pPr>
          </w:p>
        </w:tc>
      </w:tr>
    </w:tbl>
    <w:p w14:paraId="3CC75826" w14:textId="77777777" w:rsidR="003E12AA" w:rsidRDefault="003E12AA" w:rsidP="003E12AA">
      <w:pPr>
        <w:spacing w:after="120"/>
        <w:rPr>
          <w:rFonts w:eastAsia="SimSun"/>
          <w:b/>
          <w:bCs/>
        </w:rPr>
      </w:pPr>
    </w:p>
    <w:p w14:paraId="468D8BBC" w14:textId="77777777" w:rsidR="003E12AA" w:rsidRPr="004B4E36" w:rsidRDefault="003E12AA" w:rsidP="003E12AA">
      <w:pPr>
        <w:spacing w:after="120"/>
        <w:rPr>
          <w:rFonts w:eastAsia="SimSun"/>
          <w:b/>
          <w:bCs/>
        </w:rPr>
      </w:pPr>
      <w:r w:rsidRPr="004B4E36">
        <w:rPr>
          <w:rFonts w:eastAsia="SimSun"/>
          <w:b/>
          <w:bCs/>
        </w:rPr>
        <w:t>E.5 Contenuti formativi ed architettura dell’attività formativa</w:t>
      </w:r>
    </w:p>
    <w:tbl>
      <w:tblPr>
        <w:tblpPr w:leftFromText="141" w:rightFromText="141" w:vertAnchor="text" w:horzAnchor="margin" w:tblpY="37"/>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4"/>
        <w:gridCol w:w="3287"/>
        <w:gridCol w:w="159"/>
        <w:gridCol w:w="3469"/>
      </w:tblGrid>
      <w:tr w:rsidR="003E12AA" w:rsidRPr="006C6200" w14:paraId="2BF1669E" w14:textId="77777777" w:rsidTr="005B3D7E">
        <w:tc>
          <w:tcPr>
            <w:tcW w:w="9889" w:type="dxa"/>
            <w:gridSpan w:val="4"/>
            <w:shd w:val="clear" w:color="auto" w:fill="D9E2F3"/>
            <w:vAlign w:val="center"/>
          </w:tcPr>
          <w:p w14:paraId="3F3694A5" w14:textId="77777777" w:rsidR="003E12AA" w:rsidRPr="006C6200" w:rsidRDefault="003E12AA" w:rsidP="003E12AA">
            <w:pPr>
              <w:pStyle w:val="IntestazineCampoTabella"/>
              <w:rPr>
                <w:rFonts w:eastAsia="SimSun"/>
                <w:sz w:val="20"/>
                <w:szCs w:val="20"/>
              </w:rPr>
            </w:pPr>
            <w:r w:rsidRPr="006C6200">
              <w:rPr>
                <w:rFonts w:eastAsia="SimSun"/>
                <w:b/>
                <w:bCs/>
                <w:sz w:val="20"/>
                <w:szCs w:val="20"/>
                <w:lang w:eastAsia="it-IT"/>
              </w:rPr>
              <w:t>E.5.1 ANAGRAFICA DELLE UNITÀ FORMATIVE (sezione da ripetere per ogni Unità Formativa prevista nella proposta progettuale)</w:t>
            </w:r>
          </w:p>
        </w:tc>
      </w:tr>
      <w:tr w:rsidR="003E12AA" w:rsidRPr="006C6200" w14:paraId="5815040A" w14:textId="77777777" w:rsidTr="005B3D7E">
        <w:tc>
          <w:tcPr>
            <w:tcW w:w="2974" w:type="dxa"/>
            <w:shd w:val="clear" w:color="auto" w:fill="D9E2F3"/>
            <w:vAlign w:val="center"/>
          </w:tcPr>
          <w:p w14:paraId="66FA8BB8" w14:textId="77777777" w:rsidR="003E12AA" w:rsidRPr="006C6200" w:rsidRDefault="003E12AA" w:rsidP="003E12AA">
            <w:pPr>
              <w:pStyle w:val="IntestazineCampoTabella"/>
              <w:rPr>
                <w:rFonts w:eastAsia="SimSun"/>
                <w:sz w:val="20"/>
                <w:szCs w:val="20"/>
              </w:rPr>
            </w:pPr>
            <w:r w:rsidRPr="006C6200">
              <w:rPr>
                <w:rFonts w:eastAsia="SimSun"/>
                <w:sz w:val="20"/>
                <w:szCs w:val="20"/>
              </w:rPr>
              <w:t>N.</w:t>
            </w:r>
          </w:p>
        </w:tc>
        <w:tc>
          <w:tcPr>
            <w:tcW w:w="3446" w:type="dxa"/>
            <w:gridSpan w:val="2"/>
            <w:shd w:val="clear" w:color="auto" w:fill="D9E2F3"/>
            <w:vAlign w:val="center"/>
          </w:tcPr>
          <w:p w14:paraId="34CF0742" w14:textId="77777777" w:rsidR="003E12AA" w:rsidRPr="006C6200" w:rsidRDefault="003E12AA" w:rsidP="003E12AA">
            <w:pPr>
              <w:pStyle w:val="IntestazineCampoTabella"/>
              <w:rPr>
                <w:rFonts w:eastAsia="SimSun"/>
                <w:sz w:val="20"/>
                <w:szCs w:val="20"/>
              </w:rPr>
            </w:pPr>
            <w:r w:rsidRPr="006C6200">
              <w:rPr>
                <w:rFonts w:eastAsia="SimSun"/>
                <w:sz w:val="20"/>
                <w:szCs w:val="20"/>
              </w:rPr>
              <w:t>TITOLO DELL’UNITA’ FORMATIVA</w:t>
            </w:r>
          </w:p>
        </w:tc>
        <w:tc>
          <w:tcPr>
            <w:tcW w:w="3469" w:type="dxa"/>
            <w:shd w:val="clear" w:color="auto" w:fill="D9E2F3"/>
            <w:vAlign w:val="center"/>
          </w:tcPr>
          <w:p w14:paraId="05563AA8" w14:textId="77777777" w:rsidR="003E12AA" w:rsidRPr="006C6200" w:rsidRDefault="003E12AA" w:rsidP="003E12AA">
            <w:pPr>
              <w:pStyle w:val="IntestazineCampoTabella"/>
              <w:rPr>
                <w:rFonts w:eastAsia="SimSun"/>
                <w:sz w:val="20"/>
                <w:szCs w:val="20"/>
              </w:rPr>
            </w:pPr>
            <w:r w:rsidRPr="006C6200">
              <w:rPr>
                <w:rFonts w:eastAsia="SimSun"/>
                <w:sz w:val="20"/>
                <w:szCs w:val="20"/>
              </w:rPr>
              <w:t>DURATA  ( in ore)</w:t>
            </w:r>
          </w:p>
        </w:tc>
      </w:tr>
      <w:tr w:rsidR="003E12AA" w:rsidRPr="006C6200" w14:paraId="4745752D" w14:textId="77777777" w:rsidTr="005B3D7E">
        <w:tc>
          <w:tcPr>
            <w:tcW w:w="2974" w:type="dxa"/>
          </w:tcPr>
          <w:p w14:paraId="3948D8A3" w14:textId="77777777" w:rsidR="003E12AA" w:rsidRPr="006C6200" w:rsidRDefault="003E12AA" w:rsidP="003E12AA">
            <w:pPr>
              <w:pStyle w:val="Titolo1"/>
              <w:tabs>
                <w:tab w:val="num" w:pos="0"/>
                <w:tab w:val="left" w:pos="432"/>
              </w:tabs>
              <w:spacing w:before="0" w:after="240"/>
              <w:ind w:left="432" w:hanging="432"/>
              <w:rPr>
                <w:rFonts w:eastAsia="SimSun"/>
                <w:i/>
                <w:smallCaps/>
                <w:color w:val="auto"/>
                <w:sz w:val="20"/>
                <w:szCs w:val="20"/>
              </w:rPr>
            </w:pPr>
          </w:p>
        </w:tc>
        <w:tc>
          <w:tcPr>
            <w:tcW w:w="3446" w:type="dxa"/>
            <w:gridSpan w:val="2"/>
          </w:tcPr>
          <w:p w14:paraId="3AABB95C" w14:textId="77777777" w:rsidR="003E12AA" w:rsidRPr="006C6200" w:rsidRDefault="003E12AA" w:rsidP="003E12AA">
            <w:pPr>
              <w:pStyle w:val="Titolo1"/>
              <w:tabs>
                <w:tab w:val="num" w:pos="0"/>
                <w:tab w:val="left" w:pos="432"/>
              </w:tabs>
              <w:spacing w:before="0" w:after="240"/>
              <w:ind w:left="432" w:hanging="432"/>
              <w:rPr>
                <w:rFonts w:eastAsia="SimSun"/>
                <w:i/>
                <w:color w:val="auto"/>
                <w:sz w:val="20"/>
                <w:szCs w:val="20"/>
              </w:rPr>
            </w:pPr>
          </w:p>
        </w:tc>
        <w:tc>
          <w:tcPr>
            <w:tcW w:w="3469" w:type="dxa"/>
          </w:tcPr>
          <w:p w14:paraId="68F2D796" w14:textId="77777777" w:rsidR="003E12AA" w:rsidRPr="006C6200" w:rsidRDefault="003E12AA" w:rsidP="003E12AA">
            <w:pPr>
              <w:pStyle w:val="Titolo1"/>
              <w:tabs>
                <w:tab w:val="num" w:pos="0"/>
                <w:tab w:val="left" w:pos="432"/>
              </w:tabs>
              <w:spacing w:before="0" w:after="240"/>
              <w:ind w:left="432" w:hanging="432"/>
              <w:rPr>
                <w:rFonts w:eastAsia="SimSun"/>
                <w:i/>
                <w:color w:val="auto"/>
                <w:sz w:val="20"/>
                <w:szCs w:val="20"/>
              </w:rPr>
            </w:pPr>
          </w:p>
        </w:tc>
      </w:tr>
      <w:tr w:rsidR="003E12AA" w:rsidRPr="006C6200" w14:paraId="2654D566" w14:textId="77777777" w:rsidTr="005B3D7E">
        <w:trPr>
          <w:trHeight w:val="648"/>
        </w:trPr>
        <w:tc>
          <w:tcPr>
            <w:tcW w:w="2974" w:type="dxa"/>
            <w:tcBorders>
              <w:bottom w:val="single" w:sz="4" w:space="0" w:color="auto"/>
            </w:tcBorders>
          </w:tcPr>
          <w:p w14:paraId="4EAD1776" w14:textId="77777777" w:rsidR="003E12AA" w:rsidRPr="006C6200" w:rsidRDefault="003E12AA" w:rsidP="003E12AA">
            <w:pPr>
              <w:pStyle w:val="IntestazineCampoTabella"/>
              <w:rPr>
                <w:rFonts w:eastAsia="SimSun"/>
                <w:sz w:val="20"/>
                <w:szCs w:val="20"/>
              </w:rPr>
            </w:pPr>
            <w:r w:rsidRPr="006C6200">
              <w:rPr>
                <w:rFonts w:eastAsia="SimSun"/>
                <w:sz w:val="20"/>
                <w:szCs w:val="20"/>
              </w:rPr>
              <w:t>n. Ore teoria: ___________</w:t>
            </w:r>
          </w:p>
          <w:p w14:paraId="6169FB15" w14:textId="77777777" w:rsidR="003E12AA" w:rsidRPr="006C6200" w:rsidRDefault="003E12AA" w:rsidP="003E12AA">
            <w:pPr>
              <w:pStyle w:val="IntestazineCampoTabella"/>
              <w:rPr>
                <w:rFonts w:eastAsia="SimSun"/>
                <w:sz w:val="20"/>
                <w:szCs w:val="20"/>
              </w:rPr>
            </w:pPr>
            <w:r w:rsidRPr="006C6200">
              <w:rPr>
                <w:rFonts w:eastAsia="SimSun"/>
                <w:sz w:val="20"/>
                <w:szCs w:val="20"/>
              </w:rPr>
              <w:t>di cui n. ore e-learning:_____</w:t>
            </w:r>
          </w:p>
        </w:tc>
        <w:tc>
          <w:tcPr>
            <w:tcW w:w="3287" w:type="dxa"/>
          </w:tcPr>
          <w:p w14:paraId="39D24014" w14:textId="77777777" w:rsidR="003E12AA" w:rsidRPr="006C6200" w:rsidRDefault="003E12AA" w:rsidP="003E12AA">
            <w:pPr>
              <w:pStyle w:val="IntestazineCampoTabella"/>
              <w:rPr>
                <w:rFonts w:eastAsia="SimSun"/>
                <w:sz w:val="20"/>
                <w:szCs w:val="20"/>
              </w:rPr>
            </w:pPr>
            <w:r w:rsidRPr="006C6200">
              <w:rPr>
                <w:rFonts w:eastAsia="SimSun"/>
                <w:sz w:val="20"/>
                <w:szCs w:val="20"/>
              </w:rPr>
              <w:t>n. Ore Pratica</w:t>
            </w:r>
            <w:r w:rsidRPr="006C6200">
              <w:rPr>
                <w:rStyle w:val="Rimandonotaapidipagina"/>
                <w:rFonts w:eastAsia="SimSun"/>
                <w:i w:val="0"/>
                <w:smallCaps w:val="0"/>
                <w:sz w:val="20"/>
                <w:szCs w:val="20"/>
              </w:rPr>
              <w:footnoteReference w:id="17"/>
            </w:r>
            <w:r w:rsidRPr="006C6200">
              <w:rPr>
                <w:rFonts w:eastAsia="SimSun"/>
                <w:sz w:val="20"/>
                <w:szCs w:val="20"/>
              </w:rPr>
              <w:t>: ___________</w:t>
            </w:r>
          </w:p>
        </w:tc>
        <w:tc>
          <w:tcPr>
            <w:tcW w:w="3628" w:type="dxa"/>
            <w:gridSpan w:val="2"/>
          </w:tcPr>
          <w:p w14:paraId="51F104E0" w14:textId="77777777" w:rsidR="003E12AA" w:rsidRPr="006C6200" w:rsidRDefault="003E12AA" w:rsidP="003E12AA">
            <w:pPr>
              <w:pStyle w:val="IntestazineCampoTabella"/>
              <w:rPr>
                <w:rFonts w:eastAsia="SimSun"/>
                <w:sz w:val="20"/>
                <w:szCs w:val="20"/>
              </w:rPr>
            </w:pPr>
            <w:r w:rsidRPr="006C6200">
              <w:rPr>
                <w:rFonts w:eastAsia="SimSun"/>
                <w:sz w:val="20"/>
                <w:szCs w:val="20"/>
              </w:rPr>
              <w:t>N. Ore Mobilità transnazionale_______</w:t>
            </w:r>
          </w:p>
        </w:tc>
      </w:tr>
      <w:tr w:rsidR="003E12AA" w:rsidRPr="006C6200" w14:paraId="577F7643" w14:textId="77777777" w:rsidTr="005B3D7E">
        <w:tc>
          <w:tcPr>
            <w:tcW w:w="2974" w:type="dxa"/>
            <w:shd w:val="clear" w:color="auto" w:fill="D9E2F3"/>
          </w:tcPr>
          <w:p w14:paraId="1F8B8399" w14:textId="77777777" w:rsidR="003E12AA" w:rsidRPr="006C6200" w:rsidRDefault="003E12AA" w:rsidP="003E12AA">
            <w:pPr>
              <w:pStyle w:val="IntestazineCampoTabella"/>
              <w:rPr>
                <w:rFonts w:eastAsia="SimSun"/>
                <w:sz w:val="20"/>
                <w:szCs w:val="20"/>
              </w:rPr>
            </w:pPr>
            <w:r w:rsidRPr="006C6200">
              <w:rPr>
                <w:rFonts w:eastAsia="SimSun"/>
                <w:sz w:val="20"/>
                <w:szCs w:val="20"/>
              </w:rPr>
              <w:t>Tipologia Unità Formativa (selezionare una o entrambe le tipologie se l’Unità Formativa è finalizzato all’acquisizione di entrambe le tipologie di competenze)</w:t>
            </w:r>
          </w:p>
        </w:tc>
        <w:tc>
          <w:tcPr>
            <w:tcW w:w="6915" w:type="dxa"/>
            <w:gridSpan w:val="3"/>
          </w:tcPr>
          <w:p w14:paraId="46443A61" w14:textId="77777777" w:rsidR="003E12AA" w:rsidRPr="006C6200" w:rsidRDefault="003E12AA" w:rsidP="003E12AA">
            <w:pPr>
              <w:pStyle w:val="IntestazineCampoTabella"/>
              <w:rPr>
                <w:rFonts w:eastAsia="SimSun"/>
                <w:sz w:val="20"/>
                <w:szCs w:val="20"/>
              </w:rPr>
            </w:pPr>
            <w:r w:rsidRPr="006C6200">
              <w:rPr>
                <w:rFonts w:eastAsia="SimSun"/>
                <w:sz w:val="20"/>
                <w:szCs w:val="20"/>
              </w:rPr>
              <w:t>□ Competenza chiave</w:t>
            </w:r>
          </w:p>
          <w:p w14:paraId="4280851D" w14:textId="77777777" w:rsidR="003E12AA" w:rsidRPr="006C6200" w:rsidRDefault="003E12AA" w:rsidP="003E12AA">
            <w:pPr>
              <w:pStyle w:val="IntestazineCampoTabella"/>
              <w:rPr>
                <w:rFonts w:eastAsia="SimSun"/>
                <w:sz w:val="20"/>
                <w:szCs w:val="20"/>
              </w:rPr>
            </w:pPr>
            <w:r w:rsidRPr="006C6200">
              <w:rPr>
                <w:rFonts w:eastAsia="SimSun"/>
                <w:sz w:val="20"/>
                <w:szCs w:val="20"/>
              </w:rPr>
              <w:t xml:space="preserve">□ ADA/UC del settore </w:t>
            </w:r>
            <w:r w:rsidRPr="006C6200">
              <w:rPr>
                <w:rFonts w:eastAsia="SimSun"/>
                <w:sz w:val="20"/>
                <w:szCs w:val="20"/>
                <w:u w:val="single"/>
              </w:rPr>
              <w:t>trasversale</w:t>
            </w:r>
          </w:p>
        </w:tc>
      </w:tr>
      <w:tr w:rsidR="003E12AA" w:rsidRPr="006C6200" w14:paraId="3142F8FE" w14:textId="77777777" w:rsidTr="005B3D7E">
        <w:trPr>
          <w:trHeight w:val="658"/>
        </w:trPr>
        <w:tc>
          <w:tcPr>
            <w:tcW w:w="2974" w:type="dxa"/>
            <w:shd w:val="clear" w:color="auto" w:fill="D9E2F3"/>
          </w:tcPr>
          <w:p w14:paraId="4FE8C22E" w14:textId="77777777" w:rsidR="003E12AA" w:rsidRPr="006C6200" w:rsidRDefault="003E12AA" w:rsidP="003E12AA">
            <w:pPr>
              <w:pStyle w:val="IntestazineCampoTabella"/>
              <w:rPr>
                <w:rFonts w:eastAsia="SimSun"/>
                <w:sz w:val="20"/>
                <w:szCs w:val="20"/>
              </w:rPr>
            </w:pPr>
            <w:r w:rsidRPr="006C6200">
              <w:rPr>
                <w:rFonts w:eastAsia="SimSun"/>
                <w:sz w:val="20"/>
                <w:szCs w:val="20"/>
              </w:rPr>
              <w:t xml:space="preserve">Contenuti dell’Unità Formativa </w:t>
            </w:r>
          </w:p>
        </w:tc>
        <w:tc>
          <w:tcPr>
            <w:tcW w:w="6915" w:type="dxa"/>
            <w:gridSpan w:val="3"/>
          </w:tcPr>
          <w:p w14:paraId="2F6E3062" w14:textId="77777777" w:rsidR="003E12AA" w:rsidRPr="006C6200" w:rsidRDefault="003E12AA" w:rsidP="003E12AA">
            <w:pPr>
              <w:pStyle w:val="IntestazineCampoTabella"/>
              <w:rPr>
                <w:rFonts w:eastAsia="SimSun"/>
                <w:sz w:val="20"/>
                <w:szCs w:val="20"/>
              </w:rPr>
            </w:pPr>
          </w:p>
        </w:tc>
      </w:tr>
      <w:tr w:rsidR="003E12AA" w:rsidRPr="006C6200" w14:paraId="6FB581AA" w14:textId="77777777" w:rsidTr="005B3D7E">
        <w:tc>
          <w:tcPr>
            <w:tcW w:w="2974" w:type="dxa"/>
            <w:shd w:val="clear" w:color="auto" w:fill="D9E2F3"/>
          </w:tcPr>
          <w:p w14:paraId="7156F67F" w14:textId="77777777" w:rsidR="003E12AA" w:rsidRPr="006C6200" w:rsidRDefault="003E12AA" w:rsidP="003E12AA">
            <w:pPr>
              <w:pStyle w:val="IntestazineCampoTabella"/>
              <w:rPr>
                <w:rFonts w:eastAsia="SimSun"/>
                <w:sz w:val="20"/>
                <w:szCs w:val="20"/>
              </w:rPr>
            </w:pPr>
            <w:r w:rsidRPr="006C6200">
              <w:rPr>
                <w:rFonts w:eastAsia="SimSun"/>
                <w:sz w:val="20"/>
                <w:szCs w:val="20"/>
              </w:rPr>
              <w:t>Metodologie didattiche (laboratori, etc.)</w:t>
            </w:r>
          </w:p>
        </w:tc>
        <w:tc>
          <w:tcPr>
            <w:tcW w:w="6915" w:type="dxa"/>
            <w:gridSpan w:val="3"/>
          </w:tcPr>
          <w:p w14:paraId="303B5841" w14:textId="77777777" w:rsidR="003E12AA" w:rsidRPr="006C6200" w:rsidRDefault="003E12AA" w:rsidP="003E12AA">
            <w:pPr>
              <w:pStyle w:val="IntestazineCampoTabella"/>
              <w:rPr>
                <w:rFonts w:eastAsia="SimSun"/>
                <w:sz w:val="20"/>
                <w:szCs w:val="20"/>
              </w:rPr>
            </w:pPr>
          </w:p>
        </w:tc>
      </w:tr>
      <w:tr w:rsidR="003E12AA" w:rsidRPr="006C6200" w14:paraId="2A93C34D" w14:textId="77777777" w:rsidTr="005B3D7E">
        <w:tc>
          <w:tcPr>
            <w:tcW w:w="2974" w:type="dxa"/>
            <w:shd w:val="clear" w:color="auto" w:fill="D9E2F3"/>
          </w:tcPr>
          <w:p w14:paraId="213C3E9C" w14:textId="77777777" w:rsidR="003E12AA" w:rsidRPr="006C6200" w:rsidRDefault="003E12AA" w:rsidP="003E12AA">
            <w:pPr>
              <w:pStyle w:val="IntestazineCampoTabella"/>
              <w:rPr>
                <w:rFonts w:eastAsia="SimSun"/>
                <w:sz w:val="20"/>
                <w:szCs w:val="20"/>
              </w:rPr>
            </w:pPr>
            <w:r w:rsidRPr="006C6200">
              <w:rPr>
                <w:rFonts w:eastAsia="SimSun"/>
                <w:sz w:val="20"/>
                <w:szCs w:val="20"/>
              </w:rPr>
              <w:t xml:space="preserve">Risultati dell’apprendimento </w:t>
            </w:r>
            <w:r w:rsidRPr="006C6200">
              <w:rPr>
                <w:rFonts w:eastAsia="SimSun"/>
                <w:sz w:val="20"/>
                <w:szCs w:val="20"/>
              </w:rPr>
              <w:lastRenderedPageBreak/>
              <w:t>in termini di abilità e conoscenze (da individuare all’interno delle UC/ADA e Competenze Chiave di riferimento)</w:t>
            </w:r>
          </w:p>
        </w:tc>
        <w:tc>
          <w:tcPr>
            <w:tcW w:w="6915" w:type="dxa"/>
            <w:gridSpan w:val="3"/>
          </w:tcPr>
          <w:p w14:paraId="1F3AB739" w14:textId="77777777" w:rsidR="003E12AA" w:rsidRPr="006C6200" w:rsidRDefault="003E12AA" w:rsidP="003E12AA">
            <w:pPr>
              <w:pStyle w:val="IntestazineCampoTabella"/>
              <w:rPr>
                <w:rFonts w:eastAsia="SimSun"/>
                <w:sz w:val="20"/>
                <w:szCs w:val="20"/>
              </w:rPr>
            </w:pPr>
          </w:p>
        </w:tc>
      </w:tr>
      <w:tr w:rsidR="003E12AA" w:rsidRPr="006C6200" w14:paraId="26B7DCE5" w14:textId="77777777" w:rsidTr="005B3D7E">
        <w:tc>
          <w:tcPr>
            <w:tcW w:w="2974" w:type="dxa"/>
            <w:shd w:val="clear" w:color="auto" w:fill="D9E2F3"/>
          </w:tcPr>
          <w:p w14:paraId="01B8204B" w14:textId="77777777" w:rsidR="003E12AA" w:rsidRPr="006C6200" w:rsidRDefault="003E12AA" w:rsidP="003E12AA">
            <w:pPr>
              <w:pStyle w:val="IntestazineCampoTabella"/>
              <w:rPr>
                <w:rFonts w:eastAsia="SimSun"/>
                <w:sz w:val="20"/>
                <w:szCs w:val="20"/>
              </w:rPr>
            </w:pPr>
            <w:r w:rsidRPr="006C6200">
              <w:rPr>
                <w:rFonts w:eastAsia="SimSun"/>
                <w:sz w:val="20"/>
                <w:szCs w:val="20"/>
              </w:rPr>
              <w:lastRenderedPageBreak/>
              <w:t>Descrizione delle modalità di verifica per la valutazione intermedia degli apprendimenti</w:t>
            </w:r>
          </w:p>
        </w:tc>
        <w:tc>
          <w:tcPr>
            <w:tcW w:w="6915" w:type="dxa"/>
            <w:gridSpan w:val="3"/>
          </w:tcPr>
          <w:p w14:paraId="0FBB7D05" w14:textId="77777777" w:rsidR="003E12AA" w:rsidRPr="006C6200" w:rsidRDefault="003E12AA" w:rsidP="003E12AA">
            <w:pPr>
              <w:pStyle w:val="IntestazineCampoTabella"/>
              <w:rPr>
                <w:rFonts w:eastAsia="SimSun"/>
                <w:sz w:val="20"/>
                <w:szCs w:val="20"/>
              </w:rPr>
            </w:pPr>
          </w:p>
        </w:tc>
      </w:tr>
    </w:tbl>
    <w:p w14:paraId="76A210E2" w14:textId="77777777" w:rsidR="003E12AA" w:rsidRPr="004B4E36" w:rsidRDefault="003E12AA" w:rsidP="003E12AA">
      <w:pPr>
        <w:spacing w:after="120"/>
        <w:rPr>
          <w:rFonts w:eastAsia="SimSun"/>
          <w:b/>
          <w:bCs/>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
        <w:gridCol w:w="1600"/>
        <w:gridCol w:w="1051"/>
        <w:gridCol w:w="901"/>
        <w:gridCol w:w="1245"/>
        <w:gridCol w:w="2208"/>
        <w:gridCol w:w="2021"/>
      </w:tblGrid>
      <w:tr w:rsidR="003E12AA" w:rsidRPr="006C6200" w14:paraId="79706508" w14:textId="77777777" w:rsidTr="005B3D7E">
        <w:tc>
          <w:tcPr>
            <w:tcW w:w="863" w:type="dxa"/>
            <w:shd w:val="clear" w:color="auto" w:fill="D9E2F3"/>
          </w:tcPr>
          <w:p w14:paraId="426EAA2F" w14:textId="77777777" w:rsidR="003E12AA" w:rsidRPr="006C6200" w:rsidRDefault="003E12AA" w:rsidP="003E12AA">
            <w:pPr>
              <w:pStyle w:val="IntestazineCampoTabella"/>
              <w:rPr>
                <w:rFonts w:eastAsia="SimSun"/>
                <w:sz w:val="20"/>
                <w:szCs w:val="20"/>
              </w:rPr>
            </w:pPr>
            <w:r w:rsidRPr="006C6200">
              <w:rPr>
                <w:rFonts w:eastAsia="SimSun"/>
                <w:sz w:val="20"/>
                <w:szCs w:val="20"/>
              </w:rPr>
              <w:t>N.</w:t>
            </w:r>
          </w:p>
        </w:tc>
        <w:tc>
          <w:tcPr>
            <w:tcW w:w="1600" w:type="dxa"/>
            <w:shd w:val="clear" w:color="auto" w:fill="D9E2F3"/>
          </w:tcPr>
          <w:p w14:paraId="2A839F1F" w14:textId="77777777" w:rsidR="003E12AA" w:rsidRPr="006C6200" w:rsidRDefault="003E12AA" w:rsidP="003E12AA">
            <w:pPr>
              <w:pStyle w:val="IntestazineCampoTabella"/>
              <w:rPr>
                <w:rFonts w:eastAsia="SimSun"/>
                <w:sz w:val="20"/>
                <w:szCs w:val="20"/>
              </w:rPr>
            </w:pPr>
            <w:r w:rsidRPr="006C6200">
              <w:rPr>
                <w:rFonts w:eastAsia="SimSun"/>
                <w:sz w:val="20"/>
                <w:szCs w:val="20"/>
              </w:rPr>
              <w:t>Titolo dell’ Unità Formativa</w:t>
            </w:r>
          </w:p>
        </w:tc>
        <w:tc>
          <w:tcPr>
            <w:tcW w:w="1051" w:type="dxa"/>
            <w:shd w:val="clear" w:color="auto" w:fill="D9E2F3"/>
          </w:tcPr>
          <w:p w14:paraId="167C3E22" w14:textId="77777777" w:rsidR="003E12AA" w:rsidRPr="006C6200" w:rsidRDefault="003E12AA" w:rsidP="003E12AA">
            <w:pPr>
              <w:pStyle w:val="IntestazineCampoTabella"/>
              <w:rPr>
                <w:rFonts w:eastAsia="SimSun"/>
                <w:sz w:val="20"/>
                <w:szCs w:val="20"/>
              </w:rPr>
            </w:pPr>
            <w:r w:rsidRPr="006C6200">
              <w:rPr>
                <w:rFonts w:eastAsia="SimSun"/>
                <w:sz w:val="20"/>
                <w:szCs w:val="20"/>
              </w:rPr>
              <w:t>Durata totale (ore)</w:t>
            </w:r>
          </w:p>
        </w:tc>
        <w:tc>
          <w:tcPr>
            <w:tcW w:w="901" w:type="dxa"/>
            <w:shd w:val="clear" w:color="auto" w:fill="D9E2F3"/>
          </w:tcPr>
          <w:p w14:paraId="376857F9" w14:textId="77777777" w:rsidR="003E12AA" w:rsidRPr="006C6200" w:rsidRDefault="003E12AA" w:rsidP="003E12AA">
            <w:pPr>
              <w:pStyle w:val="IntestazineCampoTabella"/>
              <w:rPr>
                <w:rFonts w:eastAsia="SimSun"/>
                <w:sz w:val="20"/>
                <w:szCs w:val="20"/>
              </w:rPr>
            </w:pPr>
            <w:r w:rsidRPr="006C6200">
              <w:rPr>
                <w:rFonts w:eastAsia="SimSun"/>
                <w:sz w:val="20"/>
                <w:szCs w:val="20"/>
              </w:rPr>
              <w:t>Di cui ore teoria</w:t>
            </w:r>
          </w:p>
        </w:tc>
        <w:tc>
          <w:tcPr>
            <w:tcW w:w="1245" w:type="dxa"/>
            <w:shd w:val="clear" w:color="auto" w:fill="D9E2F3"/>
          </w:tcPr>
          <w:p w14:paraId="3903B915" w14:textId="77777777" w:rsidR="003E12AA" w:rsidRPr="006C6200" w:rsidRDefault="003E12AA" w:rsidP="003E12AA">
            <w:pPr>
              <w:pStyle w:val="IntestazineCampoTabella"/>
              <w:rPr>
                <w:rFonts w:eastAsia="SimSun"/>
                <w:sz w:val="20"/>
                <w:szCs w:val="20"/>
              </w:rPr>
            </w:pPr>
            <w:r w:rsidRPr="006C6200">
              <w:rPr>
                <w:rFonts w:eastAsia="SimSun"/>
                <w:sz w:val="20"/>
                <w:szCs w:val="20"/>
              </w:rPr>
              <w:t>di cui ore di pratica</w:t>
            </w:r>
          </w:p>
        </w:tc>
        <w:tc>
          <w:tcPr>
            <w:tcW w:w="2208" w:type="dxa"/>
            <w:shd w:val="clear" w:color="auto" w:fill="D9E2F3"/>
          </w:tcPr>
          <w:p w14:paraId="5EE03B5C" w14:textId="77777777" w:rsidR="003E12AA" w:rsidRPr="006C6200" w:rsidRDefault="003E12AA" w:rsidP="003E12AA">
            <w:pPr>
              <w:pStyle w:val="IntestazineCampoTabella"/>
              <w:rPr>
                <w:rFonts w:eastAsia="SimSun"/>
                <w:sz w:val="20"/>
                <w:szCs w:val="20"/>
              </w:rPr>
            </w:pPr>
            <w:r w:rsidRPr="006C6200">
              <w:rPr>
                <w:rFonts w:eastAsia="SimSun"/>
                <w:sz w:val="20"/>
                <w:szCs w:val="20"/>
              </w:rPr>
              <w:t>di cui ore di Mobilità transnazionale</w:t>
            </w:r>
          </w:p>
        </w:tc>
        <w:tc>
          <w:tcPr>
            <w:tcW w:w="2021" w:type="dxa"/>
            <w:shd w:val="clear" w:color="auto" w:fill="D9E2F3"/>
          </w:tcPr>
          <w:p w14:paraId="5B52255E" w14:textId="77777777" w:rsidR="003E12AA" w:rsidRPr="006C6200" w:rsidRDefault="003E12AA" w:rsidP="003E12AA">
            <w:pPr>
              <w:pStyle w:val="IntestazineCampoTabella"/>
              <w:rPr>
                <w:rFonts w:eastAsia="SimSun"/>
                <w:sz w:val="20"/>
                <w:szCs w:val="20"/>
              </w:rPr>
            </w:pPr>
            <w:r w:rsidRPr="006C6200">
              <w:rPr>
                <w:rFonts w:eastAsia="SimSun"/>
                <w:sz w:val="20"/>
                <w:szCs w:val="20"/>
              </w:rPr>
              <w:t>UC/ADA e/o Competenze Chiave di riferimento</w:t>
            </w:r>
          </w:p>
        </w:tc>
      </w:tr>
      <w:tr w:rsidR="003E12AA" w:rsidRPr="006C6200" w14:paraId="216704D3" w14:textId="77777777" w:rsidTr="005B3D7E">
        <w:tc>
          <w:tcPr>
            <w:tcW w:w="863" w:type="dxa"/>
          </w:tcPr>
          <w:p w14:paraId="67E0D499" w14:textId="77777777" w:rsidR="003E12AA" w:rsidRPr="006C6200" w:rsidRDefault="003E12AA" w:rsidP="003E12AA">
            <w:pPr>
              <w:pStyle w:val="IntestazineCampoTabella"/>
              <w:rPr>
                <w:rFonts w:eastAsia="SimSun"/>
                <w:sz w:val="20"/>
                <w:szCs w:val="20"/>
              </w:rPr>
            </w:pPr>
            <w:r w:rsidRPr="006C6200">
              <w:rPr>
                <w:rFonts w:eastAsia="SimSun"/>
                <w:sz w:val="20"/>
                <w:szCs w:val="20"/>
              </w:rPr>
              <w:t>1</w:t>
            </w:r>
          </w:p>
        </w:tc>
        <w:tc>
          <w:tcPr>
            <w:tcW w:w="1600" w:type="dxa"/>
          </w:tcPr>
          <w:p w14:paraId="3748D29D" w14:textId="77777777" w:rsidR="003E12AA" w:rsidRPr="006C6200" w:rsidRDefault="003E12AA" w:rsidP="003E12AA">
            <w:pPr>
              <w:pStyle w:val="Titolo1"/>
              <w:tabs>
                <w:tab w:val="num" w:pos="0"/>
                <w:tab w:val="left" w:pos="432"/>
              </w:tabs>
              <w:spacing w:before="0" w:after="240"/>
              <w:ind w:left="432" w:hanging="432"/>
              <w:rPr>
                <w:rFonts w:eastAsia="SimSun"/>
                <w:color w:val="auto"/>
                <w:sz w:val="20"/>
                <w:szCs w:val="20"/>
              </w:rPr>
            </w:pPr>
          </w:p>
        </w:tc>
        <w:tc>
          <w:tcPr>
            <w:tcW w:w="1051" w:type="dxa"/>
          </w:tcPr>
          <w:p w14:paraId="7FC4B37D" w14:textId="77777777" w:rsidR="003E12AA" w:rsidRPr="006C6200" w:rsidRDefault="003E12AA" w:rsidP="003E12AA">
            <w:pPr>
              <w:pStyle w:val="Titolo1"/>
              <w:tabs>
                <w:tab w:val="num" w:pos="0"/>
                <w:tab w:val="left" w:pos="432"/>
              </w:tabs>
              <w:spacing w:before="0" w:after="240"/>
              <w:ind w:left="432" w:hanging="432"/>
              <w:rPr>
                <w:rFonts w:eastAsia="SimSun"/>
                <w:color w:val="auto"/>
                <w:sz w:val="20"/>
                <w:szCs w:val="20"/>
              </w:rPr>
            </w:pPr>
          </w:p>
        </w:tc>
        <w:tc>
          <w:tcPr>
            <w:tcW w:w="901" w:type="dxa"/>
          </w:tcPr>
          <w:p w14:paraId="3826B62D" w14:textId="77777777" w:rsidR="003E12AA" w:rsidRPr="006C6200" w:rsidRDefault="003E12AA" w:rsidP="003E12AA">
            <w:pPr>
              <w:pStyle w:val="Titolo1"/>
              <w:tabs>
                <w:tab w:val="num" w:pos="0"/>
                <w:tab w:val="left" w:pos="432"/>
              </w:tabs>
              <w:spacing w:before="0" w:after="240"/>
              <w:ind w:left="432" w:hanging="432"/>
              <w:rPr>
                <w:rFonts w:eastAsia="SimSun"/>
                <w:color w:val="auto"/>
                <w:sz w:val="20"/>
                <w:szCs w:val="20"/>
              </w:rPr>
            </w:pPr>
          </w:p>
        </w:tc>
        <w:tc>
          <w:tcPr>
            <w:tcW w:w="1245" w:type="dxa"/>
          </w:tcPr>
          <w:p w14:paraId="4027A840" w14:textId="77777777" w:rsidR="003E12AA" w:rsidRPr="006C6200" w:rsidRDefault="003E12AA" w:rsidP="003E12AA">
            <w:pPr>
              <w:pStyle w:val="Titolo1"/>
              <w:tabs>
                <w:tab w:val="num" w:pos="0"/>
                <w:tab w:val="left" w:pos="432"/>
              </w:tabs>
              <w:spacing w:before="0" w:after="240"/>
              <w:ind w:left="432" w:hanging="432"/>
              <w:rPr>
                <w:rFonts w:eastAsia="SimSun"/>
                <w:color w:val="auto"/>
                <w:sz w:val="20"/>
                <w:szCs w:val="20"/>
              </w:rPr>
            </w:pPr>
          </w:p>
        </w:tc>
        <w:tc>
          <w:tcPr>
            <w:tcW w:w="2208" w:type="dxa"/>
          </w:tcPr>
          <w:p w14:paraId="4C6E792A" w14:textId="77777777" w:rsidR="003E12AA" w:rsidRPr="006C6200" w:rsidRDefault="003E12AA" w:rsidP="003E12AA">
            <w:pPr>
              <w:pStyle w:val="Titolo1"/>
              <w:tabs>
                <w:tab w:val="num" w:pos="0"/>
                <w:tab w:val="left" w:pos="432"/>
              </w:tabs>
              <w:spacing w:before="0" w:after="240"/>
              <w:ind w:left="432" w:hanging="432"/>
              <w:rPr>
                <w:rFonts w:eastAsia="SimSun"/>
                <w:color w:val="auto"/>
                <w:sz w:val="20"/>
                <w:szCs w:val="20"/>
              </w:rPr>
            </w:pPr>
          </w:p>
        </w:tc>
        <w:tc>
          <w:tcPr>
            <w:tcW w:w="2021" w:type="dxa"/>
          </w:tcPr>
          <w:p w14:paraId="452B18E6" w14:textId="77777777" w:rsidR="003E12AA" w:rsidRPr="006C6200" w:rsidRDefault="003E12AA" w:rsidP="003E12AA">
            <w:pPr>
              <w:pStyle w:val="Titolo1"/>
              <w:tabs>
                <w:tab w:val="num" w:pos="0"/>
                <w:tab w:val="left" w:pos="432"/>
              </w:tabs>
              <w:spacing w:before="0" w:after="240"/>
              <w:ind w:left="432" w:hanging="432"/>
              <w:rPr>
                <w:rFonts w:eastAsia="SimSun"/>
                <w:color w:val="auto"/>
                <w:sz w:val="20"/>
                <w:szCs w:val="20"/>
              </w:rPr>
            </w:pPr>
          </w:p>
        </w:tc>
      </w:tr>
      <w:tr w:rsidR="003E12AA" w:rsidRPr="006C6200" w14:paraId="10BF2348" w14:textId="77777777" w:rsidTr="005B3D7E">
        <w:tc>
          <w:tcPr>
            <w:tcW w:w="863" w:type="dxa"/>
          </w:tcPr>
          <w:p w14:paraId="0830E141" w14:textId="77777777" w:rsidR="003E12AA" w:rsidRPr="006C6200" w:rsidRDefault="003E12AA" w:rsidP="003E12AA">
            <w:pPr>
              <w:pStyle w:val="IntestazineCampoTabella"/>
              <w:rPr>
                <w:rFonts w:eastAsia="SimSun"/>
                <w:sz w:val="20"/>
                <w:szCs w:val="20"/>
              </w:rPr>
            </w:pPr>
            <w:r w:rsidRPr="006C6200">
              <w:rPr>
                <w:rFonts w:eastAsia="SimSun"/>
                <w:sz w:val="20"/>
                <w:szCs w:val="20"/>
              </w:rPr>
              <w:t>2</w:t>
            </w:r>
          </w:p>
        </w:tc>
        <w:tc>
          <w:tcPr>
            <w:tcW w:w="1600" w:type="dxa"/>
          </w:tcPr>
          <w:p w14:paraId="563E42D8" w14:textId="77777777" w:rsidR="003E12AA" w:rsidRPr="006C6200" w:rsidRDefault="003E12AA" w:rsidP="003E12AA">
            <w:pPr>
              <w:pStyle w:val="Titolo1"/>
              <w:tabs>
                <w:tab w:val="num" w:pos="0"/>
                <w:tab w:val="left" w:pos="432"/>
              </w:tabs>
              <w:spacing w:before="0" w:after="240"/>
              <w:ind w:left="432" w:hanging="432"/>
              <w:rPr>
                <w:rFonts w:eastAsia="SimSun"/>
                <w:color w:val="auto"/>
                <w:sz w:val="20"/>
                <w:szCs w:val="20"/>
              </w:rPr>
            </w:pPr>
          </w:p>
        </w:tc>
        <w:tc>
          <w:tcPr>
            <w:tcW w:w="1051" w:type="dxa"/>
          </w:tcPr>
          <w:p w14:paraId="2D973635" w14:textId="77777777" w:rsidR="003E12AA" w:rsidRPr="006C6200" w:rsidRDefault="003E12AA" w:rsidP="003E12AA">
            <w:pPr>
              <w:pStyle w:val="Titolo1"/>
              <w:tabs>
                <w:tab w:val="num" w:pos="0"/>
                <w:tab w:val="left" w:pos="432"/>
              </w:tabs>
              <w:spacing w:before="0" w:after="240"/>
              <w:ind w:left="432" w:hanging="432"/>
              <w:rPr>
                <w:rFonts w:eastAsia="SimSun"/>
                <w:color w:val="auto"/>
                <w:sz w:val="20"/>
                <w:szCs w:val="20"/>
              </w:rPr>
            </w:pPr>
          </w:p>
        </w:tc>
        <w:tc>
          <w:tcPr>
            <w:tcW w:w="901" w:type="dxa"/>
          </w:tcPr>
          <w:p w14:paraId="1D074BA6" w14:textId="77777777" w:rsidR="003E12AA" w:rsidRPr="006C6200" w:rsidRDefault="003E12AA" w:rsidP="003E12AA">
            <w:pPr>
              <w:pStyle w:val="Titolo1"/>
              <w:tabs>
                <w:tab w:val="num" w:pos="0"/>
                <w:tab w:val="left" w:pos="432"/>
              </w:tabs>
              <w:spacing w:before="0" w:after="240"/>
              <w:ind w:left="432" w:hanging="432"/>
              <w:rPr>
                <w:rFonts w:eastAsia="SimSun"/>
                <w:color w:val="auto"/>
                <w:sz w:val="20"/>
                <w:szCs w:val="20"/>
              </w:rPr>
            </w:pPr>
          </w:p>
        </w:tc>
        <w:tc>
          <w:tcPr>
            <w:tcW w:w="1245" w:type="dxa"/>
          </w:tcPr>
          <w:p w14:paraId="3BEDE237" w14:textId="77777777" w:rsidR="003E12AA" w:rsidRPr="006C6200" w:rsidRDefault="003E12AA" w:rsidP="003E12AA">
            <w:pPr>
              <w:pStyle w:val="Titolo1"/>
              <w:tabs>
                <w:tab w:val="num" w:pos="0"/>
                <w:tab w:val="left" w:pos="432"/>
              </w:tabs>
              <w:spacing w:before="0" w:after="240"/>
              <w:ind w:left="432" w:hanging="432"/>
              <w:rPr>
                <w:rFonts w:eastAsia="SimSun"/>
                <w:color w:val="auto"/>
                <w:sz w:val="20"/>
                <w:szCs w:val="20"/>
              </w:rPr>
            </w:pPr>
          </w:p>
        </w:tc>
        <w:tc>
          <w:tcPr>
            <w:tcW w:w="2208" w:type="dxa"/>
          </w:tcPr>
          <w:p w14:paraId="300C39B0" w14:textId="77777777" w:rsidR="003E12AA" w:rsidRPr="006C6200" w:rsidRDefault="003E12AA" w:rsidP="003E12AA">
            <w:pPr>
              <w:pStyle w:val="Titolo1"/>
              <w:tabs>
                <w:tab w:val="num" w:pos="0"/>
                <w:tab w:val="left" w:pos="432"/>
              </w:tabs>
              <w:spacing w:before="0" w:after="240"/>
              <w:ind w:left="432" w:hanging="432"/>
              <w:rPr>
                <w:rFonts w:eastAsia="SimSun"/>
                <w:color w:val="auto"/>
                <w:sz w:val="20"/>
                <w:szCs w:val="20"/>
              </w:rPr>
            </w:pPr>
          </w:p>
        </w:tc>
        <w:tc>
          <w:tcPr>
            <w:tcW w:w="2021" w:type="dxa"/>
          </w:tcPr>
          <w:p w14:paraId="600DE961" w14:textId="77777777" w:rsidR="003E12AA" w:rsidRPr="006C6200" w:rsidRDefault="003E12AA" w:rsidP="003E12AA">
            <w:pPr>
              <w:pStyle w:val="Titolo1"/>
              <w:tabs>
                <w:tab w:val="num" w:pos="0"/>
                <w:tab w:val="left" w:pos="432"/>
              </w:tabs>
              <w:spacing w:before="0" w:after="240"/>
              <w:ind w:left="432" w:hanging="432"/>
              <w:rPr>
                <w:rFonts w:eastAsia="SimSun"/>
                <w:color w:val="auto"/>
                <w:sz w:val="20"/>
                <w:szCs w:val="20"/>
              </w:rPr>
            </w:pPr>
          </w:p>
        </w:tc>
      </w:tr>
      <w:tr w:rsidR="003E12AA" w:rsidRPr="006C6200" w14:paraId="59F3FB81" w14:textId="77777777" w:rsidTr="005B3D7E">
        <w:tc>
          <w:tcPr>
            <w:tcW w:w="863" w:type="dxa"/>
          </w:tcPr>
          <w:p w14:paraId="0FB929FF" w14:textId="77777777" w:rsidR="003E12AA" w:rsidRPr="006C6200" w:rsidRDefault="003E12AA" w:rsidP="003E12AA">
            <w:pPr>
              <w:pStyle w:val="IntestazineCampoTabella"/>
              <w:rPr>
                <w:rFonts w:eastAsia="SimSun"/>
                <w:sz w:val="20"/>
                <w:szCs w:val="20"/>
              </w:rPr>
            </w:pPr>
            <w:r w:rsidRPr="006C6200">
              <w:rPr>
                <w:rFonts w:eastAsia="SimSun"/>
                <w:sz w:val="20"/>
                <w:szCs w:val="20"/>
              </w:rPr>
              <w:t>3</w:t>
            </w:r>
          </w:p>
        </w:tc>
        <w:tc>
          <w:tcPr>
            <w:tcW w:w="1600" w:type="dxa"/>
          </w:tcPr>
          <w:p w14:paraId="4D8CCEE3" w14:textId="77777777" w:rsidR="003E12AA" w:rsidRPr="006C6200" w:rsidRDefault="003E12AA" w:rsidP="003E12AA">
            <w:pPr>
              <w:pStyle w:val="Titolo1"/>
              <w:tabs>
                <w:tab w:val="num" w:pos="0"/>
                <w:tab w:val="left" w:pos="432"/>
              </w:tabs>
              <w:spacing w:before="0" w:after="240"/>
              <w:ind w:left="432" w:hanging="432"/>
              <w:rPr>
                <w:rFonts w:eastAsia="SimSun"/>
                <w:color w:val="auto"/>
                <w:sz w:val="20"/>
                <w:szCs w:val="20"/>
              </w:rPr>
            </w:pPr>
          </w:p>
        </w:tc>
        <w:tc>
          <w:tcPr>
            <w:tcW w:w="1051" w:type="dxa"/>
          </w:tcPr>
          <w:p w14:paraId="2DE9BD99" w14:textId="77777777" w:rsidR="003E12AA" w:rsidRPr="006C6200" w:rsidRDefault="003E12AA" w:rsidP="003E12AA">
            <w:pPr>
              <w:pStyle w:val="Titolo1"/>
              <w:tabs>
                <w:tab w:val="num" w:pos="0"/>
                <w:tab w:val="left" w:pos="432"/>
              </w:tabs>
              <w:spacing w:before="0" w:after="240"/>
              <w:ind w:left="432" w:hanging="432"/>
              <w:rPr>
                <w:rFonts w:eastAsia="SimSun"/>
                <w:color w:val="auto"/>
                <w:sz w:val="20"/>
                <w:szCs w:val="20"/>
              </w:rPr>
            </w:pPr>
          </w:p>
        </w:tc>
        <w:tc>
          <w:tcPr>
            <w:tcW w:w="901" w:type="dxa"/>
          </w:tcPr>
          <w:p w14:paraId="7B1B55F8" w14:textId="77777777" w:rsidR="003E12AA" w:rsidRPr="006C6200" w:rsidRDefault="003E12AA" w:rsidP="003E12AA">
            <w:pPr>
              <w:pStyle w:val="Titolo1"/>
              <w:tabs>
                <w:tab w:val="num" w:pos="0"/>
                <w:tab w:val="left" w:pos="432"/>
              </w:tabs>
              <w:spacing w:before="0" w:after="240"/>
              <w:ind w:left="432" w:hanging="432"/>
              <w:rPr>
                <w:rFonts w:eastAsia="SimSun"/>
                <w:color w:val="auto"/>
                <w:sz w:val="20"/>
                <w:szCs w:val="20"/>
              </w:rPr>
            </w:pPr>
          </w:p>
        </w:tc>
        <w:tc>
          <w:tcPr>
            <w:tcW w:w="1245" w:type="dxa"/>
          </w:tcPr>
          <w:p w14:paraId="62BDFE8E" w14:textId="77777777" w:rsidR="003E12AA" w:rsidRPr="006C6200" w:rsidRDefault="003E12AA" w:rsidP="003E12AA">
            <w:pPr>
              <w:pStyle w:val="Titolo1"/>
              <w:tabs>
                <w:tab w:val="num" w:pos="0"/>
                <w:tab w:val="left" w:pos="432"/>
              </w:tabs>
              <w:spacing w:before="0" w:after="240"/>
              <w:ind w:left="432" w:hanging="432"/>
              <w:rPr>
                <w:rFonts w:eastAsia="SimSun"/>
                <w:color w:val="auto"/>
                <w:sz w:val="20"/>
                <w:szCs w:val="20"/>
              </w:rPr>
            </w:pPr>
          </w:p>
        </w:tc>
        <w:tc>
          <w:tcPr>
            <w:tcW w:w="2208" w:type="dxa"/>
          </w:tcPr>
          <w:p w14:paraId="2DDB8A58" w14:textId="77777777" w:rsidR="003E12AA" w:rsidRPr="006C6200" w:rsidRDefault="003E12AA" w:rsidP="003E12AA">
            <w:pPr>
              <w:pStyle w:val="Titolo1"/>
              <w:tabs>
                <w:tab w:val="num" w:pos="0"/>
                <w:tab w:val="left" w:pos="432"/>
              </w:tabs>
              <w:spacing w:before="0" w:after="240"/>
              <w:ind w:left="432" w:hanging="432"/>
              <w:rPr>
                <w:rFonts w:eastAsia="SimSun"/>
                <w:color w:val="auto"/>
                <w:sz w:val="20"/>
                <w:szCs w:val="20"/>
              </w:rPr>
            </w:pPr>
          </w:p>
        </w:tc>
        <w:tc>
          <w:tcPr>
            <w:tcW w:w="2021" w:type="dxa"/>
          </w:tcPr>
          <w:p w14:paraId="5A571601" w14:textId="77777777" w:rsidR="003E12AA" w:rsidRPr="006C6200" w:rsidRDefault="003E12AA" w:rsidP="003E12AA">
            <w:pPr>
              <w:pStyle w:val="Titolo1"/>
              <w:tabs>
                <w:tab w:val="num" w:pos="0"/>
                <w:tab w:val="left" w:pos="432"/>
              </w:tabs>
              <w:spacing w:before="0" w:after="240"/>
              <w:ind w:left="432" w:hanging="432"/>
              <w:rPr>
                <w:rFonts w:eastAsia="SimSun"/>
                <w:color w:val="auto"/>
                <w:sz w:val="20"/>
                <w:szCs w:val="20"/>
              </w:rPr>
            </w:pPr>
          </w:p>
        </w:tc>
      </w:tr>
      <w:tr w:rsidR="003E12AA" w:rsidRPr="006C6200" w14:paraId="6838D5AB" w14:textId="77777777" w:rsidTr="005B3D7E">
        <w:tc>
          <w:tcPr>
            <w:tcW w:w="863" w:type="dxa"/>
          </w:tcPr>
          <w:p w14:paraId="00046739" w14:textId="77777777" w:rsidR="003E12AA" w:rsidRPr="006C6200" w:rsidRDefault="003E12AA" w:rsidP="003E12AA">
            <w:pPr>
              <w:pStyle w:val="IntestazineCampoTabella"/>
              <w:rPr>
                <w:rFonts w:eastAsia="SimSun"/>
                <w:sz w:val="20"/>
                <w:szCs w:val="20"/>
              </w:rPr>
            </w:pPr>
            <w:r w:rsidRPr="006C6200">
              <w:rPr>
                <w:rFonts w:eastAsia="SimSun"/>
                <w:sz w:val="20"/>
                <w:szCs w:val="20"/>
              </w:rPr>
              <w:t>…</w:t>
            </w:r>
          </w:p>
        </w:tc>
        <w:tc>
          <w:tcPr>
            <w:tcW w:w="1600" w:type="dxa"/>
          </w:tcPr>
          <w:p w14:paraId="43F8A3A3" w14:textId="77777777" w:rsidR="003E12AA" w:rsidRPr="006C6200" w:rsidRDefault="003E12AA" w:rsidP="003E12AA">
            <w:pPr>
              <w:pStyle w:val="Titolo1"/>
              <w:tabs>
                <w:tab w:val="num" w:pos="0"/>
                <w:tab w:val="left" w:pos="432"/>
              </w:tabs>
              <w:spacing w:before="0" w:after="240"/>
              <w:ind w:left="432" w:hanging="432"/>
              <w:rPr>
                <w:rFonts w:eastAsia="SimSun"/>
                <w:color w:val="auto"/>
                <w:sz w:val="20"/>
                <w:szCs w:val="20"/>
              </w:rPr>
            </w:pPr>
          </w:p>
        </w:tc>
        <w:tc>
          <w:tcPr>
            <w:tcW w:w="1051" w:type="dxa"/>
          </w:tcPr>
          <w:p w14:paraId="34AA8B52" w14:textId="77777777" w:rsidR="003E12AA" w:rsidRPr="006C6200" w:rsidRDefault="003E12AA" w:rsidP="003E12AA">
            <w:pPr>
              <w:pStyle w:val="Titolo1"/>
              <w:tabs>
                <w:tab w:val="num" w:pos="0"/>
                <w:tab w:val="left" w:pos="432"/>
              </w:tabs>
              <w:spacing w:before="0" w:after="240"/>
              <w:ind w:left="432" w:hanging="432"/>
              <w:rPr>
                <w:rFonts w:eastAsia="SimSun"/>
                <w:color w:val="auto"/>
                <w:sz w:val="20"/>
                <w:szCs w:val="20"/>
              </w:rPr>
            </w:pPr>
          </w:p>
        </w:tc>
        <w:tc>
          <w:tcPr>
            <w:tcW w:w="901" w:type="dxa"/>
          </w:tcPr>
          <w:p w14:paraId="0DAF87BB" w14:textId="77777777" w:rsidR="003E12AA" w:rsidRPr="006C6200" w:rsidRDefault="003E12AA" w:rsidP="003E12AA">
            <w:pPr>
              <w:pStyle w:val="Titolo1"/>
              <w:tabs>
                <w:tab w:val="num" w:pos="0"/>
                <w:tab w:val="left" w:pos="432"/>
              </w:tabs>
              <w:spacing w:before="0" w:after="240"/>
              <w:ind w:left="432" w:hanging="432"/>
              <w:rPr>
                <w:rFonts w:eastAsia="SimSun"/>
                <w:color w:val="auto"/>
                <w:sz w:val="20"/>
                <w:szCs w:val="20"/>
              </w:rPr>
            </w:pPr>
          </w:p>
        </w:tc>
        <w:tc>
          <w:tcPr>
            <w:tcW w:w="1245" w:type="dxa"/>
          </w:tcPr>
          <w:p w14:paraId="21F6DA97" w14:textId="77777777" w:rsidR="003E12AA" w:rsidRPr="006C6200" w:rsidRDefault="003E12AA" w:rsidP="003E12AA">
            <w:pPr>
              <w:pStyle w:val="Titolo1"/>
              <w:tabs>
                <w:tab w:val="num" w:pos="0"/>
                <w:tab w:val="left" w:pos="432"/>
              </w:tabs>
              <w:spacing w:before="0" w:after="240"/>
              <w:ind w:left="432" w:hanging="432"/>
              <w:rPr>
                <w:rFonts w:eastAsia="SimSun"/>
                <w:color w:val="auto"/>
                <w:sz w:val="20"/>
                <w:szCs w:val="20"/>
              </w:rPr>
            </w:pPr>
          </w:p>
        </w:tc>
        <w:tc>
          <w:tcPr>
            <w:tcW w:w="2208" w:type="dxa"/>
          </w:tcPr>
          <w:p w14:paraId="162C9B8A" w14:textId="77777777" w:rsidR="003E12AA" w:rsidRPr="006C6200" w:rsidRDefault="003E12AA" w:rsidP="003E12AA">
            <w:pPr>
              <w:pStyle w:val="Titolo1"/>
              <w:tabs>
                <w:tab w:val="num" w:pos="0"/>
                <w:tab w:val="left" w:pos="432"/>
              </w:tabs>
              <w:spacing w:before="0" w:after="240"/>
              <w:ind w:left="432" w:hanging="432"/>
              <w:rPr>
                <w:rFonts w:eastAsia="SimSun"/>
                <w:color w:val="auto"/>
                <w:sz w:val="20"/>
                <w:szCs w:val="20"/>
              </w:rPr>
            </w:pPr>
          </w:p>
        </w:tc>
        <w:tc>
          <w:tcPr>
            <w:tcW w:w="2021" w:type="dxa"/>
          </w:tcPr>
          <w:p w14:paraId="4857B7F4" w14:textId="77777777" w:rsidR="003E12AA" w:rsidRPr="006C6200" w:rsidRDefault="003E12AA" w:rsidP="003E12AA">
            <w:pPr>
              <w:pStyle w:val="Titolo1"/>
              <w:tabs>
                <w:tab w:val="num" w:pos="0"/>
                <w:tab w:val="left" w:pos="432"/>
              </w:tabs>
              <w:spacing w:before="0" w:after="240"/>
              <w:ind w:left="432" w:hanging="432"/>
              <w:rPr>
                <w:rFonts w:eastAsia="SimSun"/>
                <w:color w:val="auto"/>
                <w:sz w:val="20"/>
                <w:szCs w:val="20"/>
              </w:rPr>
            </w:pPr>
          </w:p>
        </w:tc>
      </w:tr>
      <w:tr w:rsidR="003E12AA" w:rsidRPr="006C6200" w14:paraId="521573DF" w14:textId="77777777" w:rsidTr="005B3D7E">
        <w:tc>
          <w:tcPr>
            <w:tcW w:w="863" w:type="dxa"/>
          </w:tcPr>
          <w:p w14:paraId="6769ECA4" w14:textId="77777777" w:rsidR="003E12AA" w:rsidRPr="006C6200" w:rsidRDefault="003E12AA" w:rsidP="003E12AA">
            <w:pPr>
              <w:pStyle w:val="IntestazineCampoTabella"/>
              <w:rPr>
                <w:rFonts w:eastAsia="SimSun"/>
                <w:sz w:val="20"/>
                <w:szCs w:val="20"/>
              </w:rPr>
            </w:pPr>
            <w:r w:rsidRPr="006C6200">
              <w:rPr>
                <w:rFonts w:eastAsia="SimSun"/>
                <w:sz w:val="20"/>
                <w:szCs w:val="20"/>
              </w:rPr>
              <w:t>Totale</w:t>
            </w:r>
          </w:p>
        </w:tc>
        <w:tc>
          <w:tcPr>
            <w:tcW w:w="1600" w:type="dxa"/>
          </w:tcPr>
          <w:p w14:paraId="65A84284" w14:textId="77777777" w:rsidR="003E12AA" w:rsidRPr="006C6200" w:rsidRDefault="003E12AA" w:rsidP="003E12AA">
            <w:pPr>
              <w:pStyle w:val="Titolo1"/>
              <w:tabs>
                <w:tab w:val="num" w:pos="0"/>
                <w:tab w:val="left" w:pos="432"/>
              </w:tabs>
              <w:spacing w:before="0" w:after="240"/>
              <w:ind w:left="432" w:hanging="432"/>
              <w:rPr>
                <w:rFonts w:eastAsia="SimSun"/>
                <w:color w:val="auto"/>
                <w:sz w:val="20"/>
                <w:szCs w:val="20"/>
              </w:rPr>
            </w:pPr>
          </w:p>
        </w:tc>
        <w:tc>
          <w:tcPr>
            <w:tcW w:w="1051" w:type="dxa"/>
          </w:tcPr>
          <w:p w14:paraId="030CB439" w14:textId="77777777" w:rsidR="003E12AA" w:rsidRPr="006C6200" w:rsidRDefault="003E12AA" w:rsidP="003E12AA">
            <w:pPr>
              <w:pStyle w:val="Titolo1"/>
              <w:tabs>
                <w:tab w:val="num" w:pos="0"/>
                <w:tab w:val="left" w:pos="432"/>
              </w:tabs>
              <w:spacing w:before="0" w:after="240"/>
              <w:ind w:left="432" w:hanging="432"/>
              <w:rPr>
                <w:rFonts w:eastAsia="SimSun"/>
                <w:color w:val="auto"/>
                <w:sz w:val="20"/>
                <w:szCs w:val="20"/>
              </w:rPr>
            </w:pPr>
          </w:p>
        </w:tc>
        <w:tc>
          <w:tcPr>
            <w:tcW w:w="901" w:type="dxa"/>
          </w:tcPr>
          <w:p w14:paraId="196AA243" w14:textId="77777777" w:rsidR="003E12AA" w:rsidRPr="006C6200" w:rsidRDefault="003E12AA" w:rsidP="003E12AA">
            <w:pPr>
              <w:pStyle w:val="Titolo1"/>
              <w:tabs>
                <w:tab w:val="num" w:pos="0"/>
                <w:tab w:val="left" w:pos="432"/>
              </w:tabs>
              <w:spacing w:before="0" w:after="240"/>
              <w:ind w:left="432" w:hanging="432"/>
              <w:rPr>
                <w:rFonts w:eastAsia="SimSun"/>
                <w:color w:val="auto"/>
                <w:sz w:val="20"/>
                <w:szCs w:val="20"/>
              </w:rPr>
            </w:pPr>
          </w:p>
        </w:tc>
        <w:tc>
          <w:tcPr>
            <w:tcW w:w="1245" w:type="dxa"/>
          </w:tcPr>
          <w:p w14:paraId="2ADF969F" w14:textId="77777777" w:rsidR="003E12AA" w:rsidRPr="006C6200" w:rsidRDefault="003E12AA" w:rsidP="003E12AA">
            <w:pPr>
              <w:pStyle w:val="Titolo1"/>
              <w:tabs>
                <w:tab w:val="num" w:pos="0"/>
                <w:tab w:val="left" w:pos="432"/>
              </w:tabs>
              <w:spacing w:before="0" w:after="240"/>
              <w:ind w:left="432" w:hanging="432"/>
              <w:rPr>
                <w:rFonts w:eastAsia="SimSun"/>
                <w:color w:val="auto"/>
                <w:sz w:val="20"/>
                <w:szCs w:val="20"/>
              </w:rPr>
            </w:pPr>
          </w:p>
        </w:tc>
        <w:tc>
          <w:tcPr>
            <w:tcW w:w="2208" w:type="dxa"/>
          </w:tcPr>
          <w:p w14:paraId="5EA217AB" w14:textId="77777777" w:rsidR="003E12AA" w:rsidRPr="006C6200" w:rsidRDefault="003E12AA" w:rsidP="003E12AA">
            <w:pPr>
              <w:pStyle w:val="Titolo1"/>
              <w:tabs>
                <w:tab w:val="num" w:pos="0"/>
                <w:tab w:val="left" w:pos="432"/>
              </w:tabs>
              <w:spacing w:before="0" w:after="240"/>
              <w:ind w:left="432" w:hanging="432"/>
              <w:rPr>
                <w:rFonts w:eastAsia="SimSun"/>
                <w:color w:val="auto"/>
                <w:sz w:val="20"/>
                <w:szCs w:val="20"/>
              </w:rPr>
            </w:pPr>
          </w:p>
        </w:tc>
        <w:tc>
          <w:tcPr>
            <w:tcW w:w="2021" w:type="dxa"/>
          </w:tcPr>
          <w:p w14:paraId="0B72E705" w14:textId="77777777" w:rsidR="003E12AA" w:rsidRPr="006C6200" w:rsidRDefault="003E12AA" w:rsidP="003E12AA">
            <w:pPr>
              <w:pStyle w:val="Titolo1"/>
              <w:tabs>
                <w:tab w:val="num" w:pos="0"/>
                <w:tab w:val="left" w:pos="432"/>
              </w:tabs>
              <w:spacing w:before="0" w:after="240"/>
              <w:ind w:left="432" w:hanging="432"/>
              <w:rPr>
                <w:rFonts w:eastAsia="SimSun"/>
                <w:color w:val="auto"/>
                <w:sz w:val="20"/>
                <w:szCs w:val="20"/>
              </w:rPr>
            </w:pPr>
          </w:p>
        </w:tc>
      </w:tr>
    </w:tbl>
    <w:p w14:paraId="1C0B0FAD" w14:textId="77777777" w:rsidR="003E12AA" w:rsidRDefault="003E12AA" w:rsidP="003E12AA"/>
    <w:tbl>
      <w:tblPr>
        <w:tblW w:w="5137" w:type="pct"/>
        <w:tblCellMar>
          <w:top w:w="57" w:type="dxa"/>
        </w:tblCellMar>
        <w:tblLook w:val="0000" w:firstRow="0" w:lastRow="0" w:firstColumn="0" w:lastColumn="0" w:noHBand="0" w:noVBand="0"/>
      </w:tblPr>
      <w:tblGrid>
        <w:gridCol w:w="9890"/>
      </w:tblGrid>
      <w:tr w:rsidR="003E12AA" w:rsidRPr="004B4E36" w14:paraId="2888C133" w14:textId="77777777" w:rsidTr="005B3D7E">
        <w:tc>
          <w:tcPr>
            <w:tcW w:w="5000" w:type="pct"/>
            <w:tcBorders>
              <w:top w:val="single" w:sz="4" w:space="0" w:color="000000"/>
              <w:left w:val="single" w:sz="4" w:space="0" w:color="000000"/>
              <w:bottom w:val="single" w:sz="4" w:space="0" w:color="000000"/>
              <w:right w:val="single" w:sz="4" w:space="0" w:color="000000"/>
            </w:tcBorders>
            <w:shd w:val="clear" w:color="auto" w:fill="D9E2F3"/>
          </w:tcPr>
          <w:p w14:paraId="6F651545" w14:textId="77777777" w:rsidR="003E12AA" w:rsidRPr="004B4E36" w:rsidRDefault="003E12AA" w:rsidP="003E12AA">
            <w:pPr>
              <w:spacing w:after="120"/>
              <w:rPr>
                <w:rFonts w:eastAsia="SimSun"/>
                <w:b/>
                <w:bCs/>
              </w:rPr>
            </w:pPr>
            <w:r w:rsidRPr="004B4E36">
              <w:rPr>
                <w:rFonts w:eastAsia="SimSun"/>
                <w:b/>
                <w:bCs/>
                <w:i/>
                <w:smallCaps/>
              </w:rPr>
              <w:t>E.5.2 Descrizione delle caratteristiche della mobilità transnazionale</w:t>
            </w:r>
          </w:p>
          <w:p w14:paraId="13EDE577" w14:textId="77777777" w:rsidR="003E12AA" w:rsidRPr="004B4E36" w:rsidRDefault="003E12AA" w:rsidP="003E12AA">
            <w:pPr>
              <w:spacing w:after="120"/>
              <w:rPr>
                <w:rFonts w:eastAsia="SimSun"/>
                <w:b/>
                <w:bCs/>
                <w:i/>
                <w:smallCaps/>
              </w:rPr>
            </w:pPr>
            <w:r w:rsidRPr="004B4E36">
              <w:rPr>
                <w:rFonts w:eastAsia="SimSun"/>
                <w:b/>
                <w:bCs/>
                <w:i/>
                <w:smallCaps/>
              </w:rPr>
              <w:t>Max 1 pagina</w:t>
            </w:r>
          </w:p>
        </w:tc>
      </w:tr>
      <w:tr w:rsidR="003E12AA" w:rsidRPr="004B4E36" w14:paraId="47EC9869" w14:textId="77777777" w:rsidTr="005B3D7E">
        <w:tc>
          <w:tcPr>
            <w:tcW w:w="5000" w:type="pct"/>
            <w:tcBorders>
              <w:top w:val="single" w:sz="4" w:space="0" w:color="000000"/>
              <w:left w:val="single" w:sz="4" w:space="0" w:color="000000"/>
              <w:bottom w:val="single" w:sz="4" w:space="0" w:color="000000"/>
              <w:right w:val="single" w:sz="4" w:space="0" w:color="000000"/>
            </w:tcBorders>
            <w:shd w:val="clear" w:color="auto" w:fill="FFFFFF"/>
          </w:tcPr>
          <w:p w14:paraId="2168997F" w14:textId="77777777" w:rsidR="003E12AA" w:rsidRPr="004B4E36" w:rsidRDefault="003E12AA" w:rsidP="003E12AA">
            <w:pPr>
              <w:snapToGrid w:val="0"/>
              <w:spacing w:after="120"/>
              <w:rPr>
                <w:rFonts w:eastAsia="SimSun"/>
                <w:b/>
                <w:bCs/>
                <w:i/>
              </w:rPr>
            </w:pPr>
          </w:p>
          <w:p w14:paraId="44D55A0E" w14:textId="77777777" w:rsidR="003E12AA" w:rsidRPr="004B4E36" w:rsidRDefault="003E12AA" w:rsidP="003E12AA">
            <w:pPr>
              <w:snapToGrid w:val="0"/>
              <w:spacing w:after="120"/>
              <w:rPr>
                <w:rFonts w:eastAsia="SimSun"/>
                <w:bCs/>
                <w:i/>
              </w:rPr>
            </w:pPr>
          </w:p>
        </w:tc>
      </w:tr>
    </w:tbl>
    <w:p w14:paraId="5A9FDF5E" w14:textId="77777777" w:rsidR="003E12AA" w:rsidRPr="00AA2022" w:rsidRDefault="003E12AA" w:rsidP="003E12AA"/>
    <w:tbl>
      <w:tblPr>
        <w:tblW w:w="5137" w:type="pct"/>
        <w:tblCellMar>
          <w:top w:w="57" w:type="dxa"/>
        </w:tblCellMar>
        <w:tblLook w:val="0000" w:firstRow="0" w:lastRow="0" w:firstColumn="0" w:lastColumn="0" w:noHBand="0" w:noVBand="0"/>
      </w:tblPr>
      <w:tblGrid>
        <w:gridCol w:w="9890"/>
      </w:tblGrid>
      <w:tr w:rsidR="003E12AA" w:rsidRPr="004B4E36" w14:paraId="0815D091" w14:textId="77777777" w:rsidTr="005B3D7E">
        <w:tc>
          <w:tcPr>
            <w:tcW w:w="5000" w:type="pct"/>
            <w:tcBorders>
              <w:top w:val="single" w:sz="4" w:space="0" w:color="000000"/>
              <w:left w:val="single" w:sz="4" w:space="0" w:color="000000"/>
              <w:bottom w:val="single" w:sz="4" w:space="0" w:color="000000"/>
              <w:right w:val="single" w:sz="4" w:space="0" w:color="000000"/>
            </w:tcBorders>
            <w:shd w:val="clear" w:color="auto" w:fill="D9E2F3"/>
          </w:tcPr>
          <w:p w14:paraId="4248F037" w14:textId="77777777" w:rsidR="003E12AA" w:rsidRPr="004B4E36" w:rsidRDefault="003E12AA" w:rsidP="003E12AA">
            <w:pPr>
              <w:spacing w:after="120"/>
              <w:rPr>
                <w:rFonts w:eastAsia="SimSun"/>
                <w:b/>
                <w:bCs/>
              </w:rPr>
            </w:pPr>
            <w:r w:rsidRPr="004B4E36">
              <w:rPr>
                <w:rFonts w:eastAsia="SimSun"/>
                <w:b/>
                <w:bCs/>
                <w:i/>
                <w:smallCaps/>
              </w:rPr>
              <w:t xml:space="preserve">E.5.3 Descrizione delle caratteristiche dell’assistenza tecnica e consulenza all’avvio delle nuove attività economiche </w:t>
            </w:r>
          </w:p>
          <w:p w14:paraId="03344A5F" w14:textId="77777777" w:rsidR="003E12AA" w:rsidRPr="004B4E36" w:rsidRDefault="003E12AA" w:rsidP="003E12AA">
            <w:pPr>
              <w:spacing w:after="120"/>
              <w:rPr>
                <w:rFonts w:eastAsia="SimSun"/>
                <w:b/>
                <w:bCs/>
                <w:i/>
                <w:smallCaps/>
              </w:rPr>
            </w:pPr>
            <w:r w:rsidRPr="004B4E36">
              <w:rPr>
                <w:rFonts w:eastAsia="SimSun"/>
                <w:b/>
                <w:bCs/>
                <w:i/>
                <w:smallCaps/>
              </w:rPr>
              <w:t>Max 1 pagina</w:t>
            </w:r>
          </w:p>
        </w:tc>
      </w:tr>
      <w:tr w:rsidR="003E12AA" w:rsidRPr="004B4E36" w14:paraId="3EF725F9" w14:textId="77777777" w:rsidTr="005B3D7E">
        <w:tc>
          <w:tcPr>
            <w:tcW w:w="5000" w:type="pct"/>
            <w:tcBorders>
              <w:top w:val="single" w:sz="4" w:space="0" w:color="000000"/>
              <w:left w:val="single" w:sz="4" w:space="0" w:color="000000"/>
              <w:bottom w:val="single" w:sz="4" w:space="0" w:color="000000"/>
              <w:right w:val="single" w:sz="4" w:space="0" w:color="000000"/>
            </w:tcBorders>
            <w:shd w:val="clear" w:color="auto" w:fill="FFFFFF"/>
          </w:tcPr>
          <w:p w14:paraId="47EF0B0B" w14:textId="77777777" w:rsidR="003E12AA" w:rsidRPr="004B4E36" w:rsidRDefault="003E12AA" w:rsidP="003E12AA">
            <w:pPr>
              <w:snapToGrid w:val="0"/>
              <w:spacing w:after="120"/>
              <w:rPr>
                <w:rFonts w:eastAsia="SimSun"/>
                <w:b/>
                <w:bCs/>
                <w:i/>
              </w:rPr>
            </w:pPr>
          </w:p>
          <w:p w14:paraId="38877097" w14:textId="77777777" w:rsidR="003E12AA" w:rsidRPr="004B4E36" w:rsidRDefault="003E12AA" w:rsidP="003E12AA">
            <w:pPr>
              <w:snapToGrid w:val="0"/>
              <w:spacing w:after="120"/>
              <w:rPr>
                <w:rFonts w:eastAsia="SimSun"/>
                <w:bCs/>
                <w:i/>
              </w:rPr>
            </w:pPr>
          </w:p>
        </w:tc>
      </w:tr>
    </w:tbl>
    <w:p w14:paraId="2A78A87C" w14:textId="77777777" w:rsidR="003E12AA" w:rsidRDefault="003E12AA" w:rsidP="003E12AA">
      <w:pPr>
        <w:spacing w:after="120"/>
        <w:rPr>
          <w:rFonts w:eastAsia="SimSun"/>
          <w:b/>
          <w:bCs/>
        </w:rPr>
      </w:pPr>
    </w:p>
    <w:tbl>
      <w:tblPr>
        <w:tblW w:w="5000" w:type="pct"/>
        <w:tblCellMar>
          <w:top w:w="57" w:type="dxa"/>
        </w:tblCellMar>
        <w:tblLook w:val="0000" w:firstRow="0" w:lastRow="0" w:firstColumn="0" w:lastColumn="0" w:noHBand="0" w:noVBand="0"/>
      </w:tblPr>
      <w:tblGrid>
        <w:gridCol w:w="9626"/>
      </w:tblGrid>
      <w:tr w:rsidR="003E12AA" w:rsidRPr="004B4E36" w14:paraId="115D9C90" w14:textId="77777777" w:rsidTr="003E12AA">
        <w:trPr>
          <w:trHeight w:val="1021"/>
        </w:trPr>
        <w:tc>
          <w:tcPr>
            <w:tcW w:w="5000" w:type="pct"/>
            <w:tcBorders>
              <w:top w:val="single" w:sz="4" w:space="0" w:color="000000"/>
              <w:left w:val="single" w:sz="4" w:space="0" w:color="000000"/>
              <w:bottom w:val="single" w:sz="4" w:space="0" w:color="000000"/>
              <w:right w:val="single" w:sz="4" w:space="0" w:color="000000"/>
            </w:tcBorders>
            <w:shd w:val="clear" w:color="auto" w:fill="DBE5F1" w:themeFill="accent1" w:themeFillTint="33"/>
          </w:tcPr>
          <w:p w14:paraId="71E46D84" w14:textId="77777777" w:rsidR="003E12AA" w:rsidRPr="004B4E36" w:rsidRDefault="003E12AA" w:rsidP="003E12AA">
            <w:pPr>
              <w:spacing w:after="120"/>
              <w:rPr>
                <w:rFonts w:eastAsia="SimSun"/>
                <w:b/>
                <w:bCs/>
                <w:i/>
                <w:smallCaps/>
              </w:rPr>
            </w:pPr>
            <w:r w:rsidRPr="004B4E36">
              <w:rPr>
                <w:rFonts w:eastAsia="SimSun"/>
                <w:b/>
                <w:bCs/>
                <w:i/>
                <w:smallCaps/>
              </w:rPr>
              <w:lastRenderedPageBreak/>
              <w:t>E.5.4 ESAME FINALE PER LA CERTIFICAZIONE DELLE COMPETENZE</w:t>
            </w:r>
            <w:r w:rsidRPr="004B4E36">
              <w:rPr>
                <w:rStyle w:val="Rimandonotaapidipagina"/>
                <w:rFonts w:eastAsia="SimSun"/>
              </w:rPr>
              <w:footnoteReference w:id="18"/>
            </w:r>
            <w:r w:rsidRPr="004B4E36">
              <w:rPr>
                <w:rFonts w:eastAsia="SimSun"/>
                <w:b/>
                <w:bCs/>
                <w:i/>
                <w:smallCaps/>
              </w:rPr>
              <w:tab/>
            </w:r>
          </w:p>
          <w:p w14:paraId="634A644D" w14:textId="77777777" w:rsidR="003E12AA" w:rsidRPr="004B4E36" w:rsidRDefault="003E12AA" w:rsidP="003E12AA">
            <w:pPr>
              <w:spacing w:after="120"/>
              <w:rPr>
                <w:rFonts w:eastAsia="SimSun"/>
                <w:b/>
                <w:bCs/>
                <w:i/>
                <w:smallCaps/>
              </w:rPr>
            </w:pPr>
            <w:r w:rsidRPr="004B4E36">
              <w:rPr>
                <w:rFonts w:eastAsia="SimSun"/>
                <w:b/>
                <w:bCs/>
                <w:i/>
                <w:smallCaps/>
              </w:rPr>
              <w:t xml:space="preserve"> si </w:t>
            </w:r>
          </w:p>
          <w:p w14:paraId="37F6C7D9" w14:textId="77777777" w:rsidR="003E12AA" w:rsidRPr="004B4E36" w:rsidRDefault="003E12AA" w:rsidP="003E12AA">
            <w:pPr>
              <w:spacing w:after="120"/>
              <w:rPr>
                <w:rFonts w:eastAsia="SimSun"/>
                <w:b/>
                <w:bCs/>
              </w:rPr>
            </w:pPr>
            <w:r w:rsidRPr="004B4E36">
              <w:rPr>
                <w:rFonts w:eastAsia="SimSun"/>
                <w:b/>
                <w:bCs/>
                <w:i/>
                <w:smallCaps/>
              </w:rPr>
              <w:t> no</w:t>
            </w:r>
          </w:p>
        </w:tc>
      </w:tr>
      <w:tr w:rsidR="003E12AA" w:rsidRPr="00AA2022" w14:paraId="030475AD" w14:textId="77777777" w:rsidTr="003E12AA">
        <w:tblPrEx>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tblCellMar>
          <w:tblLook w:val="00A0" w:firstRow="1" w:lastRow="0" w:firstColumn="1" w:lastColumn="0" w:noHBand="0" w:noVBand="0"/>
        </w:tblPrEx>
        <w:tc>
          <w:tcPr>
            <w:tcW w:w="5000" w:type="pct"/>
            <w:tcBorders>
              <w:top w:val="nil"/>
              <w:left w:val="nil"/>
              <w:right w:val="nil"/>
            </w:tcBorders>
            <w:shd w:val="clear" w:color="auto" w:fill="FFFFFF"/>
          </w:tcPr>
          <w:p w14:paraId="4F4BF3CA" w14:textId="77777777" w:rsidR="003E12AA" w:rsidRDefault="003E12AA" w:rsidP="003E12AA">
            <w:pPr>
              <w:rPr>
                <w:rFonts w:eastAsia="SimSun"/>
                <w:b/>
                <w:bCs/>
              </w:rPr>
            </w:pPr>
          </w:p>
          <w:p w14:paraId="2FD45E0E" w14:textId="77777777" w:rsidR="003E12AA" w:rsidRDefault="003E12AA" w:rsidP="003E12AA">
            <w:pPr>
              <w:rPr>
                <w:rFonts w:eastAsia="SimSun"/>
                <w:b/>
                <w:bCs/>
              </w:rPr>
            </w:pPr>
          </w:p>
          <w:p w14:paraId="0129187B" w14:textId="77777777" w:rsidR="003E12AA" w:rsidRDefault="003E12AA" w:rsidP="003E12AA">
            <w:pPr>
              <w:rPr>
                <w:rFonts w:eastAsia="SimSun"/>
                <w:b/>
                <w:bCs/>
              </w:rPr>
            </w:pPr>
          </w:p>
          <w:p w14:paraId="209CCE8C" w14:textId="77777777" w:rsidR="003E12AA" w:rsidRPr="00334FDE" w:rsidRDefault="003E12AA" w:rsidP="003E12AA">
            <w:pPr>
              <w:rPr>
                <w:rFonts w:eastAsia="SimSun"/>
                <w:b/>
                <w:bCs/>
              </w:rPr>
            </w:pPr>
            <w:r w:rsidRPr="00AA2022">
              <w:rPr>
                <w:rFonts w:eastAsia="SimSun"/>
                <w:b/>
                <w:bCs/>
              </w:rPr>
              <w:br w:type="page"/>
            </w:r>
            <w:r w:rsidRPr="00E4512A">
              <w:rPr>
                <w:b/>
                <w:bCs/>
                <w:i/>
                <w:iCs/>
                <w:smallCaps/>
              </w:rPr>
              <w:t>PARTE F. - Delega</w:t>
            </w:r>
            <w:r w:rsidRPr="00E4512A">
              <w:t xml:space="preserve"> (da compilare </w:t>
            </w:r>
            <w:r w:rsidRPr="00E4512A">
              <w:rPr>
                <w:u w:val="single"/>
              </w:rPr>
              <w:t>esclusivamente in caso di delega di attività</w:t>
            </w:r>
            <w:r w:rsidRPr="00E4512A">
              <w:t>)</w:t>
            </w:r>
          </w:p>
          <w:tbl>
            <w:tblPr>
              <w:tblW w:w="4948" w:type="pct"/>
              <w:tblLook w:val="04A0" w:firstRow="1" w:lastRow="0" w:firstColumn="1" w:lastColumn="0" w:noHBand="0" w:noVBand="1"/>
            </w:tblPr>
            <w:tblGrid>
              <w:gridCol w:w="1326"/>
              <w:gridCol w:w="3650"/>
              <w:gridCol w:w="4336"/>
            </w:tblGrid>
            <w:tr w:rsidR="003E12AA" w:rsidRPr="00E4512A" w14:paraId="0B010A84" w14:textId="77777777" w:rsidTr="003E12AA">
              <w:tc>
                <w:tcPr>
                  <w:tcW w:w="5000" w:type="pct"/>
                  <w:gridSpan w:val="3"/>
                </w:tcPr>
                <w:p w14:paraId="3AAC9C9D" w14:textId="77777777" w:rsidR="003E12AA" w:rsidRPr="00E4512A" w:rsidRDefault="003E12AA" w:rsidP="003E12AA">
                  <w:pPr>
                    <w:rPr>
                      <w:lang w:eastAsia="en-US"/>
                    </w:rPr>
                  </w:pPr>
                </w:p>
              </w:tc>
            </w:tr>
            <w:tr w:rsidR="003E12AA" w:rsidRPr="00E4512A" w14:paraId="1CDA68A5" w14:textId="77777777" w:rsidTr="003E12AA">
              <w:tc>
                <w:tcPr>
                  <w:tcW w:w="712" w:type="pct"/>
                </w:tcPr>
                <w:p w14:paraId="41FD3315" w14:textId="77777777" w:rsidR="003E12AA" w:rsidRPr="00E4512A" w:rsidRDefault="003E12AA" w:rsidP="003E12AA">
                  <w:pPr>
                    <w:rPr>
                      <w:lang w:eastAsia="en-US"/>
                    </w:rPr>
                  </w:pPr>
                </w:p>
              </w:tc>
              <w:tc>
                <w:tcPr>
                  <w:tcW w:w="4288" w:type="pct"/>
                  <w:gridSpan w:val="2"/>
                  <w:shd w:val="clear" w:color="auto" w:fill="DBE5F1" w:themeFill="accent1" w:themeFillTint="33"/>
                </w:tcPr>
                <w:p w14:paraId="299D9142" w14:textId="77777777" w:rsidR="003E12AA" w:rsidRPr="00E4512A" w:rsidRDefault="003E12AA" w:rsidP="003E12AA">
                  <w:pPr>
                    <w:rPr>
                      <w:highlight w:val="yellow"/>
                      <w:lang w:eastAsia="en-US"/>
                    </w:rPr>
                  </w:pPr>
                  <w:r w:rsidRPr="00E4512A">
                    <w:rPr>
                      <w:lang w:eastAsia="en-US"/>
                    </w:rPr>
                    <w:t xml:space="preserve">La delega è già prevista nel progetto di massima?   Si </w:t>
                  </w:r>
                  <w:r w:rsidRPr="00E4512A">
                    <w:rPr>
                      <w:rFonts w:eastAsia="SimSun"/>
                      <w:b/>
                      <w:bCs/>
                    </w:rPr>
                    <w:sym w:font="Symbol" w:char="F080"/>
                  </w:r>
                  <w:r w:rsidRPr="00E4512A">
                    <w:rPr>
                      <w:lang w:eastAsia="en-US"/>
                    </w:rPr>
                    <w:t xml:space="preserve">   No </w:t>
                  </w:r>
                  <w:r w:rsidRPr="00E4512A">
                    <w:rPr>
                      <w:rFonts w:eastAsia="SimSun"/>
                      <w:b/>
                      <w:bCs/>
                    </w:rPr>
                    <w:sym w:font="Symbol" w:char="F080"/>
                  </w:r>
                  <w:r w:rsidRPr="00E4512A">
                    <w:rPr>
                      <w:rFonts w:eastAsia="SimSun"/>
                      <w:b/>
                      <w:bCs/>
                    </w:rPr>
                    <w:t xml:space="preserve"> </w:t>
                  </w:r>
                  <w:r w:rsidRPr="00E4512A">
                    <w:rPr>
                      <w:rStyle w:val="Rimandonotaapidipagina"/>
                      <w:rFonts w:eastAsia="SimSun"/>
                      <w:b/>
                      <w:bCs/>
                    </w:rPr>
                    <w:footnoteReference w:id="19"/>
                  </w:r>
                </w:p>
              </w:tc>
            </w:tr>
            <w:tr w:rsidR="003E12AA" w:rsidRPr="00E4512A" w14:paraId="008283CF" w14:textId="77777777" w:rsidTr="003E12AA">
              <w:tc>
                <w:tcPr>
                  <w:tcW w:w="712" w:type="pct"/>
                </w:tcPr>
                <w:p w14:paraId="01ED495A" w14:textId="77777777" w:rsidR="003E12AA" w:rsidRPr="00E4512A" w:rsidRDefault="003E12AA" w:rsidP="003E12AA">
                  <w:pPr>
                    <w:rPr>
                      <w:lang w:eastAsia="en-US"/>
                    </w:rPr>
                  </w:pPr>
                </w:p>
              </w:tc>
              <w:tc>
                <w:tcPr>
                  <w:tcW w:w="4288" w:type="pct"/>
                  <w:gridSpan w:val="2"/>
                  <w:shd w:val="clear" w:color="auto" w:fill="auto"/>
                </w:tcPr>
                <w:p w14:paraId="0723B925" w14:textId="77777777" w:rsidR="003E12AA" w:rsidRPr="00E4512A" w:rsidRDefault="003E12AA" w:rsidP="003E12AA">
                  <w:pPr>
                    <w:rPr>
                      <w:lang w:eastAsia="en-US"/>
                    </w:rPr>
                  </w:pPr>
                </w:p>
              </w:tc>
            </w:tr>
            <w:tr w:rsidR="003E12AA" w:rsidRPr="00E4512A" w14:paraId="3DD4BCE3" w14:textId="77777777" w:rsidTr="003E12AA">
              <w:tc>
                <w:tcPr>
                  <w:tcW w:w="712" w:type="pct"/>
                  <w:vMerge w:val="restart"/>
                </w:tcPr>
                <w:p w14:paraId="2A074B9F" w14:textId="77777777" w:rsidR="003E12AA" w:rsidRPr="00E4512A" w:rsidRDefault="003E12AA" w:rsidP="003E12AA">
                  <w:pPr>
                    <w:rPr>
                      <w:sz w:val="14"/>
                      <w:lang w:eastAsia="en-US"/>
                    </w:rPr>
                  </w:pPr>
                  <w:r w:rsidRPr="00E4512A">
                    <w:rPr>
                      <w:lang w:eastAsia="en-US"/>
                    </w:rPr>
                    <w:t>Attività di delega</w:t>
                  </w:r>
                  <w:r w:rsidRPr="00E4512A">
                    <w:rPr>
                      <w:vertAlign w:val="superscript"/>
                      <w:lang w:eastAsia="en-US"/>
                    </w:rPr>
                    <w:footnoteReference w:id="20"/>
                  </w:r>
                </w:p>
              </w:tc>
              <w:tc>
                <w:tcPr>
                  <w:tcW w:w="4288" w:type="pct"/>
                  <w:gridSpan w:val="2"/>
                  <w:shd w:val="clear" w:color="auto" w:fill="DBE5F1" w:themeFill="accent1" w:themeFillTint="33"/>
                </w:tcPr>
                <w:p w14:paraId="74ECDC84" w14:textId="77777777" w:rsidR="003E12AA" w:rsidRPr="00E4512A" w:rsidRDefault="003E12AA" w:rsidP="003E12AA">
                  <w:pPr>
                    <w:rPr>
                      <w:lang w:eastAsia="en-US"/>
                    </w:rPr>
                  </w:pPr>
                  <w:r w:rsidRPr="00E4512A">
                    <w:rPr>
                      <w:lang w:eastAsia="en-US"/>
                    </w:rPr>
                    <w:t>Denominazione Soggetto delegato</w:t>
                  </w:r>
                </w:p>
              </w:tc>
            </w:tr>
            <w:tr w:rsidR="003E12AA" w:rsidRPr="00E4512A" w14:paraId="0C69B4F4" w14:textId="77777777" w:rsidTr="003E12AA">
              <w:tc>
                <w:tcPr>
                  <w:tcW w:w="712" w:type="pct"/>
                  <w:vMerge/>
                </w:tcPr>
                <w:p w14:paraId="255F152D" w14:textId="77777777" w:rsidR="003E12AA" w:rsidRPr="00E4512A" w:rsidRDefault="003E12AA" w:rsidP="003E12AA">
                  <w:pPr>
                    <w:rPr>
                      <w:lang w:eastAsia="en-US"/>
                    </w:rPr>
                  </w:pPr>
                </w:p>
              </w:tc>
              <w:tc>
                <w:tcPr>
                  <w:tcW w:w="4288" w:type="pct"/>
                  <w:gridSpan w:val="2"/>
                </w:tcPr>
                <w:p w14:paraId="4BBC287A" w14:textId="77777777" w:rsidR="003E12AA" w:rsidRPr="00E4512A" w:rsidRDefault="003E12AA" w:rsidP="003E12AA">
                  <w:pPr>
                    <w:rPr>
                      <w:lang w:eastAsia="en-US"/>
                    </w:rPr>
                  </w:pPr>
                </w:p>
              </w:tc>
            </w:tr>
            <w:tr w:rsidR="003E12AA" w:rsidRPr="00E4512A" w14:paraId="3227DE4F" w14:textId="77777777" w:rsidTr="003E12AA">
              <w:tc>
                <w:tcPr>
                  <w:tcW w:w="712" w:type="pct"/>
                  <w:vMerge/>
                </w:tcPr>
                <w:p w14:paraId="4E4FA5F1" w14:textId="77777777" w:rsidR="003E12AA" w:rsidRPr="00E4512A" w:rsidRDefault="003E12AA" w:rsidP="003E12AA">
                  <w:pPr>
                    <w:rPr>
                      <w:lang w:eastAsia="en-US"/>
                    </w:rPr>
                  </w:pPr>
                </w:p>
              </w:tc>
              <w:tc>
                <w:tcPr>
                  <w:tcW w:w="1960" w:type="pct"/>
                  <w:shd w:val="clear" w:color="auto" w:fill="DBE5F1" w:themeFill="accent1" w:themeFillTint="33"/>
                </w:tcPr>
                <w:p w14:paraId="609DFC52" w14:textId="77777777" w:rsidR="003E12AA" w:rsidRPr="00E4512A" w:rsidRDefault="003E12AA" w:rsidP="003E12AA">
                  <w:pPr>
                    <w:rPr>
                      <w:lang w:eastAsia="en-US"/>
                    </w:rPr>
                  </w:pPr>
                  <w:r w:rsidRPr="00E4512A">
                    <w:rPr>
                      <w:lang w:eastAsia="en-US"/>
                    </w:rPr>
                    <w:t>Natura giuridica</w:t>
                  </w:r>
                </w:p>
              </w:tc>
              <w:tc>
                <w:tcPr>
                  <w:tcW w:w="2328" w:type="pct"/>
                  <w:shd w:val="clear" w:color="auto" w:fill="DBE5F1" w:themeFill="accent1" w:themeFillTint="33"/>
                </w:tcPr>
                <w:p w14:paraId="27E5B39A" w14:textId="77777777" w:rsidR="003E12AA" w:rsidRPr="00E4512A" w:rsidRDefault="003E12AA" w:rsidP="003E12AA">
                  <w:pPr>
                    <w:rPr>
                      <w:lang w:eastAsia="en-US"/>
                    </w:rPr>
                  </w:pPr>
                  <w:r w:rsidRPr="00E4512A">
                    <w:rPr>
                      <w:lang w:eastAsia="en-US"/>
                    </w:rPr>
                    <w:t>Motivazioni della delega e contenuti dell’apporto</w:t>
                  </w:r>
                </w:p>
              </w:tc>
            </w:tr>
            <w:tr w:rsidR="003E12AA" w:rsidRPr="00E4512A" w14:paraId="3793A319" w14:textId="77777777" w:rsidTr="003E12AA">
              <w:tc>
                <w:tcPr>
                  <w:tcW w:w="712" w:type="pct"/>
                  <w:vMerge/>
                </w:tcPr>
                <w:p w14:paraId="3E883B7D" w14:textId="77777777" w:rsidR="003E12AA" w:rsidRPr="00E4512A" w:rsidRDefault="003E12AA" w:rsidP="003E12AA">
                  <w:pPr>
                    <w:rPr>
                      <w:lang w:eastAsia="en-US"/>
                    </w:rPr>
                  </w:pPr>
                </w:p>
              </w:tc>
              <w:tc>
                <w:tcPr>
                  <w:tcW w:w="1960" w:type="pct"/>
                  <w:tcBorders>
                    <w:bottom w:val="single" w:sz="4" w:space="0" w:color="8EAADB"/>
                  </w:tcBorders>
                </w:tcPr>
                <w:p w14:paraId="0B5F0C7F" w14:textId="77777777" w:rsidR="003E12AA" w:rsidRPr="00E4512A" w:rsidRDefault="003E12AA" w:rsidP="003E12AA">
                  <w:pPr>
                    <w:rPr>
                      <w:lang w:eastAsia="en-US"/>
                    </w:rPr>
                  </w:pPr>
                </w:p>
              </w:tc>
              <w:tc>
                <w:tcPr>
                  <w:tcW w:w="2328" w:type="pct"/>
                  <w:tcBorders>
                    <w:bottom w:val="single" w:sz="4" w:space="0" w:color="8EAADB"/>
                  </w:tcBorders>
                </w:tcPr>
                <w:p w14:paraId="586F0EB2" w14:textId="77777777" w:rsidR="003E12AA" w:rsidRPr="00E4512A" w:rsidRDefault="003E12AA" w:rsidP="003E12AA">
                  <w:pPr>
                    <w:rPr>
                      <w:lang w:eastAsia="en-US"/>
                    </w:rPr>
                  </w:pPr>
                </w:p>
              </w:tc>
            </w:tr>
            <w:tr w:rsidR="003E12AA" w:rsidRPr="00E4512A" w14:paraId="13B9037D" w14:textId="77777777" w:rsidTr="003E12AA">
              <w:tc>
                <w:tcPr>
                  <w:tcW w:w="712" w:type="pct"/>
                  <w:vMerge/>
                </w:tcPr>
                <w:p w14:paraId="35E4C728" w14:textId="77777777" w:rsidR="003E12AA" w:rsidRPr="00E4512A" w:rsidRDefault="003E12AA" w:rsidP="003E12AA">
                  <w:pPr>
                    <w:rPr>
                      <w:lang w:eastAsia="en-US"/>
                    </w:rPr>
                  </w:pPr>
                </w:p>
              </w:tc>
              <w:tc>
                <w:tcPr>
                  <w:tcW w:w="1960" w:type="pct"/>
                  <w:shd w:val="clear" w:color="auto" w:fill="DBE5F1" w:themeFill="accent1" w:themeFillTint="33"/>
                </w:tcPr>
                <w:p w14:paraId="24B9118A" w14:textId="77777777" w:rsidR="003E12AA" w:rsidRPr="00E4512A" w:rsidRDefault="003E12AA" w:rsidP="003E12AA">
                  <w:pPr>
                    <w:rPr>
                      <w:lang w:eastAsia="en-US"/>
                    </w:rPr>
                  </w:pPr>
                  <w:r w:rsidRPr="00E4512A">
                    <w:rPr>
                      <w:lang w:eastAsia="en-US"/>
                    </w:rPr>
                    <w:t xml:space="preserve">% </w:t>
                  </w:r>
                  <w:r w:rsidRPr="00E4512A">
                    <w:rPr>
                      <w:shd w:val="clear" w:color="auto" w:fill="DBE5F1" w:themeFill="accent1" w:themeFillTint="33"/>
                      <w:lang w:eastAsia="en-US"/>
                    </w:rPr>
                    <w:t>valore finanziamento</w:t>
                  </w:r>
                </w:p>
              </w:tc>
              <w:tc>
                <w:tcPr>
                  <w:tcW w:w="2328" w:type="pct"/>
                  <w:shd w:val="clear" w:color="auto" w:fill="DBE5F1" w:themeFill="accent1" w:themeFillTint="33"/>
                </w:tcPr>
                <w:p w14:paraId="6AE2A3F6" w14:textId="77777777" w:rsidR="003E12AA" w:rsidRPr="00E4512A" w:rsidRDefault="003E12AA" w:rsidP="003E12AA">
                  <w:pPr>
                    <w:rPr>
                      <w:lang w:eastAsia="en-US"/>
                    </w:rPr>
                  </w:pPr>
                  <w:r w:rsidRPr="00E4512A">
                    <w:rPr>
                      <w:lang w:eastAsia="en-US"/>
                    </w:rPr>
                    <w:t>Importo (euro)</w:t>
                  </w:r>
                </w:p>
              </w:tc>
            </w:tr>
            <w:tr w:rsidR="003E12AA" w:rsidRPr="00E4512A" w14:paraId="5901580A" w14:textId="77777777" w:rsidTr="003E12AA">
              <w:trPr>
                <w:trHeight w:val="247"/>
              </w:trPr>
              <w:tc>
                <w:tcPr>
                  <w:tcW w:w="712" w:type="pct"/>
                  <w:vMerge/>
                </w:tcPr>
                <w:p w14:paraId="3BC79446" w14:textId="77777777" w:rsidR="003E12AA" w:rsidRPr="00E4512A" w:rsidRDefault="003E12AA" w:rsidP="003E12AA">
                  <w:pPr>
                    <w:rPr>
                      <w:lang w:eastAsia="en-US"/>
                    </w:rPr>
                  </w:pPr>
                </w:p>
              </w:tc>
              <w:tc>
                <w:tcPr>
                  <w:tcW w:w="1960" w:type="pct"/>
                  <w:tcBorders>
                    <w:bottom w:val="single" w:sz="4" w:space="0" w:color="8EAADB"/>
                  </w:tcBorders>
                </w:tcPr>
                <w:p w14:paraId="72900E4E" w14:textId="77777777" w:rsidR="003E12AA" w:rsidRPr="00E4512A" w:rsidRDefault="003E12AA" w:rsidP="003E12AA">
                  <w:pPr>
                    <w:rPr>
                      <w:lang w:eastAsia="en-US"/>
                    </w:rPr>
                  </w:pPr>
                </w:p>
              </w:tc>
              <w:tc>
                <w:tcPr>
                  <w:tcW w:w="2328" w:type="pct"/>
                  <w:tcBorders>
                    <w:bottom w:val="single" w:sz="4" w:space="0" w:color="8EAADB"/>
                  </w:tcBorders>
                </w:tcPr>
                <w:p w14:paraId="1B81AE1D" w14:textId="77777777" w:rsidR="003E12AA" w:rsidRPr="00E4512A" w:rsidRDefault="003E12AA" w:rsidP="003E12AA">
                  <w:pPr>
                    <w:rPr>
                      <w:lang w:eastAsia="en-US"/>
                    </w:rPr>
                  </w:pPr>
                </w:p>
              </w:tc>
            </w:tr>
            <w:tr w:rsidR="003E12AA" w:rsidRPr="00E4512A" w14:paraId="3AEA1C1F" w14:textId="77777777" w:rsidTr="003E12AA">
              <w:trPr>
                <w:trHeight w:val="105"/>
              </w:trPr>
              <w:tc>
                <w:tcPr>
                  <w:tcW w:w="712" w:type="pct"/>
                </w:tcPr>
                <w:p w14:paraId="239B58BE" w14:textId="77777777" w:rsidR="003E12AA" w:rsidRPr="00E4512A" w:rsidRDefault="003E12AA" w:rsidP="003E12AA">
                  <w:pPr>
                    <w:rPr>
                      <w:lang w:eastAsia="en-US"/>
                    </w:rPr>
                  </w:pPr>
                </w:p>
              </w:tc>
              <w:tc>
                <w:tcPr>
                  <w:tcW w:w="1960" w:type="pct"/>
                  <w:shd w:val="clear" w:color="auto" w:fill="DBE5F1" w:themeFill="accent1" w:themeFillTint="33"/>
                </w:tcPr>
                <w:p w14:paraId="19A83416" w14:textId="77777777" w:rsidR="003E12AA" w:rsidRPr="00E4512A" w:rsidRDefault="003E12AA" w:rsidP="003E12AA">
                  <w:pPr>
                    <w:rPr>
                      <w:lang w:eastAsia="en-US"/>
                    </w:rPr>
                  </w:pPr>
                  <w:r w:rsidRPr="00E4512A">
                    <w:rPr>
                      <w:lang w:eastAsia="en-US"/>
                    </w:rPr>
                    <w:t>modalità di raccordo, coordinamento e integrazione fra le parti</w:t>
                  </w:r>
                </w:p>
              </w:tc>
              <w:tc>
                <w:tcPr>
                  <w:tcW w:w="2328" w:type="pct"/>
                  <w:shd w:val="clear" w:color="auto" w:fill="DBE5F1" w:themeFill="accent1" w:themeFillTint="33"/>
                </w:tcPr>
                <w:p w14:paraId="64E2F945" w14:textId="77777777" w:rsidR="003E12AA" w:rsidRPr="00E4512A" w:rsidRDefault="003E12AA" w:rsidP="003E12AA">
                  <w:pPr>
                    <w:rPr>
                      <w:lang w:eastAsia="en-US"/>
                    </w:rPr>
                  </w:pPr>
                </w:p>
                <w:p w14:paraId="7281BEA1" w14:textId="77777777" w:rsidR="003E12AA" w:rsidRPr="00E4512A" w:rsidRDefault="003E12AA" w:rsidP="003E12AA">
                  <w:pPr>
                    <w:rPr>
                      <w:lang w:eastAsia="en-US"/>
                    </w:rPr>
                  </w:pPr>
                  <w:r w:rsidRPr="00E4512A">
                    <w:rPr>
                      <w:lang w:eastAsia="en-US"/>
                    </w:rPr>
                    <w:t>Allegati (</w:t>
                  </w:r>
                  <w:r w:rsidRPr="00E4512A">
                    <w:rPr>
                      <w:u w:val="single"/>
                      <w:lang w:eastAsia="en-US"/>
                    </w:rPr>
                    <w:t>solo se la delega non era prevista nel progetto di massima</w:t>
                  </w:r>
                  <w:r w:rsidRPr="00E4512A">
                    <w:rPr>
                      <w:lang w:eastAsia="en-US"/>
                    </w:rPr>
                    <w:t>):</w:t>
                  </w:r>
                </w:p>
                <w:p w14:paraId="767B1C46" w14:textId="77777777" w:rsidR="003E12AA" w:rsidRPr="00E4512A" w:rsidRDefault="003E12AA" w:rsidP="003E12AA">
                  <w:pPr>
                    <w:rPr>
                      <w:lang w:eastAsia="en-US"/>
                    </w:rPr>
                  </w:pPr>
                  <w:r w:rsidRPr="00E4512A">
                    <w:rPr>
                      <w:lang w:eastAsia="en-US"/>
                    </w:rPr>
                    <w:sym w:font="Wingdings 2" w:char="F0BE"/>
                  </w:r>
                  <w:r w:rsidRPr="00E4512A">
                    <w:rPr>
                      <w:lang w:eastAsia="en-US"/>
                    </w:rPr>
                    <w:t xml:space="preserve">    Accordo di delega tra le parti </w:t>
                  </w:r>
                </w:p>
                <w:p w14:paraId="6BF897F2" w14:textId="77777777" w:rsidR="003E12AA" w:rsidRPr="00E4512A" w:rsidRDefault="003E12AA" w:rsidP="003E12AA">
                  <w:pPr>
                    <w:rPr>
                      <w:lang w:eastAsia="en-US"/>
                    </w:rPr>
                  </w:pPr>
                  <w:r w:rsidRPr="00E4512A">
                    <w:rPr>
                      <w:lang w:eastAsia="en-US"/>
                    </w:rPr>
                    <w:sym w:font="Wingdings 2" w:char="F0BE"/>
                  </w:r>
                  <w:r w:rsidRPr="00E4512A">
                    <w:rPr>
                      <w:lang w:eastAsia="en-US"/>
                    </w:rPr>
                    <w:t xml:space="preserve">    Prospetto analitico dei costi </w:t>
                  </w:r>
                </w:p>
              </w:tc>
            </w:tr>
          </w:tbl>
          <w:p w14:paraId="424598D2" w14:textId="77777777" w:rsidR="003E12AA" w:rsidRPr="00AA2022" w:rsidRDefault="003E12AA" w:rsidP="003E12AA">
            <w:pPr>
              <w:rPr>
                <w:rFonts w:eastAsia="SimSun"/>
                <w:b/>
                <w:bCs/>
                <w:i/>
                <w:iCs/>
              </w:rPr>
            </w:pPr>
          </w:p>
        </w:tc>
      </w:tr>
    </w:tbl>
    <w:p w14:paraId="5D2328F7" w14:textId="77777777" w:rsidR="003E12AA" w:rsidRDefault="003E12AA" w:rsidP="003E12AA">
      <w:pPr>
        <w:spacing w:after="120"/>
        <w:rPr>
          <w:rFonts w:eastAsia="SimSun"/>
          <w:b/>
          <w:bCs/>
        </w:rPr>
      </w:pPr>
    </w:p>
    <w:p w14:paraId="28E771A3" w14:textId="77777777" w:rsidR="003E12AA" w:rsidRDefault="003E12AA" w:rsidP="003E12AA">
      <w:pPr>
        <w:spacing w:after="120"/>
        <w:rPr>
          <w:rFonts w:eastAsia="SimSun"/>
          <w:b/>
          <w:bCs/>
        </w:rPr>
      </w:pPr>
    </w:p>
    <w:p w14:paraId="21E64ADD" w14:textId="77777777" w:rsidR="00010EC1" w:rsidRDefault="00010EC1" w:rsidP="003E12AA">
      <w:pPr>
        <w:spacing w:after="120"/>
        <w:rPr>
          <w:rFonts w:eastAsia="SimSun"/>
          <w:b/>
          <w:bCs/>
        </w:rPr>
      </w:pPr>
    </w:p>
    <w:p w14:paraId="1AD2B3B0" w14:textId="77777777" w:rsidR="00010EC1" w:rsidRDefault="00010EC1" w:rsidP="003E12AA">
      <w:pPr>
        <w:spacing w:after="120"/>
        <w:rPr>
          <w:rFonts w:eastAsia="SimSun"/>
          <w:b/>
          <w:bCs/>
        </w:rPr>
      </w:pPr>
    </w:p>
    <w:p w14:paraId="204431A5" w14:textId="77777777" w:rsidR="00010EC1" w:rsidRDefault="00010EC1" w:rsidP="003E12AA">
      <w:pPr>
        <w:spacing w:after="120"/>
        <w:rPr>
          <w:rFonts w:eastAsia="SimSun"/>
          <w:b/>
          <w:bCs/>
        </w:rPr>
      </w:pPr>
    </w:p>
    <w:p w14:paraId="73313E16" w14:textId="77777777" w:rsidR="00010EC1" w:rsidRDefault="00010EC1" w:rsidP="003E12AA">
      <w:pPr>
        <w:spacing w:after="120"/>
        <w:rPr>
          <w:rFonts w:eastAsia="SimSun"/>
          <w:b/>
          <w:bCs/>
        </w:rPr>
      </w:pPr>
    </w:p>
    <w:p w14:paraId="51FF45E4" w14:textId="77777777" w:rsidR="003E12AA" w:rsidRPr="00E4512A" w:rsidRDefault="003E12AA" w:rsidP="003E12AA">
      <w:pPr>
        <w:spacing w:after="120"/>
        <w:rPr>
          <w:rFonts w:eastAsia="SimSun"/>
          <w:b/>
          <w:bCs/>
        </w:rPr>
      </w:pPr>
      <w:r w:rsidRPr="00E4512A">
        <w:rPr>
          <w:rFonts w:eastAsia="SimSun"/>
          <w:b/>
          <w:bCs/>
        </w:rPr>
        <w:lastRenderedPageBreak/>
        <w:t>PARTE G</w:t>
      </w:r>
      <w:r w:rsidRPr="00E4512A">
        <w:rPr>
          <w:b/>
          <w:bCs/>
          <w:i/>
          <w:iCs/>
          <w:smallCaps/>
        </w:rPr>
        <w:t>. - Cronoprogramma</w:t>
      </w:r>
      <w:r w:rsidRPr="00E4512A">
        <w:rPr>
          <w:rFonts w:eastAsia="SimSun"/>
          <w:b/>
          <w:bCs/>
        </w:rPr>
        <w:t xml:space="preserve"> </w:t>
      </w:r>
    </w:p>
    <w:tbl>
      <w:tblPr>
        <w:tblW w:w="5000" w:type="pct"/>
        <w:tblLook w:val="0000" w:firstRow="0" w:lastRow="0" w:firstColumn="0" w:lastColumn="0" w:noHBand="0" w:noVBand="0"/>
      </w:tblPr>
      <w:tblGrid>
        <w:gridCol w:w="2039"/>
        <w:gridCol w:w="1377"/>
        <w:gridCol w:w="1240"/>
        <w:gridCol w:w="1242"/>
        <w:gridCol w:w="1242"/>
        <w:gridCol w:w="1242"/>
        <w:gridCol w:w="1244"/>
      </w:tblGrid>
      <w:tr w:rsidR="003E12AA" w:rsidRPr="00E4512A" w14:paraId="5CD2C970" w14:textId="77777777" w:rsidTr="003E12AA">
        <w:tc>
          <w:tcPr>
            <w:tcW w:w="1059" w:type="pct"/>
            <w:tcBorders>
              <w:top w:val="single" w:sz="4" w:space="0" w:color="000000"/>
              <w:left w:val="single" w:sz="4" w:space="0" w:color="000000"/>
              <w:bottom w:val="single" w:sz="4" w:space="0" w:color="000000"/>
            </w:tcBorders>
            <w:shd w:val="clear" w:color="auto" w:fill="D9E2F3"/>
            <w:vAlign w:val="center"/>
          </w:tcPr>
          <w:p w14:paraId="49292733" w14:textId="77777777" w:rsidR="003E12AA" w:rsidRPr="00E4512A" w:rsidRDefault="003E12AA" w:rsidP="003E12AA">
            <w:pPr>
              <w:spacing w:before="120" w:after="120"/>
              <w:rPr>
                <w:rFonts w:eastAsia="SimSun"/>
                <w:b/>
                <w:bCs/>
                <w:i/>
                <w:smallCaps/>
              </w:rPr>
            </w:pPr>
            <w:r w:rsidRPr="00E4512A">
              <w:rPr>
                <w:rFonts w:eastAsia="SimSun"/>
                <w:b/>
                <w:bCs/>
                <w:i/>
                <w:smallCaps/>
              </w:rPr>
              <w:t>attività</w:t>
            </w:r>
          </w:p>
        </w:tc>
        <w:tc>
          <w:tcPr>
            <w:tcW w:w="715" w:type="pct"/>
            <w:tcBorders>
              <w:top w:val="single" w:sz="4" w:space="0" w:color="000000"/>
              <w:left w:val="single" w:sz="4" w:space="0" w:color="000000"/>
              <w:bottom w:val="single" w:sz="4" w:space="0" w:color="000000"/>
            </w:tcBorders>
            <w:shd w:val="clear" w:color="auto" w:fill="D9E2F3"/>
            <w:vAlign w:val="center"/>
          </w:tcPr>
          <w:p w14:paraId="4AD1B488" w14:textId="77777777" w:rsidR="003E12AA" w:rsidRPr="00E4512A" w:rsidRDefault="003E12AA" w:rsidP="003E12AA">
            <w:pPr>
              <w:spacing w:before="120" w:after="120"/>
              <w:jc w:val="center"/>
              <w:rPr>
                <w:rFonts w:eastAsia="SimSun"/>
                <w:b/>
                <w:bCs/>
                <w:i/>
                <w:smallCaps/>
              </w:rPr>
            </w:pPr>
            <w:r w:rsidRPr="00E4512A">
              <w:rPr>
                <w:rFonts w:eastAsia="SimSun"/>
                <w:b/>
                <w:bCs/>
                <w:i/>
                <w:smallCaps/>
              </w:rPr>
              <w:t>Trimestre 1</w:t>
            </w:r>
            <w:r w:rsidRPr="00E4512A">
              <w:rPr>
                <w:rStyle w:val="Rimandonotaapidipagina"/>
                <w:rFonts w:eastAsia="SimSun"/>
                <w:b/>
                <w:bCs/>
                <w:i/>
                <w:smallCaps/>
              </w:rPr>
              <w:footnoteReference w:id="21"/>
            </w:r>
          </w:p>
        </w:tc>
        <w:tc>
          <w:tcPr>
            <w:tcW w:w="644" w:type="pct"/>
            <w:tcBorders>
              <w:top w:val="single" w:sz="4" w:space="0" w:color="000000"/>
              <w:left w:val="single" w:sz="4" w:space="0" w:color="000000"/>
              <w:bottom w:val="single" w:sz="4" w:space="0" w:color="000000"/>
            </w:tcBorders>
            <w:shd w:val="clear" w:color="auto" w:fill="D9E2F3"/>
            <w:vAlign w:val="center"/>
          </w:tcPr>
          <w:p w14:paraId="6A07998C" w14:textId="77777777" w:rsidR="003E12AA" w:rsidRPr="00E4512A" w:rsidRDefault="003E12AA" w:rsidP="003E12AA">
            <w:pPr>
              <w:spacing w:before="120" w:after="120"/>
              <w:jc w:val="center"/>
              <w:rPr>
                <w:rFonts w:eastAsia="SimSun"/>
                <w:b/>
                <w:bCs/>
                <w:i/>
                <w:smallCaps/>
              </w:rPr>
            </w:pPr>
            <w:r w:rsidRPr="00E4512A">
              <w:rPr>
                <w:rFonts w:eastAsia="SimSun"/>
                <w:b/>
                <w:bCs/>
                <w:i/>
                <w:smallCaps/>
              </w:rPr>
              <w:t>Trimestre 2</w:t>
            </w:r>
          </w:p>
        </w:tc>
        <w:tc>
          <w:tcPr>
            <w:tcW w:w="645" w:type="pct"/>
            <w:tcBorders>
              <w:top w:val="single" w:sz="4" w:space="0" w:color="000000"/>
              <w:left w:val="single" w:sz="4" w:space="0" w:color="000000"/>
              <w:bottom w:val="single" w:sz="4" w:space="0" w:color="000000"/>
            </w:tcBorders>
            <w:shd w:val="clear" w:color="auto" w:fill="D9E2F3"/>
            <w:vAlign w:val="center"/>
          </w:tcPr>
          <w:p w14:paraId="409A8F63" w14:textId="77777777" w:rsidR="003E12AA" w:rsidRPr="00E4512A" w:rsidRDefault="003E12AA" w:rsidP="003E12AA">
            <w:pPr>
              <w:spacing w:before="120" w:after="120"/>
              <w:jc w:val="center"/>
              <w:rPr>
                <w:rFonts w:eastAsia="SimSun"/>
                <w:b/>
                <w:bCs/>
                <w:i/>
                <w:smallCaps/>
              </w:rPr>
            </w:pPr>
            <w:r w:rsidRPr="00E4512A">
              <w:rPr>
                <w:rFonts w:eastAsia="SimSun"/>
                <w:b/>
                <w:bCs/>
                <w:i/>
                <w:smallCaps/>
              </w:rPr>
              <w:t>Trimestre 3</w:t>
            </w:r>
          </w:p>
        </w:tc>
        <w:tc>
          <w:tcPr>
            <w:tcW w:w="645" w:type="pct"/>
            <w:tcBorders>
              <w:top w:val="single" w:sz="4" w:space="0" w:color="000000"/>
              <w:left w:val="single" w:sz="4" w:space="0" w:color="000000"/>
              <w:bottom w:val="single" w:sz="4" w:space="0" w:color="000000"/>
            </w:tcBorders>
            <w:shd w:val="clear" w:color="auto" w:fill="D9E2F3"/>
            <w:vAlign w:val="center"/>
          </w:tcPr>
          <w:p w14:paraId="047BA8A7" w14:textId="77777777" w:rsidR="003E12AA" w:rsidRPr="00E4512A" w:rsidRDefault="003E12AA" w:rsidP="003E12AA">
            <w:pPr>
              <w:spacing w:before="120" w:after="120"/>
              <w:jc w:val="center"/>
              <w:rPr>
                <w:rFonts w:eastAsia="SimSun"/>
                <w:b/>
                <w:bCs/>
                <w:i/>
                <w:smallCaps/>
              </w:rPr>
            </w:pPr>
            <w:r w:rsidRPr="00E4512A">
              <w:rPr>
                <w:rFonts w:eastAsia="SimSun"/>
                <w:b/>
                <w:bCs/>
                <w:i/>
                <w:smallCaps/>
              </w:rPr>
              <w:t>Trimestre 4</w:t>
            </w:r>
          </w:p>
        </w:tc>
        <w:tc>
          <w:tcPr>
            <w:tcW w:w="645" w:type="pct"/>
            <w:tcBorders>
              <w:top w:val="single" w:sz="4" w:space="0" w:color="000000"/>
              <w:left w:val="single" w:sz="4" w:space="0" w:color="000000"/>
              <w:bottom w:val="single" w:sz="4" w:space="0" w:color="000000"/>
            </w:tcBorders>
            <w:shd w:val="clear" w:color="auto" w:fill="D9E2F3"/>
            <w:vAlign w:val="center"/>
          </w:tcPr>
          <w:p w14:paraId="1701C06C" w14:textId="77777777" w:rsidR="003E12AA" w:rsidRPr="00E4512A" w:rsidRDefault="003E12AA" w:rsidP="003E12AA">
            <w:pPr>
              <w:spacing w:before="120" w:after="120"/>
              <w:jc w:val="center"/>
              <w:rPr>
                <w:rFonts w:eastAsia="SimSun"/>
                <w:b/>
                <w:bCs/>
                <w:i/>
                <w:smallCaps/>
              </w:rPr>
            </w:pPr>
            <w:r w:rsidRPr="00E4512A">
              <w:rPr>
                <w:rFonts w:eastAsia="SimSun"/>
                <w:b/>
                <w:bCs/>
                <w:i/>
                <w:smallCaps/>
              </w:rPr>
              <w:t>Trimestre 5</w:t>
            </w:r>
          </w:p>
        </w:tc>
        <w:tc>
          <w:tcPr>
            <w:tcW w:w="646" w:type="pct"/>
            <w:tcBorders>
              <w:top w:val="single" w:sz="4" w:space="0" w:color="000000"/>
              <w:left w:val="single" w:sz="4" w:space="0" w:color="000000"/>
              <w:bottom w:val="single" w:sz="4" w:space="0" w:color="000000"/>
              <w:right w:val="single" w:sz="4" w:space="0" w:color="000000"/>
            </w:tcBorders>
            <w:shd w:val="clear" w:color="auto" w:fill="D9E2F3"/>
            <w:vAlign w:val="center"/>
          </w:tcPr>
          <w:p w14:paraId="393FBA17" w14:textId="77777777" w:rsidR="003E12AA" w:rsidRPr="00E4512A" w:rsidRDefault="003E12AA" w:rsidP="003E12AA">
            <w:pPr>
              <w:spacing w:before="120" w:after="120"/>
              <w:jc w:val="center"/>
              <w:rPr>
                <w:rFonts w:eastAsia="SimSun"/>
                <w:b/>
                <w:bCs/>
                <w:i/>
                <w:smallCaps/>
              </w:rPr>
            </w:pPr>
            <w:r w:rsidRPr="00E4512A">
              <w:rPr>
                <w:rFonts w:eastAsia="SimSun"/>
                <w:b/>
                <w:bCs/>
                <w:i/>
                <w:smallCaps/>
              </w:rPr>
              <w:t>Trimestre N</w:t>
            </w:r>
          </w:p>
        </w:tc>
      </w:tr>
      <w:tr w:rsidR="003E12AA" w:rsidRPr="00E4512A" w14:paraId="2B000BDF" w14:textId="77777777" w:rsidTr="003E12AA">
        <w:trPr>
          <w:trHeight w:val="423"/>
        </w:trPr>
        <w:tc>
          <w:tcPr>
            <w:tcW w:w="1059" w:type="pct"/>
            <w:tcBorders>
              <w:top w:val="single" w:sz="4" w:space="0" w:color="000000"/>
              <w:left w:val="single" w:sz="4" w:space="0" w:color="000000"/>
              <w:bottom w:val="single" w:sz="4" w:space="0" w:color="000000"/>
            </w:tcBorders>
            <w:shd w:val="clear" w:color="auto" w:fill="D9E2F3"/>
          </w:tcPr>
          <w:p w14:paraId="1D86B9A9" w14:textId="77777777" w:rsidR="003E12AA" w:rsidRPr="00E4512A" w:rsidRDefault="003E12AA" w:rsidP="003E12AA">
            <w:pPr>
              <w:spacing w:before="120" w:after="120"/>
              <w:jc w:val="right"/>
              <w:rPr>
                <w:rFonts w:eastAsia="SimSun"/>
                <w:b/>
                <w:bCs/>
                <w:i/>
                <w:smallCaps/>
              </w:rPr>
            </w:pPr>
            <w:r w:rsidRPr="00E4512A">
              <w:rPr>
                <w:rFonts w:eastAsia="SimSun"/>
                <w:b/>
                <w:bCs/>
                <w:i/>
                <w:smallCaps/>
              </w:rPr>
              <w:t xml:space="preserve">Organismo n.1  </w:t>
            </w:r>
          </w:p>
        </w:tc>
        <w:tc>
          <w:tcPr>
            <w:tcW w:w="715" w:type="pct"/>
            <w:tcBorders>
              <w:top w:val="single" w:sz="4" w:space="0" w:color="000000"/>
              <w:left w:val="single" w:sz="4" w:space="0" w:color="000000"/>
              <w:bottom w:val="single" w:sz="4" w:space="0" w:color="000000"/>
            </w:tcBorders>
            <w:vAlign w:val="center"/>
          </w:tcPr>
          <w:p w14:paraId="548D586B" w14:textId="77777777" w:rsidR="003E12AA" w:rsidRPr="00E4512A" w:rsidRDefault="003E12AA" w:rsidP="003E12AA">
            <w:pPr>
              <w:snapToGrid w:val="0"/>
              <w:spacing w:before="120" w:after="120"/>
              <w:jc w:val="center"/>
              <w:rPr>
                <w:rFonts w:eastAsia="SimSun"/>
                <w:bCs/>
                <w:i/>
              </w:rPr>
            </w:pPr>
          </w:p>
        </w:tc>
        <w:tc>
          <w:tcPr>
            <w:tcW w:w="644" w:type="pct"/>
            <w:tcBorders>
              <w:top w:val="single" w:sz="4" w:space="0" w:color="000000"/>
              <w:left w:val="single" w:sz="4" w:space="0" w:color="000000"/>
              <w:bottom w:val="single" w:sz="4" w:space="0" w:color="000000"/>
            </w:tcBorders>
            <w:vAlign w:val="center"/>
          </w:tcPr>
          <w:p w14:paraId="4D85DA69" w14:textId="77777777" w:rsidR="003E12AA" w:rsidRPr="00E4512A" w:rsidRDefault="003E12AA" w:rsidP="003E12AA">
            <w:pPr>
              <w:snapToGrid w:val="0"/>
              <w:spacing w:before="120" w:after="120"/>
              <w:jc w:val="center"/>
              <w:rPr>
                <w:rFonts w:eastAsia="SimSun"/>
                <w:b/>
                <w:bCs/>
              </w:rPr>
            </w:pPr>
          </w:p>
        </w:tc>
        <w:tc>
          <w:tcPr>
            <w:tcW w:w="645" w:type="pct"/>
            <w:tcBorders>
              <w:top w:val="single" w:sz="4" w:space="0" w:color="000000"/>
              <w:left w:val="single" w:sz="4" w:space="0" w:color="000000"/>
              <w:bottom w:val="single" w:sz="4" w:space="0" w:color="000000"/>
            </w:tcBorders>
            <w:vAlign w:val="center"/>
          </w:tcPr>
          <w:p w14:paraId="2318CA4F" w14:textId="77777777" w:rsidR="003E12AA" w:rsidRPr="00E4512A" w:rsidRDefault="003E12AA" w:rsidP="003E12AA">
            <w:pPr>
              <w:snapToGrid w:val="0"/>
              <w:spacing w:before="120" w:after="120"/>
              <w:rPr>
                <w:rFonts w:eastAsia="SimSun"/>
                <w:b/>
                <w:bCs/>
              </w:rPr>
            </w:pPr>
          </w:p>
        </w:tc>
        <w:tc>
          <w:tcPr>
            <w:tcW w:w="645" w:type="pct"/>
            <w:tcBorders>
              <w:top w:val="single" w:sz="4" w:space="0" w:color="000000"/>
              <w:left w:val="single" w:sz="4" w:space="0" w:color="000000"/>
              <w:bottom w:val="single" w:sz="4" w:space="0" w:color="000000"/>
            </w:tcBorders>
            <w:vAlign w:val="center"/>
          </w:tcPr>
          <w:p w14:paraId="0915FC37" w14:textId="77777777" w:rsidR="003E12AA" w:rsidRPr="00E4512A" w:rsidRDefault="003E12AA" w:rsidP="003E12AA">
            <w:pPr>
              <w:snapToGrid w:val="0"/>
              <w:spacing w:before="120" w:after="120"/>
              <w:jc w:val="center"/>
              <w:rPr>
                <w:rFonts w:eastAsia="SimSun"/>
                <w:b/>
                <w:bCs/>
              </w:rPr>
            </w:pPr>
          </w:p>
        </w:tc>
        <w:tc>
          <w:tcPr>
            <w:tcW w:w="645" w:type="pct"/>
            <w:tcBorders>
              <w:top w:val="single" w:sz="4" w:space="0" w:color="000000"/>
              <w:left w:val="single" w:sz="4" w:space="0" w:color="000000"/>
              <w:bottom w:val="single" w:sz="4" w:space="0" w:color="000000"/>
            </w:tcBorders>
            <w:vAlign w:val="center"/>
          </w:tcPr>
          <w:p w14:paraId="2B797058" w14:textId="77777777" w:rsidR="003E12AA" w:rsidRPr="00E4512A" w:rsidRDefault="003E12AA" w:rsidP="003E12AA">
            <w:pPr>
              <w:snapToGrid w:val="0"/>
              <w:spacing w:before="120" w:after="120"/>
              <w:jc w:val="center"/>
              <w:rPr>
                <w:rFonts w:eastAsia="SimSun"/>
                <w:b/>
                <w:bCs/>
              </w:rPr>
            </w:pPr>
          </w:p>
        </w:tc>
        <w:tc>
          <w:tcPr>
            <w:tcW w:w="646" w:type="pct"/>
            <w:tcBorders>
              <w:top w:val="single" w:sz="4" w:space="0" w:color="000000"/>
              <w:left w:val="single" w:sz="4" w:space="0" w:color="000000"/>
              <w:bottom w:val="single" w:sz="4" w:space="0" w:color="000000"/>
              <w:right w:val="single" w:sz="4" w:space="0" w:color="000000"/>
            </w:tcBorders>
          </w:tcPr>
          <w:p w14:paraId="6CD7B9CE" w14:textId="77777777" w:rsidR="003E12AA" w:rsidRPr="00E4512A" w:rsidRDefault="003E12AA" w:rsidP="003E12AA">
            <w:pPr>
              <w:snapToGrid w:val="0"/>
              <w:spacing w:before="120" w:after="120"/>
              <w:jc w:val="center"/>
              <w:rPr>
                <w:rFonts w:eastAsia="SimSun"/>
                <w:b/>
                <w:bCs/>
              </w:rPr>
            </w:pPr>
          </w:p>
        </w:tc>
      </w:tr>
      <w:tr w:rsidR="003E12AA" w:rsidRPr="00E4512A" w14:paraId="5C51BAA3" w14:textId="77777777" w:rsidTr="003E12AA">
        <w:tc>
          <w:tcPr>
            <w:tcW w:w="1059" w:type="pct"/>
            <w:tcBorders>
              <w:top w:val="single" w:sz="4" w:space="0" w:color="000000"/>
              <w:left w:val="single" w:sz="4" w:space="0" w:color="000000"/>
              <w:bottom w:val="single" w:sz="4" w:space="0" w:color="000000"/>
            </w:tcBorders>
            <w:shd w:val="clear" w:color="auto" w:fill="D9E2F3"/>
          </w:tcPr>
          <w:p w14:paraId="3BD4438D" w14:textId="77777777" w:rsidR="003E12AA" w:rsidRPr="00E4512A" w:rsidRDefault="003E12AA" w:rsidP="003E12AA">
            <w:pPr>
              <w:spacing w:before="120" w:after="120"/>
              <w:jc w:val="right"/>
              <w:rPr>
                <w:rFonts w:eastAsia="SimSun"/>
                <w:b/>
                <w:bCs/>
                <w:i/>
                <w:smallCaps/>
              </w:rPr>
            </w:pPr>
            <w:r w:rsidRPr="00E4512A">
              <w:rPr>
                <w:rFonts w:eastAsia="SimSun"/>
                <w:b/>
                <w:bCs/>
                <w:i/>
                <w:smallCaps/>
              </w:rPr>
              <w:t>Attività 1.1</w:t>
            </w:r>
          </w:p>
        </w:tc>
        <w:tc>
          <w:tcPr>
            <w:tcW w:w="715" w:type="pct"/>
            <w:tcBorders>
              <w:top w:val="single" w:sz="4" w:space="0" w:color="000000"/>
              <w:left w:val="single" w:sz="4" w:space="0" w:color="000000"/>
              <w:bottom w:val="single" w:sz="4" w:space="0" w:color="000000"/>
            </w:tcBorders>
            <w:vAlign w:val="center"/>
          </w:tcPr>
          <w:p w14:paraId="59305462" w14:textId="77777777" w:rsidR="003E12AA" w:rsidRPr="00E4512A" w:rsidRDefault="003E12AA" w:rsidP="003E12AA">
            <w:pPr>
              <w:snapToGrid w:val="0"/>
              <w:spacing w:before="120" w:after="120"/>
              <w:jc w:val="center"/>
              <w:rPr>
                <w:rFonts w:eastAsia="SimSun"/>
                <w:bCs/>
                <w:i/>
              </w:rPr>
            </w:pPr>
          </w:p>
        </w:tc>
        <w:tc>
          <w:tcPr>
            <w:tcW w:w="644" w:type="pct"/>
            <w:tcBorders>
              <w:top w:val="single" w:sz="4" w:space="0" w:color="000000"/>
              <w:left w:val="single" w:sz="4" w:space="0" w:color="000000"/>
              <w:bottom w:val="single" w:sz="4" w:space="0" w:color="000000"/>
            </w:tcBorders>
            <w:vAlign w:val="center"/>
          </w:tcPr>
          <w:p w14:paraId="2E221D7A" w14:textId="77777777" w:rsidR="003E12AA" w:rsidRPr="00E4512A" w:rsidRDefault="003E12AA" w:rsidP="003E12AA">
            <w:pPr>
              <w:snapToGrid w:val="0"/>
              <w:spacing w:before="120" w:after="120"/>
              <w:jc w:val="center"/>
              <w:rPr>
                <w:rFonts w:eastAsia="SimSun"/>
                <w:b/>
                <w:bCs/>
              </w:rPr>
            </w:pPr>
          </w:p>
        </w:tc>
        <w:tc>
          <w:tcPr>
            <w:tcW w:w="645" w:type="pct"/>
            <w:tcBorders>
              <w:top w:val="single" w:sz="4" w:space="0" w:color="000000"/>
              <w:left w:val="single" w:sz="4" w:space="0" w:color="000000"/>
              <w:bottom w:val="single" w:sz="4" w:space="0" w:color="000000"/>
            </w:tcBorders>
            <w:vAlign w:val="center"/>
          </w:tcPr>
          <w:p w14:paraId="6DD19E0B" w14:textId="77777777" w:rsidR="003E12AA" w:rsidRPr="00E4512A" w:rsidRDefault="003E12AA" w:rsidP="003E12AA">
            <w:pPr>
              <w:snapToGrid w:val="0"/>
              <w:spacing w:before="120" w:after="120"/>
              <w:rPr>
                <w:rFonts w:eastAsia="SimSun"/>
                <w:b/>
                <w:bCs/>
              </w:rPr>
            </w:pPr>
          </w:p>
        </w:tc>
        <w:tc>
          <w:tcPr>
            <w:tcW w:w="645" w:type="pct"/>
            <w:tcBorders>
              <w:top w:val="single" w:sz="4" w:space="0" w:color="000000"/>
              <w:left w:val="single" w:sz="4" w:space="0" w:color="000000"/>
              <w:bottom w:val="single" w:sz="4" w:space="0" w:color="000000"/>
            </w:tcBorders>
            <w:vAlign w:val="center"/>
          </w:tcPr>
          <w:p w14:paraId="1DA90C33" w14:textId="77777777" w:rsidR="003E12AA" w:rsidRPr="00E4512A" w:rsidRDefault="003E12AA" w:rsidP="003E12AA">
            <w:pPr>
              <w:snapToGrid w:val="0"/>
              <w:spacing w:before="120" w:after="120"/>
              <w:jc w:val="center"/>
              <w:rPr>
                <w:rFonts w:eastAsia="SimSun"/>
                <w:b/>
                <w:bCs/>
              </w:rPr>
            </w:pPr>
          </w:p>
        </w:tc>
        <w:tc>
          <w:tcPr>
            <w:tcW w:w="645" w:type="pct"/>
            <w:tcBorders>
              <w:top w:val="single" w:sz="4" w:space="0" w:color="000000"/>
              <w:left w:val="single" w:sz="4" w:space="0" w:color="000000"/>
              <w:bottom w:val="single" w:sz="4" w:space="0" w:color="000000"/>
            </w:tcBorders>
            <w:vAlign w:val="center"/>
          </w:tcPr>
          <w:p w14:paraId="7945D245" w14:textId="77777777" w:rsidR="003E12AA" w:rsidRPr="00E4512A" w:rsidRDefault="003E12AA" w:rsidP="003E12AA">
            <w:pPr>
              <w:snapToGrid w:val="0"/>
              <w:spacing w:before="120" w:after="120"/>
              <w:jc w:val="center"/>
              <w:rPr>
                <w:rFonts w:eastAsia="SimSun"/>
                <w:b/>
                <w:bCs/>
              </w:rPr>
            </w:pPr>
          </w:p>
        </w:tc>
        <w:tc>
          <w:tcPr>
            <w:tcW w:w="646" w:type="pct"/>
            <w:tcBorders>
              <w:top w:val="single" w:sz="4" w:space="0" w:color="000000"/>
              <w:left w:val="single" w:sz="4" w:space="0" w:color="000000"/>
              <w:bottom w:val="single" w:sz="4" w:space="0" w:color="000000"/>
              <w:right w:val="single" w:sz="4" w:space="0" w:color="000000"/>
            </w:tcBorders>
          </w:tcPr>
          <w:p w14:paraId="06A0A7CB" w14:textId="77777777" w:rsidR="003E12AA" w:rsidRPr="00E4512A" w:rsidRDefault="003E12AA" w:rsidP="003E12AA">
            <w:pPr>
              <w:snapToGrid w:val="0"/>
              <w:spacing w:before="120" w:after="120"/>
              <w:jc w:val="center"/>
              <w:rPr>
                <w:rFonts w:eastAsia="SimSun"/>
                <w:b/>
                <w:bCs/>
              </w:rPr>
            </w:pPr>
          </w:p>
        </w:tc>
      </w:tr>
      <w:tr w:rsidR="003E12AA" w:rsidRPr="00E4512A" w14:paraId="69743431" w14:textId="77777777" w:rsidTr="003E12AA">
        <w:tc>
          <w:tcPr>
            <w:tcW w:w="1059" w:type="pct"/>
            <w:tcBorders>
              <w:top w:val="single" w:sz="4" w:space="0" w:color="000000"/>
              <w:left w:val="single" w:sz="4" w:space="0" w:color="000000"/>
              <w:bottom w:val="single" w:sz="4" w:space="0" w:color="000000"/>
            </w:tcBorders>
            <w:shd w:val="clear" w:color="auto" w:fill="D9E2F3"/>
          </w:tcPr>
          <w:p w14:paraId="4671D947" w14:textId="77777777" w:rsidR="003E12AA" w:rsidRPr="00E4512A" w:rsidRDefault="003E12AA" w:rsidP="003E12AA">
            <w:pPr>
              <w:spacing w:before="120" w:after="120"/>
              <w:rPr>
                <w:rFonts w:eastAsia="SimSun"/>
                <w:b/>
                <w:bCs/>
                <w:i/>
                <w:smallCaps/>
              </w:rPr>
            </w:pPr>
            <w:r w:rsidRPr="00E4512A">
              <w:rPr>
                <w:rFonts w:eastAsia="SimSun"/>
                <w:b/>
                <w:bCs/>
                <w:i/>
                <w:smallCaps/>
              </w:rPr>
              <w:t xml:space="preserve">                          output</w:t>
            </w:r>
          </w:p>
        </w:tc>
        <w:tc>
          <w:tcPr>
            <w:tcW w:w="715" w:type="pct"/>
            <w:tcBorders>
              <w:top w:val="single" w:sz="4" w:space="0" w:color="000000"/>
              <w:left w:val="single" w:sz="4" w:space="0" w:color="000000"/>
              <w:bottom w:val="single" w:sz="4" w:space="0" w:color="000000"/>
            </w:tcBorders>
            <w:vAlign w:val="center"/>
          </w:tcPr>
          <w:p w14:paraId="18A95F5F" w14:textId="77777777" w:rsidR="003E12AA" w:rsidRPr="00E4512A" w:rsidRDefault="003E12AA" w:rsidP="003E12AA">
            <w:pPr>
              <w:snapToGrid w:val="0"/>
              <w:spacing w:before="120" w:after="120"/>
              <w:jc w:val="center"/>
              <w:rPr>
                <w:rFonts w:eastAsia="SimSun"/>
                <w:bCs/>
                <w:i/>
              </w:rPr>
            </w:pPr>
          </w:p>
        </w:tc>
        <w:tc>
          <w:tcPr>
            <w:tcW w:w="644" w:type="pct"/>
            <w:tcBorders>
              <w:top w:val="single" w:sz="4" w:space="0" w:color="000000"/>
              <w:left w:val="single" w:sz="4" w:space="0" w:color="000000"/>
              <w:bottom w:val="single" w:sz="4" w:space="0" w:color="000000"/>
            </w:tcBorders>
            <w:vAlign w:val="center"/>
          </w:tcPr>
          <w:p w14:paraId="34BC8C8A" w14:textId="77777777" w:rsidR="003E12AA" w:rsidRPr="00E4512A" w:rsidRDefault="003E12AA" w:rsidP="003E12AA">
            <w:pPr>
              <w:snapToGrid w:val="0"/>
              <w:spacing w:before="120" w:after="120"/>
              <w:jc w:val="center"/>
              <w:rPr>
                <w:rFonts w:eastAsia="SimSun"/>
                <w:b/>
                <w:bCs/>
              </w:rPr>
            </w:pPr>
          </w:p>
        </w:tc>
        <w:tc>
          <w:tcPr>
            <w:tcW w:w="645" w:type="pct"/>
            <w:tcBorders>
              <w:top w:val="single" w:sz="4" w:space="0" w:color="000000"/>
              <w:left w:val="single" w:sz="4" w:space="0" w:color="000000"/>
              <w:bottom w:val="single" w:sz="4" w:space="0" w:color="000000"/>
            </w:tcBorders>
            <w:vAlign w:val="center"/>
          </w:tcPr>
          <w:p w14:paraId="4068597B" w14:textId="77777777" w:rsidR="003E12AA" w:rsidRPr="00E4512A" w:rsidRDefault="003E12AA" w:rsidP="003E12AA">
            <w:pPr>
              <w:snapToGrid w:val="0"/>
              <w:spacing w:before="120" w:after="120"/>
              <w:rPr>
                <w:rFonts w:eastAsia="SimSun"/>
                <w:b/>
                <w:bCs/>
              </w:rPr>
            </w:pPr>
          </w:p>
        </w:tc>
        <w:tc>
          <w:tcPr>
            <w:tcW w:w="645" w:type="pct"/>
            <w:tcBorders>
              <w:top w:val="single" w:sz="4" w:space="0" w:color="000000"/>
              <w:left w:val="single" w:sz="4" w:space="0" w:color="000000"/>
              <w:bottom w:val="single" w:sz="4" w:space="0" w:color="000000"/>
            </w:tcBorders>
            <w:vAlign w:val="center"/>
          </w:tcPr>
          <w:p w14:paraId="7E3DAB3B" w14:textId="77777777" w:rsidR="003E12AA" w:rsidRPr="00E4512A" w:rsidRDefault="003E12AA" w:rsidP="003E12AA">
            <w:pPr>
              <w:snapToGrid w:val="0"/>
              <w:spacing w:before="120" w:after="120"/>
              <w:jc w:val="center"/>
              <w:rPr>
                <w:rFonts w:eastAsia="SimSun"/>
                <w:b/>
                <w:bCs/>
              </w:rPr>
            </w:pPr>
          </w:p>
        </w:tc>
        <w:tc>
          <w:tcPr>
            <w:tcW w:w="645" w:type="pct"/>
            <w:tcBorders>
              <w:top w:val="single" w:sz="4" w:space="0" w:color="000000"/>
              <w:left w:val="single" w:sz="4" w:space="0" w:color="000000"/>
              <w:bottom w:val="single" w:sz="4" w:space="0" w:color="000000"/>
            </w:tcBorders>
            <w:vAlign w:val="center"/>
          </w:tcPr>
          <w:p w14:paraId="1EDEF7B0" w14:textId="77777777" w:rsidR="003E12AA" w:rsidRPr="00E4512A" w:rsidRDefault="003E12AA" w:rsidP="003E12AA">
            <w:pPr>
              <w:snapToGrid w:val="0"/>
              <w:spacing w:before="120" w:after="120"/>
              <w:jc w:val="center"/>
              <w:rPr>
                <w:rFonts w:eastAsia="SimSun"/>
                <w:b/>
                <w:bCs/>
              </w:rPr>
            </w:pPr>
          </w:p>
        </w:tc>
        <w:tc>
          <w:tcPr>
            <w:tcW w:w="646" w:type="pct"/>
            <w:tcBorders>
              <w:top w:val="single" w:sz="4" w:space="0" w:color="000000"/>
              <w:left w:val="single" w:sz="4" w:space="0" w:color="000000"/>
              <w:bottom w:val="single" w:sz="4" w:space="0" w:color="000000"/>
              <w:right w:val="single" w:sz="4" w:space="0" w:color="000000"/>
            </w:tcBorders>
          </w:tcPr>
          <w:p w14:paraId="6AD0DB26" w14:textId="77777777" w:rsidR="003E12AA" w:rsidRPr="00E4512A" w:rsidRDefault="003E12AA" w:rsidP="003E12AA">
            <w:pPr>
              <w:snapToGrid w:val="0"/>
              <w:spacing w:before="120" w:after="120"/>
              <w:jc w:val="center"/>
              <w:rPr>
                <w:rFonts w:eastAsia="SimSun"/>
                <w:b/>
                <w:bCs/>
              </w:rPr>
            </w:pPr>
          </w:p>
        </w:tc>
      </w:tr>
      <w:tr w:rsidR="003E12AA" w:rsidRPr="00E4512A" w14:paraId="3D3FAD5C" w14:textId="77777777" w:rsidTr="003E12AA">
        <w:tc>
          <w:tcPr>
            <w:tcW w:w="1059" w:type="pct"/>
            <w:tcBorders>
              <w:top w:val="single" w:sz="4" w:space="0" w:color="000000"/>
              <w:left w:val="single" w:sz="4" w:space="0" w:color="000000"/>
              <w:bottom w:val="single" w:sz="4" w:space="0" w:color="000000"/>
            </w:tcBorders>
            <w:shd w:val="clear" w:color="auto" w:fill="D9E2F3"/>
          </w:tcPr>
          <w:p w14:paraId="2A033184" w14:textId="77777777" w:rsidR="003E12AA" w:rsidRPr="00E4512A" w:rsidRDefault="003E12AA" w:rsidP="003E12AA">
            <w:pPr>
              <w:spacing w:before="120" w:after="120"/>
              <w:jc w:val="right"/>
              <w:rPr>
                <w:rFonts w:eastAsia="SimSun"/>
                <w:b/>
                <w:bCs/>
                <w:i/>
                <w:smallCaps/>
              </w:rPr>
            </w:pPr>
            <w:r w:rsidRPr="00E4512A">
              <w:rPr>
                <w:rFonts w:eastAsia="SimSun"/>
                <w:b/>
                <w:bCs/>
                <w:i/>
                <w:smallCaps/>
              </w:rPr>
              <w:t xml:space="preserve">Organismo n. 2 </w:t>
            </w:r>
          </w:p>
          <w:p w14:paraId="578F5624" w14:textId="77777777" w:rsidR="003E12AA" w:rsidRPr="00E4512A" w:rsidRDefault="003E12AA" w:rsidP="003E12AA">
            <w:pPr>
              <w:spacing w:before="120" w:after="120"/>
              <w:jc w:val="right"/>
              <w:rPr>
                <w:rFonts w:eastAsia="SimSun"/>
                <w:b/>
                <w:bCs/>
                <w:i/>
                <w:smallCaps/>
              </w:rPr>
            </w:pPr>
          </w:p>
        </w:tc>
        <w:tc>
          <w:tcPr>
            <w:tcW w:w="715" w:type="pct"/>
            <w:tcBorders>
              <w:top w:val="single" w:sz="4" w:space="0" w:color="000000"/>
              <w:left w:val="single" w:sz="4" w:space="0" w:color="000000"/>
              <w:bottom w:val="single" w:sz="4" w:space="0" w:color="000000"/>
            </w:tcBorders>
            <w:vAlign w:val="center"/>
          </w:tcPr>
          <w:p w14:paraId="30E87DF8" w14:textId="77777777" w:rsidR="003E12AA" w:rsidRPr="00E4512A" w:rsidRDefault="003E12AA" w:rsidP="003E12AA">
            <w:pPr>
              <w:snapToGrid w:val="0"/>
              <w:spacing w:before="120" w:after="120"/>
              <w:jc w:val="center"/>
              <w:rPr>
                <w:rFonts w:eastAsia="SimSun"/>
                <w:b/>
                <w:bCs/>
              </w:rPr>
            </w:pPr>
          </w:p>
        </w:tc>
        <w:tc>
          <w:tcPr>
            <w:tcW w:w="644" w:type="pct"/>
            <w:tcBorders>
              <w:top w:val="single" w:sz="4" w:space="0" w:color="000000"/>
              <w:left w:val="single" w:sz="4" w:space="0" w:color="000000"/>
              <w:bottom w:val="single" w:sz="4" w:space="0" w:color="000000"/>
            </w:tcBorders>
            <w:vAlign w:val="center"/>
          </w:tcPr>
          <w:p w14:paraId="6235533B" w14:textId="77777777" w:rsidR="003E12AA" w:rsidRPr="00E4512A" w:rsidRDefault="003E12AA" w:rsidP="003E12AA">
            <w:pPr>
              <w:spacing w:before="120" w:after="120"/>
              <w:jc w:val="center"/>
              <w:rPr>
                <w:rFonts w:eastAsia="SimSun"/>
                <w:b/>
                <w:bCs/>
              </w:rPr>
            </w:pPr>
          </w:p>
        </w:tc>
        <w:tc>
          <w:tcPr>
            <w:tcW w:w="645" w:type="pct"/>
            <w:tcBorders>
              <w:top w:val="single" w:sz="4" w:space="0" w:color="000000"/>
              <w:left w:val="single" w:sz="4" w:space="0" w:color="000000"/>
              <w:bottom w:val="single" w:sz="4" w:space="0" w:color="000000"/>
            </w:tcBorders>
            <w:vAlign w:val="center"/>
          </w:tcPr>
          <w:p w14:paraId="32C6EADB" w14:textId="77777777" w:rsidR="003E12AA" w:rsidRPr="00E4512A" w:rsidRDefault="003E12AA" w:rsidP="003E12AA">
            <w:pPr>
              <w:snapToGrid w:val="0"/>
              <w:spacing w:before="120" w:after="120"/>
              <w:jc w:val="center"/>
              <w:rPr>
                <w:rFonts w:eastAsia="SimSun"/>
                <w:b/>
                <w:bCs/>
              </w:rPr>
            </w:pPr>
          </w:p>
        </w:tc>
        <w:tc>
          <w:tcPr>
            <w:tcW w:w="645" w:type="pct"/>
            <w:tcBorders>
              <w:top w:val="single" w:sz="4" w:space="0" w:color="000000"/>
              <w:left w:val="single" w:sz="4" w:space="0" w:color="000000"/>
              <w:bottom w:val="single" w:sz="4" w:space="0" w:color="000000"/>
            </w:tcBorders>
            <w:vAlign w:val="center"/>
          </w:tcPr>
          <w:p w14:paraId="142CA708" w14:textId="77777777" w:rsidR="003E12AA" w:rsidRPr="00E4512A" w:rsidRDefault="003E12AA" w:rsidP="003E12AA">
            <w:pPr>
              <w:snapToGrid w:val="0"/>
              <w:spacing w:before="120" w:after="120"/>
              <w:jc w:val="center"/>
              <w:rPr>
                <w:rFonts w:eastAsia="SimSun"/>
                <w:b/>
                <w:bCs/>
              </w:rPr>
            </w:pPr>
          </w:p>
        </w:tc>
        <w:tc>
          <w:tcPr>
            <w:tcW w:w="645" w:type="pct"/>
            <w:tcBorders>
              <w:top w:val="single" w:sz="4" w:space="0" w:color="000000"/>
              <w:left w:val="single" w:sz="4" w:space="0" w:color="000000"/>
              <w:bottom w:val="single" w:sz="4" w:space="0" w:color="000000"/>
            </w:tcBorders>
            <w:vAlign w:val="center"/>
          </w:tcPr>
          <w:p w14:paraId="10109EB9" w14:textId="77777777" w:rsidR="003E12AA" w:rsidRPr="00E4512A" w:rsidRDefault="003E12AA" w:rsidP="003E12AA">
            <w:pPr>
              <w:snapToGrid w:val="0"/>
              <w:spacing w:before="120" w:after="120"/>
              <w:jc w:val="center"/>
              <w:rPr>
                <w:rFonts w:eastAsia="SimSun"/>
                <w:b/>
                <w:bCs/>
              </w:rPr>
            </w:pPr>
          </w:p>
        </w:tc>
        <w:tc>
          <w:tcPr>
            <w:tcW w:w="646" w:type="pct"/>
            <w:tcBorders>
              <w:top w:val="single" w:sz="4" w:space="0" w:color="000000"/>
              <w:left w:val="single" w:sz="4" w:space="0" w:color="000000"/>
              <w:bottom w:val="single" w:sz="4" w:space="0" w:color="000000"/>
              <w:right w:val="single" w:sz="4" w:space="0" w:color="000000"/>
            </w:tcBorders>
            <w:vAlign w:val="center"/>
          </w:tcPr>
          <w:p w14:paraId="68A5D740" w14:textId="77777777" w:rsidR="003E12AA" w:rsidRPr="00E4512A" w:rsidRDefault="003E12AA" w:rsidP="003E12AA">
            <w:pPr>
              <w:snapToGrid w:val="0"/>
              <w:spacing w:before="120" w:after="120"/>
              <w:jc w:val="center"/>
              <w:rPr>
                <w:rFonts w:eastAsia="SimSun"/>
                <w:b/>
                <w:bCs/>
              </w:rPr>
            </w:pPr>
          </w:p>
        </w:tc>
      </w:tr>
      <w:tr w:rsidR="003E12AA" w:rsidRPr="00E4512A" w14:paraId="529F2554" w14:textId="77777777" w:rsidTr="003E12AA">
        <w:tc>
          <w:tcPr>
            <w:tcW w:w="1059" w:type="pct"/>
            <w:tcBorders>
              <w:top w:val="single" w:sz="4" w:space="0" w:color="000000"/>
              <w:left w:val="single" w:sz="4" w:space="0" w:color="000000"/>
              <w:bottom w:val="single" w:sz="4" w:space="0" w:color="000000"/>
            </w:tcBorders>
            <w:shd w:val="clear" w:color="auto" w:fill="D9E2F3"/>
          </w:tcPr>
          <w:p w14:paraId="4EEA669B" w14:textId="77777777" w:rsidR="003E12AA" w:rsidRPr="00E4512A" w:rsidRDefault="003E12AA" w:rsidP="003E12AA">
            <w:pPr>
              <w:spacing w:before="120" w:after="120"/>
              <w:jc w:val="right"/>
              <w:rPr>
                <w:rFonts w:eastAsia="SimSun"/>
                <w:b/>
                <w:bCs/>
                <w:i/>
                <w:smallCaps/>
              </w:rPr>
            </w:pPr>
            <w:r w:rsidRPr="00E4512A">
              <w:rPr>
                <w:rFonts w:eastAsia="SimSun"/>
                <w:b/>
                <w:bCs/>
                <w:i/>
                <w:smallCaps/>
              </w:rPr>
              <w:t>Attività 1.2</w:t>
            </w:r>
          </w:p>
        </w:tc>
        <w:tc>
          <w:tcPr>
            <w:tcW w:w="715" w:type="pct"/>
            <w:tcBorders>
              <w:top w:val="single" w:sz="4" w:space="0" w:color="000000"/>
              <w:left w:val="single" w:sz="4" w:space="0" w:color="000000"/>
              <w:bottom w:val="single" w:sz="4" w:space="0" w:color="000000"/>
            </w:tcBorders>
            <w:vAlign w:val="center"/>
          </w:tcPr>
          <w:p w14:paraId="116F2D64" w14:textId="77777777" w:rsidR="003E12AA" w:rsidRPr="00E4512A" w:rsidRDefault="003E12AA" w:rsidP="003E12AA">
            <w:pPr>
              <w:snapToGrid w:val="0"/>
              <w:spacing w:before="120" w:after="120"/>
              <w:jc w:val="center"/>
              <w:rPr>
                <w:rFonts w:eastAsia="SimSun"/>
                <w:b/>
                <w:bCs/>
              </w:rPr>
            </w:pPr>
          </w:p>
        </w:tc>
        <w:tc>
          <w:tcPr>
            <w:tcW w:w="644" w:type="pct"/>
            <w:tcBorders>
              <w:top w:val="single" w:sz="4" w:space="0" w:color="000000"/>
              <w:left w:val="single" w:sz="4" w:space="0" w:color="000000"/>
              <w:bottom w:val="single" w:sz="4" w:space="0" w:color="000000"/>
            </w:tcBorders>
            <w:vAlign w:val="center"/>
          </w:tcPr>
          <w:p w14:paraId="712D0A13" w14:textId="77777777" w:rsidR="003E12AA" w:rsidRPr="00E4512A" w:rsidRDefault="003E12AA" w:rsidP="003E12AA">
            <w:pPr>
              <w:spacing w:before="120" w:after="120"/>
              <w:jc w:val="center"/>
              <w:rPr>
                <w:rFonts w:eastAsia="SimSun"/>
                <w:b/>
                <w:bCs/>
              </w:rPr>
            </w:pPr>
          </w:p>
        </w:tc>
        <w:tc>
          <w:tcPr>
            <w:tcW w:w="645" w:type="pct"/>
            <w:tcBorders>
              <w:top w:val="single" w:sz="4" w:space="0" w:color="000000"/>
              <w:left w:val="single" w:sz="4" w:space="0" w:color="000000"/>
              <w:bottom w:val="single" w:sz="4" w:space="0" w:color="000000"/>
            </w:tcBorders>
            <w:vAlign w:val="center"/>
          </w:tcPr>
          <w:p w14:paraId="67E8764F" w14:textId="77777777" w:rsidR="003E12AA" w:rsidRPr="00E4512A" w:rsidRDefault="003E12AA" w:rsidP="003E12AA">
            <w:pPr>
              <w:snapToGrid w:val="0"/>
              <w:spacing w:before="120" w:after="120"/>
              <w:jc w:val="center"/>
              <w:rPr>
                <w:rFonts w:eastAsia="SimSun"/>
                <w:b/>
                <w:bCs/>
              </w:rPr>
            </w:pPr>
          </w:p>
        </w:tc>
        <w:tc>
          <w:tcPr>
            <w:tcW w:w="645" w:type="pct"/>
            <w:tcBorders>
              <w:top w:val="single" w:sz="4" w:space="0" w:color="000000"/>
              <w:left w:val="single" w:sz="4" w:space="0" w:color="000000"/>
              <w:bottom w:val="single" w:sz="4" w:space="0" w:color="000000"/>
            </w:tcBorders>
            <w:vAlign w:val="center"/>
          </w:tcPr>
          <w:p w14:paraId="5C0F94D5" w14:textId="77777777" w:rsidR="003E12AA" w:rsidRPr="00E4512A" w:rsidRDefault="003E12AA" w:rsidP="003E12AA">
            <w:pPr>
              <w:snapToGrid w:val="0"/>
              <w:spacing w:before="120" w:after="120"/>
              <w:jc w:val="center"/>
              <w:rPr>
                <w:rFonts w:eastAsia="SimSun"/>
                <w:b/>
                <w:bCs/>
              </w:rPr>
            </w:pPr>
          </w:p>
        </w:tc>
        <w:tc>
          <w:tcPr>
            <w:tcW w:w="645" w:type="pct"/>
            <w:tcBorders>
              <w:top w:val="single" w:sz="4" w:space="0" w:color="000000"/>
              <w:left w:val="single" w:sz="4" w:space="0" w:color="000000"/>
              <w:bottom w:val="single" w:sz="4" w:space="0" w:color="000000"/>
            </w:tcBorders>
            <w:vAlign w:val="center"/>
          </w:tcPr>
          <w:p w14:paraId="5CCD8AF1" w14:textId="77777777" w:rsidR="003E12AA" w:rsidRPr="00E4512A" w:rsidRDefault="003E12AA" w:rsidP="003E12AA">
            <w:pPr>
              <w:snapToGrid w:val="0"/>
              <w:spacing w:before="120" w:after="120"/>
              <w:jc w:val="center"/>
              <w:rPr>
                <w:rFonts w:eastAsia="SimSun"/>
                <w:b/>
                <w:bCs/>
              </w:rPr>
            </w:pPr>
          </w:p>
        </w:tc>
        <w:tc>
          <w:tcPr>
            <w:tcW w:w="646" w:type="pct"/>
            <w:tcBorders>
              <w:top w:val="single" w:sz="4" w:space="0" w:color="000000"/>
              <w:left w:val="single" w:sz="4" w:space="0" w:color="000000"/>
              <w:bottom w:val="single" w:sz="4" w:space="0" w:color="000000"/>
              <w:right w:val="single" w:sz="4" w:space="0" w:color="000000"/>
            </w:tcBorders>
            <w:vAlign w:val="center"/>
          </w:tcPr>
          <w:p w14:paraId="5458180A" w14:textId="77777777" w:rsidR="003E12AA" w:rsidRPr="00E4512A" w:rsidRDefault="003E12AA" w:rsidP="003E12AA">
            <w:pPr>
              <w:snapToGrid w:val="0"/>
              <w:spacing w:before="120" w:after="120"/>
              <w:jc w:val="center"/>
              <w:rPr>
                <w:rFonts w:eastAsia="SimSun"/>
                <w:b/>
                <w:bCs/>
              </w:rPr>
            </w:pPr>
          </w:p>
        </w:tc>
      </w:tr>
      <w:tr w:rsidR="003E12AA" w:rsidRPr="00E4512A" w14:paraId="0D0DB9F3" w14:textId="77777777" w:rsidTr="003E12AA">
        <w:tc>
          <w:tcPr>
            <w:tcW w:w="1059" w:type="pct"/>
            <w:tcBorders>
              <w:top w:val="single" w:sz="4" w:space="0" w:color="000000"/>
              <w:left w:val="single" w:sz="4" w:space="0" w:color="000000"/>
              <w:bottom w:val="single" w:sz="4" w:space="0" w:color="000000"/>
            </w:tcBorders>
            <w:shd w:val="clear" w:color="auto" w:fill="D9E2F3"/>
          </w:tcPr>
          <w:p w14:paraId="3E67DE5C" w14:textId="77777777" w:rsidR="003E12AA" w:rsidRPr="00E4512A" w:rsidRDefault="003E12AA" w:rsidP="003E12AA">
            <w:pPr>
              <w:spacing w:before="120" w:after="120"/>
              <w:jc w:val="right"/>
              <w:rPr>
                <w:rFonts w:eastAsia="SimSun"/>
                <w:b/>
                <w:bCs/>
                <w:i/>
                <w:smallCaps/>
              </w:rPr>
            </w:pPr>
            <w:r w:rsidRPr="00E4512A">
              <w:rPr>
                <w:rFonts w:eastAsia="SimSun"/>
                <w:b/>
                <w:bCs/>
                <w:i/>
                <w:smallCaps/>
              </w:rPr>
              <w:t>output</w:t>
            </w:r>
          </w:p>
        </w:tc>
        <w:tc>
          <w:tcPr>
            <w:tcW w:w="715" w:type="pct"/>
            <w:tcBorders>
              <w:top w:val="single" w:sz="4" w:space="0" w:color="000000"/>
              <w:left w:val="single" w:sz="4" w:space="0" w:color="000000"/>
              <w:bottom w:val="single" w:sz="4" w:space="0" w:color="000000"/>
            </w:tcBorders>
            <w:vAlign w:val="center"/>
          </w:tcPr>
          <w:p w14:paraId="31CA36E8" w14:textId="77777777" w:rsidR="003E12AA" w:rsidRPr="00E4512A" w:rsidRDefault="003E12AA" w:rsidP="003E12AA">
            <w:pPr>
              <w:snapToGrid w:val="0"/>
              <w:spacing w:before="120" w:after="120"/>
              <w:jc w:val="center"/>
              <w:rPr>
                <w:rFonts w:eastAsia="SimSun"/>
                <w:b/>
                <w:bCs/>
              </w:rPr>
            </w:pPr>
          </w:p>
        </w:tc>
        <w:tc>
          <w:tcPr>
            <w:tcW w:w="644" w:type="pct"/>
            <w:tcBorders>
              <w:top w:val="single" w:sz="4" w:space="0" w:color="000000"/>
              <w:left w:val="single" w:sz="4" w:space="0" w:color="000000"/>
              <w:bottom w:val="single" w:sz="4" w:space="0" w:color="000000"/>
            </w:tcBorders>
            <w:vAlign w:val="center"/>
          </w:tcPr>
          <w:p w14:paraId="35A920B3" w14:textId="77777777" w:rsidR="003E12AA" w:rsidRPr="00E4512A" w:rsidRDefault="003E12AA" w:rsidP="003E12AA">
            <w:pPr>
              <w:spacing w:before="120" w:after="120"/>
              <w:jc w:val="center"/>
              <w:rPr>
                <w:rFonts w:eastAsia="SimSun"/>
                <w:b/>
                <w:bCs/>
              </w:rPr>
            </w:pPr>
          </w:p>
        </w:tc>
        <w:tc>
          <w:tcPr>
            <w:tcW w:w="645" w:type="pct"/>
            <w:tcBorders>
              <w:top w:val="single" w:sz="4" w:space="0" w:color="000000"/>
              <w:left w:val="single" w:sz="4" w:space="0" w:color="000000"/>
              <w:bottom w:val="single" w:sz="4" w:space="0" w:color="000000"/>
            </w:tcBorders>
            <w:vAlign w:val="center"/>
          </w:tcPr>
          <w:p w14:paraId="34583245" w14:textId="77777777" w:rsidR="003E12AA" w:rsidRPr="00E4512A" w:rsidRDefault="003E12AA" w:rsidP="003E12AA">
            <w:pPr>
              <w:snapToGrid w:val="0"/>
              <w:spacing w:before="120" w:after="120"/>
              <w:jc w:val="center"/>
              <w:rPr>
                <w:rFonts w:eastAsia="SimSun"/>
                <w:b/>
                <w:bCs/>
              </w:rPr>
            </w:pPr>
          </w:p>
        </w:tc>
        <w:tc>
          <w:tcPr>
            <w:tcW w:w="645" w:type="pct"/>
            <w:tcBorders>
              <w:top w:val="single" w:sz="4" w:space="0" w:color="000000"/>
              <w:left w:val="single" w:sz="4" w:space="0" w:color="000000"/>
              <w:bottom w:val="single" w:sz="4" w:space="0" w:color="000000"/>
            </w:tcBorders>
            <w:vAlign w:val="center"/>
          </w:tcPr>
          <w:p w14:paraId="368D403B" w14:textId="77777777" w:rsidR="003E12AA" w:rsidRPr="00E4512A" w:rsidRDefault="003E12AA" w:rsidP="003E12AA">
            <w:pPr>
              <w:snapToGrid w:val="0"/>
              <w:spacing w:before="120" w:after="120"/>
              <w:jc w:val="center"/>
              <w:rPr>
                <w:rFonts w:eastAsia="SimSun"/>
                <w:b/>
                <w:bCs/>
              </w:rPr>
            </w:pPr>
          </w:p>
        </w:tc>
        <w:tc>
          <w:tcPr>
            <w:tcW w:w="645" w:type="pct"/>
            <w:tcBorders>
              <w:top w:val="single" w:sz="4" w:space="0" w:color="000000"/>
              <w:left w:val="single" w:sz="4" w:space="0" w:color="000000"/>
              <w:bottom w:val="single" w:sz="4" w:space="0" w:color="000000"/>
            </w:tcBorders>
            <w:vAlign w:val="center"/>
          </w:tcPr>
          <w:p w14:paraId="63E5F5FE" w14:textId="77777777" w:rsidR="003E12AA" w:rsidRPr="00E4512A" w:rsidRDefault="003E12AA" w:rsidP="003E12AA">
            <w:pPr>
              <w:snapToGrid w:val="0"/>
              <w:spacing w:before="120" w:after="120"/>
              <w:jc w:val="center"/>
              <w:rPr>
                <w:rFonts w:eastAsia="SimSun"/>
                <w:b/>
                <w:bCs/>
              </w:rPr>
            </w:pPr>
          </w:p>
        </w:tc>
        <w:tc>
          <w:tcPr>
            <w:tcW w:w="646" w:type="pct"/>
            <w:tcBorders>
              <w:top w:val="single" w:sz="4" w:space="0" w:color="000000"/>
              <w:left w:val="single" w:sz="4" w:space="0" w:color="000000"/>
              <w:bottom w:val="single" w:sz="4" w:space="0" w:color="000000"/>
              <w:right w:val="single" w:sz="4" w:space="0" w:color="000000"/>
            </w:tcBorders>
            <w:vAlign w:val="center"/>
          </w:tcPr>
          <w:p w14:paraId="081AF3F5" w14:textId="77777777" w:rsidR="003E12AA" w:rsidRPr="00E4512A" w:rsidRDefault="003E12AA" w:rsidP="003E12AA">
            <w:pPr>
              <w:snapToGrid w:val="0"/>
              <w:spacing w:before="120" w:after="120"/>
              <w:jc w:val="center"/>
              <w:rPr>
                <w:rFonts w:eastAsia="SimSun"/>
                <w:b/>
                <w:bCs/>
              </w:rPr>
            </w:pPr>
          </w:p>
        </w:tc>
      </w:tr>
      <w:tr w:rsidR="003E12AA" w:rsidRPr="00E4512A" w14:paraId="0B2B99F0" w14:textId="77777777" w:rsidTr="003E12AA">
        <w:tc>
          <w:tcPr>
            <w:tcW w:w="1059" w:type="pct"/>
            <w:tcBorders>
              <w:top w:val="single" w:sz="4" w:space="0" w:color="000000"/>
              <w:left w:val="single" w:sz="4" w:space="0" w:color="000000"/>
              <w:bottom w:val="single" w:sz="4" w:space="0" w:color="000000"/>
            </w:tcBorders>
            <w:shd w:val="clear" w:color="auto" w:fill="D9E2F3"/>
          </w:tcPr>
          <w:p w14:paraId="62A35EBD" w14:textId="77777777" w:rsidR="003E12AA" w:rsidRPr="00E4512A" w:rsidRDefault="003E12AA" w:rsidP="003E12AA">
            <w:pPr>
              <w:spacing w:before="120" w:after="120"/>
              <w:jc w:val="right"/>
              <w:rPr>
                <w:rFonts w:eastAsia="SimSun"/>
                <w:b/>
                <w:bCs/>
                <w:i/>
                <w:smallCaps/>
              </w:rPr>
            </w:pPr>
            <w:r w:rsidRPr="00E4512A">
              <w:rPr>
                <w:rFonts w:eastAsia="SimSun"/>
                <w:b/>
                <w:bCs/>
                <w:i/>
                <w:smallCaps/>
              </w:rPr>
              <w:t xml:space="preserve">Organismo n. 3  </w:t>
            </w:r>
          </w:p>
        </w:tc>
        <w:tc>
          <w:tcPr>
            <w:tcW w:w="715" w:type="pct"/>
            <w:tcBorders>
              <w:top w:val="single" w:sz="4" w:space="0" w:color="000000"/>
              <w:left w:val="single" w:sz="4" w:space="0" w:color="000000"/>
              <w:bottom w:val="single" w:sz="4" w:space="0" w:color="000000"/>
            </w:tcBorders>
            <w:vAlign w:val="center"/>
          </w:tcPr>
          <w:p w14:paraId="30767318" w14:textId="77777777" w:rsidR="003E12AA" w:rsidRPr="00E4512A" w:rsidRDefault="003E12AA" w:rsidP="003E12AA">
            <w:pPr>
              <w:snapToGrid w:val="0"/>
              <w:spacing w:before="120" w:after="120"/>
              <w:jc w:val="center"/>
              <w:rPr>
                <w:rFonts w:eastAsia="SimSun"/>
                <w:b/>
                <w:bCs/>
              </w:rPr>
            </w:pPr>
          </w:p>
        </w:tc>
        <w:tc>
          <w:tcPr>
            <w:tcW w:w="644" w:type="pct"/>
            <w:tcBorders>
              <w:top w:val="single" w:sz="4" w:space="0" w:color="000000"/>
              <w:left w:val="single" w:sz="4" w:space="0" w:color="000000"/>
              <w:bottom w:val="single" w:sz="4" w:space="0" w:color="000000"/>
            </w:tcBorders>
            <w:vAlign w:val="center"/>
          </w:tcPr>
          <w:p w14:paraId="4B2A31EA" w14:textId="77777777" w:rsidR="003E12AA" w:rsidRPr="00E4512A" w:rsidRDefault="003E12AA" w:rsidP="003E12AA">
            <w:pPr>
              <w:snapToGrid w:val="0"/>
              <w:spacing w:before="120" w:after="120"/>
              <w:jc w:val="center"/>
              <w:rPr>
                <w:rFonts w:eastAsia="SimSun"/>
                <w:b/>
                <w:bCs/>
              </w:rPr>
            </w:pPr>
          </w:p>
        </w:tc>
        <w:tc>
          <w:tcPr>
            <w:tcW w:w="645" w:type="pct"/>
            <w:tcBorders>
              <w:top w:val="single" w:sz="4" w:space="0" w:color="000000"/>
              <w:left w:val="single" w:sz="4" w:space="0" w:color="000000"/>
              <w:bottom w:val="single" w:sz="4" w:space="0" w:color="000000"/>
            </w:tcBorders>
            <w:vAlign w:val="center"/>
          </w:tcPr>
          <w:p w14:paraId="2CC9C1D0" w14:textId="77777777" w:rsidR="003E12AA" w:rsidRPr="00E4512A" w:rsidRDefault="003E12AA" w:rsidP="003E12AA">
            <w:pPr>
              <w:snapToGrid w:val="0"/>
              <w:spacing w:before="120" w:after="120"/>
              <w:jc w:val="center"/>
              <w:rPr>
                <w:rFonts w:eastAsia="SimSun"/>
                <w:b/>
                <w:bCs/>
              </w:rPr>
            </w:pPr>
          </w:p>
        </w:tc>
        <w:tc>
          <w:tcPr>
            <w:tcW w:w="645" w:type="pct"/>
            <w:tcBorders>
              <w:top w:val="single" w:sz="4" w:space="0" w:color="000000"/>
              <w:left w:val="single" w:sz="4" w:space="0" w:color="000000"/>
              <w:bottom w:val="single" w:sz="4" w:space="0" w:color="000000"/>
            </w:tcBorders>
            <w:vAlign w:val="center"/>
          </w:tcPr>
          <w:p w14:paraId="531D204D" w14:textId="77777777" w:rsidR="003E12AA" w:rsidRPr="00E4512A" w:rsidRDefault="003E12AA" w:rsidP="003E12AA">
            <w:pPr>
              <w:spacing w:before="120" w:after="120"/>
              <w:jc w:val="center"/>
              <w:rPr>
                <w:rFonts w:eastAsia="SimSun"/>
                <w:b/>
                <w:bCs/>
              </w:rPr>
            </w:pPr>
          </w:p>
        </w:tc>
        <w:tc>
          <w:tcPr>
            <w:tcW w:w="645" w:type="pct"/>
            <w:tcBorders>
              <w:top w:val="single" w:sz="4" w:space="0" w:color="000000"/>
              <w:left w:val="single" w:sz="4" w:space="0" w:color="000000"/>
              <w:bottom w:val="single" w:sz="4" w:space="0" w:color="000000"/>
            </w:tcBorders>
            <w:vAlign w:val="center"/>
          </w:tcPr>
          <w:p w14:paraId="1F6D1EB7" w14:textId="77777777" w:rsidR="003E12AA" w:rsidRPr="00E4512A" w:rsidRDefault="003E12AA" w:rsidP="003E12AA">
            <w:pPr>
              <w:snapToGrid w:val="0"/>
              <w:spacing w:before="120" w:after="120"/>
              <w:jc w:val="center"/>
              <w:rPr>
                <w:rFonts w:eastAsia="SimSun"/>
                <w:b/>
                <w:bCs/>
              </w:rPr>
            </w:pPr>
          </w:p>
        </w:tc>
        <w:tc>
          <w:tcPr>
            <w:tcW w:w="646" w:type="pct"/>
            <w:tcBorders>
              <w:top w:val="single" w:sz="4" w:space="0" w:color="000000"/>
              <w:left w:val="single" w:sz="4" w:space="0" w:color="000000"/>
              <w:bottom w:val="single" w:sz="4" w:space="0" w:color="000000"/>
              <w:right w:val="single" w:sz="4" w:space="0" w:color="000000"/>
            </w:tcBorders>
            <w:vAlign w:val="center"/>
          </w:tcPr>
          <w:p w14:paraId="384005CF" w14:textId="77777777" w:rsidR="003E12AA" w:rsidRPr="00E4512A" w:rsidRDefault="003E12AA" w:rsidP="003E12AA">
            <w:pPr>
              <w:snapToGrid w:val="0"/>
              <w:spacing w:before="120" w:after="120"/>
              <w:jc w:val="center"/>
              <w:rPr>
                <w:rFonts w:eastAsia="SimSun"/>
                <w:b/>
                <w:bCs/>
              </w:rPr>
            </w:pPr>
          </w:p>
        </w:tc>
      </w:tr>
      <w:tr w:rsidR="003E12AA" w:rsidRPr="00E4512A" w14:paraId="277A1C5B" w14:textId="77777777" w:rsidTr="003E12AA">
        <w:tc>
          <w:tcPr>
            <w:tcW w:w="1059" w:type="pct"/>
            <w:tcBorders>
              <w:top w:val="single" w:sz="4" w:space="0" w:color="000000"/>
              <w:left w:val="single" w:sz="4" w:space="0" w:color="000000"/>
              <w:bottom w:val="single" w:sz="4" w:space="0" w:color="000000"/>
            </w:tcBorders>
            <w:shd w:val="clear" w:color="auto" w:fill="D9E2F3"/>
          </w:tcPr>
          <w:p w14:paraId="22BD4775" w14:textId="77777777" w:rsidR="003E12AA" w:rsidRPr="00E4512A" w:rsidRDefault="003E12AA" w:rsidP="003E12AA">
            <w:pPr>
              <w:spacing w:before="120" w:after="120"/>
              <w:jc w:val="right"/>
              <w:rPr>
                <w:rFonts w:eastAsia="SimSun"/>
                <w:b/>
                <w:bCs/>
                <w:i/>
                <w:smallCaps/>
              </w:rPr>
            </w:pPr>
            <w:r w:rsidRPr="00E4512A">
              <w:rPr>
                <w:rFonts w:eastAsia="SimSun"/>
                <w:b/>
                <w:bCs/>
                <w:i/>
                <w:smallCaps/>
              </w:rPr>
              <w:t>Attività 1.N</w:t>
            </w:r>
          </w:p>
        </w:tc>
        <w:tc>
          <w:tcPr>
            <w:tcW w:w="715" w:type="pct"/>
            <w:tcBorders>
              <w:top w:val="single" w:sz="4" w:space="0" w:color="000000"/>
              <w:left w:val="single" w:sz="4" w:space="0" w:color="000000"/>
              <w:bottom w:val="single" w:sz="4" w:space="0" w:color="000000"/>
            </w:tcBorders>
            <w:vAlign w:val="center"/>
          </w:tcPr>
          <w:p w14:paraId="526B20FB" w14:textId="77777777" w:rsidR="003E12AA" w:rsidRPr="00E4512A" w:rsidRDefault="003E12AA" w:rsidP="003E12AA">
            <w:pPr>
              <w:snapToGrid w:val="0"/>
              <w:spacing w:before="120" w:after="120"/>
              <w:jc w:val="center"/>
              <w:rPr>
                <w:rFonts w:eastAsia="SimSun"/>
                <w:b/>
                <w:bCs/>
              </w:rPr>
            </w:pPr>
          </w:p>
        </w:tc>
        <w:tc>
          <w:tcPr>
            <w:tcW w:w="644" w:type="pct"/>
            <w:tcBorders>
              <w:top w:val="single" w:sz="4" w:space="0" w:color="000000"/>
              <w:left w:val="single" w:sz="4" w:space="0" w:color="000000"/>
              <w:bottom w:val="single" w:sz="4" w:space="0" w:color="000000"/>
            </w:tcBorders>
            <w:vAlign w:val="center"/>
          </w:tcPr>
          <w:p w14:paraId="72DD0FFA" w14:textId="77777777" w:rsidR="003E12AA" w:rsidRPr="00E4512A" w:rsidRDefault="003E12AA" w:rsidP="003E12AA">
            <w:pPr>
              <w:snapToGrid w:val="0"/>
              <w:spacing w:before="120" w:after="120"/>
              <w:jc w:val="center"/>
              <w:rPr>
                <w:rFonts w:eastAsia="SimSun"/>
                <w:b/>
                <w:bCs/>
              </w:rPr>
            </w:pPr>
          </w:p>
        </w:tc>
        <w:tc>
          <w:tcPr>
            <w:tcW w:w="645" w:type="pct"/>
            <w:tcBorders>
              <w:top w:val="single" w:sz="4" w:space="0" w:color="000000"/>
              <w:left w:val="single" w:sz="4" w:space="0" w:color="000000"/>
              <w:bottom w:val="single" w:sz="4" w:space="0" w:color="000000"/>
            </w:tcBorders>
            <w:vAlign w:val="center"/>
          </w:tcPr>
          <w:p w14:paraId="25BADF03" w14:textId="77777777" w:rsidR="003E12AA" w:rsidRPr="00E4512A" w:rsidRDefault="003E12AA" w:rsidP="003E12AA">
            <w:pPr>
              <w:snapToGrid w:val="0"/>
              <w:spacing w:before="120" w:after="120"/>
              <w:jc w:val="center"/>
              <w:rPr>
                <w:rFonts w:eastAsia="SimSun"/>
                <w:b/>
                <w:bCs/>
              </w:rPr>
            </w:pPr>
          </w:p>
        </w:tc>
        <w:tc>
          <w:tcPr>
            <w:tcW w:w="645" w:type="pct"/>
            <w:tcBorders>
              <w:top w:val="single" w:sz="4" w:space="0" w:color="000000"/>
              <w:left w:val="single" w:sz="4" w:space="0" w:color="000000"/>
              <w:bottom w:val="single" w:sz="4" w:space="0" w:color="000000"/>
            </w:tcBorders>
            <w:vAlign w:val="center"/>
          </w:tcPr>
          <w:p w14:paraId="0D0A2CDE" w14:textId="77777777" w:rsidR="003E12AA" w:rsidRPr="00E4512A" w:rsidRDefault="003E12AA" w:rsidP="003E12AA">
            <w:pPr>
              <w:spacing w:before="120" w:after="120"/>
              <w:jc w:val="center"/>
              <w:rPr>
                <w:rFonts w:eastAsia="SimSun"/>
                <w:b/>
                <w:bCs/>
              </w:rPr>
            </w:pPr>
          </w:p>
        </w:tc>
        <w:tc>
          <w:tcPr>
            <w:tcW w:w="645" w:type="pct"/>
            <w:tcBorders>
              <w:top w:val="single" w:sz="4" w:space="0" w:color="000000"/>
              <w:left w:val="single" w:sz="4" w:space="0" w:color="000000"/>
              <w:bottom w:val="single" w:sz="4" w:space="0" w:color="000000"/>
            </w:tcBorders>
            <w:vAlign w:val="center"/>
          </w:tcPr>
          <w:p w14:paraId="5A67EBA8" w14:textId="77777777" w:rsidR="003E12AA" w:rsidRPr="00E4512A" w:rsidRDefault="003E12AA" w:rsidP="003E12AA">
            <w:pPr>
              <w:snapToGrid w:val="0"/>
              <w:spacing w:before="120" w:after="120"/>
              <w:jc w:val="center"/>
              <w:rPr>
                <w:rFonts w:eastAsia="SimSun"/>
                <w:b/>
                <w:bCs/>
              </w:rPr>
            </w:pPr>
          </w:p>
        </w:tc>
        <w:tc>
          <w:tcPr>
            <w:tcW w:w="646" w:type="pct"/>
            <w:tcBorders>
              <w:top w:val="single" w:sz="4" w:space="0" w:color="000000"/>
              <w:left w:val="single" w:sz="4" w:space="0" w:color="000000"/>
              <w:bottom w:val="single" w:sz="4" w:space="0" w:color="000000"/>
              <w:right w:val="single" w:sz="4" w:space="0" w:color="000000"/>
            </w:tcBorders>
            <w:vAlign w:val="center"/>
          </w:tcPr>
          <w:p w14:paraId="5FC86FE9" w14:textId="77777777" w:rsidR="003E12AA" w:rsidRPr="00E4512A" w:rsidRDefault="003E12AA" w:rsidP="003E12AA">
            <w:pPr>
              <w:snapToGrid w:val="0"/>
              <w:spacing w:before="120" w:after="120"/>
              <w:jc w:val="center"/>
              <w:rPr>
                <w:rFonts w:eastAsia="SimSun"/>
                <w:b/>
                <w:bCs/>
              </w:rPr>
            </w:pPr>
          </w:p>
        </w:tc>
      </w:tr>
      <w:tr w:rsidR="003E12AA" w:rsidRPr="00E4512A" w14:paraId="119CEC50" w14:textId="77777777" w:rsidTr="003E12AA">
        <w:tc>
          <w:tcPr>
            <w:tcW w:w="1059" w:type="pct"/>
            <w:tcBorders>
              <w:top w:val="single" w:sz="4" w:space="0" w:color="000000"/>
              <w:left w:val="single" w:sz="4" w:space="0" w:color="000000"/>
              <w:bottom w:val="single" w:sz="4" w:space="0" w:color="000000"/>
            </w:tcBorders>
            <w:shd w:val="clear" w:color="auto" w:fill="D9E2F3"/>
          </w:tcPr>
          <w:p w14:paraId="129E9951" w14:textId="77777777" w:rsidR="003E12AA" w:rsidRPr="00E4512A" w:rsidRDefault="003E12AA" w:rsidP="003E12AA">
            <w:pPr>
              <w:spacing w:before="120" w:after="120"/>
              <w:jc w:val="right"/>
              <w:rPr>
                <w:rFonts w:eastAsia="SimSun"/>
                <w:b/>
                <w:bCs/>
                <w:i/>
                <w:smallCaps/>
              </w:rPr>
            </w:pPr>
            <w:r w:rsidRPr="00E4512A">
              <w:rPr>
                <w:rFonts w:eastAsia="SimSun"/>
                <w:b/>
                <w:bCs/>
                <w:i/>
                <w:smallCaps/>
              </w:rPr>
              <w:t>output</w:t>
            </w:r>
          </w:p>
        </w:tc>
        <w:tc>
          <w:tcPr>
            <w:tcW w:w="715" w:type="pct"/>
            <w:tcBorders>
              <w:top w:val="single" w:sz="4" w:space="0" w:color="000000"/>
              <w:left w:val="single" w:sz="4" w:space="0" w:color="000000"/>
              <w:bottom w:val="single" w:sz="4" w:space="0" w:color="000000"/>
            </w:tcBorders>
            <w:vAlign w:val="center"/>
          </w:tcPr>
          <w:p w14:paraId="696C6C20" w14:textId="77777777" w:rsidR="003E12AA" w:rsidRPr="00E4512A" w:rsidRDefault="003E12AA" w:rsidP="003E12AA">
            <w:pPr>
              <w:snapToGrid w:val="0"/>
              <w:spacing w:before="120" w:after="120"/>
              <w:jc w:val="center"/>
              <w:rPr>
                <w:rFonts w:eastAsia="SimSun"/>
                <w:b/>
                <w:bCs/>
              </w:rPr>
            </w:pPr>
          </w:p>
        </w:tc>
        <w:tc>
          <w:tcPr>
            <w:tcW w:w="644" w:type="pct"/>
            <w:tcBorders>
              <w:top w:val="single" w:sz="4" w:space="0" w:color="000000"/>
              <w:left w:val="single" w:sz="4" w:space="0" w:color="000000"/>
              <w:bottom w:val="single" w:sz="4" w:space="0" w:color="000000"/>
            </w:tcBorders>
            <w:vAlign w:val="center"/>
          </w:tcPr>
          <w:p w14:paraId="7F7CEE33" w14:textId="77777777" w:rsidR="003E12AA" w:rsidRPr="00E4512A" w:rsidRDefault="003E12AA" w:rsidP="003E12AA">
            <w:pPr>
              <w:snapToGrid w:val="0"/>
              <w:spacing w:before="120" w:after="120"/>
              <w:jc w:val="center"/>
              <w:rPr>
                <w:rFonts w:eastAsia="SimSun"/>
                <w:b/>
                <w:bCs/>
              </w:rPr>
            </w:pPr>
          </w:p>
        </w:tc>
        <w:tc>
          <w:tcPr>
            <w:tcW w:w="645" w:type="pct"/>
            <w:tcBorders>
              <w:top w:val="single" w:sz="4" w:space="0" w:color="000000"/>
              <w:left w:val="single" w:sz="4" w:space="0" w:color="000000"/>
              <w:bottom w:val="single" w:sz="4" w:space="0" w:color="000000"/>
            </w:tcBorders>
            <w:vAlign w:val="center"/>
          </w:tcPr>
          <w:p w14:paraId="76CB0DEA" w14:textId="77777777" w:rsidR="003E12AA" w:rsidRPr="00E4512A" w:rsidRDefault="003E12AA" w:rsidP="003E12AA">
            <w:pPr>
              <w:snapToGrid w:val="0"/>
              <w:spacing w:before="120" w:after="120"/>
              <w:jc w:val="center"/>
              <w:rPr>
                <w:rFonts w:eastAsia="SimSun"/>
                <w:b/>
                <w:bCs/>
              </w:rPr>
            </w:pPr>
          </w:p>
        </w:tc>
        <w:tc>
          <w:tcPr>
            <w:tcW w:w="645" w:type="pct"/>
            <w:tcBorders>
              <w:top w:val="single" w:sz="4" w:space="0" w:color="000000"/>
              <w:left w:val="single" w:sz="4" w:space="0" w:color="000000"/>
              <w:bottom w:val="single" w:sz="4" w:space="0" w:color="000000"/>
            </w:tcBorders>
            <w:vAlign w:val="center"/>
          </w:tcPr>
          <w:p w14:paraId="66E1BFB8" w14:textId="77777777" w:rsidR="003E12AA" w:rsidRPr="00E4512A" w:rsidRDefault="003E12AA" w:rsidP="003E12AA">
            <w:pPr>
              <w:spacing w:before="120" w:after="120"/>
              <w:jc w:val="center"/>
              <w:rPr>
                <w:rFonts w:eastAsia="SimSun"/>
                <w:b/>
                <w:bCs/>
              </w:rPr>
            </w:pPr>
          </w:p>
        </w:tc>
        <w:tc>
          <w:tcPr>
            <w:tcW w:w="645" w:type="pct"/>
            <w:tcBorders>
              <w:top w:val="single" w:sz="4" w:space="0" w:color="000000"/>
              <w:left w:val="single" w:sz="4" w:space="0" w:color="000000"/>
              <w:bottom w:val="single" w:sz="4" w:space="0" w:color="000000"/>
            </w:tcBorders>
            <w:vAlign w:val="center"/>
          </w:tcPr>
          <w:p w14:paraId="7D84DD77" w14:textId="77777777" w:rsidR="003E12AA" w:rsidRPr="00E4512A" w:rsidRDefault="003E12AA" w:rsidP="003E12AA">
            <w:pPr>
              <w:snapToGrid w:val="0"/>
              <w:spacing w:before="120" w:after="120"/>
              <w:jc w:val="center"/>
              <w:rPr>
                <w:rFonts w:eastAsia="SimSun"/>
                <w:b/>
                <w:bCs/>
              </w:rPr>
            </w:pPr>
          </w:p>
        </w:tc>
        <w:tc>
          <w:tcPr>
            <w:tcW w:w="646" w:type="pct"/>
            <w:tcBorders>
              <w:top w:val="single" w:sz="4" w:space="0" w:color="000000"/>
              <w:left w:val="single" w:sz="4" w:space="0" w:color="000000"/>
              <w:bottom w:val="single" w:sz="4" w:space="0" w:color="000000"/>
              <w:right w:val="single" w:sz="4" w:space="0" w:color="000000"/>
            </w:tcBorders>
            <w:vAlign w:val="center"/>
          </w:tcPr>
          <w:p w14:paraId="6D312673" w14:textId="77777777" w:rsidR="003E12AA" w:rsidRPr="00E4512A" w:rsidRDefault="003E12AA" w:rsidP="003E12AA">
            <w:pPr>
              <w:snapToGrid w:val="0"/>
              <w:spacing w:before="120" w:after="120"/>
              <w:jc w:val="center"/>
              <w:rPr>
                <w:rFonts w:eastAsia="SimSun"/>
                <w:b/>
                <w:bCs/>
              </w:rPr>
            </w:pPr>
          </w:p>
        </w:tc>
      </w:tr>
      <w:tr w:rsidR="003E12AA" w:rsidRPr="00E4512A" w14:paraId="7AD90842" w14:textId="77777777" w:rsidTr="003E12AA">
        <w:tc>
          <w:tcPr>
            <w:tcW w:w="1059" w:type="pct"/>
            <w:tcBorders>
              <w:top w:val="single" w:sz="4" w:space="0" w:color="000000"/>
              <w:left w:val="single" w:sz="4" w:space="0" w:color="000000"/>
              <w:bottom w:val="single" w:sz="4" w:space="0" w:color="000000"/>
            </w:tcBorders>
            <w:shd w:val="clear" w:color="auto" w:fill="D9E2F3"/>
          </w:tcPr>
          <w:p w14:paraId="4C226725" w14:textId="77777777" w:rsidR="003E12AA" w:rsidRPr="00E4512A" w:rsidRDefault="003E12AA" w:rsidP="003E12AA">
            <w:pPr>
              <w:spacing w:before="120" w:after="120"/>
              <w:jc w:val="right"/>
              <w:rPr>
                <w:rFonts w:eastAsia="SimSun"/>
                <w:b/>
                <w:bCs/>
                <w:i/>
                <w:smallCaps/>
              </w:rPr>
            </w:pPr>
            <w:r w:rsidRPr="00E4512A">
              <w:rPr>
                <w:rFonts w:eastAsia="SimSun"/>
                <w:b/>
                <w:bCs/>
                <w:i/>
                <w:smallCaps/>
              </w:rPr>
              <w:t xml:space="preserve">Organismo n. 4  </w:t>
            </w:r>
          </w:p>
        </w:tc>
        <w:tc>
          <w:tcPr>
            <w:tcW w:w="715" w:type="pct"/>
            <w:tcBorders>
              <w:top w:val="single" w:sz="4" w:space="0" w:color="000000"/>
              <w:left w:val="single" w:sz="4" w:space="0" w:color="000000"/>
              <w:bottom w:val="single" w:sz="4" w:space="0" w:color="000000"/>
            </w:tcBorders>
            <w:vAlign w:val="center"/>
          </w:tcPr>
          <w:p w14:paraId="5EDBC51D" w14:textId="77777777" w:rsidR="003E12AA" w:rsidRPr="00E4512A" w:rsidRDefault="003E12AA" w:rsidP="003E12AA">
            <w:pPr>
              <w:snapToGrid w:val="0"/>
              <w:spacing w:before="120" w:after="120"/>
              <w:jc w:val="center"/>
              <w:rPr>
                <w:rFonts w:eastAsia="SimSun"/>
                <w:b/>
                <w:bCs/>
              </w:rPr>
            </w:pPr>
          </w:p>
        </w:tc>
        <w:tc>
          <w:tcPr>
            <w:tcW w:w="644" w:type="pct"/>
            <w:tcBorders>
              <w:top w:val="single" w:sz="4" w:space="0" w:color="000000"/>
              <w:left w:val="single" w:sz="4" w:space="0" w:color="000000"/>
              <w:bottom w:val="single" w:sz="4" w:space="0" w:color="000000"/>
            </w:tcBorders>
            <w:vAlign w:val="center"/>
          </w:tcPr>
          <w:p w14:paraId="3025DF19" w14:textId="77777777" w:rsidR="003E12AA" w:rsidRPr="00E4512A" w:rsidRDefault="003E12AA" w:rsidP="003E12AA">
            <w:pPr>
              <w:snapToGrid w:val="0"/>
              <w:spacing w:before="120" w:after="120"/>
              <w:jc w:val="center"/>
              <w:rPr>
                <w:rFonts w:eastAsia="SimSun"/>
                <w:b/>
                <w:bCs/>
              </w:rPr>
            </w:pPr>
          </w:p>
        </w:tc>
        <w:tc>
          <w:tcPr>
            <w:tcW w:w="645" w:type="pct"/>
            <w:tcBorders>
              <w:top w:val="single" w:sz="4" w:space="0" w:color="000000"/>
              <w:left w:val="single" w:sz="4" w:space="0" w:color="000000"/>
              <w:bottom w:val="single" w:sz="4" w:space="0" w:color="000000"/>
            </w:tcBorders>
            <w:vAlign w:val="center"/>
          </w:tcPr>
          <w:p w14:paraId="37EC9BB2" w14:textId="77777777" w:rsidR="003E12AA" w:rsidRPr="00E4512A" w:rsidRDefault="003E12AA" w:rsidP="003E12AA">
            <w:pPr>
              <w:snapToGrid w:val="0"/>
              <w:spacing w:before="120" w:after="120"/>
              <w:jc w:val="center"/>
              <w:rPr>
                <w:rFonts w:eastAsia="SimSun"/>
                <w:b/>
                <w:bCs/>
              </w:rPr>
            </w:pPr>
          </w:p>
        </w:tc>
        <w:tc>
          <w:tcPr>
            <w:tcW w:w="645" w:type="pct"/>
            <w:tcBorders>
              <w:top w:val="single" w:sz="4" w:space="0" w:color="000000"/>
              <w:left w:val="single" w:sz="4" w:space="0" w:color="000000"/>
              <w:bottom w:val="single" w:sz="4" w:space="0" w:color="000000"/>
            </w:tcBorders>
            <w:vAlign w:val="center"/>
          </w:tcPr>
          <w:p w14:paraId="0B1DDECC" w14:textId="77777777" w:rsidR="003E12AA" w:rsidRPr="00E4512A" w:rsidRDefault="003E12AA" w:rsidP="003E12AA">
            <w:pPr>
              <w:snapToGrid w:val="0"/>
              <w:spacing w:before="120" w:after="120"/>
              <w:jc w:val="center"/>
              <w:rPr>
                <w:rFonts w:eastAsia="SimSun"/>
                <w:b/>
                <w:bCs/>
              </w:rPr>
            </w:pPr>
          </w:p>
        </w:tc>
        <w:tc>
          <w:tcPr>
            <w:tcW w:w="645" w:type="pct"/>
            <w:tcBorders>
              <w:top w:val="single" w:sz="4" w:space="0" w:color="000000"/>
              <w:left w:val="single" w:sz="4" w:space="0" w:color="000000"/>
              <w:bottom w:val="single" w:sz="4" w:space="0" w:color="000000"/>
            </w:tcBorders>
            <w:vAlign w:val="center"/>
          </w:tcPr>
          <w:p w14:paraId="13F8F780" w14:textId="77777777" w:rsidR="003E12AA" w:rsidRPr="00E4512A" w:rsidRDefault="003E12AA" w:rsidP="003E12AA">
            <w:pPr>
              <w:snapToGrid w:val="0"/>
              <w:spacing w:before="120" w:after="120"/>
              <w:jc w:val="center"/>
              <w:rPr>
                <w:rFonts w:eastAsia="SimSun"/>
                <w:b/>
                <w:bCs/>
              </w:rPr>
            </w:pPr>
          </w:p>
        </w:tc>
        <w:tc>
          <w:tcPr>
            <w:tcW w:w="646" w:type="pct"/>
            <w:tcBorders>
              <w:top w:val="single" w:sz="4" w:space="0" w:color="000000"/>
              <w:left w:val="single" w:sz="4" w:space="0" w:color="000000"/>
              <w:bottom w:val="single" w:sz="4" w:space="0" w:color="000000"/>
              <w:right w:val="single" w:sz="4" w:space="0" w:color="000000"/>
            </w:tcBorders>
          </w:tcPr>
          <w:p w14:paraId="513BB69A" w14:textId="77777777" w:rsidR="003E12AA" w:rsidRPr="00E4512A" w:rsidRDefault="003E12AA" w:rsidP="003E12AA">
            <w:pPr>
              <w:snapToGrid w:val="0"/>
              <w:spacing w:before="120" w:after="120"/>
              <w:jc w:val="center"/>
              <w:rPr>
                <w:rFonts w:eastAsia="SimSun"/>
                <w:b/>
                <w:bCs/>
              </w:rPr>
            </w:pPr>
          </w:p>
        </w:tc>
      </w:tr>
      <w:tr w:rsidR="003E12AA" w:rsidRPr="00E4512A" w14:paraId="0566876D" w14:textId="77777777" w:rsidTr="003E12AA">
        <w:tc>
          <w:tcPr>
            <w:tcW w:w="1059" w:type="pct"/>
            <w:tcBorders>
              <w:top w:val="single" w:sz="4" w:space="0" w:color="000000"/>
              <w:left w:val="single" w:sz="4" w:space="0" w:color="000000"/>
              <w:bottom w:val="single" w:sz="4" w:space="0" w:color="000000"/>
            </w:tcBorders>
            <w:shd w:val="clear" w:color="auto" w:fill="D9E2F3"/>
          </w:tcPr>
          <w:p w14:paraId="731ED5C4" w14:textId="77777777" w:rsidR="003E12AA" w:rsidRPr="00E4512A" w:rsidRDefault="003E12AA" w:rsidP="003E12AA">
            <w:pPr>
              <w:spacing w:before="120" w:after="120"/>
              <w:jc w:val="right"/>
              <w:rPr>
                <w:rFonts w:eastAsia="SimSun"/>
                <w:b/>
                <w:bCs/>
                <w:i/>
                <w:smallCaps/>
              </w:rPr>
            </w:pPr>
            <w:r w:rsidRPr="00E4512A">
              <w:rPr>
                <w:rFonts w:eastAsia="SimSun"/>
                <w:b/>
                <w:bCs/>
                <w:i/>
                <w:smallCaps/>
              </w:rPr>
              <w:t>Attività 2.1</w:t>
            </w:r>
          </w:p>
        </w:tc>
        <w:tc>
          <w:tcPr>
            <w:tcW w:w="715" w:type="pct"/>
            <w:tcBorders>
              <w:top w:val="single" w:sz="4" w:space="0" w:color="000000"/>
              <w:left w:val="single" w:sz="4" w:space="0" w:color="000000"/>
              <w:bottom w:val="single" w:sz="4" w:space="0" w:color="000000"/>
            </w:tcBorders>
            <w:vAlign w:val="center"/>
          </w:tcPr>
          <w:p w14:paraId="00FBC1E8" w14:textId="77777777" w:rsidR="003E12AA" w:rsidRPr="00E4512A" w:rsidRDefault="003E12AA" w:rsidP="003E12AA">
            <w:pPr>
              <w:snapToGrid w:val="0"/>
              <w:spacing w:before="120" w:after="120"/>
              <w:jc w:val="center"/>
              <w:rPr>
                <w:rFonts w:eastAsia="SimSun"/>
                <w:b/>
                <w:bCs/>
              </w:rPr>
            </w:pPr>
          </w:p>
        </w:tc>
        <w:tc>
          <w:tcPr>
            <w:tcW w:w="644" w:type="pct"/>
            <w:tcBorders>
              <w:top w:val="single" w:sz="4" w:space="0" w:color="000000"/>
              <w:left w:val="single" w:sz="4" w:space="0" w:color="000000"/>
              <w:bottom w:val="single" w:sz="4" w:space="0" w:color="000000"/>
            </w:tcBorders>
            <w:vAlign w:val="center"/>
          </w:tcPr>
          <w:p w14:paraId="554AA4F1" w14:textId="77777777" w:rsidR="003E12AA" w:rsidRPr="00E4512A" w:rsidRDefault="003E12AA" w:rsidP="003E12AA">
            <w:pPr>
              <w:snapToGrid w:val="0"/>
              <w:spacing w:before="120" w:after="120"/>
              <w:jc w:val="center"/>
              <w:rPr>
                <w:rFonts w:eastAsia="SimSun"/>
                <w:b/>
                <w:bCs/>
              </w:rPr>
            </w:pPr>
          </w:p>
        </w:tc>
        <w:tc>
          <w:tcPr>
            <w:tcW w:w="645" w:type="pct"/>
            <w:tcBorders>
              <w:top w:val="single" w:sz="4" w:space="0" w:color="000000"/>
              <w:left w:val="single" w:sz="4" w:space="0" w:color="000000"/>
              <w:bottom w:val="single" w:sz="4" w:space="0" w:color="000000"/>
            </w:tcBorders>
            <w:vAlign w:val="center"/>
          </w:tcPr>
          <w:p w14:paraId="2BA68C37" w14:textId="77777777" w:rsidR="003E12AA" w:rsidRPr="00E4512A" w:rsidRDefault="003E12AA" w:rsidP="003E12AA">
            <w:pPr>
              <w:snapToGrid w:val="0"/>
              <w:spacing w:before="120" w:after="120"/>
              <w:jc w:val="center"/>
              <w:rPr>
                <w:rFonts w:eastAsia="SimSun"/>
                <w:b/>
                <w:bCs/>
              </w:rPr>
            </w:pPr>
          </w:p>
        </w:tc>
        <w:tc>
          <w:tcPr>
            <w:tcW w:w="645" w:type="pct"/>
            <w:tcBorders>
              <w:top w:val="single" w:sz="4" w:space="0" w:color="000000"/>
              <w:left w:val="single" w:sz="4" w:space="0" w:color="000000"/>
              <w:bottom w:val="single" w:sz="4" w:space="0" w:color="000000"/>
            </w:tcBorders>
            <w:vAlign w:val="center"/>
          </w:tcPr>
          <w:p w14:paraId="2F5DF70B" w14:textId="77777777" w:rsidR="003E12AA" w:rsidRPr="00E4512A" w:rsidRDefault="003E12AA" w:rsidP="003E12AA">
            <w:pPr>
              <w:snapToGrid w:val="0"/>
              <w:spacing w:before="120" w:after="120"/>
              <w:jc w:val="center"/>
              <w:rPr>
                <w:rFonts w:eastAsia="SimSun"/>
                <w:b/>
                <w:bCs/>
              </w:rPr>
            </w:pPr>
          </w:p>
        </w:tc>
        <w:tc>
          <w:tcPr>
            <w:tcW w:w="645" w:type="pct"/>
            <w:tcBorders>
              <w:top w:val="single" w:sz="4" w:space="0" w:color="000000"/>
              <w:left w:val="single" w:sz="4" w:space="0" w:color="000000"/>
              <w:bottom w:val="single" w:sz="4" w:space="0" w:color="000000"/>
            </w:tcBorders>
            <w:vAlign w:val="center"/>
          </w:tcPr>
          <w:p w14:paraId="42DB2B66" w14:textId="77777777" w:rsidR="003E12AA" w:rsidRPr="00E4512A" w:rsidRDefault="003E12AA" w:rsidP="003E12AA">
            <w:pPr>
              <w:snapToGrid w:val="0"/>
              <w:spacing w:before="120" w:after="120"/>
              <w:jc w:val="center"/>
              <w:rPr>
                <w:rFonts w:eastAsia="SimSun"/>
                <w:b/>
                <w:bCs/>
              </w:rPr>
            </w:pPr>
          </w:p>
        </w:tc>
        <w:tc>
          <w:tcPr>
            <w:tcW w:w="646" w:type="pct"/>
            <w:tcBorders>
              <w:top w:val="single" w:sz="4" w:space="0" w:color="000000"/>
              <w:left w:val="single" w:sz="4" w:space="0" w:color="000000"/>
              <w:bottom w:val="single" w:sz="4" w:space="0" w:color="000000"/>
              <w:right w:val="single" w:sz="4" w:space="0" w:color="000000"/>
            </w:tcBorders>
          </w:tcPr>
          <w:p w14:paraId="6D1CD00D" w14:textId="77777777" w:rsidR="003E12AA" w:rsidRPr="00E4512A" w:rsidRDefault="003E12AA" w:rsidP="003E12AA">
            <w:pPr>
              <w:snapToGrid w:val="0"/>
              <w:spacing w:before="120" w:after="120"/>
              <w:jc w:val="center"/>
              <w:rPr>
                <w:rFonts w:eastAsia="SimSun"/>
                <w:b/>
                <w:bCs/>
              </w:rPr>
            </w:pPr>
          </w:p>
        </w:tc>
      </w:tr>
      <w:tr w:rsidR="003E12AA" w:rsidRPr="00E4512A" w14:paraId="0A359C59" w14:textId="77777777" w:rsidTr="003E12AA">
        <w:tc>
          <w:tcPr>
            <w:tcW w:w="1059" w:type="pct"/>
            <w:tcBorders>
              <w:top w:val="single" w:sz="4" w:space="0" w:color="000000"/>
              <w:left w:val="single" w:sz="4" w:space="0" w:color="000000"/>
              <w:bottom w:val="single" w:sz="4" w:space="0" w:color="000000"/>
            </w:tcBorders>
            <w:shd w:val="clear" w:color="auto" w:fill="D9E2F3"/>
          </w:tcPr>
          <w:p w14:paraId="49660816" w14:textId="77777777" w:rsidR="003E12AA" w:rsidRPr="00E4512A" w:rsidRDefault="003E12AA" w:rsidP="003E12AA">
            <w:pPr>
              <w:spacing w:before="120" w:after="120"/>
              <w:jc w:val="right"/>
              <w:rPr>
                <w:rFonts w:eastAsia="SimSun"/>
                <w:b/>
                <w:bCs/>
                <w:i/>
                <w:smallCaps/>
              </w:rPr>
            </w:pPr>
            <w:r w:rsidRPr="00E4512A">
              <w:rPr>
                <w:rFonts w:eastAsia="SimSun"/>
                <w:b/>
                <w:bCs/>
                <w:i/>
                <w:smallCaps/>
              </w:rPr>
              <w:t>output</w:t>
            </w:r>
          </w:p>
        </w:tc>
        <w:tc>
          <w:tcPr>
            <w:tcW w:w="715" w:type="pct"/>
            <w:tcBorders>
              <w:top w:val="single" w:sz="4" w:space="0" w:color="000000"/>
              <w:left w:val="single" w:sz="4" w:space="0" w:color="000000"/>
              <w:bottom w:val="single" w:sz="4" w:space="0" w:color="000000"/>
            </w:tcBorders>
            <w:vAlign w:val="center"/>
          </w:tcPr>
          <w:p w14:paraId="6A510344" w14:textId="77777777" w:rsidR="003E12AA" w:rsidRPr="00E4512A" w:rsidRDefault="003E12AA" w:rsidP="003E12AA">
            <w:pPr>
              <w:snapToGrid w:val="0"/>
              <w:spacing w:before="120" w:after="120"/>
              <w:jc w:val="center"/>
              <w:rPr>
                <w:rFonts w:eastAsia="SimSun"/>
                <w:b/>
                <w:bCs/>
              </w:rPr>
            </w:pPr>
          </w:p>
        </w:tc>
        <w:tc>
          <w:tcPr>
            <w:tcW w:w="644" w:type="pct"/>
            <w:tcBorders>
              <w:top w:val="single" w:sz="4" w:space="0" w:color="000000"/>
              <w:left w:val="single" w:sz="4" w:space="0" w:color="000000"/>
              <w:bottom w:val="single" w:sz="4" w:space="0" w:color="000000"/>
            </w:tcBorders>
            <w:vAlign w:val="center"/>
          </w:tcPr>
          <w:p w14:paraId="40F72849" w14:textId="77777777" w:rsidR="003E12AA" w:rsidRPr="00E4512A" w:rsidRDefault="003E12AA" w:rsidP="003E12AA">
            <w:pPr>
              <w:snapToGrid w:val="0"/>
              <w:spacing w:before="120" w:after="120"/>
              <w:jc w:val="center"/>
              <w:rPr>
                <w:rFonts w:eastAsia="SimSun"/>
                <w:b/>
                <w:bCs/>
              </w:rPr>
            </w:pPr>
          </w:p>
        </w:tc>
        <w:tc>
          <w:tcPr>
            <w:tcW w:w="645" w:type="pct"/>
            <w:tcBorders>
              <w:top w:val="single" w:sz="4" w:space="0" w:color="000000"/>
              <w:left w:val="single" w:sz="4" w:space="0" w:color="000000"/>
              <w:bottom w:val="single" w:sz="4" w:space="0" w:color="000000"/>
            </w:tcBorders>
            <w:vAlign w:val="center"/>
          </w:tcPr>
          <w:p w14:paraId="64D15787" w14:textId="77777777" w:rsidR="003E12AA" w:rsidRPr="00E4512A" w:rsidRDefault="003E12AA" w:rsidP="003E12AA">
            <w:pPr>
              <w:snapToGrid w:val="0"/>
              <w:spacing w:before="120" w:after="120"/>
              <w:jc w:val="center"/>
              <w:rPr>
                <w:rFonts w:eastAsia="SimSun"/>
                <w:b/>
                <w:bCs/>
              </w:rPr>
            </w:pPr>
          </w:p>
        </w:tc>
        <w:tc>
          <w:tcPr>
            <w:tcW w:w="645" w:type="pct"/>
            <w:tcBorders>
              <w:top w:val="single" w:sz="4" w:space="0" w:color="000000"/>
              <w:left w:val="single" w:sz="4" w:space="0" w:color="000000"/>
              <w:bottom w:val="single" w:sz="4" w:space="0" w:color="000000"/>
            </w:tcBorders>
            <w:vAlign w:val="center"/>
          </w:tcPr>
          <w:p w14:paraId="4E17BC2B" w14:textId="77777777" w:rsidR="003E12AA" w:rsidRPr="00E4512A" w:rsidRDefault="003E12AA" w:rsidP="003E12AA">
            <w:pPr>
              <w:snapToGrid w:val="0"/>
              <w:spacing w:before="120" w:after="120"/>
              <w:jc w:val="center"/>
              <w:rPr>
                <w:rFonts w:eastAsia="SimSun"/>
                <w:b/>
                <w:bCs/>
              </w:rPr>
            </w:pPr>
          </w:p>
        </w:tc>
        <w:tc>
          <w:tcPr>
            <w:tcW w:w="645" w:type="pct"/>
            <w:tcBorders>
              <w:top w:val="single" w:sz="4" w:space="0" w:color="000000"/>
              <w:left w:val="single" w:sz="4" w:space="0" w:color="000000"/>
              <w:bottom w:val="single" w:sz="4" w:space="0" w:color="000000"/>
            </w:tcBorders>
            <w:vAlign w:val="center"/>
          </w:tcPr>
          <w:p w14:paraId="7F9AAD8F" w14:textId="77777777" w:rsidR="003E12AA" w:rsidRPr="00E4512A" w:rsidRDefault="003E12AA" w:rsidP="003E12AA">
            <w:pPr>
              <w:snapToGrid w:val="0"/>
              <w:spacing w:before="120" w:after="120"/>
              <w:jc w:val="center"/>
              <w:rPr>
                <w:rFonts w:eastAsia="SimSun"/>
                <w:b/>
                <w:bCs/>
              </w:rPr>
            </w:pPr>
          </w:p>
        </w:tc>
        <w:tc>
          <w:tcPr>
            <w:tcW w:w="646" w:type="pct"/>
            <w:tcBorders>
              <w:top w:val="single" w:sz="4" w:space="0" w:color="000000"/>
              <w:left w:val="single" w:sz="4" w:space="0" w:color="000000"/>
              <w:bottom w:val="single" w:sz="4" w:space="0" w:color="000000"/>
              <w:right w:val="single" w:sz="4" w:space="0" w:color="000000"/>
            </w:tcBorders>
          </w:tcPr>
          <w:p w14:paraId="6C015563" w14:textId="77777777" w:rsidR="003E12AA" w:rsidRPr="00E4512A" w:rsidRDefault="003E12AA" w:rsidP="003E12AA">
            <w:pPr>
              <w:snapToGrid w:val="0"/>
              <w:spacing w:before="120" w:after="120"/>
              <w:jc w:val="center"/>
              <w:rPr>
                <w:rFonts w:eastAsia="SimSun"/>
                <w:b/>
                <w:bCs/>
              </w:rPr>
            </w:pPr>
          </w:p>
        </w:tc>
      </w:tr>
    </w:tbl>
    <w:p w14:paraId="45BBACAB" w14:textId="77777777" w:rsidR="003E12AA" w:rsidRPr="00E4512A" w:rsidRDefault="003E12AA" w:rsidP="003E12AA">
      <w:pPr>
        <w:spacing w:after="120"/>
        <w:rPr>
          <w:rFonts w:eastAsia="SimSun"/>
          <w:b/>
          <w:strike/>
        </w:rPr>
      </w:pPr>
    </w:p>
    <w:p w14:paraId="4BDBE7A6" w14:textId="77777777" w:rsidR="003E12AA" w:rsidRPr="000F31C2" w:rsidRDefault="003E12AA" w:rsidP="003E12AA">
      <w:pPr>
        <w:rPr>
          <w:b/>
          <w:bCs/>
          <w:i/>
          <w:iCs/>
          <w:smallCaps/>
          <w:u w:val="single"/>
        </w:rPr>
      </w:pPr>
      <w:r w:rsidRPr="000F31C2">
        <w:rPr>
          <w:rFonts w:eastAsia="SimSun"/>
          <w:b/>
          <w:bCs/>
        </w:rPr>
        <w:t xml:space="preserve">PARTE </w:t>
      </w:r>
      <w:r>
        <w:rPr>
          <w:rFonts w:eastAsia="SimSun"/>
          <w:b/>
          <w:bCs/>
          <w:iCs/>
        </w:rPr>
        <w:t>H</w:t>
      </w:r>
      <w:r w:rsidRPr="000F31C2">
        <w:rPr>
          <w:rFonts w:eastAsia="SimSun"/>
          <w:b/>
          <w:bCs/>
          <w:i/>
          <w:iCs/>
        </w:rPr>
        <w:t xml:space="preserve"> – </w:t>
      </w:r>
      <w:r w:rsidRPr="000F31C2">
        <w:rPr>
          <w:rFonts w:eastAsia="SimSun"/>
          <w:b/>
          <w:bCs/>
          <w:i/>
          <w:smallCaps/>
        </w:rPr>
        <w:t>Elenco profili</w:t>
      </w:r>
      <w:r w:rsidRPr="000F31C2">
        <w:rPr>
          <w:rFonts w:eastAsia="SimSun"/>
          <w:b/>
          <w:bCs/>
          <w:i/>
          <w:iCs/>
        </w:rPr>
        <w:t xml:space="preserve"> </w:t>
      </w:r>
    </w:p>
    <w:p w14:paraId="4E52A8BD" w14:textId="77777777" w:rsidR="003E12AA" w:rsidRPr="000F31C2" w:rsidRDefault="003E12AA" w:rsidP="003E12AA">
      <w:pPr>
        <w:rPr>
          <w:rFonts w:eastAsia="SimSun"/>
          <w:b/>
          <w:bCs/>
          <w:i/>
          <w:highlight w:val="yellow"/>
        </w:rPr>
      </w:pPr>
    </w:p>
    <w:tbl>
      <w:tblPr>
        <w:tblW w:w="5000" w:type="pct"/>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ook w:val="00A0" w:firstRow="1" w:lastRow="0" w:firstColumn="1" w:lastColumn="0" w:noHBand="0" w:noVBand="0"/>
      </w:tblPr>
      <w:tblGrid>
        <w:gridCol w:w="1772"/>
        <w:gridCol w:w="2940"/>
        <w:gridCol w:w="4914"/>
      </w:tblGrid>
      <w:tr w:rsidR="003E12AA" w:rsidRPr="006C6200" w14:paraId="54304046" w14:textId="77777777" w:rsidTr="003E12AA">
        <w:trPr>
          <w:trHeight w:val="670"/>
        </w:trPr>
        <w:tc>
          <w:tcPr>
            <w:tcW w:w="883" w:type="pct"/>
            <w:vMerge w:val="restart"/>
            <w:tcBorders>
              <w:left w:val="nil"/>
              <w:bottom w:val="nil"/>
            </w:tcBorders>
            <w:shd w:val="clear" w:color="auto" w:fill="FFFFFF"/>
          </w:tcPr>
          <w:p w14:paraId="542047E8" w14:textId="77777777" w:rsidR="003E12AA" w:rsidRPr="006C6200" w:rsidRDefault="003E12AA" w:rsidP="003E12AA">
            <w:pPr>
              <w:jc w:val="right"/>
              <w:rPr>
                <w:i/>
                <w:iCs/>
                <w:smallCaps/>
                <w:strike/>
              </w:rPr>
            </w:pPr>
            <w:r w:rsidRPr="006C6200">
              <w:rPr>
                <w:i/>
                <w:iCs/>
                <w:smallCaps/>
              </w:rPr>
              <w:t xml:space="preserve">C.1 PERCENTUALE </w:t>
            </w:r>
          </w:p>
          <w:p w14:paraId="757362AC" w14:textId="77777777" w:rsidR="003E12AA" w:rsidRPr="006C6200" w:rsidRDefault="003E12AA" w:rsidP="003E12AA">
            <w:pPr>
              <w:jc w:val="right"/>
              <w:rPr>
                <w:i/>
                <w:iCs/>
                <w:smallCaps/>
              </w:rPr>
            </w:pPr>
            <w:r w:rsidRPr="006C6200">
              <w:rPr>
                <w:i/>
                <w:iCs/>
                <w:smallCaps/>
              </w:rPr>
              <w:t>PROFILI/FASCIA</w:t>
            </w:r>
          </w:p>
          <w:p w14:paraId="669D670E" w14:textId="77777777" w:rsidR="003E12AA" w:rsidRPr="006C6200" w:rsidRDefault="003E12AA" w:rsidP="003E12AA">
            <w:pPr>
              <w:jc w:val="right"/>
              <w:rPr>
                <w:i/>
                <w:iCs/>
                <w:smallCaps/>
                <w:highlight w:val="yellow"/>
              </w:rPr>
            </w:pPr>
          </w:p>
        </w:tc>
        <w:tc>
          <w:tcPr>
            <w:tcW w:w="1546" w:type="pct"/>
            <w:shd w:val="clear" w:color="auto" w:fill="DBE5F1" w:themeFill="accent1" w:themeFillTint="33"/>
            <w:vAlign w:val="center"/>
          </w:tcPr>
          <w:p w14:paraId="3F87669E" w14:textId="77777777" w:rsidR="003E12AA" w:rsidRPr="006C6200" w:rsidRDefault="003E12AA" w:rsidP="003E12AA">
            <w:pPr>
              <w:tabs>
                <w:tab w:val="left" w:pos="709"/>
              </w:tabs>
              <w:rPr>
                <w:i/>
                <w:smallCaps/>
              </w:rPr>
            </w:pPr>
            <w:r w:rsidRPr="006C6200">
              <w:rPr>
                <w:i/>
                <w:smallCaps/>
              </w:rPr>
              <w:t>n. complessivo profili</w:t>
            </w:r>
          </w:p>
        </w:tc>
        <w:tc>
          <w:tcPr>
            <w:tcW w:w="2571" w:type="pct"/>
            <w:shd w:val="clear" w:color="auto" w:fill="FFFFFF"/>
            <w:vAlign w:val="center"/>
          </w:tcPr>
          <w:p w14:paraId="48788FC4" w14:textId="77777777" w:rsidR="003E12AA" w:rsidRPr="006C6200" w:rsidRDefault="003E12AA" w:rsidP="003E12AA">
            <w:pPr>
              <w:rPr>
                <w:i/>
                <w:smallCaps/>
              </w:rPr>
            </w:pPr>
          </w:p>
        </w:tc>
      </w:tr>
      <w:tr w:rsidR="003E12AA" w:rsidRPr="006C6200" w14:paraId="49E3D64F" w14:textId="77777777" w:rsidTr="003E12AA">
        <w:trPr>
          <w:trHeight w:val="670"/>
        </w:trPr>
        <w:tc>
          <w:tcPr>
            <w:tcW w:w="883" w:type="pct"/>
            <w:vMerge/>
            <w:tcBorders>
              <w:left w:val="nil"/>
              <w:bottom w:val="nil"/>
            </w:tcBorders>
            <w:shd w:val="clear" w:color="auto" w:fill="FFFFFF"/>
          </w:tcPr>
          <w:p w14:paraId="5A1E90C0" w14:textId="77777777" w:rsidR="003E12AA" w:rsidRPr="006C6200" w:rsidRDefault="003E12AA" w:rsidP="003E12AA">
            <w:pPr>
              <w:jc w:val="right"/>
              <w:rPr>
                <w:i/>
                <w:iCs/>
                <w:smallCaps/>
                <w:highlight w:val="yellow"/>
              </w:rPr>
            </w:pPr>
          </w:p>
        </w:tc>
        <w:tc>
          <w:tcPr>
            <w:tcW w:w="1546" w:type="pct"/>
            <w:shd w:val="clear" w:color="auto" w:fill="DBE5F1" w:themeFill="accent1" w:themeFillTint="33"/>
            <w:vAlign w:val="center"/>
          </w:tcPr>
          <w:p w14:paraId="61A3EEFD" w14:textId="77777777" w:rsidR="003E12AA" w:rsidRPr="006C6200" w:rsidRDefault="003E12AA" w:rsidP="003E12AA">
            <w:pPr>
              <w:tabs>
                <w:tab w:val="left" w:pos="709"/>
              </w:tabs>
              <w:rPr>
                <w:i/>
                <w:smallCaps/>
              </w:rPr>
            </w:pPr>
            <w:r w:rsidRPr="006C6200">
              <w:rPr>
                <w:i/>
                <w:smallCaps/>
              </w:rPr>
              <w:t>n. profili fascia a</w:t>
            </w:r>
          </w:p>
        </w:tc>
        <w:tc>
          <w:tcPr>
            <w:tcW w:w="2571" w:type="pct"/>
            <w:shd w:val="clear" w:color="auto" w:fill="FFFFFF"/>
            <w:vAlign w:val="center"/>
          </w:tcPr>
          <w:p w14:paraId="6914468F" w14:textId="77777777" w:rsidR="003E12AA" w:rsidRPr="006C6200" w:rsidRDefault="003E12AA" w:rsidP="003E12AA">
            <w:pPr>
              <w:rPr>
                <w:i/>
                <w:smallCaps/>
              </w:rPr>
            </w:pPr>
          </w:p>
        </w:tc>
      </w:tr>
      <w:tr w:rsidR="003E12AA" w:rsidRPr="006C6200" w14:paraId="5C4D1CE8" w14:textId="77777777" w:rsidTr="003E12AA">
        <w:trPr>
          <w:trHeight w:val="670"/>
        </w:trPr>
        <w:tc>
          <w:tcPr>
            <w:tcW w:w="883" w:type="pct"/>
            <w:vMerge/>
            <w:tcBorders>
              <w:left w:val="nil"/>
              <w:bottom w:val="nil"/>
            </w:tcBorders>
            <w:shd w:val="clear" w:color="auto" w:fill="FFFFFF"/>
          </w:tcPr>
          <w:p w14:paraId="44A15FED" w14:textId="77777777" w:rsidR="003E12AA" w:rsidRPr="006C6200" w:rsidRDefault="003E12AA" w:rsidP="003E12AA">
            <w:pPr>
              <w:jc w:val="right"/>
              <w:rPr>
                <w:i/>
                <w:iCs/>
                <w:smallCaps/>
                <w:highlight w:val="yellow"/>
              </w:rPr>
            </w:pPr>
          </w:p>
        </w:tc>
        <w:tc>
          <w:tcPr>
            <w:tcW w:w="1546" w:type="pct"/>
            <w:shd w:val="clear" w:color="auto" w:fill="DBE5F1" w:themeFill="accent1" w:themeFillTint="33"/>
            <w:vAlign w:val="center"/>
          </w:tcPr>
          <w:p w14:paraId="7DE9EF05" w14:textId="77777777" w:rsidR="003E12AA" w:rsidRPr="006C6200" w:rsidRDefault="003E12AA" w:rsidP="003E12AA">
            <w:pPr>
              <w:tabs>
                <w:tab w:val="left" w:pos="709"/>
              </w:tabs>
              <w:rPr>
                <w:i/>
                <w:smallCaps/>
              </w:rPr>
            </w:pPr>
            <w:r w:rsidRPr="006C6200">
              <w:rPr>
                <w:i/>
                <w:smallCaps/>
              </w:rPr>
              <w:t>n. profili fascia b</w:t>
            </w:r>
          </w:p>
        </w:tc>
        <w:tc>
          <w:tcPr>
            <w:tcW w:w="2571" w:type="pct"/>
            <w:shd w:val="clear" w:color="auto" w:fill="FFFFFF"/>
            <w:vAlign w:val="center"/>
          </w:tcPr>
          <w:p w14:paraId="1283908D" w14:textId="77777777" w:rsidR="003E12AA" w:rsidRPr="006C6200" w:rsidRDefault="003E12AA" w:rsidP="003E12AA">
            <w:pPr>
              <w:rPr>
                <w:i/>
                <w:smallCaps/>
              </w:rPr>
            </w:pPr>
          </w:p>
        </w:tc>
      </w:tr>
      <w:tr w:rsidR="003E12AA" w:rsidRPr="006C6200" w14:paraId="0B9BCB76" w14:textId="77777777" w:rsidTr="003E12AA">
        <w:trPr>
          <w:trHeight w:val="670"/>
        </w:trPr>
        <w:tc>
          <w:tcPr>
            <w:tcW w:w="883" w:type="pct"/>
            <w:vMerge/>
            <w:tcBorders>
              <w:left w:val="nil"/>
              <w:bottom w:val="nil"/>
            </w:tcBorders>
            <w:shd w:val="clear" w:color="auto" w:fill="FFFFFF"/>
          </w:tcPr>
          <w:p w14:paraId="155AC627" w14:textId="77777777" w:rsidR="003E12AA" w:rsidRPr="006C6200" w:rsidRDefault="003E12AA" w:rsidP="003E12AA">
            <w:pPr>
              <w:jc w:val="right"/>
              <w:rPr>
                <w:i/>
                <w:iCs/>
                <w:smallCaps/>
                <w:highlight w:val="yellow"/>
              </w:rPr>
            </w:pPr>
          </w:p>
        </w:tc>
        <w:tc>
          <w:tcPr>
            <w:tcW w:w="1546" w:type="pct"/>
            <w:shd w:val="clear" w:color="auto" w:fill="DBE5F1" w:themeFill="accent1" w:themeFillTint="33"/>
            <w:vAlign w:val="center"/>
          </w:tcPr>
          <w:p w14:paraId="56707FC9" w14:textId="77777777" w:rsidR="003E12AA" w:rsidRPr="006C6200" w:rsidRDefault="003E12AA" w:rsidP="003E12AA">
            <w:r w:rsidRPr="006C6200">
              <w:rPr>
                <w:i/>
                <w:smallCaps/>
              </w:rPr>
              <w:t>n. profili fascia c</w:t>
            </w:r>
          </w:p>
        </w:tc>
        <w:tc>
          <w:tcPr>
            <w:tcW w:w="2571" w:type="pct"/>
            <w:shd w:val="clear" w:color="auto" w:fill="FFFFFF"/>
            <w:vAlign w:val="center"/>
          </w:tcPr>
          <w:p w14:paraId="34E33602" w14:textId="77777777" w:rsidR="003E12AA" w:rsidRPr="006C6200" w:rsidRDefault="003E12AA" w:rsidP="003E12AA"/>
        </w:tc>
      </w:tr>
      <w:tr w:rsidR="003E12AA" w:rsidRPr="006C6200" w14:paraId="1B0665E6" w14:textId="77777777" w:rsidTr="003E12AA">
        <w:trPr>
          <w:trHeight w:val="670"/>
        </w:trPr>
        <w:tc>
          <w:tcPr>
            <w:tcW w:w="883" w:type="pct"/>
            <w:vMerge/>
            <w:tcBorders>
              <w:left w:val="nil"/>
              <w:bottom w:val="nil"/>
            </w:tcBorders>
            <w:shd w:val="clear" w:color="auto" w:fill="FFFFFF"/>
          </w:tcPr>
          <w:p w14:paraId="72D93472" w14:textId="77777777" w:rsidR="003E12AA" w:rsidRPr="006C6200" w:rsidRDefault="003E12AA" w:rsidP="003E12AA">
            <w:pPr>
              <w:jc w:val="right"/>
              <w:rPr>
                <w:i/>
                <w:iCs/>
                <w:smallCaps/>
                <w:highlight w:val="yellow"/>
              </w:rPr>
            </w:pPr>
          </w:p>
        </w:tc>
        <w:tc>
          <w:tcPr>
            <w:tcW w:w="1546" w:type="pct"/>
            <w:shd w:val="clear" w:color="auto" w:fill="DBE5F1" w:themeFill="accent1" w:themeFillTint="33"/>
            <w:vAlign w:val="center"/>
          </w:tcPr>
          <w:p w14:paraId="11BDFDAA" w14:textId="77777777" w:rsidR="003E12AA" w:rsidRPr="006C6200" w:rsidRDefault="003E12AA" w:rsidP="003E12AA">
            <w:pPr>
              <w:tabs>
                <w:tab w:val="left" w:pos="709"/>
              </w:tabs>
              <w:rPr>
                <w:i/>
                <w:smallCaps/>
              </w:rPr>
            </w:pPr>
            <w:r w:rsidRPr="006C6200">
              <w:rPr>
                <w:i/>
                <w:smallCaps/>
              </w:rPr>
              <w:t xml:space="preserve">percentuale di profili di fascia A e B </w:t>
            </w:r>
            <w:r w:rsidRPr="006C6200">
              <w:rPr>
                <w:b/>
                <w:i/>
                <w:smallCaps/>
              </w:rPr>
              <w:t>individuata nel progetto di massima</w:t>
            </w:r>
          </w:p>
        </w:tc>
        <w:tc>
          <w:tcPr>
            <w:tcW w:w="2571" w:type="pct"/>
            <w:shd w:val="clear" w:color="auto" w:fill="FFFFFF"/>
            <w:vAlign w:val="center"/>
          </w:tcPr>
          <w:p w14:paraId="40B92D29" w14:textId="77777777" w:rsidR="003E12AA" w:rsidRPr="006C6200" w:rsidRDefault="003E12AA" w:rsidP="003E12AA">
            <w:pPr>
              <w:rPr>
                <w:i/>
                <w:smallCaps/>
              </w:rPr>
            </w:pPr>
          </w:p>
        </w:tc>
      </w:tr>
      <w:tr w:rsidR="003E12AA" w:rsidRPr="006C6200" w14:paraId="180D93ED" w14:textId="77777777" w:rsidTr="003E12AA">
        <w:trPr>
          <w:trHeight w:val="670"/>
        </w:trPr>
        <w:tc>
          <w:tcPr>
            <w:tcW w:w="883" w:type="pct"/>
            <w:vMerge/>
            <w:tcBorders>
              <w:left w:val="nil"/>
              <w:bottom w:val="nil"/>
            </w:tcBorders>
            <w:shd w:val="clear" w:color="auto" w:fill="FFFFFF"/>
          </w:tcPr>
          <w:p w14:paraId="5F7FE086" w14:textId="77777777" w:rsidR="003E12AA" w:rsidRPr="006C6200" w:rsidRDefault="003E12AA" w:rsidP="003E12AA">
            <w:pPr>
              <w:jc w:val="right"/>
              <w:rPr>
                <w:i/>
                <w:iCs/>
                <w:smallCaps/>
                <w:highlight w:val="yellow"/>
              </w:rPr>
            </w:pPr>
          </w:p>
        </w:tc>
        <w:tc>
          <w:tcPr>
            <w:tcW w:w="1546" w:type="pct"/>
            <w:shd w:val="clear" w:color="auto" w:fill="DBE5F1" w:themeFill="accent1" w:themeFillTint="33"/>
            <w:vAlign w:val="center"/>
          </w:tcPr>
          <w:p w14:paraId="47D568D2" w14:textId="77777777" w:rsidR="003E12AA" w:rsidRPr="006C6200" w:rsidRDefault="003E12AA" w:rsidP="003E12AA">
            <w:pPr>
              <w:rPr>
                <w:i/>
                <w:smallCaps/>
              </w:rPr>
            </w:pPr>
            <w:r w:rsidRPr="006C6200">
              <w:rPr>
                <w:i/>
                <w:smallCaps/>
              </w:rPr>
              <w:t xml:space="preserve">percentuale di  profili di fascia A e B </w:t>
            </w:r>
            <w:r w:rsidRPr="006C6200">
              <w:rPr>
                <w:b/>
                <w:i/>
                <w:smallCaps/>
              </w:rPr>
              <w:t>individuata nel progetto esecutivo</w:t>
            </w:r>
            <w:r w:rsidRPr="006C6200">
              <w:rPr>
                <w:i/>
                <w:smallCaps/>
              </w:rPr>
              <w:t xml:space="preserve"> </w:t>
            </w:r>
            <w:r w:rsidRPr="006C6200">
              <w:rPr>
                <w:i/>
                <w:iCs/>
                <w:smallCaps/>
                <w:vertAlign w:val="superscript"/>
              </w:rPr>
              <w:footnoteReference w:id="22"/>
            </w:r>
          </w:p>
        </w:tc>
        <w:tc>
          <w:tcPr>
            <w:tcW w:w="2571" w:type="pct"/>
            <w:shd w:val="clear" w:color="auto" w:fill="FFFFFF"/>
            <w:vAlign w:val="center"/>
          </w:tcPr>
          <w:p w14:paraId="61230898" w14:textId="77777777" w:rsidR="003E12AA" w:rsidRPr="006C6200" w:rsidRDefault="003E12AA" w:rsidP="003E12AA">
            <w:pPr>
              <w:rPr>
                <w:i/>
                <w:smallCaps/>
              </w:rPr>
            </w:pPr>
          </w:p>
        </w:tc>
      </w:tr>
    </w:tbl>
    <w:p w14:paraId="5BF0A35E" w14:textId="77777777" w:rsidR="003E12AA" w:rsidRDefault="003E12AA" w:rsidP="003E12AA">
      <w:pPr>
        <w:rPr>
          <w:rFonts w:eastAsia="SimSun"/>
          <w:b/>
          <w:bCs/>
          <w:i/>
          <w:iCs/>
          <w:u w:val="single"/>
        </w:rPr>
      </w:pPr>
    </w:p>
    <w:p w14:paraId="39B836CC" w14:textId="77777777" w:rsidR="003E12AA" w:rsidRDefault="003E12AA" w:rsidP="003E12AA">
      <w:pPr>
        <w:rPr>
          <w:rFonts w:eastAsia="SimSun"/>
          <w:b/>
          <w:bCs/>
          <w:i/>
          <w:iCs/>
          <w:u w:val="single"/>
        </w:rPr>
      </w:pPr>
    </w:p>
    <w:p w14:paraId="6B1B0E4B" w14:textId="77777777" w:rsidR="003E12AA" w:rsidRPr="00A36CC5" w:rsidRDefault="003E12AA" w:rsidP="003E12AA">
      <w:pPr>
        <w:rPr>
          <w:b/>
          <w:u w:val="single"/>
        </w:rPr>
      </w:pPr>
      <w:r w:rsidRPr="00A36CC5">
        <w:rPr>
          <w:rFonts w:eastAsia="SimSun"/>
          <w:b/>
          <w:bCs/>
          <w:i/>
          <w:iCs/>
          <w:u w:val="single"/>
        </w:rPr>
        <w:t>I SINGOLI PROFILI DEVONO ESSERE TRACCIATI NEL  FILE EXCEL ALLEGATO AL PRESENTE FORMULARIO</w:t>
      </w:r>
      <w:r>
        <w:rPr>
          <w:rFonts w:eastAsia="SimSun"/>
          <w:b/>
          <w:bCs/>
          <w:i/>
          <w:iCs/>
          <w:u w:val="single"/>
        </w:rPr>
        <w:t xml:space="preserve">, DA SOTTOSCRIVERE CON FIRMA DIGITALE </w:t>
      </w:r>
    </w:p>
    <w:p w14:paraId="08003974" w14:textId="77777777" w:rsidR="003E12AA" w:rsidRDefault="003E12AA" w:rsidP="003E12AA">
      <w:pPr>
        <w:rPr>
          <w:color w:val="FF0000"/>
        </w:rPr>
      </w:pPr>
    </w:p>
    <w:p w14:paraId="0BA8C154" w14:textId="77777777" w:rsidR="003E12AA" w:rsidRDefault="003E12AA" w:rsidP="003E12AA">
      <w:pPr>
        <w:rPr>
          <w:color w:val="FF0000"/>
        </w:rPr>
      </w:pPr>
    </w:p>
    <w:tbl>
      <w:tblPr>
        <w:tblW w:w="4997" w:type="pct"/>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0A0" w:firstRow="1" w:lastRow="0" w:firstColumn="1" w:lastColumn="0" w:noHBand="0" w:noVBand="0"/>
      </w:tblPr>
      <w:tblGrid>
        <w:gridCol w:w="1492"/>
        <w:gridCol w:w="1593"/>
        <w:gridCol w:w="1306"/>
        <w:gridCol w:w="1506"/>
        <w:gridCol w:w="1508"/>
        <w:gridCol w:w="2215"/>
      </w:tblGrid>
      <w:tr w:rsidR="003E12AA" w:rsidRPr="007553F0" w14:paraId="2395BB41" w14:textId="77777777" w:rsidTr="003E12AA">
        <w:tc>
          <w:tcPr>
            <w:tcW w:w="775" w:type="pct"/>
            <w:vMerge w:val="restart"/>
            <w:tcBorders>
              <w:left w:val="nil"/>
              <w:bottom w:val="nil"/>
            </w:tcBorders>
            <w:shd w:val="clear" w:color="auto" w:fill="FFFFFF"/>
          </w:tcPr>
          <w:p w14:paraId="4B7EF9EF" w14:textId="77777777" w:rsidR="003E12AA" w:rsidRPr="007553F0" w:rsidRDefault="003E12AA" w:rsidP="003E12AA">
            <w:pPr>
              <w:rPr>
                <w:i/>
                <w:iCs/>
                <w:smallCaps/>
                <w:sz w:val="14"/>
                <w:lang w:eastAsia="en-US"/>
              </w:rPr>
            </w:pPr>
            <w:r w:rsidRPr="007553F0">
              <w:rPr>
                <w:i/>
                <w:iCs/>
                <w:smallCaps/>
                <w:sz w:val="14"/>
                <w:lang w:eastAsia="en-US"/>
              </w:rPr>
              <w:t xml:space="preserve">Sottoscrizione </w:t>
            </w:r>
          </w:p>
        </w:tc>
        <w:tc>
          <w:tcPr>
            <w:tcW w:w="828" w:type="pct"/>
            <w:shd w:val="clear" w:color="auto" w:fill="D9E2F3"/>
          </w:tcPr>
          <w:p w14:paraId="614728E1" w14:textId="77777777" w:rsidR="003E12AA" w:rsidRPr="007553F0" w:rsidRDefault="003E12AA" w:rsidP="003E12AA">
            <w:pPr>
              <w:rPr>
                <w:i/>
                <w:smallCaps/>
                <w:sz w:val="14"/>
                <w:lang w:eastAsia="en-US"/>
              </w:rPr>
            </w:pPr>
            <w:r w:rsidRPr="007553F0">
              <w:rPr>
                <w:i/>
                <w:smallCaps/>
                <w:sz w:val="14"/>
                <w:lang w:eastAsia="en-US"/>
              </w:rPr>
              <w:t>Luogo</w:t>
            </w:r>
          </w:p>
        </w:tc>
        <w:tc>
          <w:tcPr>
            <w:tcW w:w="679" w:type="pct"/>
            <w:shd w:val="clear" w:color="auto" w:fill="D9E2F3"/>
          </w:tcPr>
          <w:p w14:paraId="01F81E87" w14:textId="77777777" w:rsidR="003E12AA" w:rsidRPr="007553F0" w:rsidRDefault="003E12AA" w:rsidP="003E12AA">
            <w:pPr>
              <w:rPr>
                <w:i/>
                <w:smallCaps/>
                <w:sz w:val="14"/>
                <w:lang w:eastAsia="en-US"/>
              </w:rPr>
            </w:pPr>
            <w:r w:rsidRPr="007553F0">
              <w:rPr>
                <w:i/>
                <w:smallCaps/>
                <w:sz w:val="14"/>
                <w:lang w:eastAsia="en-US"/>
              </w:rPr>
              <w:t>Data</w:t>
            </w:r>
          </w:p>
        </w:tc>
        <w:tc>
          <w:tcPr>
            <w:tcW w:w="783" w:type="pct"/>
            <w:shd w:val="clear" w:color="auto" w:fill="D9E2F3"/>
          </w:tcPr>
          <w:p w14:paraId="26B7CBE7" w14:textId="77777777" w:rsidR="003E12AA" w:rsidRPr="007553F0" w:rsidRDefault="003E12AA" w:rsidP="003E12AA">
            <w:pPr>
              <w:rPr>
                <w:i/>
                <w:smallCaps/>
                <w:sz w:val="14"/>
                <w:lang w:eastAsia="en-US"/>
              </w:rPr>
            </w:pPr>
            <w:r w:rsidRPr="007553F0">
              <w:rPr>
                <w:i/>
                <w:smallCaps/>
                <w:sz w:val="14"/>
                <w:lang w:eastAsia="en-US"/>
              </w:rPr>
              <w:t>Cognome</w:t>
            </w:r>
          </w:p>
        </w:tc>
        <w:tc>
          <w:tcPr>
            <w:tcW w:w="784" w:type="pct"/>
            <w:shd w:val="clear" w:color="auto" w:fill="D9E2F3"/>
          </w:tcPr>
          <w:p w14:paraId="741632DC" w14:textId="77777777" w:rsidR="003E12AA" w:rsidRPr="007553F0" w:rsidRDefault="003E12AA" w:rsidP="003E12AA">
            <w:pPr>
              <w:rPr>
                <w:i/>
                <w:smallCaps/>
                <w:sz w:val="14"/>
                <w:lang w:eastAsia="en-US"/>
              </w:rPr>
            </w:pPr>
            <w:r w:rsidRPr="007553F0">
              <w:rPr>
                <w:i/>
                <w:smallCaps/>
                <w:sz w:val="14"/>
                <w:lang w:eastAsia="en-US"/>
              </w:rPr>
              <w:t>Nome</w:t>
            </w:r>
          </w:p>
        </w:tc>
        <w:tc>
          <w:tcPr>
            <w:tcW w:w="1151" w:type="pct"/>
            <w:shd w:val="clear" w:color="auto" w:fill="D9E2F3"/>
          </w:tcPr>
          <w:p w14:paraId="12AA1FE1" w14:textId="77777777" w:rsidR="003E12AA" w:rsidRPr="007553F0" w:rsidRDefault="003E12AA" w:rsidP="003E12AA">
            <w:pPr>
              <w:rPr>
                <w:i/>
                <w:smallCaps/>
                <w:sz w:val="14"/>
                <w:lang w:eastAsia="en-US"/>
              </w:rPr>
            </w:pPr>
            <w:r w:rsidRPr="007553F0">
              <w:rPr>
                <w:i/>
                <w:smallCaps/>
                <w:sz w:val="14"/>
                <w:lang w:eastAsia="en-US"/>
              </w:rPr>
              <w:t>Firma digitale</w:t>
            </w:r>
            <w:r w:rsidRPr="007553F0">
              <w:rPr>
                <w:i/>
                <w:smallCaps/>
                <w:sz w:val="14"/>
                <w:vertAlign w:val="superscript"/>
                <w:lang w:eastAsia="en-US"/>
              </w:rPr>
              <w:footnoteReference w:id="23"/>
            </w:r>
          </w:p>
        </w:tc>
      </w:tr>
      <w:tr w:rsidR="003E12AA" w:rsidRPr="007553F0" w14:paraId="636EEDD6" w14:textId="77777777" w:rsidTr="003E12AA">
        <w:tc>
          <w:tcPr>
            <w:tcW w:w="775" w:type="pct"/>
            <w:vMerge/>
            <w:tcBorders>
              <w:left w:val="nil"/>
              <w:bottom w:val="nil"/>
            </w:tcBorders>
            <w:shd w:val="clear" w:color="auto" w:fill="FFFFFF"/>
          </w:tcPr>
          <w:p w14:paraId="423D6F26" w14:textId="77777777" w:rsidR="003E12AA" w:rsidRPr="007553F0" w:rsidRDefault="003E12AA" w:rsidP="003E12AA">
            <w:pPr>
              <w:jc w:val="right"/>
              <w:rPr>
                <w:i/>
                <w:iCs/>
                <w:smallCaps/>
                <w:sz w:val="14"/>
                <w:lang w:eastAsia="en-US"/>
              </w:rPr>
            </w:pPr>
          </w:p>
        </w:tc>
        <w:tc>
          <w:tcPr>
            <w:tcW w:w="828" w:type="pct"/>
          </w:tcPr>
          <w:p w14:paraId="49DDEA08" w14:textId="77777777" w:rsidR="003E12AA" w:rsidRPr="007553F0" w:rsidRDefault="003E12AA" w:rsidP="003E12AA">
            <w:pPr>
              <w:rPr>
                <w:i/>
                <w:smallCaps/>
                <w:sz w:val="14"/>
                <w:lang w:eastAsia="en-US"/>
              </w:rPr>
            </w:pPr>
          </w:p>
        </w:tc>
        <w:tc>
          <w:tcPr>
            <w:tcW w:w="679" w:type="pct"/>
          </w:tcPr>
          <w:p w14:paraId="61681DF4" w14:textId="77777777" w:rsidR="003E12AA" w:rsidRPr="007553F0" w:rsidRDefault="003E12AA" w:rsidP="003E12AA">
            <w:pPr>
              <w:rPr>
                <w:i/>
                <w:smallCaps/>
                <w:sz w:val="14"/>
                <w:lang w:eastAsia="en-US"/>
              </w:rPr>
            </w:pPr>
          </w:p>
        </w:tc>
        <w:tc>
          <w:tcPr>
            <w:tcW w:w="783" w:type="pct"/>
          </w:tcPr>
          <w:p w14:paraId="72520CCD" w14:textId="77777777" w:rsidR="003E12AA" w:rsidRPr="007553F0" w:rsidRDefault="003E12AA" w:rsidP="003E12AA">
            <w:pPr>
              <w:rPr>
                <w:i/>
                <w:smallCaps/>
                <w:sz w:val="14"/>
                <w:lang w:eastAsia="en-US"/>
              </w:rPr>
            </w:pPr>
          </w:p>
        </w:tc>
        <w:tc>
          <w:tcPr>
            <w:tcW w:w="784" w:type="pct"/>
          </w:tcPr>
          <w:p w14:paraId="50C21BA5" w14:textId="77777777" w:rsidR="003E12AA" w:rsidRPr="007553F0" w:rsidRDefault="003E12AA" w:rsidP="003E12AA">
            <w:pPr>
              <w:rPr>
                <w:i/>
                <w:smallCaps/>
                <w:sz w:val="14"/>
                <w:lang w:eastAsia="en-US"/>
              </w:rPr>
            </w:pPr>
          </w:p>
        </w:tc>
        <w:tc>
          <w:tcPr>
            <w:tcW w:w="1151" w:type="pct"/>
          </w:tcPr>
          <w:p w14:paraId="41AB567E" w14:textId="77777777" w:rsidR="003E12AA" w:rsidRPr="007553F0" w:rsidRDefault="003E12AA" w:rsidP="003E12AA">
            <w:pPr>
              <w:rPr>
                <w:b/>
                <w:bCs/>
                <w:sz w:val="18"/>
                <w:lang w:eastAsia="en-US"/>
              </w:rPr>
            </w:pPr>
            <w:r w:rsidRPr="007553F0">
              <w:rPr>
                <w:b/>
                <w:bCs/>
                <w:sz w:val="18"/>
                <w:lang w:eastAsia="en-US"/>
              </w:rPr>
              <w:t>Sì</w:t>
            </w:r>
            <w:r w:rsidRPr="007553F0">
              <w:rPr>
                <w:b/>
                <w:bCs/>
                <w:sz w:val="18"/>
                <w:lang w:eastAsia="en-US"/>
              </w:rPr>
              <w:t></w:t>
            </w:r>
            <w:r w:rsidRPr="007553F0">
              <w:rPr>
                <w:i/>
                <w:smallCaps/>
                <w:sz w:val="14"/>
                <w:lang w:eastAsia="en-US"/>
              </w:rPr>
              <w:tab/>
            </w:r>
            <w:r w:rsidRPr="007553F0">
              <w:rPr>
                <w:b/>
                <w:bCs/>
                <w:sz w:val="18"/>
                <w:lang w:eastAsia="en-US"/>
              </w:rPr>
              <w:t>No</w:t>
            </w:r>
            <w:r w:rsidRPr="007553F0">
              <w:rPr>
                <w:b/>
                <w:bCs/>
                <w:sz w:val="18"/>
                <w:lang w:eastAsia="en-US"/>
              </w:rPr>
              <w:t></w:t>
            </w:r>
          </w:p>
          <w:p w14:paraId="6521F989" w14:textId="77777777" w:rsidR="003E12AA" w:rsidRPr="007553F0" w:rsidRDefault="003E12AA" w:rsidP="003E12AA">
            <w:pPr>
              <w:rPr>
                <w:i/>
                <w:smallCaps/>
                <w:sz w:val="14"/>
                <w:lang w:eastAsia="en-US"/>
              </w:rPr>
            </w:pPr>
          </w:p>
        </w:tc>
      </w:tr>
    </w:tbl>
    <w:p w14:paraId="31A70841" w14:textId="77777777" w:rsidR="003E12AA" w:rsidRDefault="003E12AA" w:rsidP="003E12AA">
      <w:pPr>
        <w:rPr>
          <w:color w:val="FF0000"/>
          <w:sz w:val="22"/>
        </w:rPr>
      </w:pPr>
    </w:p>
    <w:p w14:paraId="09D23079" w14:textId="77777777" w:rsidR="003E12AA" w:rsidRPr="00B26758" w:rsidRDefault="003E12AA" w:rsidP="003E12AA">
      <w:pPr>
        <w:tabs>
          <w:tab w:val="left" w:pos="709"/>
        </w:tabs>
        <w:rPr>
          <w:i/>
          <w:smallCaps/>
          <w:sz w:val="24"/>
          <w:szCs w:val="24"/>
        </w:rPr>
      </w:pPr>
      <w:r w:rsidRPr="00B26758">
        <w:rPr>
          <w:i/>
          <w:smallCaps/>
          <w:sz w:val="24"/>
          <w:szCs w:val="24"/>
        </w:rPr>
        <w:t>ALLEGATI:</w:t>
      </w:r>
    </w:p>
    <w:p w14:paraId="5F9A49ED" w14:textId="77777777" w:rsidR="003E12AA" w:rsidRPr="00B26758" w:rsidRDefault="003E12AA" w:rsidP="00A246BB">
      <w:pPr>
        <w:pStyle w:val="Paragrafoelenco"/>
        <w:numPr>
          <w:ilvl w:val="0"/>
          <w:numId w:val="13"/>
        </w:numPr>
        <w:tabs>
          <w:tab w:val="left" w:pos="709"/>
        </w:tabs>
        <w:suppressAutoHyphens w:val="0"/>
        <w:spacing w:line="240" w:lineRule="auto"/>
        <w:rPr>
          <w:i/>
          <w:smallCaps/>
          <w:sz w:val="24"/>
          <w:szCs w:val="24"/>
        </w:rPr>
      </w:pPr>
      <w:r w:rsidRPr="00B26758">
        <w:rPr>
          <w:i/>
          <w:smallCaps/>
          <w:sz w:val="24"/>
          <w:szCs w:val="24"/>
        </w:rPr>
        <w:t xml:space="preserve">File </w:t>
      </w:r>
      <w:proofErr w:type="spellStart"/>
      <w:r w:rsidRPr="00B26758">
        <w:rPr>
          <w:i/>
          <w:smallCaps/>
          <w:sz w:val="24"/>
          <w:szCs w:val="24"/>
        </w:rPr>
        <w:t>excel</w:t>
      </w:r>
      <w:proofErr w:type="spellEnd"/>
      <w:r w:rsidRPr="00B26758">
        <w:rPr>
          <w:i/>
          <w:smallCaps/>
          <w:sz w:val="24"/>
          <w:szCs w:val="24"/>
        </w:rPr>
        <w:t xml:space="preserve"> relativo all’elenco dei profili professionali;</w:t>
      </w:r>
    </w:p>
    <w:p w14:paraId="3D12FD3D" w14:textId="77777777" w:rsidR="003E12AA" w:rsidRPr="00B26758" w:rsidRDefault="003E12AA" w:rsidP="00A246BB">
      <w:pPr>
        <w:pStyle w:val="Paragrafoelenco"/>
        <w:numPr>
          <w:ilvl w:val="0"/>
          <w:numId w:val="13"/>
        </w:numPr>
        <w:tabs>
          <w:tab w:val="left" w:pos="709"/>
        </w:tabs>
        <w:suppressAutoHyphens w:val="0"/>
        <w:spacing w:line="240" w:lineRule="auto"/>
        <w:rPr>
          <w:i/>
          <w:smallCaps/>
          <w:sz w:val="24"/>
          <w:szCs w:val="24"/>
        </w:rPr>
      </w:pPr>
      <w:r w:rsidRPr="00B26758">
        <w:rPr>
          <w:i/>
          <w:smallCaps/>
          <w:sz w:val="24"/>
          <w:szCs w:val="24"/>
        </w:rPr>
        <w:t>report di analisi dei fabbisogni, preliminari alla predisposizione della progettazione esecutiva (cfr. Scheda tecnica A.1 e A.2 dell’Avviso) con evidenza:</w:t>
      </w:r>
    </w:p>
    <w:p w14:paraId="1C89D578" w14:textId="77777777" w:rsidR="003E12AA" w:rsidRPr="00B26758" w:rsidRDefault="003E12AA" w:rsidP="00A246BB">
      <w:pPr>
        <w:pStyle w:val="Paragrafoelenco"/>
        <w:numPr>
          <w:ilvl w:val="0"/>
          <w:numId w:val="10"/>
        </w:numPr>
        <w:tabs>
          <w:tab w:val="left" w:pos="709"/>
        </w:tabs>
        <w:suppressAutoHyphens w:val="0"/>
        <w:spacing w:line="240" w:lineRule="auto"/>
        <w:ind w:left="1134"/>
        <w:rPr>
          <w:i/>
          <w:smallCaps/>
          <w:sz w:val="24"/>
          <w:szCs w:val="24"/>
        </w:rPr>
      </w:pPr>
      <w:r w:rsidRPr="00B26758">
        <w:rPr>
          <w:i/>
          <w:smallCaps/>
          <w:sz w:val="24"/>
          <w:szCs w:val="24"/>
        </w:rPr>
        <w:t>dell’analisi effettuata per i percorsi di formazione professionale finalizzato al conseguimento di una certificazione di competenze e all’inserimento lavorativo;</w:t>
      </w:r>
    </w:p>
    <w:p w14:paraId="6ECF1AEE" w14:textId="77777777" w:rsidR="003E12AA" w:rsidRPr="00B26758" w:rsidRDefault="003E12AA" w:rsidP="00A246BB">
      <w:pPr>
        <w:pStyle w:val="Paragrafoelenco"/>
        <w:numPr>
          <w:ilvl w:val="0"/>
          <w:numId w:val="10"/>
        </w:numPr>
        <w:tabs>
          <w:tab w:val="left" w:pos="709"/>
        </w:tabs>
        <w:suppressAutoHyphens w:val="0"/>
        <w:spacing w:line="240" w:lineRule="auto"/>
        <w:ind w:left="1134"/>
        <w:rPr>
          <w:i/>
          <w:smallCaps/>
          <w:sz w:val="24"/>
          <w:szCs w:val="24"/>
        </w:rPr>
      </w:pPr>
      <w:r w:rsidRPr="00B26758">
        <w:rPr>
          <w:i/>
          <w:smallCaps/>
          <w:sz w:val="24"/>
          <w:szCs w:val="24"/>
        </w:rPr>
        <w:t>dell’analisi effettuata per i percorsi di formazione professionale e accompagnamento alla creazione d’impresa e al lavoro autonomo.</w:t>
      </w:r>
    </w:p>
    <w:p w14:paraId="1A492176" w14:textId="77777777" w:rsidR="003E12AA" w:rsidRPr="00B26758" w:rsidRDefault="003E12AA" w:rsidP="00A246BB">
      <w:pPr>
        <w:pStyle w:val="Paragrafoelenco"/>
        <w:numPr>
          <w:ilvl w:val="0"/>
          <w:numId w:val="13"/>
        </w:numPr>
        <w:tabs>
          <w:tab w:val="left" w:pos="709"/>
        </w:tabs>
        <w:suppressAutoHyphens w:val="0"/>
        <w:spacing w:line="240" w:lineRule="auto"/>
        <w:rPr>
          <w:i/>
          <w:smallCaps/>
          <w:sz w:val="24"/>
          <w:szCs w:val="24"/>
        </w:rPr>
      </w:pPr>
      <w:r w:rsidRPr="00B26758">
        <w:rPr>
          <w:i/>
          <w:smallCaps/>
          <w:sz w:val="24"/>
          <w:szCs w:val="24"/>
        </w:rPr>
        <w:t>accordo di delega e prospetto analitico dei costi (solo nel caso di nuova delega di attività, non prevista nella progettazione di massima).</w:t>
      </w:r>
    </w:p>
    <w:p w14:paraId="02956F3B" w14:textId="77777777" w:rsidR="003E12AA" w:rsidRPr="00CB4FA6" w:rsidRDefault="003E12AA" w:rsidP="003E12AA">
      <w:pPr>
        <w:spacing w:after="200"/>
        <w:rPr>
          <w:b/>
          <w:bCs/>
        </w:rPr>
      </w:pPr>
      <w:r w:rsidRPr="00B26758">
        <w:br w:type="page"/>
      </w:r>
      <w:bookmarkStart w:id="3" w:name="_Toc460845801"/>
      <w:r w:rsidRPr="00CB15CB">
        <w:rPr>
          <w:b/>
          <w:bCs/>
          <w:color w:val="4F81BD"/>
        </w:rPr>
        <w:lastRenderedPageBreak/>
        <w:t xml:space="preserve"> PREVENTIVO ECONOMICO </w:t>
      </w:r>
      <w:bookmarkEnd w:id="3"/>
      <w:r>
        <w:rPr>
          <w:b/>
          <w:bCs/>
          <w:color w:val="4F81BD"/>
        </w:rPr>
        <w:t xml:space="preserve">- </w:t>
      </w:r>
      <w:r w:rsidRPr="00F12738">
        <w:rPr>
          <w:b/>
          <w:bCs/>
          <w:color w:val="4F81BD"/>
        </w:rPr>
        <w:t>PROPOSTA PROGETTUALE ESECUTIVA</w:t>
      </w:r>
    </w:p>
    <w:p w14:paraId="517811CA" w14:textId="77777777" w:rsidR="003E12AA" w:rsidRPr="00B26758" w:rsidRDefault="003E12AA" w:rsidP="003E12AA">
      <w:pPr>
        <w:widowControl w:val="0"/>
        <w:autoSpaceDE w:val="0"/>
        <w:autoSpaceDN w:val="0"/>
        <w:adjustRightInd w:val="0"/>
        <w:ind w:left="284" w:right="-1"/>
        <w:rPr>
          <w:b/>
          <w:i/>
        </w:rPr>
      </w:pPr>
      <w:r w:rsidRPr="00B26758">
        <w:rPr>
          <w:b/>
        </w:rPr>
        <w:t xml:space="preserve">Oggetto: POR Sardegna FSE 2014-2020, Obiettivo Specifico 8.1 – Azione 8.1.1. Avviso “Attività integrate per </w:t>
      </w:r>
      <w:proofErr w:type="spellStart"/>
      <w:r w:rsidRPr="00B26758">
        <w:rPr>
          <w:b/>
        </w:rPr>
        <w:t>l’</w:t>
      </w:r>
      <w:r w:rsidRPr="00B26758">
        <w:rPr>
          <w:b/>
          <w:i/>
        </w:rPr>
        <w:t>empowerment</w:t>
      </w:r>
      <w:proofErr w:type="spellEnd"/>
      <w:r w:rsidRPr="00B26758">
        <w:rPr>
          <w:b/>
        </w:rPr>
        <w:t>, la formazione professionale, la certificazione delle competenze, l’accompagnamento al lavoro, la promozione di nuova imprenditorialità, la mobilità transnazionale negli ambiti della “</w:t>
      </w:r>
      <w:r w:rsidRPr="00B26758">
        <w:rPr>
          <w:b/>
          <w:i/>
        </w:rPr>
        <w:t>Green &amp; Blue Economy</w:t>
      </w:r>
      <w:r w:rsidRPr="00B26758">
        <w:rPr>
          <w:b/>
        </w:rPr>
        <w:t xml:space="preserve">” - </w:t>
      </w:r>
      <w:r w:rsidRPr="00B26758">
        <w:rPr>
          <w:b/>
          <w:i/>
        </w:rPr>
        <w:t>Preventivo economico.</w:t>
      </w:r>
    </w:p>
    <w:p w14:paraId="064F5A50" w14:textId="77777777" w:rsidR="003E12AA" w:rsidRPr="00CB15CB" w:rsidRDefault="003E12AA" w:rsidP="003E12AA">
      <w:pPr>
        <w:widowControl w:val="0"/>
        <w:autoSpaceDE w:val="0"/>
        <w:autoSpaceDN w:val="0"/>
        <w:adjustRightInd w:val="0"/>
        <w:ind w:right="284"/>
        <w:rPr>
          <w:b/>
          <w: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0"/>
        <w:gridCol w:w="1183"/>
        <w:gridCol w:w="1373"/>
        <w:gridCol w:w="734"/>
        <w:gridCol w:w="992"/>
        <w:gridCol w:w="603"/>
        <w:gridCol w:w="2017"/>
        <w:gridCol w:w="1674"/>
      </w:tblGrid>
      <w:tr w:rsidR="003E12AA" w:rsidRPr="00B26758" w14:paraId="2059E6DA" w14:textId="77777777" w:rsidTr="003E12AA">
        <w:trPr>
          <w:trHeight w:hRule="exact" w:val="588"/>
        </w:trPr>
        <w:tc>
          <w:tcPr>
            <w:tcW w:w="550" w:type="pct"/>
            <w:shd w:val="clear" w:color="auto" w:fill="auto"/>
            <w:noWrap/>
          </w:tcPr>
          <w:p w14:paraId="2D486011" w14:textId="77777777" w:rsidR="003E12AA" w:rsidRPr="00B26758" w:rsidRDefault="003E12AA" w:rsidP="003E12AA">
            <w:pPr>
              <w:jc w:val="center"/>
              <w:rPr>
                <w:b/>
                <w:bCs/>
                <w:sz w:val="24"/>
                <w:szCs w:val="24"/>
              </w:rPr>
            </w:pPr>
            <w:proofErr w:type="spellStart"/>
            <w:r w:rsidRPr="00B26758">
              <w:rPr>
                <w:b/>
                <w:bCs/>
                <w:sz w:val="24"/>
                <w:szCs w:val="24"/>
              </w:rPr>
              <w:t>Cod</w:t>
            </w:r>
            <w:proofErr w:type="spellEnd"/>
          </w:p>
        </w:tc>
        <w:tc>
          <w:tcPr>
            <w:tcW w:w="2561" w:type="pct"/>
            <w:gridSpan w:val="5"/>
            <w:shd w:val="clear" w:color="auto" w:fill="auto"/>
          </w:tcPr>
          <w:p w14:paraId="4C9A3E12" w14:textId="77777777" w:rsidR="003E12AA" w:rsidRPr="00B26758" w:rsidRDefault="003E12AA" w:rsidP="003E12AA">
            <w:pPr>
              <w:jc w:val="center"/>
              <w:rPr>
                <w:b/>
                <w:bCs/>
                <w:sz w:val="24"/>
                <w:szCs w:val="24"/>
              </w:rPr>
            </w:pPr>
            <w:r w:rsidRPr="00B26758">
              <w:rPr>
                <w:b/>
                <w:bCs/>
                <w:iCs/>
                <w:sz w:val="24"/>
                <w:szCs w:val="24"/>
              </w:rPr>
              <w:t>Macro voce di spesa</w:t>
            </w:r>
            <w:r w:rsidRPr="00B26758">
              <w:rPr>
                <w:b/>
                <w:bCs/>
                <w:sz w:val="24"/>
                <w:szCs w:val="24"/>
              </w:rPr>
              <w:t xml:space="preserve"> (valori in euro)</w:t>
            </w:r>
          </w:p>
        </w:tc>
        <w:tc>
          <w:tcPr>
            <w:tcW w:w="1015" w:type="pct"/>
            <w:shd w:val="clear" w:color="auto" w:fill="auto"/>
            <w:noWrap/>
          </w:tcPr>
          <w:p w14:paraId="544C26D5" w14:textId="77777777" w:rsidR="003E12AA" w:rsidRPr="00B26758" w:rsidRDefault="003E12AA" w:rsidP="003E12AA">
            <w:pPr>
              <w:jc w:val="center"/>
              <w:rPr>
                <w:b/>
                <w:bCs/>
                <w:sz w:val="24"/>
                <w:szCs w:val="24"/>
              </w:rPr>
            </w:pPr>
            <w:r w:rsidRPr="00B26758">
              <w:rPr>
                <w:b/>
                <w:bCs/>
                <w:sz w:val="24"/>
                <w:szCs w:val="24"/>
              </w:rPr>
              <w:t>Totale</w:t>
            </w:r>
          </w:p>
          <w:p w14:paraId="087AA19C" w14:textId="77777777" w:rsidR="003E12AA" w:rsidRPr="00B26758" w:rsidRDefault="003E12AA" w:rsidP="003E12AA">
            <w:pPr>
              <w:jc w:val="center"/>
              <w:rPr>
                <w:b/>
                <w:bCs/>
              </w:rPr>
            </w:pPr>
          </w:p>
        </w:tc>
        <w:tc>
          <w:tcPr>
            <w:tcW w:w="874" w:type="pct"/>
          </w:tcPr>
          <w:p w14:paraId="6396842F" w14:textId="77777777" w:rsidR="003E12AA" w:rsidRPr="00B26758" w:rsidRDefault="003E12AA" w:rsidP="003E12AA">
            <w:pPr>
              <w:jc w:val="center"/>
              <w:rPr>
                <w:b/>
                <w:bCs/>
                <w:sz w:val="24"/>
                <w:szCs w:val="24"/>
              </w:rPr>
            </w:pPr>
            <w:r w:rsidRPr="00B26758">
              <w:rPr>
                <w:b/>
                <w:bCs/>
                <w:sz w:val="24"/>
                <w:szCs w:val="24"/>
                <w:u w:val="single"/>
              </w:rPr>
              <w:t>Di cui</w:t>
            </w:r>
            <w:r w:rsidRPr="00B26758">
              <w:rPr>
                <w:rStyle w:val="Rimandonotaapidipagina"/>
                <w:b/>
                <w:bCs/>
                <w:sz w:val="24"/>
                <w:szCs w:val="24"/>
              </w:rPr>
              <w:footnoteReference w:id="24"/>
            </w:r>
            <w:r w:rsidRPr="00B26758">
              <w:rPr>
                <w:b/>
                <w:bCs/>
                <w:sz w:val="24"/>
                <w:szCs w:val="24"/>
              </w:rPr>
              <w:t xml:space="preserve"> </w:t>
            </w:r>
          </w:p>
        </w:tc>
      </w:tr>
      <w:tr w:rsidR="003E12AA" w:rsidRPr="00B26758" w14:paraId="3F2E3A3C" w14:textId="77777777" w:rsidTr="003E12AA">
        <w:trPr>
          <w:trHeight w:hRule="exact" w:val="588"/>
        </w:trPr>
        <w:tc>
          <w:tcPr>
            <w:tcW w:w="550" w:type="pct"/>
            <w:shd w:val="clear" w:color="auto" w:fill="auto"/>
            <w:noWrap/>
          </w:tcPr>
          <w:p w14:paraId="33FA02A0" w14:textId="77777777" w:rsidR="003E12AA" w:rsidRPr="00B26758" w:rsidRDefault="003E12AA" w:rsidP="003E12AA">
            <w:pPr>
              <w:rPr>
                <w:b/>
                <w:bCs/>
              </w:rPr>
            </w:pPr>
            <w:r w:rsidRPr="00B26758">
              <w:rPr>
                <w:b/>
                <w:bCs/>
              </w:rPr>
              <w:t>B.1</w:t>
            </w:r>
          </w:p>
        </w:tc>
        <w:tc>
          <w:tcPr>
            <w:tcW w:w="2561" w:type="pct"/>
            <w:gridSpan w:val="5"/>
            <w:shd w:val="clear" w:color="auto" w:fill="auto"/>
          </w:tcPr>
          <w:p w14:paraId="19438E44" w14:textId="77777777" w:rsidR="003E12AA" w:rsidRPr="00B26758" w:rsidRDefault="003E12AA" w:rsidP="003E12AA">
            <w:pPr>
              <w:rPr>
                <w:i/>
                <w:iCs/>
                <w:sz w:val="18"/>
                <w:szCs w:val="18"/>
              </w:rPr>
            </w:pPr>
            <w:r w:rsidRPr="00B26758">
              <w:rPr>
                <w:b/>
                <w:bCs/>
              </w:rPr>
              <w:t xml:space="preserve">PREPARAZIONE </w:t>
            </w:r>
            <w:r w:rsidRPr="00B26758">
              <w:rPr>
                <w:i/>
                <w:iCs/>
                <w:sz w:val="18"/>
                <w:szCs w:val="18"/>
              </w:rPr>
              <w:t>(max 9% del costo complessivo dell’intervento</w:t>
            </w:r>
            <w:r w:rsidRPr="00B26758">
              <w:rPr>
                <w:sz w:val="18"/>
                <w:szCs w:val="18"/>
              </w:rPr>
              <w:t>)</w:t>
            </w:r>
          </w:p>
        </w:tc>
        <w:tc>
          <w:tcPr>
            <w:tcW w:w="1015" w:type="pct"/>
            <w:shd w:val="clear" w:color="auto" w:fill="auto"/>
            <w:noWrap/>
            <w:vAlign w:val="center"/>
          </w:tcPr>
          <w:p w14:paraId="4FB58DE2" w14:textId="77777777" w:rsidR="003E12AA" w:rsidRPr="00B26758" w:rsidRDefault="003E12AA" w:rsidP="003E12AA">
            <w:pPr>
              <w:jc w:val="center"/>
              <w:rPr>
                <w:b/>
                <w:bCs/>
                <w:i/>
              </w:rPr>
            </w:pPr>
            <w:r w:rsidRPr="00B26758">
              <w:rPr>
                <w:b/>
                <w:bCs/>
                <w:i/>
              </w:rPr>
              <w:t>(B.1.1+B.1.2+B.1.4)</w:t>
            </w:r>
          </w:p>
        </w:tc>
        <w:tc>
          <w:tcPr>
            <w:tcW w:w="874" w:type="pct"/>
          </w:tcPr>
          <w:p w14:paraId="03110660" w14:textId="77777777" w:rsidR="003E12AA" w:rsidRPr="00B26758" w:rsidRDefault="003E12AA" w:rsidP="003E12AA">
            <w:pPr>
              <w:jc w:val="center"/>
              <w:rPr>
                <w:b/>
                <w:bCs/>
                <w:i/>
              </w:rPr>
            </w:pPr>
          </w:p>
        </w:tc>
      </w:tr>
      <w:tr w:rsidR="003E12AA" w:rsidRPr="00B26758" w14:paraId="596CA418" w14:textId="77777777" w:rsidTr="003E12AA">
        <w:trPr>
          <w:trHeight w:hRule="exact" w:val="567"/>
        </w:trPr>
        <w:tc>
          <w:tcPr>
            <w:tcW w:w="550" w:type="pct"/>
            <w:shd w:val="clear" w:color="auto" w:fill="auto"/>
            <w:noWrap/>
          </w:tcPr>
          <w:p w14:paraId="6B7CF3D3" w14:textId="77777777" w:rsidR="003E12AA" w:rsidRPr="00B26758" w:rsidRDefault="003E12AA" w:rsidP="003E12AA">
            <w:pPr>
              <w:rPr>
                <w:b/>
                <w:bCs/>
              </w:rPr>
            </w:pPr>
            <w:r w:rsidRPr="00B26758">
              <w:rPr>
                <w:b/>
                <w:bCs/>
              </w:rPr>
              <w:t>B.1.1</w:t>
            </w:r>
          </w:p>
        </w:tc>
        <w:tc>
          <w:tcPr>
            <w:tcW w:w="2561" w:type="pct"/>
            <w:gridSpan w:val="5"/>
            <w:shd w:val="clear" w:color="auto" w:fill="auto"/>
          </w:tcPr>
          <w:p w14:paraId="33A2E94D" w14:textId="77777777" w:rsidR="003E12AA" w:rsidRPr="00B26758" w:rsidRDefault="003E12AA" w:rsidP="003E12AA">
            <w:pPr>
              <w:rPr>
                <w:b/>
                <w:bCs/>
              </w:rPr>
            </w:pPr>
            <w:r w:rsidRPr="00B26758">
              <w:rPr>
                <w:b/>
                <w:bCs/>
              </w:rPr>
              <w:t xml:space="preserve">Progettazione dell'intervento </w:t>
            </w:r>
            <w:r w:rsidRPr="00B26758">
              <w:rPr>
                <w:i/>
                <w:iCs/>
                <w:sz w:val="18"/>
                <w:szCs w:val="18"/>
              </w:rPr>
              <w:t>(max 3% del costo complessivo dell’operazione)</w:t>
            </w:r>
            <w:r w:rsidRPr="00B26758">
              <w:rPr>
                <w:b/>
                <w:bCs/>
              </w:rPr>
              <w:t xml:space="preserve"> </w:t>
            </w:r>
          </w:p>
        </w:tc>
        <w:tc>
          <w:tcPr>
            <w:tcW w:w="1015" w:type="pct"/>
            <w:shd w:val="clear" w:color="auto" w:fill="auto"/>
            <w:noWrap/>
          </w:tcPr>
          <w:p w14:paraId="0BDD0E5C" w14:textId="77777777" w:rsidR="003E12AA" w:rsidRPr="00B26758" w:rsidRDefault="003E12AA" w:rsidP="003E12AA">
            <w:pPr>
              <w:jc w:val="center"/>
              <w:rPr>
                <w:b/>
                <w:bCs/>
              </w:rPr>
            </w:pPr>
          </w:p>
        </w:tc>
        <w:tc>
          <w:tcPr>
            <w:tcW w:w="874" w:type="pct"/>
          </w:tcPr>
          <w:p w14:paraId="3A7C9BAA" w14:textId="77777777" w:rsidR="003E12AA" w:rsidRPr="00B26758" w:rsidRDefault="003E12AA" w:rsidP="003E12AA">
            <w:pPr>
              <w:jc w:val="center"/>
              <w:rPr>
                <w:b/>
                <w:bCs/>
              </w:rPr>
            </w:pPr>
          </w:p>
        </w:tc>
      </w:tr>
      <w:tr w:rsidR="003E12AA" w:rsidRPr="00B26758" w14:paraId="735212C6" w14:textId="77777777" w:rsidTr="003E12AA">
        <w:trPr>
          <w:trHeight w:hRule="exact" w:val="326"/>
        </w:trPr>
        <w:tc>
          <w:tcPr>
            <w:tcW w:w="550" w:type="pct"/>
            <w:shd w:val="clear" w:color="auto" w:fill="auto"/>
            <w:noWrap/>
          </w:tcPr>
          <w:p w14:paraId="37E016AB" w14:textId="77777777" w:rsidR="003E12AA" w:rsidRPr="00B26758" w:rsidRDefault="003E12AA" w:rsidP="003E12AA">
            <w:pPr>
              <w:rPr>
                <w:i/>
                <w:iCs/>
              </w:rPr>
            </w:pPr>
            <w:r w:rsidRPr="00B26758">
              <w:rPr>
                <w:bCs/>
                <w:i/>
                <w:iCs/>
              </w:rPr>
              <w:t>B.1.1.a</w:t>
            </w:r>
          </w:p>
        </w:tc>
        <w:tc>
          <w:tcPr>
            <w:tcW w:w="2561" w:type="pct"/>
            <w:gridSpan w:val="5"/>
            <w:shd w:val="clear" w:color="auto" w:fill="auto"/>
          </w:tcPr>
          <w:p w14:paraId="2AD271D1" w14:textId="77777777" w:rsidR="003E12AA" w:rsidRPr="00B26758" w:rsidRDefault="003E12AA" w:rsidP="003E12AA">
            <w:pPr>
              <w:rPr>
                <w:i/>
                <w:iCs/>
              </w:rPr>
            </w:pPr>
            <w:r w:rsidRPr="00B26758">
              <w:rPr>
                <w:i/>
                <w:iCs/>
              </w:rPr>
              <w:t>Personale dipendente</w:t>
            </w:r>
          </w:p>
        </w:tc>
        <w:tc>
          <w:tcPr>
            <w:tcW w:w="1015" w:type="pct"/>
            <w:shd w:val="clear" w:color="auto" w:fill="auto"/>
            <w:noWrap/>
          </w:tcPr>
          <w:p w14:paraId="666534A4" w14:textId="77777777" w:rsidR="003E12AA" w:rsidRPr="00B26758" w:rsidRDefault="003E12AA" w:rsidP="003E12AA">
            <w:pPr>
              <w:jc w:val="center"/>
              <w:rPr>
                <w:i/>
                <w:iCs/>
              </w:rPr>
            </w:pPr>
          </w:p>
        </w:tc>
        <w:tc>
          <w:tcPr>
            <w:tcW w:w="874" w:type="pct"/>
          </w:tcPr>
          <w:p w14:paraId="53A16FFD" w14:textId="77777777" w:rsidR="003E12AA" w:rsidRPr="00B26758" w:rsidRDefault="003E12AA" w:rsidP="003E12AA">
            <w:pPr>
              <w:jc w:val="center"/>
              <w:rPr>
                <w:i/>
                <w:iCs/>
              </w:rPr>
            </w:pPr>
          </w:p>
        </w:tc>
      </w:tr>
      <w:tr w:rsidR="003E12AA" w:rsidRPr="00B26758" w14:paraId="6383C827" w14:textId="77777777" w:rsidTr="003E12AA">
        <w:trPr>
          <w:trHeight w:hRule="exact" w:val="326"/>
        </w:trPr>
        <w:tc>
          <w:tcPr>
            <w:tcW w:w="550" w:type="pct"/>
            <w:vMerge w:val="restart"/>
            <w:shd w:val="clear" w:color="auto" w:fill="auto"/>
            <w:noWrap/>
          </w:tcPr>
          <w:p w14:paraId="2EA73C47" w14:textId="77777777" w:rsidR="003E12AA" w:rsidRPr="00B26758" w:rsidRDefault="003E12AA" w:rsidP="003E12AA"/>
        </w:tc>
        <w:tc>
          <w:tcPr>
            <w:tcW w:w="619" w:type="pct"/>
            <w:shd w:val="clear" w:color="auto" w:fill="auto"/>
          </w:tcPr>
          <w:p w14:paraId="60C03D7E" w14:textId="77777777" w:rsidR="003E12AA" w:rsidRPr="00B26758" w:rsidRDefault="003E12AA" w:rsidP="003E12AA"/>
        </w:tc>
        <w:tc>
          <w:tcPr>
            <w:tcW w:w="718" w:type="pct"/>
            <w:shd w:val="clear" w:color="auto" w:fill="auto"/>
          </w:tcPr>
          <w:p w14:paraId="4A03F279" w14:textId="77777777" w:rsidR="003E12AA" w:rsidRPr="00B26758" w:rsidRDefault="003E12AA" w:rsidP="003E12AA">
            <w:pPr>
              <w:rPr>
                <w:iCs/>
                <w:sz w:val="16"/>
                <w:szCs w:val="16"/>
              </w:rPr>
            </w:pPr>
            <w:r w:rsidRPr="00B26758">
              <w:rPr>
                <w:iCs/>
                <w:sz w:val="16"/>
                <w:szCs w:val="16"/>
              </w:rPr>
              <w:t>Costo orario</w:t>
            </w:r>
          </w:p>
        </w:tc>
        <w:tc>
          <w:tcPr>
            <w:tcW w:w="386" w:type="pct"/>
            <w:shd w:val="clear" w:color="auto" w:fill="auto"/>
            <w:noWrap/>
          </w:tcPr>
          <w:p w14:paraId="1479F4C9" w14:textId="77777777" w:rsidR="003E12AA" w:rsidRPr="00B26758" w:rsidRDefault="003E12AA" w:rsidP="003E12AA">
            <w:pPr>
              <w:rPr>
                <w:sz w:val="16"/>
                <w:szCs w:val="16"/>
              </w:rPr>
            </w:pPr>
            <w:r w:rsidRPr="00B26758">
              <w:rPr>
                <w:sz w:val="16"/>
                <w:szCs w:val="16"/>
              </w:rPr>
              <w:t>0</w:t>
            </w:r>
          </w:p>
        </w:tc>
        <w:tc>
          <w:tcPr>
            <w:tcW w:w="520" w:type="pct"/>
            <w:shd w:val="clear" w:color="auto" w:fill="auto"/>
          </w:tcPr>
          <w:p w14:paraId="25B07AEB" w14:textId="77777777" w:rsidR="003E12AA" w:rsidRPr="00B26758" w:rsidRDefault="003E12AA" w:rsidP="003E12AA">
            <w:pPr>
              <w:rPr>
                <w:iCs/>
                <w:sz w:val="16"/>
                <w:szCs w:val="16"/>
              </w:rPr>
            </w:pPr>
            <w:r w:rsidRPr="00B26758">
              <w:rPr>
                <w:iCs/>
                <w:sz w:val="16"/>
                <w:szCs w:val="16"/>
              </w:rPr>
              <w:t xml:space="preserve">n. ore </w:t>
            </w:r>
          </w:p>
        </w:tc>
        <w:tc>
          <w:tcPr>
            <w:tcW w:w="318" w:type="pct"/>
            <w:shd w:val="clear" w:color="auto" w:fill="auto"/>
          </w:tcPr>
          <w:p w14:paraId="7E68502D" w14:textId="77777777" w:rsidR="003E12AA" w:rsidRPr="00B26758" w:rsidRDefault="003E12AA" w:rsidP="003E12AA">
            <w:pPr>
              <w:rPr>
                <w:i/>
                <w:iCs/>
                <w:sz w:val="16"/>
                <w:szCs w:val="16"/>
              </w:rPr>
            </w:pPr>
            <w:r w:rsidRPr="00B26758">
              <w:rPr>
                <w:i/>
                <w:iCs/>
                <w:sz w:val="16"/>
                <w:szCs w:val="16"/>
              </w:rPr>
              <w:t> </w:t>
            </w:r>
          </w:p>
        </w:tc>
        <w:tc>
          <w:tcPr>
            <w:tcW w:w="1015" w:type="pct"/>
            <w:shd w:val="clear" w:color="auto" w:fill="auto"/>
            <w:noWrap/>
          </w:tcPr>
          <w:p w14:paraId="02D8C124" w14:textId="77777777" w:rsidR="003E12AA" w:rsidRPr="00B26758" w:rsidRDefault="003E12AA" w:rsidP="003E12AA">
            <w:pPr>
              <w:jc w:val="center"/>
            </w:pPr>
          </w:p>
        </w:tc>
        <w:tc>
          <w:tcPr>
            <w:tcW w:w="874" w:type="pct"/>
          </w:tcPr>
          <w:p w14:paraId="5076400B" w14:textId="77777777" w:rsidR="003E12AA" w:rsidRPr="00B26758" w:rsidRDefault="003E12AA" w:rsidP="003E12AA">
            <w:pPr>
              <w:jc w:val="center"/>
            </w:pPr>
          </w:p>
        </w:tc>
      </w:tr>
      <w:tr w:rsidR="003E12AA" w:rsidRPr="00B26758" w14:paraId="07C14CE1" w14:textId="77777777" w:rsidTr="003E12AA">
        <w:trPr>
          <w:trHeight w:hRule="exact" w:val="326"/>
        </w:trPr>
        <w:tc>
          <w:tcPr>
            <w:tcW w:w="550" w:type="pct"/>
            <w:vMerge/>
            <w:shd w:val="clear" w:color="auto" w:fill="auto"/>
            <w:noWrap/>
          </w:tcPr>
          <w:p w14:paraId="51A26F10" w14:textId="77777777" w:rsidR="003E12AA" w:rsidRPr="00B26758" w:rsidRDefault="003E12AA" w:rsidP="003E12AA"/>
        </w:tc>
        <w:tc>
          <w:tcPr>
            <w:tcW w:w="619" w:type="pct"/>
            <w:shd w:val="clear" w:color="auto" w:fill="auto"/>
          </w:tcPr>
          <w:p w14:paraId="5F8B8C0E" w14:textId="77777777" w:rsidR="003E12AA" w:rsidRPr="00B26758" w:rsidRDefault="003E12AA" w:rsidP="003E12AA"/>
        </w:tc>
        <w:tc>
          <w:tcPr>
            <w:tcW w:w="718" w:type="pct"/>
            <w:shd w:val="clear" w:color="auto" w:fill="auto"/>
          </w:tcPr>
          <w:p w14:paraId="0788EDB9" w14:textId="77777777" w:rsidR="003E12AA" w:rsidRPr="00B26758" w:rsidRDefault="003E12AA" w:rsidP="003E12AA">
            <w:pPr>
              <w:rPr>
                <w:iCs/>
                <w:sz w:val="16"/>
                <w:szCs w:val="16"/>
              </w:rPr>
            </w:pPr>
            <w:r w:rsidRPr="00B26758">
              <w:rPr>
                <w:iCs/>
                <w:sz w:val="16"/>
                <w:szCs w:val="16"/>
              </w:rPr>
              <w:t>Costo orario</w:t>
            </w:r>
          </w:p>
        </w:tc>
        <w:tc>
          <w:tcPr>
            <w:tcW w:w="386" w:type="pct"/>
            <w:shd w:val="clear" w:color="auto" w:fill="auto"/>
            <w:noWrap/>
          </w:tcPr>
          <w:p w14:paraId="2B14969E" w14:textId="77777777" w:rsidR="003E12AA" w:rsidRPr="00B26758" w:rsidRDefault="003E12AA" w:rsidP="003E12AA">
            <w:pPr>
              <w:rPr>
                <w:iCs/>
                <w:sz w:val="16"/>
                <w:szCs w:val="16"/>
              </w:rPr>
            </w:pPr>
            <w:r w:rsidRPr="00B26758">
              <w:rPr>
                <w:iCs/>
                <w:sz w:val="16"/>
                <w:szCs w:val="16"/>
              </w:rPr>
              <w:t>0</w:t>
            </w:r>
          </w:p>
        </w:tc>
        <w:tc>
          <w:tcPr>
            <w:tcW w:w="520" w:type="pct"/>
            <w:shd w:val="clear" w:color="auto" w:fill="auto"/>
          </w:tcPr>
          <w:p w14:paraId="4FE2FF05" w14:textId="77777777" w:rsidR="003E12AA" w:rsidRPr="00B26758" w:rsidRDefault="003E12AA" w:rsidP="003E12AA">
            <w:pPr>
              <w:rPr>
                <w:iCs/>
                <w:sz w:val="16"/>
                <w:szCs w:val="16"/>
              </w:rPr>
            </w:pPr>
            <w:r w:rsidRPr="00B26758">
              <w:rPr>
                <w:iCs/>
                <w:sz w:val="16"/>
                <w:szCs w:val="16"/>
              </w:rPr>
              <w:t xml:space="preserve">n. ore </w:t>
            </w:r>
          </w:p>
        </w:tc>
        <w:tc>
          <w:tcPr>
            <w:tcW w:w="318" w:type="pct"/>
            <w:shd w:val="clear" w:color="auto" w:fill="auto"/>
          </w:tcPr>
          <w:p w14:paraId="525E3191" w14:textId="77777777" w:rsidR="003E12AA" w:rsidRPr="00B26758" w:rsidRDefault="003E12AA" w:rsidP="003E12AA"/>
        </w:tc>
        <w:tc>
          <w:tcPr>
            <w:tcW w:w="1015" w:type="pct"/>
            <w:shd w:val="clear" w:color="auto" w:fill="auto"/>
            <w:noWrap/>
          </w:tcPr>
          <w:p w14:paraId="02A05DD9" w14:textId="77777777" w:rsidR="003E12AA" w:rsidRPr="00B26758" w:rsidRDefault="003E12AA" w:rsidP="003E12AA">
            <w:pPr>
              <w:jc w:val="center"/>
            </w:pPr>
          </w:p>
        </w:tc>
        <w:tc>
          <w:tcPr>
            <w:tcW w:w="874" w:type="pct"/>
          </w:tcPr>
          <w:p w14:paraId="5D3CFCF6" w14:textId="77777777" w:rsidR="003E12AA" w:rsidRPr="00B26758" w:rsidRDefault="003E12AA" w:rsidP="003E12AA">
            <w:pPr>
              <w:jc w:val="center"/>
            </w:pPr>
          </w:p>
        </w:tc>
      </w:tr>
      <w:tr w:rsidR="003E12AA" w:rsidRPr="00B26758" w14:paraId="0A12164A" w14:textId="77777777" w:rsidTr="003E12AA">
        <w:trPr>
          <w:trHeight w:hRule="exact" w:val="326"/>
        </w:trPr>
        <w:tc>
          <w:tcPr>
            <w:tcW w:w="550" w:type="pct"/>
            <w:shd w:val="clear" w:color="auto" w:fill="auto"/>
            <w:noWrap/>
          </w:tcPr>
          <w:p w14:paraId="1DAF0040" w14:textId="77777777" w:rsidR="003E12AA" w:rsidRPr="00B26758" w:rsidRDefault="003E12AA" w:rsidP="003E12AA">
            <w:pPr>
              <w:rPr>
                <w:i/>
                <w:iCs/>
              </w:rPr>
            </w:pPr>
            <w:r w:rsidRPr="00B26758">
              <w:rPr>
                <w:bCs/>
                <w:i/>
                <w:iCs/>
              </w:rPr>
              <w:t>B.1.1.b</w:t>
            </w:r>
          </w:p>
        </w:tc>
        <w:tc>
          <w:tcPr>
            <w:tcW w:w="2561" w:type="pct"/>
            <w:gridSpan w:val="5"/>
            <w:shd w:val="clear" w:color="auto" w:fill="auto"/>
          </w:tcPr>
          <w:p w14:paraId="5DA946AE" w14:textId="77777777" w:rsidR="003E12AA" w:rsidRPr="00B26758" w:rsidRDefault="003E12AA" w:rsidP="003E12AA">
            <w:pPr>
              <w:rPr>
                <w:i/>
                <w:iCs/>
              </w:rPr>
            </w:pPr>
            <w:r w:rsidRPr="00B26758">
              <w:rPr>
                <w:i/>
                <w:iCs/>
              </w:rPr>
              <w:t>Risorse esterne</w:t>
            </w:r>
          </w:p>
        </w:tc>
        <w:tc>
          <w:tcPr>
            <w:tcW w:w="1015" w:type="pct"/>
            <w:shd w:val="clear" w:color="auto" w:fill="auto"/>
            <w:noWrap/>
          </w:tcPr>
          <w:p w14:paraId="42095A3A" w14:textId="77777777" w:rsidR="003E12AA" w:rsidRPr="00B26758" w:rsidRDefault="003E12AA" w:rsidP="003E12AA">
            <w:pPr>
              <w:jc w:val="center"/>
              <w:rPr>
                <w:i/>
                <w:iCs/>
              </w:rPr>
            </w:pPr>
          </w:p>
        </w:tc>
        <w:tc>
          <w:tcPr>
            <w:tcW w:w="874" w:type="pct"/>
          </w:tcPr>
          <w:p w14:paraId="7BD734D0" w14:textId="77777777" w:rsidR="003E12AA" w:rsidRPr="00B26758" w:rsidRDefault="003E12AA" w:rsidP="003E12AA">
            <w:pPr>
              <w:jc w:val="center"/>
              <w:rPr>
                <w:i/>
                <w:iCs/>
              </w:rPr>
            </w:pPr>
          </w:p>
        </w:tc>
      </w:tr>
      <w:tr w:rsidR="003E12AA" w:rsidRPr="00B26758" w14:paraId="4D4E30A5" w14:textId="77777777" w:rsidTr="003E12AA">
        <w:trPr>
          <w:trHeight w:hRule="exact" w:val="404"/>
        </w:trPr>
        <w:tc>
          <w:tcPr>
            <w:tcW w:w="550" w:type="pct"/>
            <w:vMerge w:val="restart"/>
            <w:shd w:val="clear" w:color="auto" w:fill="auto"/>
            <w:noWrap/>
          </w:tcPr>
          <w:p w14:paraId="72EDB8C5" w14:textId="77777777" w:rsidR="003E12AA" w:rsidRPr="00B26758" w:rsidRDefault="003E12AA" w:rsidP="003E12AA">
            <w:pPr>
              <w:rPr>
                <w:b/>
                <w:bCs/>
              </w:rPr>
            </w:pPr>
          </w:p>
        </w:tc>
        <w:tc>
          <w:tcPr>
            <w:tcW w:w="619" w:type="pct"/>
            <w:shd w:val="clear" w:color="auto" w:fill="auto"/>
          </w:tcPr>
          <w:p w14:paraId="24D65DFF" w14:textId="77777777" w:rsidR="003E12AA" w:rsidRPr="00B26758" w:rsidRDefault="003E12AA" w:rsidP="003E12AA">
            <w:pPr>
              <w:rPr>
                <w:sz w:val="16"/>
                <w:szCs w:val="16"/>
              </w:rPr>
            </w:pPr>
          </w:p>
        </w:tc>
        <w:tc>
          <w:tcPr>
            <w:tcW w:w="718" w:type="pct"/>
            <w:shd w:val="clear" w:color="auto" w:fill="auto"/>
          </w:tcPr>
          <w:p w14:paraId="4EE0C000" w14:textId="77777777" w:rsidR="003E12AA" w:rsidRPr="00B26758" w:rsidRDefault="003E12AA" w:rsidP="003E12AA">
            <w:pPr>
              <w:rPr>
                <w:iCs/>
                <w:sz w:val="16"/>
                <w:szCs w:val="16"/>
              </w:rPr>
            </w:pPr>
            <w:r w:rsidRPr="00B26758">
              <w:rPr>
                <w:iCs/>
                <w:sz w:val="16"/>
                <w:szCs w:val="16"/>
              </w:rPr>
              <w:t>Costo orario consulenti fascia A</w:t>
            </w:r>
          </w:p>
        </w:tc>
        <w:tc>
          <w:tcPr>
            <w:tcW w:w="386" w:type="pct"/>
            <w:shd w:val="clear" w:color="auto" w:fill="auto"/>
            <w:noWrap/>
          </w:tcPr>
          <w:p w14:paraId="1F329AF7" w14:textId="77777777" w:rsidR="003E12AA" w:rsidRPr="00B26758" w:rsidRDefault="003E12AA" w:rsidP="003E12AA">
            <w:pPr>
              <w:rPr>
                <w:sz w:val="16"/>
                <w:szCs w:val="16"/>
              </w:rPr>
            </w:pPr>
            <w:r w:rsidRPr="00B26758">
              <w:rPr>
                <w:sz w:val="16"/>
                <w:szCs w:val="16"/>
              </w:rPr>
              <w:t>0</w:t>
            </w:r>
          </w:p>
        </w:tc>
        <w:tc>
          <w:tcPr>
            <w:tcW w:w="520" w:type="pct"/>
            <w:shd w:val="clear" w:color="auto" w:fill="auto"/>
          </w:tcPr>
          <w:p w14:paraId="736FBCD6" w14:textId="77777777" w:rsidR="003E12AA" w:rsidRPr="00B26758" w:rsidRDefault="003E12AA" w:rsidP="003E12AA">
            <w:pPr>
              <w:rPr>
                <w:sz w:val="16"/>
                <w:szCs w:val="16"/>
              </w:rPr>
            </w:pPr>
            <w:r w:rsidRPr="00B26758">
              <w:rPr>
                <w:sz w:val="16"/>
                <w:szCs w:val="16"/>
              </w:rPr>
              <w:t xml:space="preserve">n. ore </w:t>
            </w:r>
          </w:p>
        </w:tc>
        <w:tc>
          <w:tcPr>
            <w:tcW w:w="318" w:type="pct"/>
            <w:shd w:val="clear" w:color="auto" w:fill="auto"/>
          </w:tcPr>
          <w:p w14:paraId="20AC460B" w14:textId="77777777" w:rsidR="003E12AA" w:rsidRPr="00B26758" w:rsidRDefault="003E12AA" w:rsidP="003E12AA">
            <w:pPr>
              <w:rPr>
                <w:i/>
                <w:iCs/>
                <w:sz w:val="16"/>
                <w:szCs w:val="16"/>
              </w:rPr>
            </w:pPr>
          </w:p>
        </w:tc>
        <w:tc>
          <w:tcPr>
            <w:tcW w:w="1015" w:type="pct"/>
            <w:shd w:val="clear" w:color="auto" w:fill="auto"/>
            <w:noWrap/>
          </w:tcPr>
          <w:p w14:paraId="0C07E7D8" w14:textId="77777777" w:rsidR="003E12AA" w:rsidRPr="00B26758" w:rsidRDefault="003E12AA" w:rsidP="003E12AA">
            <w:pPr>
              <w:jc w:val="center"/>
            </w:pPr>
          </w:p>
        </w:tc>
        <w:tc>
          <w:tcPr>
            <w:tcW w:w="874" w:type="pct"/>
          </w:tcPr>
          <w:p w14:paraId="265606C3" w14:textId="77777777" w:rsidR="003E12AA" w:rsidRPr="00B26758" w:rsidRDefault="003E12AA" w:rsidP="003E12AA">
            <w:pPr>
              <w:jc w:val="center"/>
            </w:pPr>
          </w:p>
        </w:tc>
      </w:tr>
      <w:tr w:rsidR="003E12AA" w:rsidRPr="00B26758" w14:paraId="71F84BE5" w14:textId="77777777" w:rsidTr="003E12AA">
        <w:trPr>
          <w:trHeight w:hRule="exact" w:val="441"/>
        </w:trPr>
        <w:tc>
          <w:tcPr>
            <w:tcW w:w="550" w:type="pct"/>
            <w:vMerge/>
            <w:shd w:val="clear" w:color="auto" w:fill="auto"/>
            <w:noWrap/>
          </w:tcPr>
          <w:p w14:paraId="4BAD008F" w14:textId="77777777" w:rsidR="003E12AA" w:rsidRPr="00B26758" w:rsidRDefault="003E12AA" w:rsidP="003E12AA">
            <w:pPr>
              <w:rPr>
                <w:b/>
                <w:bCs/>
              </w:rPr>
            </w:pPr>
          </w:p>
        </w:tc>
        <w:tc>
          <w:tcPr>
            <w:tcW w:w="619" w:type="pct"/>
            <w:shd w:val="clear" w:color="auto" w:fill="auto"/>
          </w:tcPr>
          <w:p w14:paraId="46FB46E4" w14:textId="77777777" w:rsidR="003E12AA" w:rsidRPr="00B26758" w:rsidRDefault="003E12AA" w:rsidP="003E12AA">
            <w:pPr>
              <w:rPr>
                <w:sz w:val="16"/>
                <w:szCs w:val="16"/>
              </w:rPr>
            </w:pPr>
          </w:p>
        </w:tc>
        <w:tc>
          <w:tcPr>
            <w:tcW w:w="718" w:type="pct"/>
            <w:shd w:val="clear" w:color="auto" w:fill="auto"/>
          </w:tcPr>
          <w:p w14:paraId="30DB639C" w14:textId="77777777" w:rsidR="003E12AA" w:rsidRPr="00B26758" w:rsidRDefault="003E12AA" w:rsidP="003E12AA">
            <w:pPr>
              <w:rPr>
                <w:iCs/>
                <w:sz w:val="16"/>
                <w:szCs w:val="16"/>
              </w:rPr>
            </w:pPr>
            <w:r w:rsidRPr="00B26758">
              <w:rPr>
                <w:iCs/>
                <w:sz w:val="16"/>
                <w:szCs w:val="16"/>
              </w:rPr>
              <w:t>Costo orario consulenti fascia B</w:t>
            </w:r>
          </w:p>
        </w:tc>
        <w:tc>
          <w:tcPr>
            <w:tcW w:w="386" w:type="pct"/>
            <w:shd w:val="clear" w:color="auto" w:fill="auto"/>
            <w:noWrap/>
          </w:tcPr>
          <w:p w14:paraId="6B8915C9" w14:textId="77777777" w:rsidR="003E12AA" w:rsidRPr="00B26758" w:rsidRDefault="003E12AA" w:rsidP="003E12AA">
            <w:pPr>
              <w:rPr>
                <w:sz w:val="16"/>
                <w:szCs w:val="16"/>
              </w:rPr>
            </w:pPr>
            <w:r w:rsidRPr="00B26758">
              <w:rPr>
                <w:sz w:val="16"/>
                <w:szCs w:val="16"/>
              </w:rPr>
              <w:t>0</w:t>
            </w:r>
          </w:p>
        </w:tc>
        <w:tc>
          <w:tcPr>
            <w:tcW w:w="520" w:type="pct"/>
            <w:shd w:val="clear" w:color="auto" w:fill="auto"/>
          </w:tcPr>
          <w:p w14:paraId="0515B01E" w14:textId="77777777" w:rsidR="003E12AA" w:rsidRPr="00B26758" w:rsidRDefault="003E12AA" w:rsidP="003E12AA">
            <w:pPr>
              <w:rPr>
                <w:iCs/>
                <w:sz w:val="16"/>
                <w:szCs w:val="16"/>
              </w:rPr>
            </w:pPr>
            <w:r w:rsidRPr="00B26758">
              <w:rPr>
                <w:iCs/>
                <w:sz w:val="16"/>
                <w:szCs w:val="16"/>
              </w:rPr>
              <w:t xml:space="preserve">n. ore </w:t>
            </w:r>
          </w:p>
        </w:tc>
        <w:tc>
          <w:tcPr>
            <w:tcW w:w="318" w:type="pct"/>
            <w:shd w:val="clear" w:color="auto" w:fill="auto"/>
          </w:tcPr>
          <w:p w14:paraId="2C12182F" w14:textId="77777777" w:rsidR="003E12AA" w:rsidRPr="00B26758" w:rsidRDefault="003E12AA" w:rsidP="003E12AA">
            <w:pPr>
              <w:rPr>
                <w:i/>
                <w:iCs/>
                <w:sz w:val="16"/>
                <w:szCs w:val="16"/>
              </w:rPr>
            </w:pPr>
          </w:p>
        </w:tc>
        <w:tc>
          <w:tcPr>
            <w:tcW w:w="1015" w:type="pct"/>
            <w:shd w:val="clear" w:color="auto" w:fill="auto"/>
            <w:noWrap/>
          </w:tcPr>
          <w:p w14:paraId="4D36A022" w14:textId="77777777" w:rsidR="003E12AA" w:rsidRPr="00B26758" w:rsidRDefault="003E12AA" w:rsidP="003E12AA">
            <w:pPr>
              <w:jc w:val="center"/>
            </w:pPr>
          </w:p>
        </w:tc>
        <w:tc>
          <w:tcPr>
            <w:tcW w:w="874" w:type="pct"/>
          </w:tcPr>
          <w:p w14:paraId="43AA291E" w14:textId="77777777" w:rsidR="003E12AA" w:rsidRPr="00B26758" w:rsidRDefault="003E12AA" w:rsidP="003E12AA">
            <w:pPr>
              <w:jc w:val="center"/>
            </w:pPr>
          </w:p>
        </w:tc>
      </w:tr>
      <w:tr w:rsidR="003E12AA" w:rsidRPr="00B26758" w14:paraId="073154BE" w14:textId="77777777" w:rsidTr="003E12AA">
        <w:trPr>
          <w:trHeight w:hRule="exact" w:val="409"/>
        </w:trPr>
        <w:tc>
          <w:tcPr>
            <w:tcW w:w="550" w:type="pct"/>
            <w:vMerge/>
            <w:shd w:val="clear" w:color="auto" w:fill="auto"/>
            <w:noWrap/>
          </w:tcPr>
          <w:p w14:paraId="5D8494E3" w14:textId="77777777" w:rsidR="003E12AA" w:rsidRPr="00B26758" w:rsidRDefault="003E12AA" w:rsidP="003E12AA">
            <w:pPr>
              <w:rPr>
                <w:b/>
                <w:bCs/>
              </w:rPr>
            </w:pPr>
          </w:p>
        </w:tc>
        <w:tc>
          <w:tcPr>
            <w:tcW w:w="619" w:type="pct"/>
            <w:shd w:val="clear" w:color="auto" w:fill="auto"/>
          </w:tcPr>
          <w:p w14:paraId="4250BCAE" w14:textId="77777777" w:rsidR="003E12AA" w:rsidRPr="00B26758" w:rsidRDefault="003E12AA" w:rsidP="003E12AA">
            <w:pPr>
              <w:rPr>
                <w:sz w:val="16"/>
                <w:szCs w:val="16"/>
              </w:rPr>
            </w:pPr>
          </w:p>
        </w:tc>
        <w:tc>
          <w:tcPr>
            <w:tcW w:w="718" w:type="pct"/>
            <w:shd w:val="clear" w:color="auto" w:fill="auto"/>
          </w:tcPr>
          <w:p w14:paraId="2E632E7D" w14:textId="77777777" w:rsidR="003E12AA" w:rsidRPr="00B26758" w:rsidRDefault="003E12AA" w:rsidP="003E12AA">
            <w:pPr>
              <w:rPr>
                <w:iCs/>
                <w:sz w:val="16"/>
                <w:szCs w:val="16"/>
              </w:rPr>
            </w:pPr>
            <w:r w:rsidRPr="00B26758">
              <w:rPr>
                <w:iCs/>
                <w:sz w:val="16"/>
                <w:szCs w:val="16"/>
              </w:rPr>
              <w:t>Costo orario consulenti fascia C</w:t>
            </w:r>
          </w:p>
        </w:tc>
        <w:tc>
          <w:tcPr>
            <w:tcW w:w="386" w:type="pct"/>
            <w:shd w:val="clear" w:color="auto" w:fill="auto"/>
            <w:noWrap/>
          </w:tcPr>
          <w:p w14:paraId="2DFB2BA2" w14:textId="77777777" w:rsidR="003E12AA" w:rsidRPr="00B26758" w:rsidRDefault="003E12AA" w:rsidP="003E12AA">
            <w:pPr>
              <w:rPr>
                <w:sz w:val="16"/>
                <w:szCs w:val="16"/>
              </w:rPr>
            </w:pPr>
            <w:r w:rsidRPr="00B26758">
              <w:rPr>
                <w:sz w:val="16"/>
                <w:szCs w:val="16"/>
              </w:rPr>
              <w:t>0</w:t>
            </w:r>
          </w:p>
        </w:tc>
        <w:tc>
          <w:tcPr>
            <w:tcW w:w="520" w:type="pct"/>
            <w:shd w:val="clear" w:color="auto" w:fill="auto"/>
          </w:tcPr>
          <w:p w14:paraId="17C59E80" w14:textId="77777777" w:rsidR="003E12AA" w:rsidRPr="00B26758" w:rsidRDefault="003E12AA" w:rsidP="003E12AA">
            <w:pPr>
              <w:rPr>
                <w:iCs/>
                <w:sz w:val="16"/>
                <w:szCs w:val="16"/>
              </w:rPr>
            </w:pPr>
            <w:r w:rsidRPr="00B26758">
              <w:rPr>
                <w:iCs/>
                <w:sz w:val="16"/>
                <w:szCs w:val="16"/>
              </w:rPr>
              <w:t xml:space="preserve">n. ore </w:t>
            </w:r>
          </w:p>
        </w:tc>
        <w:tc>
          <w:tcPr>
            <w:tcW w:w="318" w:type="pct"/>
            <w:shd w:val="clear" w:color="auto" w:fill="auto"/>
          </w:tcPr>
          <w:p w14:paraId="135E5444" w14:textId="77777777" w:rsidR="003E12AA" w:rsidRPr="00B26758" w:rsidRDefault="003E12AA" w:rsidP="003E12AA">
            <w:pPr>
              <w:rPr>
                <w:i/>
                <w:iCs/>
                <w:sz w:val="16"/>
                <w:szCs w:val="16"/>
              </w:rPr>
            </w:pPr>
          </w:p>
        </w:tc>
        <w:tc>
          <w:tcPr>
            <w:tcW w:w="1015" w:type="pct"/>
            <w:shd w:val="clear" w:color="auto" w:fill="auto"/>
            <w:noWrap/>
          </w:tcPr>
          <w:p w14:paraId="24D37E49" w14:textId="77777777" w:rsidR="003E12AA" w:rsidRPr="00B26758" w:rsidRDefault="003E12AA" w:rsidP="003E12AA">
            <w:pPr>
              <w:jc w:val="center"/>
            </w:pPr>
          </w:p>
        </w:tc>
        <w:tc>
          <w:tcPr>
            <w:tcW w:w="874" w:type="pct"/>
          </w:tcPr>
          <w:p w14:paraId="60A0783B" w14:textId="77777777" w:rsidR="003E12AA" w:rsidRPr="00B26758" w:rsidRDefault="003E12AA" w:rsidP="003E12AA">
            <w:pPr>
              <w:jc w:val="center"/>
            </w:pPr>
          </w:p>
        </w:tc>
      </w:tr>
      <w:tr w:rsidR="003E12AA" w:rsidRPr="00B26758" w14:paraId="107E2F7F" w14:textId="77777777" w:rsidTr="003E12AA">
        <w:trPr>
          <w:trHeight w:hRule="exact" w:val="326"/>
        </w:trPr>
        <w:tc>
          <w:tcPr>
            <w:tcW w:w="550" w:type="pct"/>
            <w:shd w:val="clear" w:color="auto" w:fill="auto"/>
            <w:noWrap/>
          </w:tcPr>
          <w:p w14:paraId="0A8CA051" w14:textId="77777777" w:rsidR="003E12AA" w:rsidRPr="00B26758" w:rsidRDefault="003E12AA" w:rsidP="003E12AA">
            <w:pPr>
              <w:rPr>
                <w:b/>
                <w:bCs/>
              </w:rPr>
            </w:pPr>
            <w:r w:rsidRPr="00B26758">
              <w:rPr>
                <w:b/>
                <w:bCs/>
              </w:rPr>
              <w:t>B.1.2</w:t>
            </w:r>
          </w:p>
        </w:tc>
        <w:tc>
          <w:tcPr>
            <w:tcW w:w="2561" w:type="pct"/>
            <w:gridSpan w:val="5"/>
            <w:shd w:val="clear" w:color="auto" w:fill="auto"/>
          </w:tcPr>
          <w:p w14:paraId="4FEF0C1B" w14:textId="77777777" w:rsidR="003E12AA" w:rsidRPr="00B26758" w:rsidRDefault="003E12AA" w:rsidP="003E12AA">
            <w:pPr>
              <w:rPr>
                <w:b/>
                <w:bCs/>
              </w:rPr>
            </w:pPr>
            <w:r w:rsidRPr="00B26758">
              <w:rPr>
                <w:b/>
                <w:bCs/>
              </w:rPr>
              <w:t>Elaborazione testi didattici, dispense, report</w:t>
            </w:r>
          </w:p>
        </w:tc>
        <w:tc>
          <w:tcPr>
            <w:tcW w:w="1015" w:type="pct"/>
            <w:shd w:val="clear" w:color="auto" w:fill="auto"/>
          </w:tcPr>
          <w:p w14:paraId="20B048FE" w14:textId="77777777" w:rsidR="003E12AA" w:rsidRPr="00B26758" w:rsidRDefault="003E12AA" w:rsidP="003E12AA">
            <w:pPr>
              <w:jc w:val="right"/>
              <w:rPr>
                <w:b/>
                <w:bCs/>
              </w:rPr>
            </w:pPr>
          </w:p>
        </w:tc>
        <w:tc>
          <w:tcPr>
            <w:tcW w:w="874" w:type="pct"/>
          </w:tcPr>
          <w:p w14:paraId="25ED024E" w14:textId="77777777" w:rsidR="003E12AA" w:rsidRPr="00B26758" w:rsidRDefault="003E12AA" w:rsidP="003E12AA">
            <w:pPr>
              <w:jc w:val="right"/>
              <w:rPr>
                <w:b/>
                <w:bCs/>
              </w:rPr>
            </w:pPr>
          </w:p>
        </w:tc>
      </w:tr>
      <w:tr w:rsidR="003E12AA" w:rsidRPr="00B26758" w14:paraId="11A7FC7E" w14:textId="77777777" w:rsidTr="003E12AA">
        <w:trPr>
          <w:trHeight w:hRule="exact" w:val="326"/>
        </w:trPr>
        <w:tc>
          <w:tcPr>
            <w:tcW w:w="550" w:type="pct"/>
            <w:vMerge w:val="restart"/>
            <w:shd w:val="clear" w:color="auto" w:fill="auto"/>
            <w:noWrap/>
          </w:tcPr>
          <w:p w14:paraId="53F0E7B6" w14:textId="77777777" w:rsidR="003E12AA" w:rsidRPr="00B26758" w:rsidRDefault="003E12AA" w:rsidP="003E12AA">
            <w:pPr>
              <w:rPr>
                <w:i/>
                <w:iCs/>
              </w:rPr>
            </w:pPr>
            <w:r w:rsidRPr="00B26758">
              <w:rPr>
                <w:bCs/>
                <w:i/>
                <w:iCs/>
              </w:rPr>
              <w:t>B.1.2.a</w:t>
            </w:r>
          </w:p>
        </w:tc>
        <w:tc>
          <w:tcPr>
            <w:tcW w:w="2561" w:type="pct"/>
            <w:gridSpan w:val="5"/>
            <w:shd w:val="clear" w:color="auto" w:fill="auto"/>
            <w:noWrap/>
          </w:tcPr>
          <w:p w14:paraId="5BF62362" w14:textId="77777777" w:rsidR="003E12AA" w:rsidRPr="00B26758" w:rsidRDefault="003E12AA" w:rsidP="003E12AA">
            <w:pPr>
              <w:rPr>
                <w:i/>
                <w:iCs/>
              </w:rPr>
            </w:pPr>
            <w:r w:rsidRPr="00B26758">
              <w:rPr>
                <w:i/>
                <w:iCs/>
              </w:rPr>
              <w:t>Personale dipendente</w:t>
            </w:r>
          </w:p>
        </w:tc>
        <w:tc>
          <w:tcPr>
            <w:tcW w:w="1015" w:type="pct"/>
            <w:shd w:val="clear" w:color="auto" w:fill="auto"/>
          </w:tcPr>
          <w:p w14:paraId="0CB84085" w14:textId="77777777" w:rsidR="003E12AA" w:rsidRPr="00B26758" w:rsidRDefault="003E12AA" w:rsidP="003E12AA">
            <w:pPr>
              <w:rPr>
                <w:i/>
                <w:iCs/>
              </w:rPr>
            </w:pPr>
          </w:p>
        </w:tc>
        <w:tc>
          <w:tcPr>
            <w:tcW w:w="874" w:type="pct"/>
          </w:tcPr>
          <w:p w14:paraId="138FE099" w14:textId="77777777" w:rsidR="003E12AA" w:rsidRPr="00B26758" w:rsidRDefault="003E12AA" w:rsidP="003E12AA">
            <w:pPr>
              <w:rPr>
                <w:i/>
                <w:iCs/>
              </w:rPr>
            </w:pPr>
          </w:p>
        </w:tc>
      </w:tr>
      <w:tr w:rsidR="003E12AA" w:rsidRPr="00B26758" w14:paraId="304D0800" w14:textId="77777777" w:rsidTr="003E12AA">
        <w:trPr>
          <w:trHeight w:val="326"/>
        </w:trPr>
        <w:tc>
          <w:tcPr>
            <w:tcW w:w="550" w:type="pct"/>
            <w:vMerge/>
            <w:shd w:val="clear" w:color="auto" w:fill="auto"/>
          </w:tcPr>
          <w:p w14:paraId="748E1602" w14:textId="77777777" w:rsidR="003E12AA" w:rsidRPr="00B26758" w:rsidRDefault="003E12AA" w:rsidP="003E12AA">
            <w:pPr>
              <w:rPr>
                <w:i/>
                <w:iCs/>
              </w:rPr>
            </w:pPr>
          </w:p>
        </w:tc>
        <w:tc>
          <w:tcPr>
            <w:tcW w:w="619" w:type="pct"/>
            <w:shd w:val="clear" w:color="auto" w:fill="auto"/>
          </w:tcPr>
          <w:p w14:paraId="09EF3953" w14:textId="77777777" w:rsidR="003E12AA" w:rsidRPr="00B26758" w:rsidRDefault="003E12AA" w:rsidP="003E12AA"/>
        </w:tc>
        <w:tc>
          <w:tcPr>
            <w:tcW w:w="718" w:type="pct"/>
            <w:shd w:val="clear" w:color="auto" w:fill="auto"/>
          </w:tcPr>
          <w:p w14:paraId="3976DC86" w14:textId="77777777" w:rsidR="003E12AA" w:rsidRPr="00B26758" w:rsidRDefault="003E12AA" w:rsidP="003E12AA">
            <w:pPr>
              <w:rPr>
                <w:iCs/>
                <w:sz w:val="16"/>
                <w:szCs w:val="16"/>
              </w:rPr>
            </w:pPr>
            <w:r w:rsidRPr="00B26758">
              <w:rPr>
                <w:iCs/>
                <w:sz w:val="16"/>
                <w:szCs w:val="16"/>
              </w:rPr>
              <w:t>Costo orario</w:t>
            </w:r>
          </w:p>
        </w:tc>
        <w:tc>
          <w:tcPr>
            <w:tcW w:w="386" w:type="pct"/>
            <w:shd w:val="clear" w:color="auto" w:fill="auto"/>
            <w:noWrap/>
          </w:tcPr>
          <w:p w14:paraId="1FF6E370" w14:textId="77777777" w:rsidR="003E12AA" w:rsidRPr="00B26758" w:rsidRDefault="003E12AA" w:rsidP="003E12AA">
            <w:pPr>
              <w:rPr>
                <w:sz w:val="16"/>
                <w:szCs w:val="16"/>
              </w:rPr>
            </w:pPr>
            <w:r w:rsidRPr="00B26758">
              <w:rPr>
                <w:sz w:val="16"/>
                <w:szCs w:val="16"/>
              </w:rPr>
              <w:t>0</w:t>
            </w:r>
          </w:p>
        </w:tc>
        <w:tc>
          <w:tcPr>
            <w:tcW w:w="520" w:type="pct"/>
            <w:shd w:val="clear" w:color="auto" w:fill="auto"/>
          </w:tcPr>
          <w:p w14:paraId="5D800299" w14:textId="77777777" w:rsidR="003E12AA" w:rsidRPr="00B26758" w:rsidRDefault="003E12AA" w:rsidP="003E12AA">
            <w:pPr>
              <w:rPr>
                <w:iCs/>
                <w:sz w:val="16"/>
                <w:szCs w:val="16"/>
              </w:rPr>
            </w:pPr>
            <w:r w:rsidRPr="00B26758">
              <w:rPr>
                <w:iCs/>
                <w:sz w:val="16"/>
                <w:szCs w:val="16"/>
              </w:rPr>
              <w:t xml:space="preserve">n. ore </w:t>
            </w:r>
          </w:p>
        </w:tc>
        <w:tc>
          <w:tcPr>
            <w:tcW w:w="318" w:type="pct"/>
            <w:shd w:val="clear" w:color="auto" w:fill="auto"/>
          </w:tcPr>
          <w:p w14:paraId="12F0894B" w14:textId="77777777" w:rsidR="003E12AA" w:rsidRPr="00B26758" w:rsidRDefault="003E12AA" w:rsidP="003E12AA">
            <w:pPr>
              <w:rPr>
                <w:i/>
                <w:iCs/>
                <w:sz w:val="16"/>
                <w:szCs w:val="16"/>
              </w:rPr>
            </w:pPr>
          </w:p>
        </w:tc>
        <w:tc>
          <w:tcPr>
            <w:tcW w:w="1015" w:type="pct"/>
            <w:shd w:val="clear" w:color="auto" w:fill="auto"/>
            <w:noWrap/>
          </w:tcPr>
          <w:p w14:paraId="30CFB054" w14:textId="77777777" w:rsidR="003E12AA" w:rsidRPr="00B26758" w:rsidRDefault="003E12AA" w:rsidP="003E12AA">
            <w:pPr>
              <w:jc w:val="center"/>
            </w:pPr>
          </w:p>
        </w:tc>
        <w:tc>
          <w:tcPr>
            <w:tcW w:w="874" w:type="pct"/>
          </w:tcPr>
          <w:p w14:paraId="2AAC5531" w14:textId="77777777" w:rsidR="003E12AA" w:rsidRPr="00B26758" w:rsidRDefault="003E12AA" w:rsidP="003E12AA">
            <w:pPr>
              <w:jc w:val="center"/>
            </w:pPr>
          </w:p>
        </w:tc>
      </w:tr>
      <w:tr w:rsidR="003E12AA" w:rsidRPr="00B26758" w14:paraId="6EF2633E" w14:textId="77777777" w:rsidTr="003E12AA">
        <w:trPr>
          <w:trHeight w:val="326"/>
        </w:trPr>
        <w:tc>
          <w:tcPr>
            <w:tcW w:w="550" w:type="pct"/>
            <w:vMerge/>
            <w:shd w:val="clear" w:color="auto" w:fill="auto"/>
          </w:tcPr>
          <w:p w14:paraId="1638C19E" w14:textId="77777777" w:rsidR="003E12AA" w:rsidRPr="00B26758" w:rsidRDefault="003E12AA" w:rsidP="003E12AA">
            <w:pPr>
              <w:rPr>
                <w:i/>
                <w:iCs/>
              </w:rPr>
            </w:pPr>
          </w:p>
        </w:tc>
        <w:tc>
          <w:tcPr>
            <w:tcW w:w="619" w:type="pct"/>
            <w:shd w:val="clear" w:color="auto" w:fill="auto"/>
          </w:tcPr>
          <w:p w14:paraId="1A68872B" w14:textId="77777777" w:rsidR="003E12AA" w:rsidRPr="00B26758" w:rsidRDefault="003E12AA" w:rsidP="003E12AA"/>
        </w:tc>
        <w:tc>
          <w:tcPr>
            <w:tcW w:w="718" w:type="pct"/>
            <w:shd w:val="clear" w:color="auto" w:fill="auto"/>
          </w:tcPr>
          <w:p w14:paraId="37163C03" w14:textId="77777777" w:rsidR="003E12AA" w:rsidRPr="00B26758" w:rsidRDefault="003E12AA" w:rsidP="003E12AA">
            <w:pPr>
              <w:rPr>
                <w:iCs/>
                <w:sz w:val="16"/>
                <w:szCs w:val="16"/>
              </w:rPr>
            </w:pPr>
            <w:r w:rsidRPr="00B26758">
              <w:rPr>
                <w:iCs/>
                <w:sz w:val="16"/>
                <w:szCs w:val="16"/>
              </w:rPr>
              <w:t>Costo orario</w:t>
            </w:r>
          </w:p>
        </w:tc>
        <w:tc>
          <w:tcPr>
            <w:tcW w:w="386" w:type="pct"/>
            <w:shd w:val="clear" w:color="auto" w:fill="auto"/>
            <w:noWrap/>
          </w:tcPr>
          <w:p w14:paraId="6B090C30" w14:textId="77777777" w:rsidR="003E12AA" w:rsidRPr="00B26758" w:rsidRDefault="003E12AA" w:rsidP="003E12AA">
            <w:pPr>
              <w:rPr>
                <w:sz w:val="16"/>
                <w:szCs w:val="16"/>
              </w:rPr>
            </w:pPr>
            <w:r w:rsidRPr="00B26758">
              <w:rPr>
                <w:sz w:val="16"/>
                <w:szCs w:val="16"/>
              </w:rPr>
              <w:t>0</w:t>
            </w:r>
          </w:p>
        </w:tc>
        <w:tc>
          <w:tcPr>
            <w:tcW w:w="520" w:type="pct"/>
            <w:shd w:val="clear" w:color="auto" w:fill="auto"/>
          </w:tcPr>
          <w:p w14:paraId="55258A1E" w14:textId="77777777" w:rsidR="003E12AA" w:rsidRPr="00B26758" w:rsidRDefault="003E12AA" w:rsidP="003E12AA">
            <w:pPr>
              <w:rPr>
                <w:iCs/>
                <w:sz w:val="16"/>
                <w:szCs w:val="16"/>
              </w:rPr>
            </w:pPr>
            <w:r w:rsidRPr="00B26758">
              <w:rPr>
                <w:iCs/>
                <w:sz w:val="16"/>
                <w:szCs w:val="16"/>
              </w:rPr>
              <w:t xml:space="preserve">n. ore </w:t>
            </w:r>
          </w:p>
        </w:tc>
        <w:tc>
          <w:tcPr>
            <w:tcW w:w="318" w:type="pct"/>
            <w:shd w:val="clear" w:color="auto" w:fill="auto"/>
          </w:tcPr>
          <w:p w14:paraId="1C308455" w14:textId="77777777" w:rsidR="003E12AA" w:rsidRPr="00B26758" w:rsidRDefault="003E12AA" w:rsidP="003E12AA">
            <w:pPr>
              <w:rPr>
                <w:i/>
                <w:iCs/>
                <w:sz w:val="16"/>
                <w:szCs w:val="16"/>
              </w:rPr>
            </w:pPr>
            <w:r w:rsidRPr="00B26758">
              <w:rPr>
                <w:i/>
                <w:iCs/>
                <w:sz w:val="16"/>
                <w:szCs w:val="16"/>
              </w:rPr>
              <w:t> </w:t>
            </w:r>
          </w:p>
        </w:tc>
        <w:tc>
          <w:tcPr>
            <w:tcW w:w="1015" w:type="pct"/>
            <w:shd w:val="clear" w:color="auto" w:fill="auto"/>
            <w:noWrap/>
          </w:tcPr>
          <w:p w14:paraId="0C5165C8" w14:textId="77777777" w:rsidR="003E12AA" w:rsidRPr="00B26758" w:rsidRDefault="003E12AA" w:rsidP="003E12AA">
            <w:pPr>
              <w:jc w:val="center"/>
            </w:pPr>
          </w:p>
        </w:tc>
        <w:tc>
          <w:tcPr>
            <w:tcW w:w="874" w:type="pct"/>
          </w:tcPr>
          <w:p w14:paraId="29BA6646" w14:textId="77777777" w:rsidR="003E12AA" w:rsidRPr="00B26758" w:rsidRDefault="003E12AA" w:rsidP="003E12AA">
            <w:pPr>
              <w:jc w:val="center"/>
            </w:pPr>
          </w:p>
        </w:tc>
      </w:tr>
      <w:tr w:rsidR="003E12AA" w:rsidRPr="00B26758" w14:paraId="508BA39D" w14:textId="77777777" w:rsidTr="003E12AA">
        <w:trPr>
          <w:trHeight w:hRule="exact" w:val="326"/>
        </w:trPr>
        <w:tc>
          <w:tcPr>
            <w:tcW w:w="550" w:type="pct"/>
            <w:vMerge w:val="restart"/>
            <w:shd w:val="clear" w:color="auto" w:fill="auto"/>
            <w:noWrap/>
          </w:tcPr>
          <w:p w14:paraId="63D63D3A" w14:textId="77777777" w:rsidR="003E12AA" w:rsidRPr="00B26758" w:rsidRDefault="003E12AA" w:rsidP="003E12AA">
            <w:pPr>
              <w:rPr>
                <w:i/>
                <w:iCs/>
              </w:rPr>
            </w:pPr>
            <w:r w:rsidRPr="00B26758">
              <w:rPr>
                <w:bCs/>
                <w:i/>
                <w:iCs/>
              </w:rPr>
              <w:t>B.1.2.b</w:t>
            </w:r>
          </w:p>
        </w:tc>
        <w:tc>
          <w:tcPr>
            <w:tcW w:w="2561" w:type="pct"/>
            <w:gridSpan w:val="5"/>
            <w:shd w:val="clear" w:color="auto" w:fill="auto"/>
            <w:noWrap/>
          </w:tcPr>
          <w:p w14:paraId="2CF7D614" w14:textId="77777777" w:rsidR="003E12AA" w:rsidRPr="00B26758" w:rsidRDefault="003E12AA" w:rsidP="003E12AA">
            <w:pPr>
              <w:rPr>
                <w:i/>
                <w:iCs/>
              </w:rPr>
            </w:pPr>
            <w:r w:rsidRPr="00B26758">
              <w:rPr>
                <w:i/>
                <w:iCs/>
              </w:rPr>
              <w:t>Risorse esterne</w:t>
            </w:r>
          </w:p>
        </w:tc>
        <w:tc>
          <w:tcPr>
            <w:tcW w:w="1015" w:type="pct"/>
            <w:shd w:val="clear" w:color="auto" w:fill="auto"/>
          </w:tcPr>
          <w:p w14:paraId="3ADC8858" w14:textId="77777777" w:rsidR="003E12AA" w:rsidRPr="00B26758" w:rsidRDefault="003E12AA" w:rsidP="003E12AA">
            <w:pPr>
              <w:rPr>
                <w:i/>
                <w:iCs/>
              </w:rPr>
            </w:pPr>
          </w:p>
        </w:tc>
        <w:tc>
          <w:tcPr>
            <w:tcW w:w="874" w:type="pct"/>
          </w:tcPr>
          <w:p w14:paraId="396771F5" w14:textId="77777777" w:rsidR="003E12AA" w:rsidRPr="00B26758" w:rsidRDefault="003E12AA" w:rsidP="003E12AA">
            <w:pPr>
              <w:rPr>
                <w:i/>
                <w:iCs/>
              </w:rPr>
            </w:pPr>
          </w:p>
        </w:tc>
      </w:tr>
      <w:tr w:rsidR="003E12AA" w:rsidRPr="00B26758" w14:paraId="76B377F3" w14:textId="77777777" w:rsidTr="003E12AA">
        <w:trPr>
          <w:trHeight w:val="326"/>
        </w:trPr>
        <w:tc>
          <w:tcPr>
            <w:tcW w:w="550" w:type="pct"/>
            <w:vMerge/>
            <w:shd w:val="clear" w:color="auto" w:fill="auto"/>
          </w:tcPr>
          <w:p w14:paraId="18108F2F" w14:textId="77777777" w:rsidR="003E12AA" w:rsidRPr="00B26758" w:rsidRDefault="003E12AA" w:rsidP="003E12AA">
            <w:pPr>
              <w:rPr>
                <w:i/>
                <w:iCs/>
              </w:rPr>
            </w:pPr>
          </w:p>
        </w:tc>
        <w:tc>
          <w:tcPr>
            <w:tcW w:w="619" w:type="pct"/>
            <w:shd w:val="clear" w:color="auto" w:fill="auto"/>
          </w:tcPr>
          <w:p w14:paraId="4E51CD0C" w14:textId="77777777" w:rsidR="003E12AA" w:rsidRPr="00B26758" w:rsidRDefault="003E12AA" w:rsidP="003E12AA">
            <w:pPr>
              <w:rPr>
                <w:sz w:val="16"/>
                <w:szCs w:val="16"/>
              </w:rPr>
            </w:pPr>
            <w:r w:rsidRPr="00B26758">
              <w:rPr>
                <w:sz w:val="16"/>
                <w:szCs w:val="16"/>
              </w:rPr>
              <w:t> </w:t>
            </w:r>
          </w:p>
        </w:tc>
        <w:tc>
          <w:tcPr>
            <w:tcW w:w="718" w:type="pct"/>
            <w:shd w:val="clear" w:color="auto" w:fill="auto"/>
          </w:tcPr>
          <w:p w14:paraId="3334306F" w14:textId="77777777" w:rsidR="003E12AA" w:rsidRPr="00B26758" w:rsidRDefault="003E12AA" w:rsidP="003E12AA">
            <w:pPr>
              <w:rPr>
                <w:iCs/>
                <w:sz w:val="16"/>
                <w:szCs w:val="16"/>
              </w:rPr>
            </w:pPr>
            <w:r w:rsidRPr="00B26758">
              <w:rPr>
                <w:iCs/>
                <w:sz w:val="16"/>
                <w:szCs w:val="16"/>
              </w:rPr>
              <w:t>Costo orario consulenti fascia A</w:t>
            </w:r>
          </w:p>
        </w:tc>
        <w:tc>
          <w:tcPr>
            <w:tcW w:w="386" w:type="pct"/>
            <w:shd w:val="clear" w:color="auto" w:fill="auto"/>
            <w:noWrap/>
          </w:tcPr>
          <w:p w14:paraId="7432DB74" w14:textId="77777777" w:rsidR="003E12AA" w:rsidRPr="00B26758" w:rsidRDefault="003E12AA" w:rsidP="003E12AA">
            <w:pPr>
              <w:rPr>
                <w:sz w:val="16"/>
                <w:szCs w:val="16"/>
              </w:rPr>
            </w:pPr>
            <w:r w:rsidRPr="00B26758">
              <w:rPr>
                <w:sz w:val="16"/>
                <w:szCs w:val="16"/>
              </w:rPr>
              <w:t>0</w:t>
            </w:r>
          </w:p>
        </w:tc>
        <w:tc>
          <w:tcPr>
            <w:tcW w:w="520" w:type="pct"/>
            <w:shd w:val="clear" w:color="auto" w:fill="auto"/>
          </w:tcPr>
          <w:p w14:paraId="5E19D5C5" w14:textId="77777777" w:rsidR="003E12AA" w:rsidRPr="00B26758" w:rsidRDefault="003E12AA" w:rsidP="003E12AA">
            <w:pPr>
              <w:rPr>
                <w:iCs/>
                <w:sz w:val="16"/>
                <w:szCs w:val="16"/>
              </w:rPr>
            </w:pPr>
            <w:r w:rsidRPr="00B26758">
              <w:rPr>
                <w:iCs/>
                <w:sz w:val="16"/>
                <w:szCs w:val="16"/>
              </w:rPr>
              <w:t xml:space="preserve">n. ore </w:t>
            </w:r>
          </w:p>
        </w:tc>
        <w:tc>
          <w:tcPr>
            <w:tcW w:w="318" w:type="pct"/>
            <w:shd w:val="clear" w:color="auto" w:fill="auto"/>
          </w:tcPr>
          <w:p w14:paraId="202ABE4F" w14:textId="77777777" w:rsidR="003E12AA" w:rsidRPr="00B26758" w:rsidRDefault="003E12AA" w:rsidP="003E12AA">
            <w:pPr>
              <w:rPr>
                <w:i/>
                <w:iCs/>
                <w:sz w:val="16"/>
                <w:szCs w:val="16"/>
              </w:rPr>
            </w:pPr>
            <w:r w:rsidRPr="00B26758">
              <w:rPr>
                <w:i/>
                <w:iCs/>
                <w:sz w:val="16"/>
                <w:szCs w:val="16"/>
              </w:rPr>
              <w:t> </w:t>
            </w:r>
          </w:p>
        </w:tc>
        <w:tc>
          <w:tcPr>
            <w:tcW w:w="1015" w:type="pct"/>
            <w:shd w:val="clear" w:color="auto" w:fill="auto"/>
            <w:noWrap/>
          </w:tcPr>
          <w:p w14:paraId="22D3AB14" w14:textId="77777777" w:rsidR="003E12AA" w:rsidRPr="00B26758" w:rsidRDefault="003E12AA" w:rsidP="003E12AA">
            <w:pPr>
              <w:jc w:val="center"/>
            </w:pPr>
          </w:p>
        </w:tc>
        <w:tc>
          <w:tcPr>
            <w:tcW w:w="874" w:type="pct"/>
          </w:tcPr>
          <w:p w14:paraId="2D56D198" w14:textId="77777777" w:rsidR="003E12AA" w:rsidRPr="00B26758" w:rsidRDefault="003E12AA" w:rsidP="003E12AA">
            <w:pPr>
              <w:jc w:val="center"/>
            </w:pPr>
          </w:p>
        </w:tc>
      </w:tr>
      <w:tr w:rsidR="003E12AA" w:rsidRPr="00B26758" w14:paraId="3C707E0C" w14:textId="77777777" w:rsidTr="003E12AA">
        <w:trPr>
          <w:trHeight w:val="326"/>
        </w:trPr>
        <w:tc>
          <w:tcPr>
            <w:tcW w:w="550" w:type="pct"/>
            <w:vMerge/>
            <w:shd w:val="clear" w:color="auto" w:fill="auto"/>
          </w:tcPr>
          <w:p w14:paraId="5E0DAD45" w14:textId="77777777" w:rsidR="003E12AA" w:rsidRPr="00B26758" w:rsidRDefault="003E12AA" w:rsidP="003E12AA">
            <w:pPr>
              <w:rPr>
                <w:i/>
                <w:iCs/>
              </w:rPr>
            </w:pPr>
          </w:p>
        </w:tc>
        <w:tc>
          <w:tcPr>
            <w:tcW w:w="619" w:type="pct"/>
            <w:shd w:val="clear" w:color="auto" w:fill="auto"/>
          </w:tcPr>
          <w:p w14:paraId="4DBD23FB" w14:textId="77777777" w:rsidR="003E12AA" w:rsidRPr="00B26758" w:rsidRDefault="003E12AA" w:rsidP="003E12AA"/>
        </w:tc>
        <w:tc>
          <w:tcPr>
            <w:tcW w:w="718" w:type="pct"/>
            <w:shd w:val="clear" w:color="auto" w:fill="auto"/>
          </w:tcPr>
          <w:p w14:paraId="6C1A2DF2" w14:textId="77777777" w:rsidR="003E12AA" w:rsidRPr="00B26758" w:rsidRDefault="003E12AA" w:rsidP="003E12AA">
            <w:pPr>
              <w:rPr>
                <w:iCs/>
                <w:sz w:val="16"/>
                <w:szCs w:val="16"/>
              </w:rPr>
            </w:pPr>
            <w:r w:rsidRPr="00B26758">
              <w:rPr>
                <w:iCs/>
                <w:sz w:val="16"/>
                <w:szCs w:val="16"/>
              </w:rPr>
              <w:t>Costo orario consulenti fascia B</w:t>
            </w:r>
          </w:p>
        </w:tc>
        <w:tc>
          <w:tcPr>
            <w:tcW w:w="386" w:type="pct"/>
            <w:shd w:val="clear" w:color="auto" w:fill="auto"/>
            <w:noWrap/>
          </w:tcPr>
          <w:p w14:paraId="43618DFB" w14:textId="77777777" w:rsidR="003E12AA" w:rsidRPr="00B26758" w:rsidRDefault="003E12AA" w:rsidP="003E12AA">
            <w:pPr>
              <w:rPr>
                <w:sz w:val="16"/>
                <w:szCs w:val="16"/>
              </w:rPr>
            </w:pPr>
            <w:r w:rsidRPr="00B26758">
              <w:rPr>
                <w:sz w:val="16"/>
                <w:szCs w:val="16"/>
              </w:rPr>
              <w:t>0</w:t>
            </w:r>
          </w:p>
        </w:tc>
        <w:tc>
          <w:tcPr>
            <w:tcW w:w="520" w:type="pct"/>
            <w:shd w:val="clear" w:color="auto" w:fill="auto"/>
          </w:tcPr>
          <w:p w14:paraId="1090B3C6" w14:textId="77777777" w:rsidR="003E12AA" w:rsidRPr="00B26758" w:rsidRDefault="003E12AA" w:rsidP="003E12AA">
            <w:pPr>
              <w:rPr>
                <w:iCs/>
                <w:sz w:val="16"/>
                <w:szCs w:val="16"/>
              </w:rPr>
            </w:pPr>
            <w:r w:rsidRPr="00B26758">
              <w:rPr>
                <w:iCs/>
                <w:sz w:val="16"/>
                <w:szCs w:val="16"/>
              </w:rPr>
              <w:t xml:space="preserve">n. ore </w:t>
            </w:r>
          </w:p>
        </w:tc>
        <w:tc>
          <w:tcPr>
            <w:tcW w:w="318" w:type="pct"/>
            <w:shd w:val="clear" w:color="auto" w:fill="auto"/>
          </w:tcPr>
          <w:p w14:paraId="1A4D6163" w14:textId="77777777" w:rsidR="003E12AA" w:rsidRPr="00B26758" w:rsidRDefault="003E12AA" w:rsidP="003E12AA">
            <w:pPr>
              <w:rPr>
                <w:i/>
                <w:iCs/>
                <w:sz w:val="16"/>
                <w:szCs w:val="16"/>
              </w:rPr>
            </w:pPr>
            <w:r w:rsidRPr="00B26758">
              <w:rPr>
                <w:i/>
                <w:iCs/>
                <w:sz w:val="16"/>
                <w:szCs w:val="16"/>
              </w:rPr>
              <w:t> </w:t>
            </w:r>
          </w:p>
        </w:tc>
        <w:tc>
          <w:tcPr>
            <w:tcW w:w="1015" w:type="pct"/>
            <w:shd w:val="clear" w:color="auto" w:fill="auto"/>
            <w:noWrap/>
          </w:tcPr>
          <w:p w14:paraId="259DDE1F" w14:textId="77777777" w:rsidR="003E12AA" w:rsidRPr="00B26758" w:rsidRDefault="003E12AA" w:rsidP="003E12AA">
            <w:pPr>
              <w:jc w:val="center"/>
            </w:pPr>
          </w:p>
        </w:tc>
        <w:tc>
          <w:tcPr>
            <w:tcW w:w="874" w:type="pct"/>
          </w:tcPr>
          <w:p w14:paraId="345F05DB" w14:textId="77777777" w:rsidR="003E12AA" w:rsidRPr="00B26758" w:rsidRDefault="003E12AA" w:rsidP="003E12AA">
            <w:pPr>
              <w:jc w:val="center"/>
            </w:pPr>
          </w:p>
        </w:tc>
      </w:tr>
      <w:tr w:rsidR="003E12AA" w:rsidRPr="00B26758" w14:paraId="4884557A" w14:textId="77777777" w:rsidTr="003E12AA">
        <w:trPr>
          <w:trHeight w:val="326"/>
        </w:trPr>
        <w:tc>
          <w:tcPr>
            <w:tcW w:w="550" w:type="pct"/>
            <w:vMerge/>
            <w:shd w:val="clear" w:color="auto" w:fill="auto"/>
          </w:tcPr>
          <w:p w14:paraId="42A063E2" w14:textId="77777777" w:rsidR="003E12AA" w:rsidRPr="00B26758" w:rsidRDefault="003E12AA" w:rsidP="003E12AA">
            <w:pPr>
              <w:rPr>
                <w:i/>
                <w:iCs/>
              </w:rPr>
            </w:pPr>
          </w:p>
        </w:tc>
        <w:tc>
          <w:tcPr>
            <w:tcW w:w="619" w:type="pct"/>
            <w:shd w:val="clear" w:color="auto" w:fill="auto"/>
          </w:tcPr>
          <w:p w14:paraId="1E24A08F" w14:textId="77777777" w:rsidR="003E12AA" w:rsidRPr="00B26758" w:rsidRDefault="003E12AA" w:rsidP="003E12AA"/>
          <w:p w14:paraId="7E303E0D" w14:textId="77777777" w:rsidR="003E12AA" w:rsidRPr="00B26758" w:rsidRDefault="003E12AA" w:rsidP="003E12AA"/>
        </w:tc>
        <w:tc>
          <w:tcPr>
            <w:tcW w:w="718" w:type="pct"/>
            <w:shd w:val="clear" w:color="auto" w:fill="auto"/>
          </w:tcPr>
          <w:p w14:paraId="1BC96A17" w14:textId="77777777" w:rsidR="003E12AA" w:rsidRPr="00B26758" w:rsidRDefault="003E12AA" w:rsidP="003E12AA">
            <w:pPr>
              <w:rPr>
                <w:iCs/>
                <w:sz w:val="16"/>
                <w:szCs w:val="16"/>
              </w:rPr>
            </w:pPr>
            <w:r w:rsidRPr="00B26758">
              <w:rPr>
                <w:iCs/>
                <w:sz w:val="16"/>
                <w:szCs w:val="16"/>
              </w:rPr>
              <w:t>Costo orario consulenti fascia C</w:t>
            </w:r>
          </w:p>
        </w:tc>
        <w:tc>
          <w:tcPr>
            <w:tcW w:w="386" w:type="pct"/>
            <w:shd w:val="clear" w:color="auto" w:fill="auto"/>
            <w:noWrap/>
          </w:tcPr>
          <w:p w14:paraId="18F7C774" w14:textId="77777777" w:rsidR="003E12AA" w:rsidRPr="00B26758" w:rsidRDefault="003E12AA" w:rsidP="003E12AA">
            <w:pPr>
              <w:rPr>
                <w:sz w:val="16"/>
                <w:szCs w:val="16"/>
              </w:rPr>
            </w:pPr>
            <w:r w:rsidRPr="00B26758">
              <w:rPr>
                <w:sz w:val="16"/>
                <w:szCs w:val="16"/>
              </w:rPr>
              <w:t>0</w:t>
            </w:r>
          </w:p>
        </w:tc>
        <w:tc>
          <w:tcPr>
            <w:tcW w:w="520" w:type="pct"/>
            <w:shd w:val="clear" w:color="auto" w:fill="auto"/>
          </w:tcPr>
          <w:p w14:paraId="74AB7179" w14:textId="77777777" w:rsidR="003E12AA" w:rsidRPr="00B26758" w:rsidRDefault="003E12AA" w:rsidP="003E12AA">
            <w:pPr>
              <w:rPr>
                <w:iCs/>
                <w:sz w:val="16"/>
                <w:szCs w:val="16"/>
              </w:rPr>
            </w:pPr>
            <w:r w:rsidRPr="00B26758">
              <w:rPr>
                <w:iCs/>
                <w:sz w:val="16"/>
                <w:szCs w:val="16"/>
              </w:rPr>
              <w:t xml:space="preserve">n. ore </w:t>
            </w:r>
          </w:p>
        </w:tc>
        <w:tc>
          <w:tcPr>
            <w:tcW w:w="318" w:type="pct"/>
            <w:shd w:val="clear" w:color="auto" w:fill="auto"/>
          </w:tcPr>
          <w:p w14:paraId="702D21F8" w14:textId="77777777" w:rsidR="003E12AA" w:rsidRPr="00B26758" w:rsidRDefault="003E12AA" w:rsidP="003E12AA">
            <w:pPr>
              <w:rPr>
                <w:i/>
                <w:iCs/>
                <w:sz w:val="16"/>
                <w:szCs w:val="16"/>
              </w:rPr>
            </w:pPr>
            <w:r w:rsidRPr="00B26758">
              <w:rPr>
                <w:i/>
                <w:iCs/>
                <w:sz w:val="16"/>
                <w:szCs w:val="16"/>
              </w:rPr>
              <w:t> </w:t>
            </w:r>
          </w:p>
        </w:tc>
        <w:tc>
          <w:tcPr>
            <w:tcW w:w="1015" w:type="pct"/>
            <w:shd w:val="clear" w:color="auto" w:fill="auto"/>
            <w:noWrap/>
          </w:tcPr>
          <w:p w14:paraId="0E7D2068" w14:textId="77777777" w:rsidR="003E12AA" w:rsidRPr="00B26758" w:rsidRDefault="003E12AA" w:rsidP="003E12AA">
            <w:pPr>
              <w:jc w:val="center"/>
            </w:pPr>
          </w:p>
        </w:tc>
        <w:tc>
          <w:tcPr>
            <w:tcW w:w="874" w:type="pct"/>
          </w:tcPr>
          <w:p w14:paraId="7150EC40" w14:textId="77777777" w:rsidR="003E12AA" w:rsidRPr="00B26758" w:rsidRDefault="003E12AA" w:rsidP="003E12AA">
            <w:pPr>
              <w:jc w:val="center"/>
            </w:pPr>
          </w:p>
        </w:tc>
      </w:tr>
      <w:tr w:rsidR="003E12AA" w:rsidRPr="00B26758" w14:paraId="0A09249C" w14:textId="77777777" w:rsidTr="003E12AA">
        <w:trPr>
          <w:trHeight w:hRule="exact" w:val="326"/>
        </w:trPr>
        <w:tc>
          <w:tcPr>
            <w:tcW w:w="550" w:type="pct"/>
            <w:shd w:val="clear" w:color="auto" w:fill="auto"/>
            <w:noWrap/>
          </w:tcPr>
          <w:p w14:paraId="17CFF779" w14:textId="77777777" w:rsidR="003E12AA" w:rsidRPr="00B26758" w:rsidRDefault="003E12AA" w:rsidP="003E12AA">
            <w:pPr>
              <w:rPr>
                <w:b/>
                <w:bCs/>
              </w:rPr>
            </w:pPr>
            <w:r w:rsidRPr="00B26758">
              <w:rPr>
                <w:b/>
                <w:bCs/>
              </w:rPr>
              <w:lastRenderedPageBreak/>
              <w:t>B.1.4</w:t>
            </w:r>
          </w:p>
        </w:tc>
        <w:tc>
          <w:tcPr>
            <w:tcW w:w="2561" w:type="pct"/>
            <w:gridSpan w:val="5"/>
            <w:shd w:val="clear" w:color="auto" w:fill="auto"/>
          </w:tcPr>
          <w:p w14:paraId="2055A1BE" w14:textId="77777777" w:rsidR="003E12AA" w:rsidRPr="00B26758" w:rsidRDefault="003E12AA" w:rsidP="003E12AA">
            <w:pPr>
              <w:rPr>
                <w:b/>
                <w:bCs/>
              </w:rPr>
            </w:pPr>
            <w:r w:rsidRPr="00B26758">
              <w:rPr>
                <w:b/>
                <w:bCs/>
              </w:rPr>
              <w:t>Selezione destinatari</w:t>
            </w:r>
          </w:p>
        </w:tc>
        <w:tc>
          <w:tcPr>
            <w:tcW w:w="1015" w:type="pct"/>
            <w:shd w:val="clear" w:color="auto" w:fill="auto"/>
            <w:noWrap/>
          </w:tcPr>
          <w:p w14:paraId="102AC620" w14:textId="77777777" w:rsidR="003E12AA" w:rsidRPr="00B26758" w:rsidRDefault="003E12AA" w:rsidP="003E12AA">
            <w:pPr>
              <w:jc w:val="center"/>
              <w:rPr>
                <w:b/>
                <w:bCs/>
              </w:rPr>
            </w:pPr>
          </w:p>
        </w:tc>
        <w:tc>
          <w:tcPr>
            <w:tcW w:w="874" w:type="pct"/>
          </w:tcPr>
          <w:p w14:paraId="53FF73C5" w14:textId="77777777" w:rsidR="003E12AA" w:rsidRPr="00B26758" w:rsidRDefault="003E12AA" w:rsidP="003E12AA">
            <w:pPr>
              <w:jc w:val="center"/>
              <w:rPr>
                <w:b/>
                <w:bCs/>
              </w:rPr>
            </w:pPr>
          </w:p>
        </w:tc>
      </w:tr>
      <w:tr w:rsidR="003E12AA" w:rsidRPr="00B26758" w14:paraId="19229D89" w14:textId="77777777" w:rsidTr="003E12AA">
        <w:trPr>
          <w:trHeight w:hRule="exact" w:val="326"/>
        </w:trPr>
        <w:tc>
          <w:tcPr>
            <w:tcW w:w="550" w:type="pct"/>
            <w:vMerge w:val="restart"/>
            <w:shd w:val="clear" w:color="auto" w:fill="auto"/>
            <w:noWrap/>
          </w:tcPr>
          <w:p w14:paraId="1BCE388F" w14:textId="77777777" w:rsidR="003E12AA" w:rsidRPr="00B26758" w:rsidRDefault="003E12AA" w:rsidP="003E12AA">
            <w:pPr>
              <w:rPr>
                <w:i/>
                <w:iCs/>
              </w:rPr>
            </w:pPr>
            <w:r w:rsidRPr="00B26758">
              <w:rPr>
                <w:bCs/>
                <w:i/>
                <w:iCs/>
              </w:rPr>
              <w:t>B.1.4.a</w:t>
            </w:r>
          </w:p>
        </w:tc>
        <w:tc>
          <w:tcPr>
            <w:tcW w:w="2561" w:type="pct"/>
            <w:gridSpan w:val="5"/>
            <w:shd w:val="clear" w:color="auto" w:fill="auto"/>
            <w:noWrap/>
          </w:tcPr>
          <w:p w14:paraId="515C8F27" w14:textId="77777777" w:rsidR="003E12AA" w:rsidRPr="00B26758" w:rsidRDefault="003E12AA" w:rsidP="003E12AA">
            <w:pPr>
              <w:rPr>
                <w:i/>
                <w:iCs/>
              </w:rPr>
            </w:pPr>
            <w:r w:rsidRPr="00B26758">
              <w:rPr>
                <w:i/>
                <w:iCs/>
              </w:rPr>
              <w:t>Personale dipendente</w:t>
            </w:r>
          </w:p>
        </w:tc>
        <w:tc>
          <w:tcPr>
            <w:tcW w:w="1015" w:type="pct"/>
            <w:shd w:val="clear" w:color="auto" w:fill="auto"/>
          </w:tcPr>
          <w:p w14:paraId="66ECB6C3" w14:textId="77777777" w:rsidR="003E12AA" w:rsidRPr="00B26758" w:rsidRDefault="003E12AA" w:rsidP="003E12AA">
            <w:pPr>
              <w:rPr>
                <w:i/>
                <w:iCs/>
              </w:rPr>
            </w:pPr>
          </w:p>
        </w:tc>
        <w:tc>
          <w:tcPr>
            <w:tcW w:w="874" w:type="pct"/>
          </w:tcPr>
          <w:p w14:paraId="222C50C0" w14:textId="77777777" w:rsidR="003E12AA" w:rsidRPr="00B26758" w:rsidRDefault="003E12AA" w:rsidP="003E12AA">
            <w:pPr>
              <w:rPr>
                <w:i/>
                <w:iCs/>
              </w:rPr>
            </w:pPr>
          </w:p>
        </w:tc>
      </w:tr>
      <w:tr w:rsidR="003E12AA" w:rsidRPr="00B26758" w14:paraId="26241AC8" w14:textId="77777777" w:rsidTr="003E12AA">
        <w:trPr>
          <w:trHeight w:val="326"/>
        </w:trPr>
        <w:tc>
          <w:tcPr>
            <w:tcW w:w="550" w:type="pct"/>
            <w:vMerge/>
            <w:shd w:val="clear" w:color="auto" w:fill="auto"/>
          </w:tcPr>
          <w:p w14:paraId="600244B1" w14:textId="77777777" w:rsidR="003E12AA" w:rsidRPr="00B26758" w:rsidRDefault="003E12AA" w:rsidP="003E12AA">
            <w:pPr>
              <w:rPr>
                <w:i/>
                <w:iCs/>
              </w:rPr>
            </w:pPr>
          </w:p>
        </w:tc>
        <w:tc>
          <w:tcPr>
            <w:tcW w:w="619" w:type="pct"/>
            <w:shd w:val="clear" w:color="auto" w:fill="auto"/>
          </w:tcPr>
          <w:p w14:paraId="521235C8" w14:textId="77777777" w:rsidR="003E12AA" w:rsidRPr="00B26758" w:rsidRDefault="003E12AA" w:rsidP="003E12AA">
            <w:r w:rsidRPr="00B26758">
              <w:t> </w:t>
            </w:r>
          </w:p>
        </w:tc>
        <w:tc>
          <w:tcPr>
            <w:tcW w:w="718" w:type="pct"/>
            <w:shd w:val="clear" w:color="auto" w:fill="auto"/>
          </w:tcPr>
          <w:p w14:paraId="1FA620AF" w14:textId="77777777" w:rsidR="003E12AA" w:rsidRPr="00B26758" w:rsidRDefault="003E12AA" w:rsidP="003E12AA">
            <w:pPr>
              <w:rPr>
                <w:i/>
                <w:iCs/>
                <w:sz w:val="16"/>
                <w:szCs w:val="16"/>
              </w:rPr>
            </w:pPr>
            <w:r w:rsidRPr="00B26758">
              <w:rPr>
                <w:i/>
                <w:iCs/>
                <w:sz w:val="16"/>
                <w:szCs w:val="16"/>
              </w:rPr>
              <w:t>Costo orario</w:t>
            </w:r>
          </w:p>
        </w:tc>
        <w:tc>
          <w:tcPr>
            <w:tcW w:w="386" w:type="pct"/>
            <w:shd w:val="clear" w:color="auto" w:fill="auto"/>
            <w:noWrap/>
          </w:tcPr>
          <w:p w14:paraId="4340AA0C" w14:textId="77777777" w:rsidR="003E12AA" w:rsidRPr="00B26758" w:rsidRDefault="003E12AA" w:rsidP="003E12AA">
            <w:pPr>
              <w:rPr>
                <w:sz w:val="16"/>
                <w:szCs w:val="16"/>
              </w:rPr>
            </w:pPr>
            <w:r w:rsidRPr="00B26758">
              <w:rPr>
                <w:sz w:val="16"/>
                <w:szCs w:val="16"/>
              </w:rPr>
              <w:t>0</w:t>
            </w:r>
          </w:p>
        </w:tc>
        <w:tc>
          <w:tcPr>
            <w:tcW w:w="520" w:type="pct"/>
            <w:shd w:val="clear" w:color="auto" w:fill="auto"/>
          </w:tcPr>
          <w:p w14:paraId="22C86B59" w14:textId="77777777" w:rsidR="003E12AA" w:rsidRPr="00B26758" w:rsidRDefault="003E12AA" w:rsidP="003E12AA">
            <w:pPr>
              <w:rPr>
                <w:i/>
                <w:iCs/>
                <w:sz w:val="16"/>
                <w:szCs w:val="16"/>
              </w:rPr>
            </w:pPr>
            <w:r w:rsidRPr="00B26758">
              <w:rPr>
                <w:i/>
                <w:iCs/>
                <w:sz w:val="16"/>
                <w:szCs w:val="16"/>
              </w:rPr>
              <w:t xml:space="preserve">n. ore </w:t>
            </w:r>
          </w:p>
        </w:tc>
        <w:tc>
          <w:tcPr>
            <w:tcW w:w="318" w:type="pct"/>
            <w:shd w:val="clear" w:color="auto" w:fill="auto"/>
          </w:tcPr>
          <w:p w14:paraId="7DCAF8C4" w14:textId="77777777" w:rsidR="003E12AA" w:rsidRPr="00B26758" w:rsidRDefault="003E12AA" w:rsidP="003E12AA">
            <w:pPr>
              <w:rPr>
                <w:i/>
                <w:iCs/>
                <w:sz w:val="16"/>
                <w:szCs w:val="16"/>
              </w:rPr>
            </w:pPr>
            <w:r w:rsidRPr="00B26758">
              <w:rPr>
                <w:i/>
                <w:iCs/>
                <w:sz w:val="16"/>
                <w:szCs w:val="16"/>
              </w:rPr>
              <w:t> 0</w:t>
            </w:r>
          </w:p>
        </w:tc>
        <w:tc>
          <w:tcPr>
            <w:tcW w:w="1015" w:type="pct"/>
            <w:shd w:val="clear" w:color="auto" w:fill="auto"/>
            <w:noWrap/>
          </w:tcPr>
          <w:p w14:paraId="6EB66352" w14:textId="77777777" w:rsidR="003E12AA" w:rsidRPr="00B26758" w:rsidRDefault="003E12AA" w:rsidP="003E12AA">
            <w:pPr>
              <w:jc w:val="center"/>
            </w:pPr>
          </w:p>
        </w:tc>
        <w:tc>
          <w:tcPr>
            <w:tcW w:w="874" w:type="pct"/>
          </w:tcPr>
          <w:p w14:paraId="660D452F" w14:textId="77777777" w:rsidR="003E12AA" w:rsidRPr="00B26758" w:rsidRDefault="003E12AA" w:rsidP="003E12AA">
            <w:pPr>
              <w:jc w:val="center"/>
            </w:pPr>
          </w:p>
        </w:tc>
      </w:tr>
      <w:tr w:rsidR="003E12AA" w:rsidRPr="00B26758" w14:paraId="2CAB51D6" w14:textId="77777777" w:rsidTr="003E12AA">
        <w:trPr>
          <w:trHeight w:val="326"/>
        </w:trPr>
        <w:tc>
          <w:tcPr>
            <w:tcW w:w="550" w:type="pct"/>
            <w:vMerge/>
            <w:shd w:val="clear" w:color="auto" w:fill="auto"/>
          </w:tcPr>
          <w:p w14:paraId="5224240D" w14:textId="77777777" w:rsidR="003E12AA" w:rsidRPr="00B26758" w:rsidRDefault="003E12AA" w:rsidP="003E12AA">
            <w:pPr>
              <w:rPr>
                <w:i/>
                <w:iCs/>
              </w:rPr>
            </w:pPr>
          </w:p>
        </w:tc>
        <w:tc>
          <w:tcPr>
            <w:tcW w:w="619" w:type="pct"/>
            <w:shd w:val="clear" w:color="auto" w:fill="auto"/>
          </w:tcPr>
          <w:p w14:paraId="4F87E5CE" w14:textId="77777777" w:rsidR="003E12AA" w:rsidRPr="00B26758" w:rsidRDefault="003E12AA" w:rsidP="003E12AA"/>
        </w:tc>
        <w:tc>
          <w:tcPr>
            <w:tcW w:w="718" w:type="pct"/>
            <w:shd w:val="clear" w:color="auto" w:fill="auto"/>
          </w:tcPr>
          <w:p w14:paraId="2B87FCEF" w14:textId="77777777" w:rsidR="003E12AA" w:rsidRPr="00B26758" w:rsidRDefault="003E12AA" w:rsidP="003E12AA">
            <w:pPr>
              <w:rPr>
                <w:i/>
                <w:iCs/>
                <w:sz w:val="16"/>
                <w:szCs w:val="16"/>
              </w:rPr>
            </w:pPr>
            <w:r w:rsidRPr="00B26758">
              <w:rPr>
                <w:i/>
                <w:iCs/>
                <w:sz w:val="16"/>
                <w:szCs w:val="16"/>
              </w:rPr>
              <w:t>Costo orario</w:t>
            </w:r>
          </w:p>
        </w:tc>
        <w:tc>
          <w:tcPr>
            <w:tcW w:w="386" w:type="pct"/>
            <w:shd w:val="clear" w:color="auto" w:fill="auto"/>
            <w:noWrap/>
          </w:tcPr>
          <w:p w14:paraId="1AFF2249" w14:textId="77777777" w:rsidR="003E12AA" w:rsidRPr="00B26758" w:rsidRDefault="003E12AA" w:rsidP="003E12AA">
            <w:pPr>
              <w:rPr>
                <w:sz w:val="16"/>
                <w:szCs w:val="16"/>
              </w:rPr>
            </w:pPr>
            <w:r w:rsidRPr="00B26758">
              <w:rPr>
                <w:sz w:val="16"/>
                <w:szCs w:val="16"/>
              </w:rPr>
              <w:t>0</w:t>
            </w:r>
          </w:p>
        </w:tc>
        <w:tc>
          <w:tcPr>
            <w:tcW w:w="520" w:type="pct"/>
            <w:shd w:val="clear" w:color="auto" w:fill="auto"/>
          </w:tcPr>
          <w:p w14:paraId="48D30C9B" w14:textId="77777777" w:rsidR="003E12AA" w:rsidRPr="00B26758" w:rsidRDefault="003E12AA" w:rsidP="003E12AA">
            <w:pPr>
              <w:rPr>
                <w:i/>
                <w:iCs/>
                <w:sz w:val="16"/>
                <w:szCs w:val="16"/>
              </w:rPr>
            </w:pPr>
            <w:r w:rsidRPr="00B26758">
              <w:rPr>
                <w:i/>
                <w:iCs/>
                <w:sz w:val="16"/>
                <w:szCs w:val="16"/>
              </w:rPr>
              <w:t xml:space="preserve">n. ore </w:t>
            </w:r>
          </w:p>
        </w:tc>
        <w:tc>
          <w:tcPr>
            <w:tcW w:w="318" w:type="pct"/>
            <w:shd w:val="clear" w:color="auto" w:fill="auto"/>
          </w:tcPr>
          <w:p w14:paraId="63977817" w14:textId="77777777" w:rsidR="003E12AA" w:rsidRPr="00B26758" w:rsidRDefault="003E12AA" w:rsidP="003E12AA">
            <w:pPr>
              <w:rPr>
                <w:i/>
                <w:iCs/>
                <w:sz w:val="16"/>
                <w:szCs w:val="16"/>
              </w:rPr>
            </w:pPr>
            <w:r w:rsidRPr="00B26758">
              <w:rPr>
                <w:i/>
                <w:iCs/>
                <w:sz w:val="16"/>
                <w:szCs w:val="16"/>
              </w:rPr>
              <w:t> 0</w:t>
            </w:r>
          </w:p>
        </w:tc>
        <w:tc>
          <w:tcPr>
            <w:tcW w:w="1015" w:type="pct"/>
            <w:shd w:val="clear" w:color="auto" w:fill="auto"/>
            <w:noWrap/>
          </w:tcPr>
          <w:p w14:paraId="44E6E5C5" w14:textId="77777777" w:rsidR="003E12AA" w:rsidRPr="00B26758" w:rsidRDefault="003E12AA" w:rsidP="003E12AA">
            <w:pPr>
              <w:jc w:val="center"/>
            </w:pPr>
          </w:p>
        </w:tc>
        <w:tc>
          <w:tcPr>
            <w:tcW w:w="874" w:type="pct"/>
          </w:tcPr>
          <w:p w14:paraId="6909811E" w14:textId="77777777" w:rsidR="003E12AA" w:rsidRPr="00B26758" w:rsidRDefault="003E12AA" w:rsidP="003E12AA">
            <w:pPr>
              <w:jc w:val="center"/>
            </w:pPr>
          </w:p>
        </w:tc>
      </w:tr>
      <w:tr w:rsidR="003E12AA" w:rsidRPr="00B26758" w14:paraId="0495830C" w14:textId="77777777" w:rsidTr="003E12AA">
        <w:trPr>
          <w:trHeight w:hRule="exact" w:val="326"/>
        </w:trPr>
        <w:tc>
          <w:tcPr>
            <w:tcW w:w="550" w:type="pct"/>
            <w:vMerge w:val="restart"/>
            <w:shd w:val="clear" w:color="auto" w:fill="auto"/>
            <w:noWrap/>
          </w:tcPr>
          <w:p w14:paraId="436F54D6" w14:textId="77777777" w:rsidR="003E12AA" w:rsidRPr="00B26758" w:rsidRDefault="003E12AA" w:rsidP="003E12AA">
            <w:pPr>
              <w:rPr>
                <w:i/>
                <w:iCs/>
              </w:rPr>
            </w:pPr>
            <w:r w:rsidRPr="00B26758">
              <w:rPr>
                <w:bCs/>
                <w:i/>
                <w:iCs/>
              </w:rPr>
              <w:t>B.1.4.b</w:t>
            </w:r>
          </w:p>
        </w:tc>
        <w:tc>
          <w:tcPr>
            <w:tcW w:w="2561" w:type="pct"/>
            <w:gridSpan w:val="5"/>
            <w:shd w:val="clear" w:color="auto" w:fill="auto"/>
            <w:noWrap/>
          </w:tcPr>
          <w:p w14:paraId="21166445" w14:textId="77777777" w:rsidR="003E12AA" w:rsidRPr="00B26758" w:rsidRDefault="003E12AA" w:rsidP="003E12AA">
            <w:pPr>
              <w:rPr>
                <w:i/>
                <w:iCs/>
              </w:rPr>
            </w:pPr>
            <w:r w:rsidRPr="00B26758">
              <w:rPr>
                <w:i/>
                <w:iCs/>
              </w:rPr>
              <w:t>Risorse esterne</w:t>
            </w:r>
          </w:p>
        </w:tc>
        <w:tc>
          <w:tcPr>
            <w:tcW w:w="1015" w:type="pct"/>
            <w:shd w:val="clear" w:color="auto" w:fill="auto"/>
          </w:tcPr>
          <w:p w14:paraId="73116C53" w14:textId="77777777" w:rsidR="003E12AA" w:rsidRPr="00B26758" w:rsidRDefault="003E12AA" w:rsidP="003E12AA">
            <w:pPr>
              <w:rPr>
                <w:i/>
                <w:iCs/>
              </w:rPr>
            </w:pPr>
          </w:p>
        </w:tc>
        <w:tc>
          <w:tcPr>
            <w:tcW w:w="874" w:type="pct"/>
          </w:tcPr>
          <w:p w14:paraId="7E75B45E" w14:textId="77777777" w:rsidR="003E12AA" w:rsidRPr="00B26758" w:rsidRDefault="003E12AA" w:rsidP="003E12AA">
            <w:pPr>
              <w:rPr>
                <w:i/>
                <w:iCs/>
              </w:rPr>
            </w:pPr>
          </w:p>
        </w:tc>
      </w:tr>
      <w:tr w:rsidR="003E12AA" w:rsidRPr="00B26758" w14:paraId="0C89E028" w14:textId="77777777" w:rsidTr="003E12AA">
        <w:trPr>
          <w:trHeight w:val="326"/>
        </w:trPr>
        <w:tc>
          <w:tcPr>
            <w:tcW w:w="550" w:type="pct"/>
            <w:vMerge/>
            <w:shd w:val="clear" w:color="auto" w:fill="auto"/>
          </w:tcPr>
          <w:p w14:paraId="76D11170" w14:textId="77777777" w:rsidR="003E12AA" w:rsidRPr="00B26758" w:rsidRDefault="003E12AA" w:rsidP="003E12AA">
            <w:pPr>
              <w:rPr>
                <w:i/>
                <w:iCs/>
              </w:rPr>
            </w:pPr>
          </w:p>
        </w:tc>
        <w:tc>
          <w:tcPr>
            <w:tcW w:w="619" w:type="pct"/>
            <w:shd w:val="clear" w:color="auto" w:fill="auto"/>
          </w:tcPr>
          <w:p w14:paraId="4D96EABA" w14:textId="77777777" w:rsidR="003E12AA" w:rsidRPr="00B26758" w:rsidRDefault="003E12AA" w:rsidP="003E12AA">
            <w:r w:rsidRPr="00B26758">
              <w:t> </w:t>
            </w:r>
          </w:p>
        </w:tc>
        <w:tc>
          <w:tcPr>
            <w:tcW w:w="718" w:type="pct"/>
            <w:shd w:val="clear" w:color="auto" w:fill="auto"/>
          </w:tcPr>
          <w:p w14:paraId="31B7B0EC" w14:textId="77777777" w:rsidR="003E12AA" w:rsidRPr="00B26758" w:rsidRDefault="003E12AA" w:rsidP="003E12AA">
            <w:pPr>
              <w:rPr>
                <w:i/>
                <w:iCs/>
                <w:sz w:val="16"/>
                <w:szCs w:val="16"/>
              </w:rPr>
            </w:pPr>
            <w:r w:rsidRPr="00B26758">
              <w:rPr>
                <w:i/>
                <w:iCs/>
                <w:sz w:val="16"/>
                <w:szCs w:val="16"/>
              </w:rPr>
              <w:t>Costo orario consulenti fascia A</w:t>
            </w:r>
          </w:p>
        </w:tc>
        <w:tc>
          <w:tcPr>
            <w:tcW w:w="386" w:type="pct"/>
            <w:shd w:val="clear" w:color="auto" w:fill="auto"/>
            <w:noWrap/>
          </w:tcPr>
          <w:p w14:paraId="6F0B0EEB" w14:textId="77777777" w:rsidR="003E12AA" w:rsidRPr="00B26758" w:rsidRDefault="003E12AA" w:rsidP="003E12AA">
            <w:pPr>
              <w:rPr>
                <w:sz w:val="16"/>
                <w:szCs w:val="16"/>
              </w:rPr>
            </w:pPr>
            <w:r w:rsidRPr="00B26758">
              <w:rPr>
                <w:sz w:val="16"/>
                <w:szCs w:val="16"/>
              </w:rPr>
              <w:t>0</w:t>
            </w:r>
          </w:p>
        </w:tc>
        <w:tc>
          <w:tcPr>
            <w:tcW w:w="520" w:type="pct"/>
            <w:shd w:val="clear" w:color="auto" w:fill="auto"/>
          </w:tcPr>
          <w:p w14:paraId="16484EA0" w14:textId="77777777" w:rsidR="003E12AA" w:rsidRPr="00B26758" w:rsidRDefault="003E12AA" w:rsidP="003E12AA">
            <w:pPr>
              <w:rPr>
                <w:i/>
                <w:iCs/>
                <w:sz w:val="16"/>
                <w:szCs w:val="16"/>
              </w:rPr>
            </w:pPr>
            <w:r w:rsidRPr="00B26758">
              <w:rPr>
                <w:i/>
                <w:iCs/>
                <w:sz w:val="16"/>
                <w:szCs w:val="16"/>
              </w:rPr>
              <w:t xml:space="preserve">n. ore </w:t>
            </w:r>
          </w:p>
        </w:tc>
        <w:tc>
          <w:tcPr>
            <w:tcW w:w="318" w:type="pct"/>
            <w:shd w:val="clear" w:color="auto" w:fill="auto"/>
          </w:tcPr>
          <w:p w14:paraId="6EFD1056" w14:textId="77777777" w:rsidR="003E12AA" w:rsidRPr="00B26758" w:rsidRDefault="003E12AA" w:rsidP="003E12AA">
            <w:pPr>
              <w:rPr>
                <w:i/>
                <w:iCs/>
                <w:sz w:val="16"/>
                <w:szCs w:val="16"/>
              </w:rPr>
            </w:pPr>
            <w:r w:rsidRPr="00B26758">
              <w:rPr>
                <w:i/>
                <w:iCs/>
                <w:sz w:val="16"/>
                <w:szCs w:val="16"/>
              </w:rPr>
              <w:t> 0</w:t>
            </w:r>
          </w:p>
        </w:tc>
        <w:tc>
          <w:tcPr>
            <w:tcW w:w="1015" w:type="pct"/>
            <w:shd w:val="clear" w:color="auto" w:fill="auto"/>
            <w:noWrap/>
          </w:tcPr>
          <w:p w14:paraId="7D68A6A1" w14:textId="77777777" w:rsidR="003E12AA" w:rsidRPr="00B26758" w:rsidRDefault="003E12AA" w:rsidP="003E12AA">
            <w:pPr>
              <w:jc w:val="center"/>
            </w:pPr>
          </w:p>
        </w:tc>
        <w:tc>
          <w:tcPr>
            <w:tcW w:w="874" w:type="pct"/>
          </w:tcPr>
          <w:p w14:paraId="32CD6434" w14:textId="77777777" w:rsidR="003E12AA" w:rsidRPr="00B26758" w:rsidRDefault="003E12AA" w:rsidP="003E12AA">
            <w:pPr>
              <w:jc w:val="center"/>
            </w:pPr>
          </w:p>
        </w:tc>
      </w:tr>
      <w:tr w:rsidR="003E12AA" w:rsidRPr="00B26758" w14:paraId="2D77AB6C" w14:textId="77777777" w:rsidTr="003E12AA">
        <w:trPr>
          <w:trHeight w:val="326"/>
        </w:trPr>
        <w:tc>
          <w:tcPr>
            <w:tcW w:w="550" w:type="pct"/>
            <w:vMerge/>
            <w:shd w:val="clear" w:color="auto" w:fill="auto"/>
          </w:tcPr>
          <w:p w14:paraId="20691A07" w14:textId="77777777" w:rsidR="003E12AA" w:rsidRPr="00B26758" w:rsidRDefault="003E12AA" w:rsidP="003E12AA">
            <w:pPr>
              <w:rPr>
                <w:i/>
                <w:iCs/>
              </w:rPr>
            </w:pPr>
          </w:p>
        </w:tc>
        <w:tc>
          <w:tcPr>
            <w:tcW w:w="619" w:type="pct"/>
            <w:shd w:val="clear" w:color="auto" w:fill="auto"/>
          </w:tcPr>
          <w:p w14:paraId="7B183A8F" w14:textId="77777777" w:rsidR="003E12AA" w:rsidRPr="00B26758" w:rsidRDefault="003E12AA" w:rsidP="003E12AA"/>
        </w:tc>
        <w:tc>
          <w:tcPr>
            <w:tcW w:w="718" w:type="pct"/>
            <w:shd w:val="clear" w:color="auto" w:fill="auto"/>
          </w:tcPr>
          <w:p w14:paraId="6B8B6CBE" w14:textId="77777777" w:rsidR="003E12AA" w:rsidRPr="00B26758" w:rsidRDefault="003E12AA" w:rsidP="003E12AA">
            <w:pPr>
              <w:rPr>
                <w:i/>
                <w:iCs/>
                <w:sz w:val="16"/>
                <w:szCs w:val="16"/>
              </w:rPr>
            </w:pPr>
            <w:r w:rsidRPr="00B26758">
              <w:rPr>
                <w:i/>
                <w:iCs/>
                <w:sz w:val="16"/>
                <w:szCs w:val="16"/>
              </w:rPr>
              <w:t>Costo orario consulenti fascia B</w:t>
            </w:r>
          </w:p>
        </w:tc>
        <w:tc>
          <w:tcPr>
            <w:tcW w:w="386" w:type="pct"/>
            <w:shd w:val="clear" w:color="auto" w:fill="auto"/>
            <w:noWrap/>
          </w:tcPr>
          <w:p w14:paraId="5ED7AB55" w14:textId="77777777" w:rsidR="003E12AA" w:rsidRPr="00B26758" w:rsidRDefault="003E12AA" w:rsidP="003E12AA">
            <w:pPr>
              <w:rPr>
                <w:sz w:val="16"/>
                <w:szCs w:val="16"/>
              </w:rPr>
            </w:pPr>
            <w:r w:rsidRPr="00B26758">
              <w:rPr>
                <w:sz w:val="16"/>
                <w:szCs w:val="16"/>
              </w:rPr>
              <w:t>0</w:t>
            </w:r>
          </w:p>
        </w:tc>
        <w:tc>
          <w:tcPr>
            <w:tcW w:w="520" w:type="pct"/>
            <w:shd w:val="clear" w:color="auto" w:fill="auto"/>
          </w:tcPr>
          <w:p w14:paraId="12D4D4E4" w14:textId="77777777" w:rsidR="003E12AA" w:rsidRPr="00B26758" w:rsidRDefault="003E12AA" w:rsidP="003E12AA">
            <w:pPr>
              <w:rPr>
                <w:i/>
                <w:iCs/>
                <w:sz w:val="16"/>
                <w:szCs w:val="16"/>
              </w:rPr>
            </w:pPr>
            <w:r w:rsidRPr="00B26758">
              <w:rPr>
                <w:i/>
                <w:iCs/>
                <w:sz w:val="16"/>
                <w:szCs w:val="16"/>
              </w:rPr>
              <w:t xml:space="preserve">n. ore </w:t>
            </w:r>
          </w:p>
        </w:tc>
        <w:tc>
          <w:tcPr>
            <w:tcW w:w="318" w:type="pct"/>
            <w:shd w:val="clear" w:color="auto" w:fill="auto"/>
          </w:tcPr>
          <w:p w14:paraId="09F7EFB8" w14:textId="77777777" w:rsidR="003E12AA" w:rsidRPr="00B26758" w:rsidRDefault="003E12AA" w:rsidP="003E12AA">
            <w:pPr>
              <w:rPr>
                <w:i/>
                <w:iCs/>
                <w:sz w:val="16"/>
                <w:szCs w:val="16"/>
              </w:rPr>
            </w:pPr>
            <w:r w:rsidRPr="00B26758">
              <w:rPr>
                <w:i/>
                <w:iCs/>
                <w:sz w:val="16"/>
                <w:szCs w:val="16"/>
              </w:rPr>
              <w:t> 0</w:t>
            </w:r>
          </w:p>
        </w:tc>
        <w:tc>
          <w:tcPr>
            <w:tcW w:w="1015" w:type="pct"/>
            <w:shd w:val="clear" w:color="auto" w:fill="auto"/>
            <w:noWrap/>
          </w:tcPr>
          <w:p w14:paraId="07B424DD" w14:textId="77777777" w:rsidR="003E12AA" w:rsidRPr="00B26758" w:rsidRDefault="003E12AA" w:rsidP="003E12AA">
            <w:pPr>
              <w:jc w:val="center"/>
            </w:pPr>
          </w:p>
        </w:tc>
        <w:tc>
          <w:tcPr>
            <w:tcW w:w="874" w:type="pct"/>
          </w:tcPr>
          <w:p w14:paraId="24F6DC8C" w14:textId="77777777" w:rsidR="003E12AA" w:rsidRPr="00B26758" w:rsidRDefault="003E12AA" w:rsidP="003E12AA">
            <w:pPr>
              <w:jc w:val="center"/>
            </w:pPr>
          </w:p>
        </w:tc>
      </w:tr>
      <w:tr w:rsidR="003E12AA" w:rsidRPr="00B26758" w14:paraId="608E555B" w14:textId="77777777" w:rsidTr="003E12AA">
        <w:trPr>
          <w:trHeight w:val="379"/>
        </w:trPr>
        <w:tc>
          <w:tcPr>
            <w:tcW w:w="550" w:type="pct"/>
            <w:vMerge/>
            <w:shd w:val="clear" w:color="auto" w:fill="auto"/>
          </w:tcPr>
          <w:p w14:paraId="62F8096D" w14:textId="77777777" w:rsidR="003E12AA" w:rsidRPr="00B26758" w:rsidRDefault="003E12AA" w:rsidP="003E12AA">
            <w:pPr>
              <w:rPr>
                <w:i/>
                <w:iCs/>
              </w:rPr>
            </w:pPr>
          </w:p>
        </w:tc>
        <w:tc>
          <w:tcPr>
            <w:tcW w:w="619" w:type="pct"/>
            <w:shd w:val="clear" w:color="auto" w:fill="auto"/>
          </w:tcPr>
          <w:p w14:paraId="608E8778" w14:textId="77777777" w:rsidR="003E12AA" w:rsidRPr="00B26758" w:rsidRDefault="003E12AA" w:rsidP="003E12AA"/>
        </w:tc>
        <w:tc>
          <w:tcPr>
            <w:tcW w:w="718" w:type="pct"/>
            <w:shd w:val="clear" w:color="auto" w:fill="auto"/>
          </w:tcPr>
          <w:p w14:paraId="56EFDD82" w14:textId="77777777" w:rsidR="003E12AA" w:rsidRPr="00B26758" w:rsidRDefault="003E12AA" w:rsidP="003E12AA">
            <w:pPr>
              <w:rPr>
                <w:i/>
                <w:iCs/>
                <w:sz w:val="16"/>
                <w:szCs w:val="16"/>
              </w:rPr>
            </w:pPr>
            <w:r w:rsidRPr="00B26758">
              <w:rPr>
                <w:i/>
                <w:iCs/>
                <w:sz w:val="16"/>
                <w:szCs w:val="16"/>
              </w:rPr>
              <w:t>Costo orario consulenti fascia C</w:t>
            </w:r>
          </w:p>
        </w:tc>
        <w:tc>
          <w:tcPr>
            <w:tcW w:w="386" w:type="pct"/>
            <w:shd w:val="clear" w:color="auto" w:fill="auto"/>
            <w:noWrap/>
          </w:tcPr>
          <w:p w14:paraId="4B11B90A" w14:textId="77777777" w:rsidR="003E12AA" w:rsidRPr="00B26758" w:rsidRDefault="003E12AA" w:rsidP="003E12AA">
            <w:pPr>
              <w:rPr>
                <w:sz w:val="16"/>
                <w:szCs w:val="16"/>
              </w:rPr>
            </w:pPr>
            <w:r w:rsidRPr="00B26758">
              <w:rPr>
                <w:sz w:val="16"/>
                <w:szCs w:val="16"/>
              </w:rPr>
              <w:t>0</w:t>
            </w:r>
          </w:p>
        </w:tc>
        <w:tc>
          <w:tcPr>
            <w:tcW w:w="520" w:type="pct"/>
            <w:shd w:val="clear" w:color="auto" w:fill="auto"/>
          </w:tcPr>
          <w:p w14:paraId="01F4954B" w14:textId="77777777" w:rsidR="003E12AA" w:rsidRPr="00B26758" w:rsidRDefault="003E12AA" w:rsidP="003E12AA">
            <w:pPr>
              <w:rPr>
                <w:i/>
                <w:iCs/>
                <w:sz w:val="16"/>
                <w:szCs w:val="16"/>
              </w:rPr>
            </w:pPr>
            <w:r w:rsidRPr="00B26758">
              <w:rPr>
                <w:i/>
                <w:iCs/>
                <w:sz w:val="16"/>
                <w:szCs w:val="16"/>
              </w:rPr>
              <w:t xml:space="preserve">n. ore </w:t>
            </w:r>
          </w:p>
        </w:tc>
        <w:tc>
          <w:tcPr>
            <w:tcW w:w="318" w:type="pct"/>
            <w:shd w:val="clear" w:color="auto" w:fill="auto"/>
          </w:tcPr>
          <w:p w14:paraId="1F101DDD" w14:textId="77777777" w:rsidR="003E12AA" w:rsidRPr="00B26758" w:rsidRDefault="003E12AA" w:rsidP="003E12AA">
            <w:pPr>
              <w:rPr>
                <w:i/>
                <w:iCs/>
                <w:sz w:val="16"/>
                <w:szCs w:val="16"/>
              </w:rPr>
            </w:pPr>
            <w:r w:rsidRPr="00B26758">
              <w:rPr>
                <w:i/>
                <w:iCs/>
                <w:sz w:val="16"/>
                <w:szCs w:val="16"/>
              </w:rPr>
              <w:t> 0</w:t>
            </w:r>
          </w:p>
        </w:tc>
        <w:tc>
          <w:tcPr>
            <w:tcW w:w="1015" w:type="pct"/>
            <w:shd w:val="clear" w:color="auto" w:fill="auto"/>
            <w:noWrap/>
          </w:tcPr>
          <w:p w14:paraId="485662EE" w14:textId="77777777" w:rsidR="003E12AA" w:rsidRPr="00B26758" w:rsidRDefault="003E12AA" w:rsidP="003E12AA">
            <w:pPr>
              <w:jc w:val="center"/>
            </w:pPr>
          </w:p>
        </w:tc>
        <w:tc>
          <w:tcPr>
            <w:tcW w:w="874" w:type="pct"/>
          </w:tcPr>
          <w:p w14:paraId="351E256B" w14:textId="77777777" w:rsidR="003E12AA" w:rsidRPr="00B26758" w:rsidRDefault="003E12AA" w:rsidP="003E12AA">
            <w:pPr>
              <w:jc w:val="center"/>
            </w:pPr>
          </w:p>
        </w:tc>
      </w:tr>
    </w:tbl>
    <w:p w14:paraId="4F6D7BF1" w14:textId="77777777" w:rsidR="003E12AA" w:rsidRPr="00CB15CB" w:rsidRDefault="003E12AA" w:rsidP="003E12AA">
      <w:pPr>
        <w:tabs>
          <w:tab w:val="left" w:pos="1273"/>
          <w:tab w:val="left" w:pos="6872"/>
          <w:tab w:val="left" w:pos="8433"/>
          <w:tab w:val="left" w:pos="9849"/>
          <w:tab w:val="left" w:pos="11416"/>
          <w:tab w:val="left" w:pos="12863"/>
        </w:tabs>
        <w:rPr>
          <w:bCs/>
          <w:i/>
          <w:iCs/>
          <w:color w:val="000000"/>
        </w:rPr>
      </w:pPr>
      <w:r w:rsidRPr="00CB15CB">
        <w:rPr>
          <w:b/>
          <w:bCs/>
          <w:color w:val="000000"/>
        </w:rPr>
        <w:tab/>
      </w:r>
      <w:r w:rsidRPr="00CB15CB">
        <w:rPr>
          <w:b/>
          <w:bCs/>
          <w:color w:val="000000"/>
        </w:rPr>
        <w:tab/>
      </w:r>
      <w:r w:rsidRPr="00CB15CB">
        <w:rPr>
          <w:b/>
          <w:bCs/>
          <w:color w:val="000000"/>
        </w:rPr>
        <w:tab/>
      </w:r>
      <w:r w:rsidRPr="00CB15CB">
        <w:rPr>
          <w:b/>
          <w:bCs/>
          <w:color w:val="000000"/>
        </w:rPr>
        <w:tab/>
      </w:r>
      <w:r w:rsidRPr="00CB15CB">
        <w:rPr>
          <w:b/>
          <w:bCs/>
          <w:color w:val="000000"/>
        </w:rPr>
        <w:tab/>
      </w:r>
      <w:r w:rsidRPr="00CB15CB">
        <w:rPr>
          <w:b/>
          <w:bCs/>
          <w:color w:val="000000"/>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
        <w:gridCol w:w="1082"/>
        <w:gridCol w:w="1228"/>
        <w:gridCol w:w="635"/>
        <w:gridCol w:w="785"/>
        <w:gridCol w:w="449"/>
        <w:gridCol w:w="2768"/>
        <w:gridCol w:w="1694"/>
      </w:tblGrid>
      <w:tr w:rsidR="003E12AA" w:rsidRPr="00B26758" w14:paraId="5713986A" w14:textId="77777777" w:rsidTr="003E12AA">
        <w:trPr>
          <w:trHeight w:hRule="exact" w:val="315"/>
        </w:trPr>
        <w:tc>
          <w:tcPr>
            <w:tcW w:w="511" w:type="pct"/>
            <w:shd w:val="clear" w:color="auto" w:fill="auto"/>
            <w:noWrap/>
          </w:tcPr>
          <w:p w14:paraId="3638BE5E" w14:textId="77777777" w:rsidR="003E12AA" w:rsidRPr="00B26758" w:rsidRDefault="003E12AA" w:rsidP="003E12AA">
            <w:pPr>
              <w:rPr>
                <w:b/>
                <w:bCs/>
              </w:rPr>
            </w:pPr>
            <w:r w:rsidRPr="00B26758">
              <w:rPr>
                <w:b/>
                <w:bCs/>
              </w:rPr>
              <w:t xml:space="preserve">B.2 </w:t>
            </w:r>
          </w:p>
        </w:tc>
        <w:tc>
          <w:tcPr>
            <w:tcW w:w="2171" w:type="pct"/>
            <w:gridSpan w:val="5"/>
            <w:shd w:val="clear" w:color="auto" w:fill="auto"/>
          </w:tcPr>
          <w:p w14:paraId="39EBF29E" w14:textId="77777777" w:rsidR="003E12AA" w:rsidRPr="00B26758" w:rsidRDefault="003E12AA" w:rsidP="003E12AA">
            <w:pPr>
              <w:rPr>
                <w:b/>
                <w:bCs/>
              </w:rPr>
            </w:pPr>
            <w:r w:rsidRPr="00B26758">
              <w:rPr>
                <w:b/>
                <w:bCs/>
              </w:rPr>
              <w:t xml:space="preserve">REALIZZAZIONE </w:t>
            </w:r>
          </w:p>
        </w:tc>
        <w:tc>
          <w:tcPr>
            <w:tcW w:w="1438" w:type="pct"/>
            <w:shd w:val="clear" w:color="auto" w:fill="auto"/>
          </w:tcPr>
          <w:p w14:paraId="2BC76267" w14:textId="77777777" w:rsidR="003E12AA" w:rsidRPr="00B26758" w:rsidRDefault="003E12AA" w:rsidP="003E12AA">
            <w:pPr>
              <w:jc w:val="center"/>
              <w:rPr>
                <w:b/>
                <w:bCs/>
                <w:i/>
              </w:rPr>
            </w:pPr>
            <w:r w:rsidRPr="00B26758">
              <w:rPr>
                <w:b/>
                <w:bCs/>
                <w:i/>
              </w:rPr>
              <w:t>(B.2.2+B.2.3+B.2.4+B.2.5)</w:t>
            </w:r>
          </w:p>
        </w:tc>
        <w:tc>
          <w:tcPr>
            <w:tcW w:w="880" w:type="pct"/>
          </w:tcPr>
          <w:p w14:paraId="1B16DC71" w14:textId="77777777" w:rsidR="003E12AA" w:rsidRPr="00B26758" w:rsidRDefault="003E12AA" w:rsidP="003E12AA">
            <w:pPr>
              <w:jc w:val="center"/>
              <w:rPr>
                <w:b/>
                <w:bCs/>
                <w:i/>
              </w:rPr>
            </w:pPr>
            <w:r w:rsidRPr="00B26758">
              <w:rPr>
                <w:b/>
                <w:bCs/>
              </w:rPr>
              <w:t>Di cui</w:t>
            </w:r>
            <w:r w:rsidRPr="00B26758">
              <w:rPr>
                <w:rStyle w:val="Rimandonotaapidipagina"/>
                <w:b/>
                <w:bCs/>
              </w:rPr>
              <w:footnoteReference w:id="25"/>
            </w:r>
          </w:p>
        </w:tc>
      </w:tr>
      <w:tr w:rsidR="003E12AA" w:rsidRPr="00B26758" w14:paraId="529E8BA2" w14:textId="77777777" w:rsidTr="003E12AA">
        <w:trPr>
          <w:trHeight w:hRule="exact" w:val="315"/>
        </w:trPr>
        <w:tc>
          <w:tcPr>
            <w:tcW w:w="511" w:type="pct"/>
            <w:shd w:val="clear" w:color="auto" w:fill="auto"/>
            <w:noWrap/>
          </w:tcPr>
          <w:p w14:paraId="25CB11A5" w14:textId="77777777" w:rsidR="003E12AA" w:rsidRPr="00B26758" w:rsidRDefault="003E12AA" w:rsidP="003E12AA">
            <w:pPr>
              <w:rPr>
                <w:b/>
                <w:bCs/>
              </w:rPr>
            </w:pPr>
            <w:r w:rsidRPr="00B26758">
              <w:rPr>
                <w:b/>
                <w:bCs/>
              </w:rPr>
              <w:t>B.2.2</w:t>
            </w:r>
          </w:p>
        </w:tc>
        <w:tc>
          <w:tcPr>
            <w:tcW w:w="2171" w:type="pct"/>
            <w:gridSpan w:val="5"/>
            <w:shd w:val="clear" w:color="auto" w:fill="auto"/>
          </w:tcPr>
          <w:p w14:paraId="7A70B96F" w14:textId="77777777" w:rsidR="003E12AA" w:rsidRPr="00B26758" w:rsidRDefault="003E12AA" w:rsidP="003E12AA">
            <w:pPr>
              <w:rPr>
                <w:b/>
                <w:bCs/>
              </w:rPr>
            </w:pPr>
            <w:r w:rsidRPr="00B26758">
              <w:rPr>
                <w:b/>
                <w:bCs/>
              </w:rPr>
              <w:t>Docenza</w:t>
            </w:r>
          </w:p>
        </w:tc>
        <w:tc>
          <w:tcPr>
            <w:tcW w:w="1438" w:type="pct"/>
            <w:shd w:val="clear" w:color="auto" w:fill="auto"/>
          </w:tcPr>
          <w:p w14:paraId="5186D700" w14:textId="77777777" w:rsidR="003E12AA" w:rsidRPr="00B26758" w:rsidRDefault="003E12AA" w:rsidP="003E12AA">
            <w:pPr>
              <w:rPr>
                <w:b/>
                <w:bCs/>
              </w:rPr>
            </w:pPr>
            <w:r w:rsidRPr="00B26758">
              <w:rPr>
                <w:b/>
                <w:bCs/>
              </w:rPr>
              <w:t> </w:t>
            </w:r>
          </w:p>
        </w:tc>
        <w:tc>
          <w:tcPr>
            <w:tcW w:w="880" w:type="pct"/>
          </w:tcPr>
          <w:p w14:paraId="3CF3089F" w14:textId="77777777" w:rsidR="003E12AA" w:rsidRPr="00B26758" w:rsidRDefault="003E12AA" w:rsidP="003E12AA">
            <w:pPr>
              <w:rPr>
                <w:b/>
                <w:bCs/>
              </w:rPr>
            </w:pPr>
          </w:p>
        </w:tc>
      </w:tr>
      <w:tr w:rsidR="003E12AA" w:rsidRPr="00B26758" w14:paraId="7B94CA04" w14:textId="77777777" w:rsidTr="003E12AA">
        <w:trPr>
          <w:trHeight w:hRule="exact" w:val="315"/>
        </w:trPr>
        <w:tc>
          <w:tcPr>
            <w:tcW w:w="511" w:type="pct"/>
            <w:shd w:val="clear" w:color="auto" w:fill="auto"/>
            <w:noWrap/>
          </w:tcPr>
          <w:p w14:paraId="275FB7D2" w14:textId="77777777" w:rsidR="003E12AA" w:rsidRPr="00B26758" w:rsidRDefault="003E12AA" w:rsidP="003E12AA">
            <w:pPr>
              <w:rPr>
                <w:i/>
                <w:iCs/>
              </w:rPr>
            </w:pPr>
            <w:r w:rsidRPr="00B26758">
              <w:rPr>
                <w:bCs/>
                <w:i/>
                <w:iCs/>
              </w:rPr>
              <w:t>B.2.2.a</w:t>
            </w:r>
          </w:p>
        </w:tc>
        <w:tc>
          <w:tcPr>
            <w:tcW w:w="2171" w:type="pct"/>
            <w:gridSpan w:val="5"/>
            <w:shd w:val="clear" w:color="auto" w:fill="auto"/>
            <w:noWrap/>
          </w:tcPr>
          <w:p w14:paraId="1E1BB155" w14:textId="77777777" w:rsidR="003E12AA" w:rsidRPr="00B26758" w:rsidRDefault="003E12AA" w:rsidP="003E12AA">
            <w:pPr>
              <w:rPr>
                <w:i/>
                <w:iCs/>
              </w:rPr>
            </w:pPr>
            <w:r w:rsidRPr="00B26758">
              <w:rPr>
                <w:i/>
                <w:iCs/>
              </w:rPr>
              <w:t>Personale dipendente</w:t>
            </w:r>
          </w:p>
        </w:tc>
        <w:tc>
          <w:tcPr>
            <w:tcW w:w="1438" w:type="pct"/>
            <w:shd w:val="clear" w:color="auto" w:fill="auto"/>
            <w:noWrap/>
          </w:tcPr>
          <w:p w14:paraId="276ECCA4" w14:textId="77777777" w:rsidR="003E12AA" w:rsidRPr="00B26758" w:rsidRDefault="003E12AA" w:rsidP="003E12AA">
            <w:pPr>
              <w:rPr>
                <w:i/>
                <w:iCs/>
              </w:rPr>
            </w:pPr>
            <w:r w:rsidRPr="00B26758">
              <w:rPr>
                <w:i/>
                <w:iCs/>
              </w:rPr>
              <w:t> </w:t>
            </w:r>
          </w:p>
        </w:tc>
        <w:tc>
          <w:tcPr>
            <w:tcW w:w="880" w:type="pct"/>
          </w:tcPr>
          <w:p w14:paraId="60AD8359" w14:textId="77777777" w:rsidR="003E12AA" w:rsidRPr="00B26758" w:rsidRDefault="003E12AA" w:rsidP="003E12AA">
            <w:pPr>
              <w:rPr>
                <w:i/>
                <w:iCs/>
              </w:rPr>
            </w:pPr>
          </w:p>
        </w:tc>
      </w:tr>
      <w:tr w:rsidR="003E12AA" w:rsidRPr="00B26758" w14:paraId="6A8FCEF7" w14:textId="77777777" w:rsidTr="003E12AA">
        <w:trPr>
          <w:trHeight w:hRule="exact" w:val="315"/>
        </w:trPr>
        <w:tc>
          <w:tcPr>
            <w:tcW w:w="511" w:type="pct"/>
            <w:vMerge w:val="restart"/>
            <w:shd w:val="clear" w:color="auto" w:fill="auto"/>
            <w:noWrap/>
          </w:tcPr>
          <w:p w14:paraId="1616EFBF" w14:textId="77777777" w:rsidR="003E12AA" w:rsidRPr="00B26758" w:rsidRDefault="003E12AA" w:rsidP="003E12AA">
            <w:pPr>
              <w:rPr>
                <w:b/>
                <w:bCs/>
              </w:rPr>
            </w:pPr>
            <w:r w:rsidRPr="00B26758">
              <w:rPr>
                <w:b/>
                <w:bCs/>
              </w:rPr>
              <w:t> </w:t>
            </w:r>
          </w:p>
        </w:tc>
        <w:tc>
          <w:tcPr>
            <w:tcW w:w="562" w:type="pct"/>
            <w:shd w:val="clear" w:color="auto" w:fill="auto"/>
          </w:tcPr>
          <w:p w14:paraId="08F82245" w14:textId="77777777" w:rsidR="003E12AA" w:rsidRPr="00B26758" w:rsidRDefault="003E12AA" w:rsidP="003E12AA">
            <w:r w:rsidRPr="00B26758">
              <w:t> </w:t>
            </w:r>
          </w:p>
        </w:tc>
        <w:tc>
          <w:tcPr>
            <w:tcW w:w="638" w:type="pct"/>
            <w:shd w:val="clear" w:color="auto" w:fill="auto"/>
          </w:tcPr>
          <w:p w14:paraId="3247672A" w14:textId="77777777" w:rsidR="003E12AA" w:rsidRPr="00B26758" w:rsidRDefault="003E12AA" w:rsidP="003E12AA">
            <w:pPr>
              <w:rPr>
                <w:i/>
                <w:iCs/>
                <w:sz w:val="16"/>
                <w:szCs w:val="16"/>
              </w:rPr>
            </w:pPr>
            <w:r w:rsidRPr="00B26758">
              <w:rPr>
                <w:i/>
                <w:iCs/>
                <w:sz w:val="16"/>
                <w:szCs w:val="16"/>
              </w:rPr>
              <w:t>Costo orario</w:t>
            </w:r>
          </w:p>
        </w:tc>
        <w:tc>
          <w:tcPr>
            <w:tcW w:w="330" w:type="pct"/>
            <w:shd w:val="clear" w:color="auto" w:fill="auto"/>
            <w:noWrap/>
          </w:tcPr>
          <w:p w14:paraId="784D95A3" w14:textId="77777777" w:rsidR="003E12AA" w:rsidRPr="00B26758" w:rsidRDefault="003E12AA" w:rsidP="003E12AA">
            <w:pPr>
              <w:rPr>
                <w:sz w:val="16"/>
                <w:szCs w:val="16"/>
              </w:rPr>
            </w:pPr>
            <w:r w:rsidRPr="00B26758">
              <w:rPr>
                <w:sz w:val="16"/>
                <w:szCs w:val="16"/>
              </w:rPr>
              <w:t>0</w:t>
            </w:r>
          </w:p>
        </w:tc>
        <w:tc>
          <w:tcPr>
            <w:tcW w:w="408" w:type="pct"/>
            <w:shd w:val="clear" w:color="auto" w:fill="auto"/>
          </w:tcPr>
          <w:p w14:paraId="5372972F" w14:textId="77777777" w:rsidR="003E12AA" w:rsidRPr="00B26758" w:rsidRDefault="003E12AA" w:rsidP="003E12AA">
            <w:pPr>
              <w:rPr>
                <w:i/>
                <w:iCs/>
                <w:sz w:val="16"/>
                <w:szCs w:val="16"/>
              </w:rPr>
            </w:pPr>
            <w:r w:rsidRPr="00B26758">
              <w:rPr>
                <w:i/>
                <w:iCs/>
                <w:sz w:val="16"/>
                <w:szCs w:val="16"/>
              </w:rPr>
              <w:t xml:space="preserve">n. ore </w:t>
            </w:r>
          </w:p>
        </w:tc>
        <w:tc>
          <w:tcPr>
            <w:tcW w:w="233" w:type="pct"/>
            <w:shd w:val="clear" w:color="auto" w:fill="auto"/>
          </w:tcPr>
          <w:p w14:paraId="6E1EC169" w14:textId="77777777" w:rsidR="003E12AA" w:rsidRPr="00B26758" w:rsidRDefault="003E12AA" w:rsidP="003E12AA">
            <w:pPr>
              <w:rPr>
                <w:sz w:val="16"/>
                <w:szCs w:val="16"/>
              </w:rPr>
            </w:pPr>
            <w:r w:rsidRPr="00B26758">
              <w:rPr>
                <w:iCs/>
                <w:sz w:val="16"/>
                <w:szCs w:val="16"/>
              </w:rPr>
              <w:t>0</w:t>
            </w:r>
          </w:p>
        </w:tc>
        <w:tc>
          <w:tcPr>
            <w:tcW w:w="1438" w:type="pct"/>
            <w:shd w:val="clear" w:color="auto" w:fill="auto"/>
          </w:tcPr>
          <w:p w14:paraId="2CEEC318" w14:textId="77777777" w:rsidR="003E12AA" w:rsidRPr="00B26758" w:rsidRDefault="003E12AA" w:rsidP="003E12AA">
            <w:pPr>
              <w:rPr>
                <w:sz w:val="18"/>
                <w:szCs w:val="18"/>
              </w:rPr>
            </w:pPr>
            <w:r w:rsidRPr="00B26758">
              <w:rPr>
                <w:sz w:val="18"/>
                <w:szCs w:val="18"/>
              </w:rPr>
              <w:t> </w:t>
            </w:r>
          </w:p>
        </w:tc>
        <w:tc>
          <w:tcPr>
            <w:tcW w:w="880" w:type="pct"/>
          </w:tcPr>
          <w:p w14:paraId="5EBF4390" w14:textId="77777777" w:rsidR="003E12AA" w:rsidRPr="00B26758" w:rsidRDefault="003E12AA" w:rsidP="003E12AA">
            <w:pPr>
              <w:rPr>
                <w:sz w:val="18"/>
                <w:szCs w:val="18"/>
              </w:rPr>
            </w:pPr>
          </w:p>
        </w:tc>
      </w:tr>
      <w:tr w:rsidR="003E12AA" w:rsidRPr="00B26758" w14:paraId="3A2DA5E8" w14:textId="77777777" w:rsidTr="003E12AA">
        <w:trPr>
          <w:trHeight w:val="315"/>
        </w:trPr>
        <w:tc>
          <w:tcPr>
            <w:tcW w:w="511" w:type="pct"/>
            <w:vMerge/>
            <w:shd w:val="clear" w:color="auto" w:fill="auto"/>
          </w:tcPr>
          <w:p w14:paraId="2A03C9E6" w14:textId="77777777" w:rsidR="003E12AA" w:rsidRPr="00B26758" w:rsidRDefault="003E12AA" w:rsidP="003E12AA">
            <w:pPr>
              <w:rPr>
                <w:b/>
                <w:bCs/>
              </w:rPr>
            </w:pPr>
          </w:p>
        </w:tc>
        <w:tc>
          <w:tcPr>
            <w:tcW w:w="562" w:type="pct"/>
            <w:shd w:val="clear" w:color="auto" w:fill="auto"/>
          </w:tcPr>
          <w:p w14:paraId="6E65532B" w14:textId="77777777" w:rsidR="003E12AA" w:rsidRPr="00B26758" w:rsidRDefault="003E12AA" w:rsidP="003E12AA"/>
        </w:tc>
        <w:tc>
          <w:tcPr>
            <w:tcW w:w="638" w:type="pct"/>
            <w:shd w:val="clear" w:color="auto" w:fill="auto"/>
          </w:tcPr>
          <w:p w14:paraId="403497ED" w14:textId="77777777" w:rsidR="003E12AA" w:rsidRPr="00B26758" w:rsidRDefault="003E12AA" w:rsidP="003E12AA">
            <w:pPr>
              <w:rPr>
                <w:i/>
                <w:iCs/>
                <w:sz w:val="16"/>
                <w:szCs w:val="16"/>
              </w:rPr>
            </w:pPr>
            <w:r w:rsidRPr="00B26758">
              <w:rPr>
                <w:i/>
                <w:iCs/>
                <w:sz w:val="16"/>
                <w:szCs w:val="16"/>
              </w:rPr>
              <w:t>Costo orario</w:t>
            </w:r>
          </w:p>
        </w:tc>
        <w:tc>
          <w:tcPr>
            <w:tcW w:w="330" w:type="pct"/>
            <w:shd w:val="clear" w:color="auto" w:fill="auto"/>
            <w:noWrap/>
          </w:tcPr>
          <w:p w14:paraId="3CB529F4" w14:textId="77777777" w:rsidR="003E12AA" w:rsidRPr="00B26758" w:rsidRDefault="003E12AA" w:rsidP="003E12AA">
            <w:pPr>
              <w:rPr>
                <w:sz w:val="16"/>
                <w:szCs w:val="16"/>
              </w:rPr>
            </w:pPr>
            <w:r w:rsidRPr="00B26758">
              <w:rPr>
                <w:sz w:val="16"/>
                <w:szCs w:val="16"/>
              </w:rPr>
              <w:t>0</w:t>
            </w:r>
          </w:p>
        </w:tc>
        <w:tc>
          <w:tcPr>
            <w:tcW w:w="408" w:type="pct"/>
            <w:shd w:val="clear" w:color="auto" w:fill="auto"/>
          </w:tcPr>
          <w:p w14:paraId="0D173ABA" w14:textId="77777777" w:rsidR="003E12AA" w:rsidRPr="00B26758" w:rsidRDefault="003E12AA" w:rsidP="003E12AA">
            <w:pPr>
              <w:rPr>
                <w:i/>
                <w:iCs/>
                <w:sz w:val="16"/>
                <w:szCs w:val="16"/>
              </w:rPr>
            </w:pPr>
            <w:r w:rsidRPr="00B26758">
              <w:rPr>
                <w:i/>
                <w:iCs/>
                <w:sz w:val="16"/>
                <w:szCs w:val="16"/>
              </w:rPr>
              <w:t xml:space="preserve">n. ore </w:t>
            </w:r>
          </w:p>
        </w:tc>
        <w:tc>
          <w:tcPr>
            <w:tcW w:w="233" w:type="pct"/>
            <w:shd w:val="clear" w:color="auto" w:fill="auto"/>
          </w:tcPr>
          <w:p w14:paraId="4F34B72E" w14:textId="77777777" w:rsidR="003E12AA" w:rsidRPr="00B26758" w:rsidRDefault="003E12AA" w:rsidP="003E12AA">
            <w:pPr>
              <w:rPr>
                <w:sz w:val="16"/>
                <w:szCs w:val="16"/>
              </w:rPr>
            </w:pPr>
            <w:r w:rsidRPr="00B26758">
              <w:rPr>
                <w:iCs/>
                <w:sz w:val="16"/>
                <w:szCs w:val="16"/>
              </w:rPr>
              <w:t>0</w:t>
            </w:r>
          </w:p>
        </w:tc>
        <w:tc>
          <w:tcPr>
            <w:tcW w:w="1438" w:type="pct"/>
            <w:shd w:val="clear" w:color="auto" w:fill="auto"/>
          </w:tcPr>
          <w:p w14:paraId="34642FBC" w14:textId="77777777" w:rsidR="003E12AA" w:rsidRPr="00B26758" w:rsidRDefault="003E12AA" w:rsidP="003E12AA">
            <w:pPr>
              <w:rPr>
                <w:sz w:val="18"/>
                <w:szCs w:val="18"/>
              </w:rPr>
            </w:pPr>
            <w:r w:rsidRPr="00B26758">
              <w:rPr>
                <w:sz w:val="18"/>
                <w:szCs w:val="18"/>
              </w:rPr>
              <w:t> </w:t>
            </w:r>
          </w:p>
        </w:tc>
        <w:tc>
          <w:tcPr>
            <w:tcW w:w="880" w:type="pct"/>
          </w:tcPr>
          <w:p w14:paraId="028818D7" w14:textId="77777777" w:rsidR="003E12AA" w:rsidRPr="00B26758" w:rsidRDefault="003E12AA" w:rsidP="003E12AA">
            <w:pPr>
              <w:rPr>
                <w:sz w:val="18"/>
                <w:szCs w:val="18"/>
              </w:rPr>
            </w:pPr>
          </w:p>
        </w:tc>
      </w:tr>
      <w:tr w:rsidR="003E12AA" w:rsidRPr="00B26758" w14:paraId="7AEA1A4B" w14:textId="77777777" w:rsidTr="003E12AA">
        <w:trPr>
          <w:trHeight w:hRule="exact" w:val="315"/>
        </w:trPr>
        <w:tc>
          <w:tcPr>
            <w:tcW w:w="511" w:type="pct"/>
            <w:shd w:val="clear" w:color="auto" w:fill="auto"/>
            <w:noWrap/>
          </w:tcPr>
          <w:p w14:paraId="044278CC" w14:textId="77777777" w:rsidR="003E12AA" w:rsidRPr="00B26758" w:rsidRDefault="003E12AA" w:rsidP="003E12AA">
            <w:pPr>
              <w:rPr>
                <w:i/>
                <w:iCs/>
              </w:rPr>
            </w:pPr>
            <w:r w:rsidRPr="00B26758">
              <w:rPr>
                <w:bCs/>
                <w:i/>
                <w:iCs/>
              </w:rPr>
              <w:t>B.2.2.b</w:t>
            </w:r>
          </w:p>
        </w:tc>
        <w:tc>
          <w:tcPr>
            <w:tcW w:w="2171" w:type="pct"/>
            <w:gridSpan w:val="5"/>
            <w:shd w:val="clear" w:color="auto" w:fill="auto"/>
            <w:noWrap/>
          </w:tcPr>
          <w:p w14:paraId="0520E77B" w14:textId="77777777" w:rsidR="003E12AA" w:rsidRPr="00B26758" w:rsidRDefault="003E12AA" w:rsidP="003E12AA">
            <w:pPr>
              <w:rPr>
                <w:i/>
                <w:iCs/>
              </w:rPr>
            </w:pPr>
            <w:r w:rsidRPr="00B26758">
              <w:rPr>
                <w:i/>
                <w:iCs/>
              </w:rPr>
              <w:t>Risorse esterne</w:t>
            </w:r>
          </w:p>
        </w:tc>
        <w:tc>
          <w:tcPr>
            <w:tcW w:w="1438" w:type="pct"/>
            <w:shd w:val="clear" w:color="auto" w:fill="auto"/>
            <w:noWrap/>
          </w:tcPr>
          <w:p w14:paraId="5A5D0417" w14:textId="77777777" w:rsidR="003E12AA" w:rsidRPr="00B26758" w:rsidRDefault="003E12AA" w:rsidP="003E12AA">
            <w:pPr>
              <w:rPr>
                <w:i/>
                <w:iCs/>
              </w:rPr>
            </w:pPr>
            <w:r w:rsidRPr="00B26758">
              <w:rPr>
                <w:i/>
                <w:iCs/>
              </w:rPr>
              <w:t> </w:t>
            </w:r>
          </w:p>
        </w:tc>
        <w:tc>
          <w:tcPr>
            <w:tcW w:w="880" w:type="pct"/>
          </w:tcPr>
          <w:p w14:paraId="3D72DF37" w14:textId="77777777" w:rsidR="003E12AA" w:rsidRPr="00B26758" w:rsidRDefault="003E12AA" w:rsidP="003E12AA">
            <w:pPr>
              <w:rPr>
                <w:i/>
                <w:iCs/>
              </w:rPr>
            </w:pPr>
          </w:p>
        </w:tc>
      </w:tr>
      <w:tr w:rsidR="003E12AA" w:rsidRPr="00B26758" w14:paraId="5B8F6F16" w14:textId="77777777" w:rsidTr="003E12AA">
        <w:trPr>
          <w:trHeight w:hRule="exact" w:val="386"/>
        </w:trPr>
        <w:tc>
          <w:tcPr>
            <w:tcW w:w="511" w:type="pct"/>
            <w:vMerge w:val="restart"/>
            <w:shd w:val="clear" w:color="auto" w:fill="auto"/>
            <w:noWrap/>
          </w:tcPr>
          <w:p w14:paraId="01FF9CDF" w14:textId="77777777" w:rsidR="003E12AA" w:rsidRPr="00B26758" w:rsidRDefault="003E12AA" w:rsidP="003E12AA">
            <w:pPr>
              <w:rPr>
                <w:b/>
                <w:bCs/>
              </w:rPr>
            </w:pPr>
            <w:r w:rsidRPr="00B26758">
              <w:rPr>
                <w:b/>
                <w:bCs/>
              </w:rPr>
              <w:t> </w:t>
            </w:r>
          </w:p>
        </w:tc>
        <w:tc>
          <w:tcPr>
            <w:tcW w:w="562" w:type="pct"/>
            <w:shd w:val="clear" w:color="auto" w:fill="auto"/>
          </w:tcPr>
          <w:p w14:paraId="4631C099" w14:textId="77777777" w:rsidR="003E12AA" w:rsidRPr="00B26758" w:rsidRDefault="003E12AA" w:rsidP="003E12AA">
            <w:r w:rsidRPr="00B26758">
              <w:t> </w:t>
            </w:r>
          </w:p>
        </w:tc>
        <w:tc>
          <w:tcPr>
            <w:tcW w:w="638" w:type="pct"/>
            <w:shd w:val="clear" w:color="auto" w:fill="auto"/>
          </w:tcPr>
          <w:p w14:paraId="7DB68027" w14:textId="77777777" w:rsidR="003E12AA" w:rsidRPr="00B26758" w:rsidRDefault="003E12AA" w:rsidP="003E12AA">
            <w:pPr>
              <w:rPr>
                <w:i/>
                <w:iCs/>
                <w:sz w:val="16"/>
                <w:szCs w:val="16"/>
              </w:rPr>
            </w:pPr>
            <w:r w:rsidRPr="00B26758">
              <w:rPr>
                <w:i/>
                <w:iCs/>
                <w:sz w:val="16"/>
                <w:szCs w:val="16"/>
              </w:rPr>
              <w:t>Costo orario fascia A</w:t>
            </w:r>
          </w:p>
        </w:tc>
        <w:tc>
          <w:tcPr>
            <w:tcW w:w="330" w:type="pct"/>
            <w:shd w:val="clear" w:color="auto" w:fill="auto"/>
            <w:noWrap/>
          </w:tcPr>
          <w:p w14:paraId="5D5F4F74" w14:textId="77777777" w:rsidR="003E12AA" w:rsidRPr="00B26758" w:rsidRDefault="003E12AA" w:rsidP="003E12AA">
            <w:pPr>
              <w:rPr>
                <w:sz w:val="16"/>
                <w:szCs w:val="16"/>
              </w:rPr>
            </w:pPr>
            <w:r w:rsidRPr="00B26758">
              <w:rPr>
                <w:sz w:val="16"/>
                <w:szCs w:val="16"/>
              </w:rPr>
              <w:t>0</w:t>
            </w:r>
          </w:p>
        </w:tc>
        <w:tc>
          <w:tcPr>
            <w:tcW w:w="408" w:type="pct"/>
            <w:shd w:val="clear" w:color="auto" w:fill="auto"/>
          </w:tcPr>
          <w:p w14:paraId="2C77F593" w14:textId="77777777" w:rsidR="003E12AA" w:rsidRPr="00B26758" w:rsidRDefault="003E12AA" w:rsidP="003E12AA">
            <w:pPr>
              <w:rPr>
                <w:i/>
                <w:iCs/>
                <w:sz w:val="16"/>
                <w:szCs w:val="16"/>
              </w:rPr>
            </w:pPr>
            <w:r w:rsidRPr="00B26758">
              <w:rPr>
                <w:i/>
                <w:iCs/>
                <w:sz w:val="16"/>
                <w:szCs w:val="16"/>
              </w:rPr>
              <w:t xml:space="preserve">n. ore </w:t>
            </w:r>
          </w:p>
        </w:tc>
        <w:tc>
          <w:tcPr>
            <w:tcW w:w="233" w:type="pct"/>
            <w:shd w:val="clear" w:color="auto" w:fill="auto"/>
          </w:tcPr>
          <w:p w14:paraId="1114D97A" w14:textId="77777777" w:rsidR="003E12AA" w:rsidRPr="00B26758" w:rsidRDefault="003E12AA" w:rsidP="003E12AA">
            <w:pPr>
              <w:rPr>
                <w:sz w:val="16"/>
                <w:szCs w:val="16"/>
              </w:rPr>
            </w:pPr>
            <w:r w:rsidRPr="00B26758">
              <w:rPr>
                <w:iCs/>
                <w:sz w:val="16"/>
                <w:szCs w:val="16"/>
              </w:rPr>
              <w:t>0</w:t>
            </w:r>
          </w:p>
        </w:tc>
        <w:tc>
          <w:tcPr>
            <w:tcW w:w="1438" w:type="pct"/>
            <w:shd w:val="clear" w:color="auto" w:fill="auto"/>
          </w:tcPr>
          <w:p w14:paraId="67E7E553" w14:textId="77777777" w:rsidR="003E12AA" w:rsidRPr="00B26758" w:rsidRDefault="003E12AA" w:rsidP="003E12AA">
            <w:pPr>
              <w:rPr>
                <w:sz w:val="18"/>
                <w:szCs w:val="18"/>
              </w:rPr>
            </w:pPr>
            <w:r w:rsidRPr="00B26758">
              <w:rPr>
                <w:sz w:val="18"/>
                <w:szCs w:val="18"/>
              </w:rPr>
              <w:t> </w:t>
            </w:r>
          </w:p>
        </w:tc>
        <w:tc>
          <w:tcPr>
            <w:tcW w:w="880" w:type="pct"/>
          </w:tcPr>
          <w:p w14:paraId="46559059" w14:textId="77777777" w:rsidR="003E12AA" w:rsidRPr="00B26758" w:rsidRDefault="003E12AA" w:rsidP="003E12AA">
            <w:pPr>
              <w:rPr>
                <w:sz w:val="18"/>
                <w:szCs w:val="18"/>
              </w:rPr>
            </w:pPr>
          </w:p>
        </w:tc>
      </w:tr>
      <w:tr w:rsidR="003E12AA" w:rsidRPr="00B26758" w14:paraId="0FA814C7" w14:textId="77777777" w:rsidTr="003E12AA">
        <w:trPr>
          <w:trHeight w:val="315"/>
        </w:trPr>
        <w:tc>
          <w:tcPr>
            <w:tcW w:w="511" w:type="pct"/>
            <w:vMerge/>
            <w:shd w:val="clear" w:color="auto" w:fill="auto"/>
          </w:tcPr>
          <w:p w14:paraId="28A58725" w14:textId="77777777" w:rsidR="003E12AA" w:rsidRPr="00B26758" w:rsidRDefault="003E12AA" w:rsidP="003E12AA">
            <w:pPr>
              <w:rPr>
                <w:b/>
                <w:bCs/>
              </w:rPr>
            </w:pPr>
          </w:p>
        </w:tc>
        <w:tc>
          <w:tcPr>
            <w:tcW w:w="562" w:type="pct"/>
            <w:shd w:val="clear" w:color="auto" w:fill="auto"/>
          </w:tcPr>
          <w:p w14:paraId="713E5C59" w14:textId="77777777" w:rsidR="003E12AA" w:rsidRPr="00B26758" w:rsidRDefault="003E12AA" w:rsidP="003E12AA"/>
        </w:tc>
        <w:tc>
          <w:tcPr>
            <w:tcW w:w="638" w:type="pct"/>
            <w:shd w:val="clear" w:color="auto" w:fill="auto"/>
          </w:tcPr>
          <w:p w14:paraId="0069AE3C" w14:textId="77777777" w:rsidR="003E12AA" w:rsidRPr="00B26758" w:rsidRDefault="003E12AA" w:rsidP="003E12AA">
            <w:pPr>
              <w:rPr>
                <w:i/>
                <w:iCs/>
                <w:sz w:val="16"/>
                <w:szCs w:val="16"/>
              </w:rPr>
            </w:pPr>
            <w:r w:rsidRPr="00B26758">
              <w:rPr>
                <w:i/>
                <w:iCs/>
                <w:sz w:val="16"/>
                <w:szCs w:val="16"/>
              </w:rPr>
              <w:t>Costo orario fascia B</w:t>
            </w:r>
          </w:p>
        </w:tc>
        <w:tc>
          <w:tcPr>
            <w:tcW w:w="330" w:type="pct"/>
            <w:shd w:val="clear" w:color="auto" w:fill="auto"/>
            <w:noWrap/>
          </w:tcPr>
          <w:p w14:paraId="714DD67C" w14:textId="77777777" w:rsidR="003E12AA" w:rsidRPr="00B26758" w:rsidRDefault="003E12AA" w:rsidP="003E12AA">
            <w:pPr>
              <w:rPr>
                <w:sz w:val="16"/>
                <w:szCs w:val="16"/>
              </w:rPr>
            </w:pPr>
            <w:r w:rsidRPr="00B26758">
              <w:rPr>
                <w:sz w:val="16"/>
                <w:szCs w:val="16"/>
              </w:rPr>
              <w:t>0</w:t>
            </w:r>
          </w:p>
        </w:tc>
        <w:tc>
          <w:tcPr>
            <w:tcW w:w="408" w:type="pct"/>
            <w:shd w:val="clear" w:color="auto" w:fill="auto"/>
          </w:tcPr>
          <w:p w14:paraId="522A5712" w14:textId="77777777" w:rsidR="003E12AA" w:rsidRPr="00B26758" w:rsidRDefault="003E12AA" w:rsidP="003E12AA">
            <w:pPr>
              <w:rPr>
                <w:i/>
                <w:iCs/>
                <w:sz w:val="16"/>
                <w:szCs w:val="16"/>
              </w:rPr>
            </w:pPr>
            <w:r w:rsidRPr="00B26758">
              <w:rPr>
                <w:i/>
                <w:iCs/>
                <w:sz w:val="16"/>
                <w:szCs w:val="16"/>
              </w:rPr>
              <w:t xml:space="preserve">n. ore </w:t>
            </w:r>
          </w:p>
        </w:tc>
        <w:tc>
          <w:tcPr>
            <w:tcW w:w="233" w:type="pct"/>
            <w:shd w:val="clear" w:color="auto" w:fill="auto"/>
          </w:tcPr>
          <w:p w14:paraId="3D5B37B7" w14:textId="77777777" w:rsidR="003E12AA" w:rsidRPr="00B26758" w:rsidRDefault="003E12AA" w:rsidP="003E12AA">
            <w:pPr>
              <w:rPr>
                <w:sz w:val="16"/>
                <w:szCs w:val="16"/>
              </w:rPr>
            </w:pPr>
            <w:r w:rsidRPr="00B26758">
              <w:rPr>
                <w:iCs/>
                <w:sz w:val="16"/>
                <w:szCs w:val="16"/>
              </w:rPr>
              <w:t>0</w:t>
            </w:r>
          </w:p>
        </w:tc>
        <w:tc>
          <w:tcPr>
            <w:tcW w:w="1438" w:type="pct"/>
            <w:shd w:val="clear" w:color="auto" w:fill="auto"/>
          </w:tcPr>
          <w:p w14:paraId="6F7529B7" w14:textId="77777777" w:rsidR="003E12AA" w:rsidRPr="00B26758" w:rsidRDefault="003E12AA" w:rsidP="003E12AA">
            <w:pPr>
              <w:rPr>
                <w:sz w:val="18"/>
                <w:szCs w:val="18"/>
              </w:rPr>
            </w:pPr>
            <w:r w:rsidRPr="00B26758">
              <w:rPr>
                <w:sz w:val="18"/>
                <w:szCs w:val="18"/>
              </w:rPr>
              <w:t> </w:t>
            </w:r>
          </w:p>
        </w:tc>
        <w:tc>
          <w:tcPr>
            <w:tcW w:w="880" w:type="pct"/>
          </w:tcPr>
          <w:p w14:paraId="7CCE4132" w14:textId="77777777" w:rsidR="003E12AA" w:rsidRPr="00B26758" w:rsidRDefault="003E12AA" w:rsidP="003E12AA">
            <w:pPr>
              <w:rPr>
                <w:sz w:val="18"/>
                <w:szCs w:val="18"/>
              </w:rPr>
            </w:pPr>
          </w:p>
        </w:tc>
      </w:tr>
      <w:tr w:rsidR="003E12AA" w:rsidRPr="00B26758" w14:paraId="6658F177" w14:textId="77777777" w:rsidTr="003E12AA">
        <w:trPr>
          <w:trHeight w:val="315"/>
        </w:trPr>
        <w:tc>
          <w:tcPr>
            <w:tcW w:w="511" w:type="pct"/>
            <w:vMerge/>
            <w:shd w:val="clear" w:color="auto" w:fill="auto"/>
          </w:tcPr>
          <w:p w14:paraId="3E31C247" w14:textId="77777777" w:rsidR="003E12AA" w:rsidRPr="00B26758" w:rsidRDefault="003E12AA" w:rsidP="003E12AA">
            <w:pPr>
              <w:rPr>
                <w:b/>
                <w:bCs/>
              </w:rPr>
            </w:pPr>
          </w:p>
        </w:tc>
        <w:tc>
          <w:tcPr>
            <w:tcW w:w="562" w:type="pct"/>
            <w:shd w:val="clear" w:color="auto" w:fill="auto"/>
          </w:tcPr>
          <w:p w14:paraId="15F6E92C" w14:textId="77777777" w:rsidR="003E12AA" w:rsidRPr="00B26758" w:rsidRDefault="003E12AA" w:rsidP="003E12AA"/>
        </w:tc>
        <w:tc>
          <w:tcPr>
            <w:tcW w:w="638" w:type="pct"/>
            <w:shd w:val="clear" w:color="auto" w:fill="auto"/>
          </w:tcPr>
          <w:p w14:paraId="3C5C0C7C" w14:textId="77777777" w:rsidR="003E12AA" w:rsidRPr="00B26758" w:rsidRDefault="003E12AA" w:rsidP="003E12AA">
            <w:pPr>
              <w:rPr>
                <w:i/>
                <w:iCs/>
                <w:sz w:val="16"/>
                <w:szCs w:val="16"/>
              </w:rPr>
            </w:pPr>
            <w:r w:rsidRPr="00B26758">
              <w:rPr>
                <w:i/>
                <w:iCs/>
                <w:sz w:val="16"/>
                <w:szCs w:val="16"/>
              </w:rPr>
              <w:t>Costo orario fascia C</w:t>
            </w:r>
          </w:p>
        </w:tc>
        <w:tc>
          <w:tcPr>
            <w:tcW w:w="330" w:type="pct"/>
            <w:shd w:val="clear" w:color="auto" w:fill="auto"/>
            <w:noWrap/>
          </w:tcPr>
          <w:p w14:paraId="3257C02C" w14:textId="77777777" w:rsidR="003E12AA" w:rsidRPr="00B26758" w:rsidRDefault="003E12AA" w:rsidP="003E12AA">
            <w:pPr>
              <w:rPr>
                <w:sz w:val="16"/>
                <w:szCs w:val="16"/>
              </w:rPr>
            </w:pPr>
            <w:r w:rsidRPr="00B26758">
              <w:rPr>
                <w:sz w:val="16"/>
                <w:szCs w:val="16"/>
              </w:rPr>
              <w:t>0</w:t>
            </w:r>
          </w:p>
        </w:tc>
        <w:tc>
          <w:tcPr>
            <w:tcW w:w="408" w:type="pct"/>
            <w:shd w:val="clear" w:color="auto" w:fill="auto"/>
          </w:tcPr>
          <w:p w14:paraId="6B742AA1" w14:textId="77777777" w:rsidR="003E12AA" w:rsidRPr="00B26758" w:rsidRDefault="003E12AA" w:rsidP="003E12AA">
            <w:pPr>
              <w:rPr>
                <w:i/>
                <w:iCs/>
                <w:sz w:val="16"/>
                <w:szCs w:val="16"/>
              </w:rPr>
            </w:pPr>
            <w:r w:rsidRPr="00B26758">
              <w:rPr>
                <w:i/>
                <w:iCs/>
                <w:sz w:val="16"/>
                <w:szCs w:val="16"/>
              </w:rPr>
              <w:t xml:space="preserve">n. ore </w:t>
            </w:r>
          </w:p>
        </w:tc>
        <w:tc>
          <w:tcPr>
            <w:tcW w:w="233" w:type="pct"/>
            <w:shd w:val="clear" w:color="auto" w:fill="auto"/>
          </w:tcPr>
          <w:p w14:paraId="629449BD" w14:textId="77777777" w:rsidR="003E12AA" w:rsidRPr="00B26758" w:rsidRDefault="003E12AA" w:rsidP="003E12AA">
            <w:pPr>
              <w:rPr>
                <w:sz w:val="16"/>
                <w:szCs w:val="16"/>
              </w:rPr>
            </w:pPr>
            <w:r w:rsidRPr="00B26758">
              <w:rPr>
                <w:iCs/>
                <w:sz w:val="16"/>
                <w:szCs w:val="16"/>
              </w:rPr>
              <w:t>0</w:t>
            </w:r>
          </w:p>
        </w:tc>
        <w:tc>
          <w:tcPr>
            <w:tcW w:w="1438" w:type="pct"/>
            <w:shd w:val="clear" w:color="auto" w:fill="auto"/>
          </w:tcPr>
          <w:p w14:paraId="6DDDBD2F" w14:textId="77777777" w:rsidR="003E12AA" w:rsidRPr="00B26758" w:rsidRDefault="003E12AA" w:rsidP="003E12AA">
            <w:pPr>
              <w:rPr>
                <w:sz w:val="18"/>
                <w:szCs w:val="18"/>
              </w:rPr>
            </w:pPr>
            <w:r w:rsidRPr="00B26758">
              <w:rPr>
                <w:sz w:val="18"/>
                <w:szCs w:val="18"/>
              </w:rPr>
              <w:t> </w:t>
            </w:r>
          </w:p>
        </w:tc>
        <w:tc>
          <w:tcPr>
            <w:tcW w:w="880" w:type="pct"/>
          </w:tcPr>
          <w:p w14:paraId="6EAFB8FF" w14:textId="77777777" w:rsidR="003E12AA" w:rsidRPr="00B26758" w:rsidRDefault="003E12AA" w:rsidP="003E12AA">
            <w:pPr>
              <w:rPr>
                <w:sz w:val="18"/>
                <w:szCs w:val="18"/>
              </w:rPr>
            </w:pPr>
          </w:p>
        </w:tc>
      </w:tr>
      <w:tr w:rsidR="003E12AA" w:rsidRPr="00B26758" w14:paraId="51DC8767" w14:textId="77777777" w:rsidTr="003E12AA">
        <w:trPr>
          <w:trHeight w:val="315"/>
        </w:trPr>
        <w:tc>
          <w:tcPr>
            <w:tcW w:w="511" w:type="pct"/>
            <w:vMerge/>
            <w:shd w:val="clear" w:color="auto" w:fill="auto"/>
          </w:tcPr>
          <w:p w14:paraId="7D34528B" w14:textId="77777777" w:rsidR="003E12AA" w:rsidRPr="00B26758" w:rsidRDefault="003E12AA" w:rsidP="003E12AA">
            <w:pPr>
              <w:rPr>
                <w:b/>
                <w:bCs/>
              </w:rPr>
            </w:pPr>
          </w:p>
        </w:tc>
        <w:tc>
          <w:tcPr>
            <w:tcW w:w="562" w:type="pct"/>
            <w:shd w:val="clear" w:color="auto" w:fill="auto"/>
          </w:tcPr>
          <w:p w14:paraId="5B4FA969" w14:textId="77777777" w:rsidR="003E12AA" w:rsidRPr="00B26758" w:rsidRDefault="003E12AA" w:rsidP="003E12AA"/>
        </w:tc>
        <w:tc>
          <w:tcPr>
            <w:tcW w:w="638" w:type="pct"/>
            <w:shd w:val="clear" w:color="auto" w:fill="auto"/>
          </w:tcPr>
          <w:p w14:paraId="1A23185C" w14:textId="77777777" w:rsidR="003E12AA" w:rsidRPr="00B26758" w:rsidRDefault="003E12AA" w:rsidP="003E12AA">
            <w:pPr>
              <w:rPr>
                <w:i/>
                <w:iCs/>
                <w:sz w:val="16"/>
                <w:szCs w:val="16"/>
              </w:rPr>
            </w:pPr>
            <w:r w:rsidRPr="00B26758">
              <w:rPr>
                <w:i/>
                <w:iCs/>
                <w:sz w:val="16"/>
                <w:szCs w:val="16"/>
              </w:rPr>
              <w:t>Costo orario fascia D</w:t>
            </w:r>
          </w:p>
        </w:tc>
        <w:tc>
          <w:tcPr>
            <w:tcW w:w="330" w:type="pct"/>
            <w:shd w:val="clear" w:color="auto" w:fill="auto"/>
            <w:noWrap/>
          </w:tcPr>
          <w:p w14:paraId="4F6A3486" w14:textId="77777777" w:rsidR="003E12AA" w:rsidRPr="00B26758" w:rsidRDefault="003E12AA" w:rsidP="003E12AA">
            <w:pPr>
              <w:rPr>
                <w:sz w:val="16"/>
                <w:szCs w:val="16"/>
              </w:rPr>
            </w:pPr>
            <w:r w:rsidRPr="00B26758">
              <w:rPr>
                <w:sz w:val="16"/>
                <w:szCs w:val="16"/>
              </w:rPr>
              <w:t>0</w:t>
            </w:r>
          </w:p>
        </w:tc>
        <w:tc>
          <w:tcPr>
            <w:tcW w:w="408" w:type="pct"/>
            <w:shd w:val="clear" w:color="auto" w:fill="auto"/>
          </w:tcPr>
          <w:p w14:paraId="386DCDE0" w14:textId="77777777" w:rsidR="003E12AA" w:rsidRPr="00B26758" w:rsidRDefault="003E12AA" w:rsidP="003E12AA">
            <w:pPr>
              <w:rPr>
                <w:i/>
                <w:iCs/>
                <w:sz w:val="16"/>
                <w:szCs w:val="16"/>
              </w:rPr>
            </w:pPr>
            <w:r w:rsidRPr="00B26758">
              <w:rPr>
                <w:i/>
                <w:iCs/>
                <w:sz w:val="16"/>
                <w:szCs w:val="16"/>
              </w:rPr>
              <w:t xml:space="preserve">n. ore </w:t>
            </w:r>
          </w:p>
        </w:tc>
        <w:tc>
          <w:tcPr>
            <w:tcW w:w="233" w:type="pct"/>
            <w:shd w:val="clear" w:color="auto" w:fill="auto"/>
          </w:tcPr>
          <w:p w14:paraId="677FD201" w14:textId="77777777" w:rsidR="003E12AA" w:rsidRPr="00B26758" w:rsidRDefault="003E12AA" w:rsidP="003E12AA">
            <w:pPr>
              <w:rPr>
                <w:sz w:val="16"/>
                <w:szCs w:val="16"/>
              </w:rPr>
            </w:pPr>
            <w:r w:rsidRPr="00B26758">
              <w:rPr>
                <w:iCs/>
                <w:sz w:val="16"/>
                <w:szCs w:val="16"/>
              </w:rPr>
              <w:t>0</w:t>
            </w:r>
          </w:p>
        </w:tc>
        <w:tc>
          <w:tcPr>
            <w:tcW w:w="1438" w:type="pct"/>
            <w:shd w:val="clear" w:color="auto" w:fill="auto"/>
          </w:tcPr>
          <w:p w14:paraId="2DA86314" w14:textId="77777777" w:rsidR="003E12AA" w:rsidRPr="00B26758" w:rsidRDefault="003E12AA" w:rsidP="003E12AA">
            <w:pPr>
              <w:rPr>
                <w:sz w:val="18"/>
                <w:szCs w:val="18"/>
              </w:rPr>
            </w:pPr>
            <w:r w:rsidRPr="00B26758">
              <w:rPr>
                <w:sz w:val="18"/>
                <w:szCs w:val="18"/>
              </w:rPr>
              <w:t> </w:t>
            </w:r>
          </w:p>
        </w:tc>
        <w:tc>
          <w:tcPr>
            <w:tcW w:w="880" w:type="pct"/>
          </w:tcPr>
          <w:p w14:paraId="2FEDD3A1" w14:textId="77777777" w:rsidR="003E12AA" w:rsidRPr="00B26758" w:rsidRDefault="003E12AA" w:rsidP="003E12AA">
            <w:pPr>
              <w:rPr>
                <w:sz w:val="18"/>
                <w:szCs w:val="18"/>
              </w:rPr>
            </w:pPr>
          </w:p>
        </w:tc>
      </w:tr>
      <w:tr w:rsidR="003E12AA" w:rsidRPr="00B26758" w14:paraId="6891C46A" w14:textId="77777777" w:rsidTr="003E12AA">
        <w:trPr>
          <w:trHeight w:val="48"/>
        </w:trPr>
        <w:tc>
          <w:tcPr>
            <w:tcW w:w="511" w:type="pct"/>
            <w:vMerge/>
            <w:shd w:val="clear" w:color="auto" w:fill="auto"/>
          </w:tcPr>
          <w:p w14:paraId="144351F0" w14:textId="77777777" w:rsidR="003E12AA" w:rsidRPr="00B26758" w:rsidRDefault="003E12AA" w:rsidP="003E12AA">
            <w:pPr>
              <w:rPr>
                <w:b/>
                <w:bCs/>
              </w:rPr>
            </w:pPr>
          </w:p>
        </w:tc>
        <w:tc>
          <w:tcPr>
            <w:tcW w:w="562" w:type="pct"/>
            <w:shd w:val="clear" w:color="auto" w:fill="auto"/>
          </w:tcPr>
          <w:p w14:paraId="75AB1DA8" w14:textId="77777777" w:rsidR="003E12AA" w:rsidRPr="00B26758" w:rsidRDefault="003E12AA" w:rsidP="003E12AA"/>
        </w:tc>
        <w:tc>
          <w:tcPr>
            <w:tcW w:w="638" w:type="pct"/>
            <w:shd w:val="clear" w:color="auto" w:fill="auto"/>
          </w:tcPr>
          <w:p w14:paraId="409D9C15" w14:textId="77777777" w:rsidR="003E12AA" w:rsidRPr="00B26758" w:rsidRDefault="003E12AA" w:rsidP="003E12AA">
            <w:pPr>
              <w:rPr>
                <w:i/>
                <w:iCs/>
                <w:sz w:val="16"/>
                <w:szCs w:val="16"/>
              </w:rPr>
            </w:pPr>
            <w:r w:rsidRPr="00B26758">
              <w:rPr>
                <w:i/>
                <w:iCs/>
                <w:sz w:val="16"/>
                <w:szCs w:val="16"/>
              </w:rPr>
              <w:t xml:space="preserve">Costo orario </w:t>
            </w:r>
            <w:proofErr w:type="spellStart"/>
            <w:r w:rsidRPr="00B26758">
              <w:rPr>
                <w:i/>
                <w:iCs/>
                <w:sz w:val="16"/>
                <w:szCs w:val="16"/>
              </w:rPr>
              <w:t>codocenti</w:t>
            </w:r>
            <w:proofErr w:type="spellEnd"/>
          </w:p>
        </w:tc>
        <w:tc>
          <w:tcPr>
            <w:tcW w:w="330" w:type="pct"/>
            <w:shd w:val="clear" w:color="auto" w:fill="auto"/>
            <w:noWrap/>
          </w:tcPr>
          <w:p w14:paraId="7979BAC0" w14:textId="77777777" w:rsidR="003E12AA" w:rsidRPr="00B26758" w:rsidRDefault="003E12AA" w:rsidP="003E12AA">
            <w:pPr>
              <w:rPr>
                <w:sz w:val="16"/>
                <w:szCs w:val="16"/>
              </w:rPr>
            </w:pPr>
            <w:r w:rsidRPr="00B26758">
              <w:rPr>
                <w:sz w:val="16"/>
                <w:szCs w:val="16"/>
              </w:rPr>
              <w:t>0</w:t>
            </w:r>
          </w:p>
        </w:tc>
        <w:tc>
          <w:tcPr>
            <w:tcW w:w="408" w:type="pct"/>
            <w:shd w:val="clear" w:color="auto" w:fill="auto"/>
          </w:tcPr>
          <w:p w14:paraId="4DFE51E2" w14:textId="77777777" w:rsidR="003E12AA" w:rsidRPr="00B26758" w:rsidRDefault="003E12AA" w:rsidP="003E12AA">
            <w:pPr>
              <w:rPr>
                <w:i/>
                <w:iCs/>
                <w:sz w:val="16"/>
                <w:szCs w:val="16"/>
              </w:rPr>
            </w:pPr>
            <w:r w:rsidRPr="00B26758">
              <w:rPr>
                <w:i/>
                <w:iCs/>
                <w:sz w:val="16"/>
                <w:szCs w:val="16"/>
              </w:rPr>
              <w:t xml:space="preserve">n. ore </w:t>
            </w:r>
          </w:p>
        </w:tc>
        <w:tc>
          <w:tcPr>
            <w:tcW w:w="233" w:type="pct"/>
            <w:shd w:val="clear" w:color="auto" w:fill="auto"/>
          </w:tcPr>
          <w:p w14:paraId="309827F0" w14:textId="77777777" w:rsidR="003E12AA" w:rsidRPr="00B26758" w:rsidRDefault="003E12AA" w:rsidP="003E12AA">
            <w:pPr>
              <w:rPr>
                <w:sz w:val="16"/>
                <w:szCs w:val="16"/>
              </w:rPr>
            </w:pPr>
            <w:r w:rsidRPr="00B26758">
              <w:rPr>
                <w:iCs/>
                <w:sz w:val="16"/>
                <w:szCs w:val="16"/>
              </w:rPr>
              <w:t>0</w:t>
            </w:r>
          </w:p>
        </w:tc>
        <w:tc>
          <w:tcPr>
            <w:tcW w:w="1438" w:type="pct"/>
            <w:shd w:val="clear" w:color="auto" w:fill="auto"/>
          </w:tcPr>
          <w:p w14:paraId="5840FE0C" w14:textId="77777777" w:rsidR="003E12AA" w:rsidRPr="00B26758" w:rsidRDefault="003E12AA" w:rsidP="003E12AA">
            <w:pPr>
              <w:rPr>
                <w:sz w:val="18"/>
                <w:szCs w:val="18"/>
              </w:rPr>
            </w:pPr>
            <w:r w:rsidRPr="00B26758">
              <w:rPr>
                <w:sz w:val="18"/>
                <w:szCs w:val="18"/>
              </w:rPr>
              <w:t> </w:t>
            </w:r>
          </w:p>
        </w:tc>
        <w:tc>
          <w:tcPr>
            <w:tcW w:w="880" w:type="pct"/>
          </w:tcPr>
          <w:p w14:paraId="505F06B9" w14:textId="77777777" w:rsidR="003E12AA" w:rsidRPr="00B26758" w:rsidRDefault="003E12AA" w:rsidP="003E12AA">
            <w:pPr>
              <w:rPr>
                <w:sz w:val="18"/>
                <w:szCs w:val="18"/>
              </w:rPr>
            </w:pPr>
          </w:p>
        </w:tc>
      </w:tr>
    </w:tbl>
    <w:p w14:paraId="3B291536" w14:textId="77777777" w:rsidR="003E12AA" w:rsidRPr="00CB15CB" w:rsidRDefault="003E12AA" w:rsidP="003E12AA">
      <w:pPr>
        <w:tabs>
          <w:tab w:val="left" w:pos="1273"/>
          <w:tab w:val="left" w:pos="6874"/>
          <w:tab w:val="left" w:pos="8435"/>
          <w:tab w:val="left" w:pos="9850"/>
          <w:tab w:val="left" w:pos="11420"/>
          <w:tab w:val="left" w:pos="12871"/>
        </w:tabs>
        <w:rPr>
          <w:b/>
          <w:bCs/>
          <w:color w:val="000000"/>
        </w:rPr>
      </w:pPr>
      <w:r w:rsidRPr="00CB15CB">
        <w:rPr>
          <w:b/>
          <w:bCs/>
          <w:color w:val="000000"/>
        </w:rPr>
        <w:tab/>
      </w:r>
      <w:r w:rsidRPr="00CB15CB">
        <w:rPr>
          <w:b/>
          <w:bCs/>
          <w:color w:val="000000"/>
        </w:rPr>
        <w:tab/>
      </w:r>
      <w:r w:rsidRPr="00CB15CB">
        <w:rPr>
          <w:b/>
          <w:bCs/>
          <w:color w:val="000000"/>
        </w:rPr>
        <w:tab/>
      </w:r>
      <w:r w:rsidRPr="00CB15CB">
        <w:rPr>
          <w:b/>
          <w:bCs/>
          <w:color w:val="000000"/>
        </w:rPr>
        <w:tab/>
      </w:r>
      <w:r w:rsidRPr="00CB15CB">
        <w:rPr>
          <w:b/>
          <w:bCs/>
          <w:color w:val="000000"/>
        </w:rPr>
        <w:tab/>
      </w:r>
      <w:r w:rsidRPr="00CB15CB">
        <w:rPr>
          <w:b/>
          <w:bCs/>
          <w:color w:val="000000"/>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8"/>
        <w:gridCol w:w="1286"/>
        <w:gridCol w:w="1502"/>
        <w:gridCol w:w="905"/>
        <w:gridCol w:w="801"/>
        <w:gridCol w:w="1084"/>
        <w:gridCol w:w="1440"/>
        <w:gridCol w:w="1440"/>
      </w:tblGrid>
      <w:tr w:rsidR="003E12AA" w:rsidRPr="00B26758" w14:paraId="4CCA74DE" w14:textId="77777777" w:rsidTr="003E12AA">
        <w:trPr>
          <w:trHeight w:hRule="exact" w:val="315"/>
        </w:trPr>
        <w:tc>
          <w:tcPr>
            <w:tcW w:w="607" w:type="pct"/>
            <w:shd w:val="clear" w:color="auto" w:fill="auto"/>
            <w:noWrap/>
          </w:tcPr>
          <w:p w14:paraId="321F9860" w14:textId="77777777" w:rsidR="003E12AA" w:rsidRPr="00B26758" w:rsidRDefault="003E12AA" w:rsidP="003E12AA">
            <w:pPr>
              <w:rPr>
                <w:b/>
                <w:bCs/>
              </w:rPr>
            </w:pPr>
            <w:r w:rsidRPr="00B26758">
              <w:rPr>
                <w:b/>
                <w:bCs/>
              </w:rPr>
              <w:t>B.2.3</w:t>
            </w:r>
          </w:p>
        </w:tc>
        <w:tc>
          <w:tcPr>
            <w:tcW w:w="2897" w:type="pct"/>
            <w:gridSpan w:val="5"/>
            <w:shd w:val="clear" w:color="auto" w:fill="auto"/>
          </w:tcPr>
          <w:p w14:paraId="012579F7" w14:textId="77777777" w:rsidR="003E12AA" w:rsidRPr="00B26758" w:rsidRDefault="003E12AA" w:rsidP="003E12AA">
            <w:pPr>
              <w:rPr>
                <w:b/>
                <w:bCs/>
              </w:rPr>
            </w:pPr>
            <w:r w:rsidRPr="00B26758">
              <w:rPr>
                <w:b/>
                <w:bCs/>
              </w:rPr>
              <w:t>Tutoraggio</w:t>
            </w:r>
          </w:p>
        </w:tc>
        <w:tc>
          <w:tcPr>
            <w:tcW w:w="748" w:type="pct"/>
            <w:shd w:val="clear" w:color="auto" w:fill="auto"/>
          </w:tcPr>
          <w:p w14:paraId="15C4991A" w14:textId="77777777" w:rsidR="003E12AA" w:rsidRPr="00B26758" w:rsidRDefault="003E12AA" w:rsidP="003E12AA">
            <w:pPr>
              <w:rPr>
                <w:b/>
                <w:bCs/>
              </w:rPr>
            </w:pPr>
          </w:p>
        </w:tc>
        <w:tc>
          <w:tcPr>
            <w:tcW w:w="748" w:type="pct"/>
          </w:tcPr>
          <w:p w14:paraId="32323FE8" w14:textId="77777777" w:rsidR="003E12AA" w:rsidRPr="00B26758" w:rsidRDefault="003E12AA" w:rsidP="003E12AA">
            <w:pPr>
              <w:rPr>
                <w:b/>
                <w:bCs/>
              </w:rPr>
            </w:pPr>
            <w:r w:rsidRPr="00B26758">
              <w:rPr>
                <w:b/>
                <w:bCs/>
              </w:rPr>
              <w:t>Di cui</w:t>
            </w:r>
            <w:r w:rsidRPr="00B26758">
              <w:rPr>
                <w:rStyle w:val="Rimandonotaapidipagina"/>
                <w:b/>
                <w:bCs/>
              </w:rPr>
              <w:footnoteReference w:id="26"/>
            </w:r>
            <w:r w:rsidRPr="00B26758">
              <w:rPr>
                <w:b/>
                <w:bCs/>
              </w:rPr>
              <w:t xml:space="preserve"> </w:t>
            </w:r>
          </w:p>
        </w:tc>
      </w:tr>
      <w:tr w:rsidR="003E12AA" w:rsidRPr="00B26758" w14:paraId="5210AF9A" w14:textId="77777777" w:rsidTr="003E12AA">
        <w:trPr>
          <w:trHeight w:hRule="exact" w:val="315"/>
        </w:trPr>
        <w:tc>
          <w:tcPr>
            <w:tcW w:w="607" w:type="pct"/>
            <w:shd w:val="clear" w:color="auto" w:fill="auto"/>
            <w:noWrap/>
          </w:tcPr>
          <w:p w14:paraId="0DF25915" w14:textId="77777777" w:rsidR="003E12AA" w:rsidRPr="00B26758" w:rsidRDefault="003E12AA" w:rsidP="003E12AA">
            <w:pPr>
              <w:rPr>
                <w:i/>
                <w:iCs/>
              </w:rPr>
            </w:pPr>
            <w:r w:rsidRPr="00B26758">
              <w:rPr>
                <w:bCs/>
                <w:i/>
                <w:iCs/>
              </w:rPr>
              <w:t>B.2.3.a</w:t>
            </w:r>
          </w:p>
        </w:tc>
        <w:tc>
          <w:tcPr>
            <w:tcW w:w="2897" w:type="pct"/>
            <w:gridSpan w:val="5"/>
            <w:shd w:val="clear" w:color="auto" w:fill="auto"/>
          </w:tcPr>
          <w:p w14:paraId="25503021" w14:textId="77777777" w:rsidR="003E12AA" w:rsidRPr="00B26758" w:rsidRDefault="003E12AA" w:rsidP="003E12AA">
            <w:pPr>
              <w:rPr>
                <w:i/>
                <w:iCs/>
              </w:rPr>
            </w:pPr>
            <w:r w:rsidRPr="00B26758">
              <w:rPr>
                <w:i/>
                <w:iCs/>
              </w:rPr>
              <w:t>Personale dipendente</w:t>
            </w:r>
          </w:p>
        </w:tc>
        <w:tc>
          <w:tcPr>
            <w:tcW w:w="748" w:type="pct"/>
            <w:shd w:val="clear" w:color="auto" w:fill="auto"/>
          </w:tcPr>
          <w:p w14:paraId="10532FFE" w14:textId="77777777" w:rsidR="003E12AA" w:rsidRPr="00B26758" w:rsidRDefault="003E12AA" w:rsidP="003E12AA">
            <w:pPr>
              <w:rPr>
                <w:i/>
                <w:iCs/>
              </w:rPr>
            </w:pPr>
            <w:r w:rsidRPr="00B26758">
              <w:rPr>
                <w:i/>
                <w:iCs/>
              </w:rPr>
              <w:t> </w:t>
            </w:r>
          </w:p>
        </w:tc>
        <w:tc>
          <w:tcPr>
            <w:tcW w:w="748" w:type="pct"/>
          </w:tcPr>
          <w:p w14:paraId="6264DA1F" w14:textId="77777777" w:rsidR="003E12AA" w:rsidRPr="00B26758" w:rsidRDefault="003E12AA" w:rsidP="003E12AA">
            <w:pPr>
              <w:rPr>
                <w:i/>
                <w:iCs/>
              </w:rPr>
            </w:pPr>
          </w:p>
        </w:tc>
      </w:tr>
      <w:tr w:rsidR="003E12AA" w:rsidRPr="00B26758" w14:paraId="1C76E545" w14:textId="77777777" w:rsidTr="003E12AA">
        <w:trPr>
          <w:trHeight w:hRule="exact" w:val="385"/>
        </w:trPr>
        <w:tc>
          <w:tcPr>
            <w:tcW w:w="607" w:type="pct"/>
            <w:vMerge w:val="restart"/>
            <w:shd w:val="clear" w:color="auto" w:fill="auto"/>
            <w:noWrap/>
          </w:tcPr>
          <w:p w14:paraId="652D86B4" w14:textId="77777777" w:rsidR="003E12AA" w:rsidRPr="00B26758" w:rsidRDefault="003E12AA" w:rsidP="003E12AA">
            <w:pPr>
              <w:rPr>
                <w:b/>
                <w:bCs/>
              </w:rPr>
            </w:pPr>
            <w:r w:rsidRPr="00B26758">
              <w:rPr>
                <w:b/>
                <w:bCs/>
              </w:rPr>
              <w:t> </w:t>
            </w:r>
          </w:p>
        </w:tc>
        <w:tc>
          <w:tcPr>
            <w:tcW w:w="668" w:type="pct"/>
            <w:shd w:val="clear" w:color="auto" w:fill="auto"/>
          </w:tcPr>
          <w:p w14:paraId="1E95867A" w14:textId="77777777" w:rsidR="003E12AA" w:rsidRPr="00B26758" w:rsidRDefault="003E12AA" w:rsidP="003E12AA">
            <w:pPr>
              <w:rPr>
                <w:i/>
                <w:iCs/>
                <w:sz w:val="16"/>
                <w:szCs w:val="16"/>
              </w:rPr>
            </w:pPr>
          </w:p>
        </w:tc>
        <w:tc>
          <w:tcPr>
            <w:tcW w:w="780" w:type="pct"/>
            <w:shd w:val="clear" w:color="auto" w:fill="auto"/>
          </w:tcPr>
          <w:p w14:paraId="6954BD0D" w14:textId="77777777" w:rsidR="003E12AA" w:rsidRPr="00B26758" w:rsidRDefault="003E12AA" w:rsidP="003E12AA">
            <w:pPr>
              <w:rPr>
                <w:i/>
                <w:iCs/>
                <w:sz w:val="16"/>
                <w:szCs w:val="16"/>
              </w:rPr>
            </w:pPr>
            <w:r w:rsidRPr="00B26758">
              <w:rPr>
                <w:i/>
                <w:iCs/>
                <w:sz w:val="16"/>
                <w:szCs w:val="16"/>
              </w:rPr>
              <w:t>Costo orario</w:t>
            </w:r>
          </w:p>
        </w:tc>
        <w:tc>
          <w:tcPr>
            <w:tcW w:w="470" w:type="pct"/>
            <w:shd w:val="clear" w:color="auto" w:fill="auto"/>
          </w:tcPr>
          <w:p w14:paraId="72E5878B" w14:textId="77777777" w:rsidR="003E12AA" w:rsidRPr="00B26758" w:rsidRDefault="003E12AA" w:rsidP="003E12AA">
            <w:pPr>
              <w:rPr>
                <w:i/>
                <w:iCs/>
                <w:sz w:val="16"/>
                <w:szCs w:val="16"/>
              </w:rPr>
            </w:pPr>
            <w:r w:rsidRPr="00B26758">
              <w:rPr>
                <w:i/>
                <w:iCs/>
                <w:sz w:val="16"/>
                <w:szCs w:val="16"/>
              </w:rPr>
              <w:t>0</w:t>
            </w:r>
          </w:p>
        </w:tc>
        <w:tc>
          <w:tcPr>
            <w:tcW w:w="416" w:type="pct"/>
            <w:shd w:val="clear" w:color="auto" w:fill="auto"/>
          </w:tcPr>
          <w:p w14:paraId="6A8DC7F2" w14:textId="77777777" w:rsidR="003E12AA" w:rsidRPr="00B26758" w:rsidRDefault="003E12AA" w:rsidP="003E12AA">
            <w:r w:rsidRPr="00B26758">
              <w:rPr>
                <w:i/>
                <w:iCs/>
                <w:sz w:val="16"/>
                <w:szCs w:val="16"/>
              </w:rPr>
              <w:t xml:space="preserve">n. ore </w:t>
            </w:r>
          </w:p>
        </w:tc>
        <w:tc>
          <w:tcPr>
            <w:tcW w:w="563" w:type="pct"/>
            <w:shd w:val="clear" w:color="auto" w:fill="auto"/>
          </w:tcPr>
          <w:p w14:paraId="5C3C70D8" w14:textId="77777777" w:rsidR="003E12AA" w:rsidRPr="00B26758" w:rsidRDefault="003E12AA" w:rsidP="003E12AA">
            <w:pPr>
              <w:ind w:right="-70"/>
              <w:rPr>
                <w:sz w:val="16"/>
                <w:szCs w:val="16"/>
              </w:rPr>
            </w:pPr>
            <w:r w:rsidRPr="00B26758">
              <w:rPr>
                <w:sz w:val="16"/>
                <w:szCs w:val="16"/>
              </w:rPr>
              <w:t>0</w:t>
            </w:r>
          </w:p>
        </w:tc>
        <w:tc>
          <w:tcPr>
            <w:tcW w:w="748" w:type="pct"/>
            <w:shd w:val="clear" w:color="auto" w:fill="auto"/>
          </w:tcPr>
          <w:p w14:paraId="15C1F7D2" w14:textId="77777777" w:rsidR="003E12AA" w:rsidRPr="00B26758" w:rsidRDefault="003E12AA" w:rsidP="003E12AA">
            <w:r w:rsidRPr="00B26758">
              <w:t> </w:t>
            </w:r>
          </w:p>
        </w:tc>
        <w:tc>
          <w:tcPr>
            <w:tcW w:w="748" w:type="pct"/>
          </w:tcPr>
          <w:p w14:paraId="4D4CF59A" w14:textId="77777777" w:rsidR="003E12AA" w:rsidRPr="00B26758" w:rsidRDefault="003E12AA" w:rsidP="003E12AA"/>
        </w:tc>
      </w:tr>
      <w:tr w:rsidR="003E12AA" w:rsidRPr="00B26758" w14:paraId="2F083AC5" w14:textId="77777777" w:rsidTr="003E12AA">
        <w:trPr>
          <w:trHeight w:val="315"/>
        </w:trPr>
        <w:tc>
          <w:tcPr>
            <w:tcW w:w="607" w:type="pct"/>
            <w:vMerge/>
            <w:shd w:val="clear" w:color="auto" w:fill="auto"/>
          </w:tcPr>
          <w:p w14:paraId="1846571E" w14:textId="77777777" w:rsidR="003E12AA" w:rsidRPr="00B26758" w:rsidRDefault="003E12AA" w:rsidP="003E12AA">
            <w:pPr>
              <w:rPr>
                <w:b/>
                <w:bCs/>
              </w:rPr>
            </w:pPr>
          </w:p>
        </w:tc>
        <w:tc>
          <w:tcPr>
            <w:tcW w:w="668" w:type="pct"/>
            <w:shd w:val="clear" w:color="auto" w:fill="auto"/>
          </w:tcPr>
          <w:p w14:paraId="5D88E593" w14:textId="77777777" w:rsidR="003E12AA" w:rsidRPr="00B26758" w:rsidRDefault="003E12AA" w:rsidP="003E12AA">
            <w:pPr>
              <w:rPr>
                <w:i/>
                <w:iCs/>
                <w:sz w:val="16"/>
                <w:szCs w:val="16"/>
              </w:rPr>
            </w:pPr>
          </w:p>
        </w:tc>
        <w:tc>
          <w:tcPr>
            <w:tcW w:w="780" w:type="pct"/>
            <w:shd w:val="clear" w:color="auto" w:fill="auto"/>
          </w:tcPr>
          <w:p w14:paraId="67DC23C6" w14:textId="77777777" w:rsidR="003E12AA" w:rsidRPr="00B26758" w:rsidRDefault="003E12AA" w:rsidP="003E12AA">
            <w:pPr>
              <w:rPr>
                <w:i/>
                <w:iCs/>
                <w:sz w:val="16"/>
                <w:szCs w:val="16"/>
              </w:rPr>
            </w:pPr>
            <w:r w:rsidRPr="00B26758">
              <w:rPr>
                <w:i/>
                <w:iCs/>
                <w:sz w:val="16"/>
                <w:szCs w:val="16"/>
              </w:rPr>
              <w:t>Costo orario</w:t>
            </w:r>
          </w:p>
        </w:tc>
        <w:tc>
          <w:tcPr>
            <w:tcW w:w="470" w:type="pct"/>
            <w:shd w:val="clear" w:color="auto" w:fill="auto"/>
          </w:tcPr>
          <w:p w14:paraId="035547F0" w14:textId="77777777" w:rsidR="003E12AA" w:rsidRPr="00B26758" w:rsidRDefault="003E12AA" w:rsidP="003E12AA">
            <w:pPr>
              <w:rPr>
                <w:i/>
                <w:iCs/>
                <w:sz w:val="16"/>
                <w:szCs w:val="16"/>
              </w:rPr>
            </w:pPr>
            <w:r w:rsidRPr="00B26758">
              <w:rPr>
                <w:i/>
                <w:iCs/>
                <w:sz w:val="16"/>
                <w:szCs w:val="16"/>
              </w:rPr>
              <w:t>0</w:t>
            </w:r>
          </w:p>
        </w:tc>
        <w:tc>
          <w:tcPr>
            <w:tcW w:w="416" w:type="pct"/>
            <w:shd w:val="clear" w:color="auto" w:fill="auto"/>
          </w:tcPr>
          <w:p w14:paraId="79B56FF7" w14:textId="77777777" w:rsidR="003E12AA" w:rsidRPr="00B26758" w:rsidRDefault="003E12AA" w:rsidP="003E12AA">
            <w:r w:rsidRPr="00B26758">
              <w:rPr>
                <w:i/>
                <w:iCs/>
                <w:sz w:val="16"/>
                <w:szCs w:val="16"/>
              </w:rPr>
              <w:t xml:space="preserve">n. ore </w:t>
            </w:r>
          </w:p>
        </w:tc>
        <w:tc>
          <w:tcPr>
            <w:tcW w:w="563" w:type="pct"/>
            <w:shd w:val="clear" w:color="auto" w:fill="auto"/>
          </w:tcPr>
          <w:p w14:paraId="40955643" w14:textId="77777777" w:rsidR="003E12AA" w:rsidRPr="00B26758" w:rsidRDefault="003E12AA" w:rsidP="003E12AA">
            <w:pPr>
              <w:rPr>
                <w:sz w:val="16"/>
                <w:szCs w:val="16"/>
              </w:rPr>
            </w:pPr>
            <w:r w:rsidRPr="00B26758">
              <w:rPr>
                <w:sz w:val="16"/>
                <w:szCs w:val="16"/>
              </w:rPr>
              <w:t>0</w:t>
            </w:r>
          </w:p>
        </w:tc>
        <w:tc>
          <w:tcPr>
            <w:tcW w:w="748" w:type="pct"/>
            <w:shd w:val="clear" w:color="auto" w:fill="auto"/>
          </w:tcPr>
          <w:p w14:paraId="3C1B18BD" w14:textId="77777777" w:rsidR="003E12AA" w:rsidRPr="00B26758" w:rsidRDefault="003E12AA" w:rsidP="003E12AA">
            <w:r w:rsidRPr="00B26758">
              <w:t> </w:t>
            </w:r>
          </w:p>
        </w:tc>
        <w:tc>
          <w:tcPr>
            <w:tcW w:w="748" w:type="pct"/>
          </w:tcPr>
          <w:p w14:paraId="7690E0AD" w14:textId="77777777" w:rsidR="003E12AA" w:rsidRPr="00B26758" w:rsidRDefault="003E12AA" w:rsidP="003E12AA"/>
        </w:tc>
      </w:tr>
      <w:tr w:rsidR="003E12AA" w:rsidRPr="00B26758" w14:paraId="319FE83D" w14:textId="77777777" w:rsidTr="003E12AA">
        <w:trPr>
          <w:trHeight w:hRule="exact" w:val="315"/>
        </w:trPr>
        <w:tc>
          <w:tcPr>
            <w:tcW w:w="607" w:type="pct"/>
            <w:shd w:val="clear" w:color="auto" w:fill="auto"/>
            <w:noWrap/>
          </w:tcPr>
          <w:p w14:paraId="69C35D06" w14:textId="77777777" w:rsidR="003E12AA" w:rsidRPr="00B26758" w:rsidRDefault="003E12AA" w:rsidP="003E12AA">
            <w:pPr>
              <w:rPr>
                <w:i/>
                <w:iCs/>
              </w:rPr>
            </w:pPr>
            <w:r w:rsidRPr="00B26758">
              <w:rPr>
                <w:bCs/>
                <w:i/>
                <w:iCs/>
              </w:rPr>
              <w:lastRenderedPageBreak/>
              <w:t>B.2.3.b</w:t>
            </w:r>
          </w:p>
        </w:tc>
        <w:tc>
          <w:tcPr>
            <w:tcW w:w="2897" w:type="pct"/>
            <w:gridSpan w:val="5"/>
            <w:shd w:val="clear" w:color="auto" w:fill="auto"/>
          </w:tcPr>
          <w:p w14:paraId="06D497A2" w14:textId="77777777" w:rsidR="003E12AA" w:rsidRPr="00B26758" w:rsidRDefault="003E12AA" w:rsidP="003E12AA">
            <w:pPr>
              <w:rPr>
                <w:i/>
                <w:iCs/>
              </w:rPr>
            </w:pPr>
            <w:r w:rsidRPr="00B26758">
              <w:rPr>
                <w:i/>
                <w:iCs/>
              </w:rPr>
              <w:t>Risorse esterne</w:t>
            </w:r>
          </w:p>
        </w:tc>
        <w:tc>
          <w:tcPr>
            <w:tcW w:w="748" w:type="pct"/>
            <w:shd w:val="clear" w:color="auto" w:fill="auto"/>
          </w:tcPr>
          <w:p w14:paraId="24C9DD46" w14:textId="77777777" w:rsidR="003E12AA" w:rsidRPr="00B26758" w:rsidRDefault="003E12AA" w:rsidP="003E12AA">
            <w:pPr>
              <w:rPr>
                <w:i/>
                <w:iCs/>
              </w:rPr>
            </w:pPr>
            <w:r w:rsidRPr="00B26758">
              <w:rPr>
                <w:i/>
                <w:iCs/>
              </w:rPr>
              <w:t xml:space="preserve">  </w:t>
            </w:r>
          </w:p>
        </w:tc>
        <w:tc>
          <w:tcPr>
            <w:tcW w:w="748" w:type="pct"/>
          </w:tcPr>
          <w:p w14:paraId="6F3A7B7A" w14:textId="77777777" w:rsidR="003E12AA" w:rsidRPr="00B26758" w:rsidRDefault="003E12AA" w:rsidP="003E12AA">
            <w:pPr>
              <w:rPr>
                <w:i/>
                <w:iCs/>
              </w:rPr>
            </w:pPr>
          </w:p>
        </w:tc>
      </w:tr>
      <w:tr w:rsidR="003E12AA" w:rsidRPr="00B26758" w14:paraId="09F60620" w14:textId="77777777" w:rsidTr="003E12AA">
        <w:trPr>
          <w:trHeight w:hRule="exact" w:val="571"/>
        </w:trPr>
        <w:tc>
          <w:tcPr>
            <w:tcW w:w="607" w:type="pct"/>
            <w:vMerge w:val="restart"/>
            <w:shd w:val="clear" w:color="auto" w:fill="auto"/>
            <w:noWrap/>
          </w:tcPr>
          <w:p w14:paraId="5E9D3BCF" w14:textId="77777777" w:rsidR="003E12AA" w:rsidRPr="00B26758" w:rsidRDefault="003E12AA" w:rsidP="003E12AA">
            <w:pPr>
              <w:rPr>
                <w:b/>
                <w:bCs/>
              </w:rPr>
            </w:pPr>
            <w:r w:rsidRPr="00B26758">
              <w:rPr>
                <w:b/>
                <w:bCs/>
              </w:rPr>
              <w:t> </w:t>
            </w:r>
          </w:p>
        </w:tc>
        <w:tc>
          <w:tcPr>
            <w:tcW w:w="668" w:type="pct"/>
            <w:shd w:val="clear" w:color="auto" w:fill="auto"/>
          </w:tcPr>
          <w:p w14:paraId="510C5142" w14:textId="77777777" w:rsidR="003E12AA" w:rsidRPr="00B26758" w:rsidRDefault="003E12AA" w:rsidP="003E12AA">
            <w:pPr>
              <w:rPr>
                <w:i/>
                <w:iCs/>
                <w:sz w:val="16"/>
                <w:szCs w:val="16"/>
              </w:rPr>
            </w:pPr>
          </w:p>
        </w:tc>
        <w:tc>
          <w:tcPr>
            <w:tcW w:w="780" w:type="pct"/>
            <w:shd w:val="clear" w:color="auto" w:fill="auto"/>
          </w:tcPr>
          <w:p w14:paraId="609641BE" w14:textId="77777777" w:rsidR="003E12AA" w:rsidRPr="00B26758" w:rsidRDefault="003E12AA" w:rsidP="003E12AA">
            <w:pPr>
              <w:rPr>
                <w:i/>
                <w:iCs/>
                <w:sz w:val="16"/>
                <w:szCs w:val="16"/>
              </w:rPr>
            </w:pPr>
            <w:r w:rsidRPr="00B26758">
              <w:rPr>
                <w:i/>
                <w:iCs/>
                <w:sz w:val="16"/>
                <w:szCs w:val="16"/>
              </w:rPr>
              <w:t>Costo orario</w:t>
            </w:r>
          </w:p>
        </w:tc>
        <w:tc>
          <w:tcPr>
            <w:tcW w:w="470" w:type="pct"/>
            <w:shd w:val="clear" w:color="auto" w:fill="auto"/>
          </w:tcPr>
          <w:p w14:paraId="7F64FE05" w14:textId="77777777" w:rsidR="003E12AA" w:rsidRPr="00B26758" w:rsidRDefault="003E12AA" w:rsidP="003E12AA">
            <w:pPr>
              <w:rPr>
                <w:i/>
                <w:iCs/>
                <w:sz w:val="16"/>
                <w:szCs w:val="16"/>
              </w:rPr>
            </w:pPr>
            <w:r w:rsidRPr="00B26758">
              <w:rPr>
                <w:i/>
                <w:iCs/>
                <w:sz w:val="16"/>
                <w:szCs w:val="16"/>
              </w:rPr>
              <w:t>0</w:t>
            </w:r>
          </w:p>
        </w:tc>
        <w:tc>
          <w:tcPr>
            <w:tcW w:w="416" w:type="pct"/>
            <w:shd w:val="clear" w:color="auto" w:fill="auto"/>
          </w:tcPr>
          <w:p w14:paraId="60720A83" w14:textId="77777777" w:rsidR="003E12AA" w:rsidRPr="00B26758" w:rsidRDefault="003E12AA" w:rsidP="003E12AA">
            <w:r w:rsidRPr="00B26758">
              <w:rPr>
                <w:i/>
                <w:iCs/>
                <w:sz w:val="16"/>
                <w:szCs w:val="16"/>
              </w:rPr>
              <w:t xml:space="preserve">n. ore </w:t>
            </w:r>
          </w:p>
        </w:tc>
        <w:tc>
          <w:tcPr>
            <w:tcW w:w="563" w:type="pct"/>
            <w:shd w:val="clear" w:color="auto" w:fill="auto"/>
          </w:tcPr>
          <w:p w14:paraId="120A37CF" w14:textId="77777777" w:rsidR="003E12AA" w:rsidRPr="00B26758" w:rsidRDefault="003E12AA" w:rsidP="003E12AA">
            <w:pPr>
              <w:rPr>
                <w:sz w:val="16"/>
                <w:szCs w:val="16"/>
              </w:rPr>
            </w:pPr>
            <w:r w:rsidRPr="00B26758">
              <w:rPr>
                <w:sz w:val="16"/>
                <w:szCs w:val="16"/>
              </w:rPr>
              <w:t>0</w:t>
            </w:r>
          </w:p>
        </w:tc>
        <w:tc>
          <w:tcPr>
            <w:tcW w:w="748" w:type="pct"/>
            <w:shd w:val="clear" w:color="auto" w:fill="auto"/>
          </w:tcPr>
          <w:p w14:paraId="2D0BA91D" w14:textId="77777777" w:rsidR="003E12AA" w:rsidRPr="00B26758" w:rsidRDefault="003E12AA" w:rsidP="003E12AA">
            <w:r w:rsidRPr="00B26758">
              <w:t> </w:t>
            </w:r>
          </w:p>
        </w:tc>
        <w:tc>
          <w:tcPr>
            <w:tcW w:w="748" w:type="pct"/>
          </w:tcPr>
          <w:p w14:paraId="336377C1" w14:textId="77777777" w:rsidR="003E12AA" w:rsidRPr="00B26758" w:rsidRDefault="003E12AA" w:rsidP="003E12AA"/>
        </w:tc>
      </w:tr>
      <w:tr w:rsidR="003E12AA" w:rsidRPr="00B26758" w14:paraId="23EE0B87" w14:textId="77777777" w:rsidTr="003E12AA">
        <w:trPr>
          <w:trHeight w:val="315"/>
        </w:trPr>
        <w:tc>
          <w:tcPr>
            <w:tcW w:w="607" w:type="pct"/>
            <w:vMerge/>
            <w:shd w:val="clear" w:color="auto" w:fill="auto"/>
          </w:tcPr>
          <w:p w14:paraId="3E55B964" w14:textId="77777777" w:rsidR="003E12AA" w:rsidRPr="00B26758" w:rsidRDefault="003E12AA" w:rsidP="003E12AA">
            <w:pPr>
              <w:rPr>
                <w:b/>
                <w:bCs/>
              </w:rPr>
            </w:pPr>
          </w:p>
        </w:tc>
        <w:tc>
          <w:tcPr>
            <w:tcW w:w="668" w:type="pct"/>
            <w:shd w:val="clear" w:color="auto" w:fill="auto"/>
          </w:tcPr>
          <w:p w14:paraId="79B5FAE8" w14:textId="77777777" w:rsidR="003E12AA" w:rsidRPr="00B26758" w:rsidRDefault="003E12AA" w:rsidP="003E12AA">
            <w:pPr>
              <w:rPr>
                <w:i/>
                <w:iCs/>
                <w:sz w:val="16"/>
                <w:szCs w:val="16"/>
              </w:rPr>
            </w:pPr>
          </w:p>
        </w:tc>
        <w:tc>
          <w:tcPr>
            <w:tcW w:w="780" w:type="pct"/>
            <w:shd w:val="clear" w:color="auto" w:fill="auto"/>
          </w:tcPr>
          <w:p w14:paraId="55677E5B" w14:textId="77777777" w:rsidR="003E12AA" w:rsidRPr="00B26758" w:rsidRDefault="003E12AA" w:rsidP="003E12AA">
            <w:pPr>
              <w:rPr>
                <w:i/>
                <w:iCs/>
                <w:sz w:val="16"/>
                <w:szCs w:val="16"/>
              </w:rPr>
            </w:pPr>
            <w:r w:rsidRPr="00B26758">
              <w:rPr>
                <w:i/>
                <w:iCs/>
                <w:sz w:val="16"/>
                <w:szCs w:val="16"/>
              </w:rPr>
              <w:t>Costo orario</w:t>
            </w:r>
          </w:p>
        </w:tc>
        <w:tc>
          <w:tcPr>
            <w:tcW w:w="470" w:type="pct"/>
            <w:shd w:val="clear" w:color="auto" w:fill="auto"/>
          </w:tcPr>
          <w:p w14:paraId="7E674E6F" w14:textId="77777777" w:rsidR="003E12AA" w:rsidRPr="00B26758" w:rsidRDefault="003E12AA" w:rsidP="003E12AA">
            <w:pPr>
              <w:rPr>
                <w:i/>
                <w:iCs/>
                <w:sz w:val="16"/>
                <w:szCs w:val="16"/>
              </w:rPr>
            </w:pPr>
            <w:r w:rsidRPr="00B26758">
              <w:rPr>
                <w:i/>
                <w:iCs/>
                <w:sz w:val="16"/>
                <w:szCs w:val="16"/>
              </w:rPr>
              <w:t>0</w:t>
            </w:r>
          </w:p>
        </w:tc>
        <w:tc>
          <w:tcPr>
            <w:tcW w:w="416" w:type="pct"/>
            <w:shd w:val="clear" w:color="auto" w:fill="auto"/>
          </w:tcPr>
          <w:p w14:paraId="5C38EF4F" w14:textId="77777777" w:rsidR="003E12AA" w:rsidRPr="00B26758" w:rsidRDefault="003E12AA" w:rsidP="003E12AA">
            <w:r w:rsidRPr="00B26758">
              <w:rPr>
                <w:i/>
                <w:iCs/>
                <w:sz w:val="16"/>
                <w:szCs w:val="16"/>
              </w:rPr>
              <w:t xml:space="preserve">n. ore </w:t>
            </w:r>
          </w:p>
        </w:tc>
        <w:tc>
          <w:tcPr>
            <w:tcW w:w="563" w:type="pct"/>
            <w:shd w:val="clear" w:color="auto" w:fill="auto"/>
          </w:tcPr>
          <w:p w14:paraId="0F4194A0" w14:textId="77777777" w:rsidR="003E12AA" w:rsidRPr="00B26758" w:rsidRDefault="003E12AA" w:rsidP="003E12AA">
            <w:pPr>
              <w:rPr>
                <w:sz w:val="16"/>
                <w:szCs w:val="16"/>
              </w:rPr>
            </w:pPr>
            <w:r w:rsidRPr="00B26758">
              <w:rPr>
                <w:sz w:val="16"/>
                <w:szCs w:val="16"/>
              </w:rPr>
              <w:t>0</w:t>
            </w:r>
          </w:p>
        </w:tc>
        <w:tc>
          <w:tcPr>
            <w:tcW w:w="748" w:type="pct"/>
            <w:shd w:val="clear" w:color="auto" w:fill="auto"/>
          </w:tcPr>
          <w:p w14:paraId="61EF7951" w14:textId="77777777" w:rsidR="003E12AA" w:rsidRPr="00B26758" w:rsidRDefault="003E12AA" w:rsidP="003E12AA">
            <w:r w:rsidRPr="00B26758">
              <w:t> </w:t>
            </w:r>
          </w:p>
        </w:tc>
        <w:tc>
          <w:tcPr>
            <w:tcW w:w="748" w:type="pct"/>
          </w:tcPr>
          <w:p w14:paraId="3B0E054C" w14:textId="77777777" w:rsidR="003E12AA" w:rsidRPr="00B26758" w:rsidRDefault="003E12AA" w:rsidP="003E12AA"/>
        </w:tc>
      </w:tr>
    </w:tbl>
    <w:p w14:paraId="7E3D087D" w14:textId="77777777" w:rsidR="003E12AA" w:rsidRPr="00CB15CB" w:rsidRDefault="003E12AA" w:rsidP="003E12AA">
      <w:pPr>
        <w:tabs>
          <w:tab w:val="left" w:pos="1273"/>
          <w:tab w:val="left" w:pos="6874"/>
          <w:tab w:val="left" w:pos="8435"/>
          <w:tab w:val="left" w:pos="9850"/>
          <w:tab w:val="left" w:pos="11420"/>
          <w:tab w:val="left" w:pos="12871"/>
        </w:tabs>
        <w:rPr>
          <w:bCs/>
          <w:color w:val="000000"/>
        </w:rPr>
      </w:pPr>
      <w:r w:rsidRPr="00CB15CB">
        <w:rPr>
          <w:bCs/>
          <w:color w:val="000000"/>
        </w:rPr>
        <w:tab/>
      </w:r>
      <w:r w:rsidRPr="00CB15CB">
        <w:rPr>
          <w:bCs/>
          <w:color w:val="000000"/>
        </w:rPr>
        <w:tab/>
      </w:r>
      <w:r w:rsidRPr="00CB15CB">
        <w:rPr>
          <w:bCs/>
          <w:color w:val="000000"/>
        </w:rPr>
        <w:tab/>
      </w:r>
      <w:r w:rsidRPr="00CB15CB">
        <w:rPr>
          <w:bCs/>
          <w:color w:val="000000"/>
        </w:rPr>
        <w:tab/>
      </w:r>
      <w:r w:rsidRPr="00CB15CB">
        <w:rPr>
          <w:bCs/>
          <w:color w:val="000000"/>
        </w:rPr>
        <w:tab/>
      </w:r>
      <w:r w:rsidRPr="00CB15CB">
        <w:rPr>
          <w:bCs/>
          <w:color w:val="000000"/>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1192"/>
        <w:gridCol w:w="1417"/>
        <w:gridCol w:w="818"/>
        <w:gridCol w:w="745"/>
        <w:gridCol w:w="745"/>
        <w:gridCol w:w="1806"/>
        <w:gridCol w:w="1802"/>
      </w:tblGrid>
      <w:tr w:rsidR="003E12AA" w:rsidRPr="00B26758" w14:paraId="4D7E6BE6" w14:textId="77777777" w:rsidTr="003E12AA">
        <w:trPr>
          <w:trHeight w:hRule="exact" w:val="315"/>
        </w:trPr>
        <w:tc>
          <w:tcPr>
            <w:tcW w:w="572" w:type="pct"/>
            <w:shd w:val="clear" w:color="auto" w:fill="auto"/>
            <w:noWrap/>
          </w:tcPr>
          <w:p w14:paraId="067BAA6F" w14:textId="77777777" w:rsidR="003E12AA" w:rsidRPr="00B26758" w:rsidRDefault="003E12AA" w:rsidP="003E12AA">
            <w:pPr>
              <w:rPr>
                <w:b/>
                <w:bCs/>
              </w:rPr>
            </w:pPr>
            <w:r w:rsidRPr="00B26758">
              <w:rPr>
                <w:b/>
                <w:bCs/>
              </w:rPr>
              <w:t>B.2.4</w:t>
            </w:r>
          </w:p>
        </w:tc>
        <w:tc>
          <w:tcPr>
            <w:tcW w:w="3492" w:type="pct"/>
            <w:gridSpan w:val="6"/>
            <w:shd w:val="clear" w:color="auto" w:fill="auto"/>
            <w:noWrap/>
          </w:tcPr>
          <w:p w14:paraId="51462416" w14:textId="77777777" w:rsidR="003E12AA" w:rsidRPr="00B26758" w:rsidRDefault="003E12AA" w:rsidP="003E12AA">
            <w:pPr>
              <w:rPr>
                <w:b/>
                <w:bCs/>
              </w:rPr>
            </w:pPr>
            <w:r w:rsidRPr="00B26758">
              <w:rPr>
                <w:b/>
                <w:bCs/>
              </w:rPr>
              <w:t xml:space="preserve">Ricerca, erogazione del servizio, consulenza </w:t>
            </w:r>
          </w:p>
        </w:tc>
        <w:tc>
          <w:tcPr>
            <w:tcW w:w="936" w:type="pct"/>
          </w:tcPr>
          <w:p w14:paraId="0AE34FF0" w14:textId="77777777" w:rsidR="003E12AA" w:rsidRPr="00B26758" w:rsidRDefault="003E12AA" w:rsidP="003E12AA">
            <w:pPr>
              <w:rPr>
                <w:b/>
                <w:bCs/>
              </w:rPr>
            </w:pPr>
            <w:r w:rsidRPr="00B26758">
              <w:rPr>
                <w:b/>
                <w:bCs/>
              </w:rPr>
              <w:t>Di cui</w:t>
            </w:r>
            <w:r w:rsidRPr="00B26758">
              <w:rPr>
                <w:rStyle w:val="Rimandonotaapidipagina"/>
                <w:b/>
                <w:bCs/>
              </w:rPr>
              <w:footnoteReference w:id="27"/>
            </w:r>
          </w:p>
        </w:tc>
      </w:tr>
      <w:tr w:rsidR="003E12AA" w:rsidRPr="00B26758" w14:paraId="21CE0499" w14:textId="77777777" w:rsidTr="003E12AA">
        <w:trPr>
          <w:trHeight w:hRule="exact" w:val="315"/>
        </w:trPr>
        <w:tc>
          <w:tcPr>
            <w:tcW w:w="572" w:type="pct"/>
            <w:shd w:val="clear" w:color="auto" w:fill="auto"/>
            <w:noWrap/>
          </w:tcPr>
          <w:p w14:paraId="05FE3BDD" w14:textId="77777777" w:rsidR="003E12AA" w:rsidRPr="00B26758" w:rsidRDefault="003E12AA" w:rsidP="003E12AA">
            <w:pPr>
              <w:rPr>
                <w:i/>
                <w:iCs/>
              </w:rPr>
            </w:pPr>
            <w:r w:rsidRPr="00B26758">
              <w:rPr>
                <w:bCs/>
                <w:i/>
                <w:iCs/>
              </w:rPr>
              <w:t>B.2.4.a</w:t>
            </w:r>
          </w:p>
        </w:tc>
        <w:tc>
          <w:tcPr>
            <w:tcW w:w="3492" w:type="pct"/>
            <w:gridSpan w:val="6"/>
            <w:shd w:val="clear" w:color="auto" w:fill="auto"/>
            <w:noWrap/>
          </w:tcPr>
          <w:p w14:paraId="054B3095" w14:textId="77777777" w:rsidR="003E12AA" w:rsidRPr="00B26758" w:rsidRDefault="003E12AA" w:rsidP="003E12AA">
            <w:pPr>
              <w:rPr>
                <w:i/>
                <w:iCs/>
              </w:rPr>
            </w:pPr>
            <w:r w:rsidRPr="00B26758">
              <w:rPr>
                <w:i/>
                <w:iCs/>
              </w:rPr>
              <w:t>Personale dipendente</w:t>
            </w:r>
          </w:p>
        </w:tc>
        <w:tc>
          <w:tcPr>
            <w:tcW w:w="936" w:type="pct"/>
          </w:tcPr>
          <w:p w14:paraId="30936673" w14:textId="77777777" w:rsidR="003E12AA" w:rsidRPr="00B26758" w:rsidRDefault="003E12AA" w:rsidP="003E12AA">
            <w:pPr>
              <w:rPr>
                <w:i/>
                <w:iCs/>
              </w:rPr>
            </w:pPr>
          </w:p>
        </w:tc>
      </w:tr>
      <w:tr w:rsidR="003E12AA" w:rsidRPr="00B26758" w14:paraId="0C174AE6" w14:textId="77777777" w:rsidTr="003E12AA">
        <w:trPr>
          <w:trHeight w:hRule="exact" w:val="315"/>
        </w:trPr>
        <w:tc>
          <w:tcPr>
            <w:tcW w:w="572" w:type="pct"/>
            <w:vMerge w:val="restart"/>
            <w:shd w:val="clear" w:color="auto" w:fill="auto"/>
            <w:noWrap/>
          </w:tcPr>
          <w:p w14:paraId="77932B9C" w14:textId="77777777" w:rsidR="003E12AA" w:rsidRPr="00B26758" w:rsidRDefault="003E12AA" w:rsidP="003E12AA">
            <w:pPr>
              <w:rPr>
                <w:b/>
                <w:bCs/>
              </w:rPr>
            </w:pPr>
            <w:r w:rsidRPr="00B26758">
              <w:rPr>
                <w:b/>
                <w:bCs/>
              </w:rPr>
              <w:t> </w:t>
            </w:r>
          </w:p>
        </w:tc>
        <w:tc>
          <w:tcPr>
            <w:tcW w:w="619" w:type="pct"/>
            <w:shd w:val="clear" w:color="auto" w:fill="auto"/>
          </w:tcPr>
          <w:p w14:paraId="63FCEB31" w14:textId="77777777" w:rsidR="003E12AA" w:rsidRPr="00B26758" w:rsidRDefault="003E12AA" w:rsidP="003E12AA">
            <w:r w:rsidRPr="00B26758">
              <w:t> </w:t>
            </w:r>
          </w:p>
        </w:tc>
        <w:tc>
          <w:tcPr>
            <w:tcW w:w="736" w:type="pct"/>
            <w:shd w:val="clear" w:color="auto" w:fill="auto"/>
          </w:tcPr>
          <w:p w14:paraId="78D7A9D0" w14:textId="77777777" w:rsidR="003E12AA" w:rsidRPr="00B26758" w:rsidRDefault="003E12AA" w:rsidP="003E12AA">
            <w:pPr>
              <w:rPr>
                <w:i/>
                <w:iCs/>
                <w:sz w:val="16"/>
                <w:szCs w:val="16"/>
              </w:rPr>
            </w:pPr>
            <w:r w:rsidRPr="00B26758">
              <w:rPr>
                <w:i/>
                <w:iCs/>
                <w:sz w:val="16"/>
                <w:szCs w:val="16"/>
              </w:rPr>
              <w:t>Costo orario</w:t>
            </w:r>
          </w:p>
        </w:tc>
        <w:tc>
          <w:tcPr>
            <w:tcW w:w="425" w:type="pct"/>
            <w:shd w:val="clear" w:color="auto" w:fill="auto"/>
            <w:noWrap/>
          </w:tcPr>
          <w:p w14:paraId="049A89CD" w14:textId="77777777" w:rsidR="003E12AA" w:rsidRPr="00B26758" w:rsidRDefault="003E12AA" w:rsidP="003E12AA">
            <w:pPr>
              <w:rPr>
                <w:sz w:val="16"/>
                <w:szCs w:val="16"/>
              </w:rPr>
            </w:pPr>
            <w:r w:rsidRPr="00B26758">
              <w:rPr>
                <w:sz w:val="16"/>
                <w:szCs w:val="16"/>
              </w:rPr>
              <w:t>0</w:t>
            </w:r>
          </w:p>
        </w:tc>
        <w:tc>
          <w:tcPr>
            <w:tcW w:w="387" w:type="pct"/>
            <w:shd w:val="clear" w:color="auto" w:fill="auto"/>
          </w:tcPr>
          <w:p w14:paraId="37A52D0E" w14:textId="77777777" w:rsidR="003E12AA" w:rsidRPr="00B26758" w:rsidRDefault="003E12AA" w:rsidP="003E12AA">
            <w:pPr>
              <w:rPr>
                <w:i/>
                <w:iCs/>
                <w:sz w:val="16"/>
                <w:szCs w:val="16"/>
              </w:rPr>
            </w:pPr>
            <w:r w:rsidRPr="00B26758">
              <w:rPr>
                <w:i/>
                <w:iCs/>
                <w:sz w:val="16"/>
                <w:szCs w:val="16"/>
              </w:rPr>
              <w:t xml:space="preserve">n. ore </w:t>
            </w:r>
          </w:p>
        </w:tc>
        <w:tc>
          <w:tcPr>
            <w:tcW w:w="387" w:type="pct"/>
            <w:shd w:val="clear" w:color="auto" w:fill="auto"/>
          </w:tcPr>
          <w:p w14:paraId="56BE32AC" w14:textId="77777777" w:rsidR="003E12AA" w:rsidRPr="00B26758" w:rsidRDefault="003E12AA" w:rsidP="003E12AA">
            <w:pPr>
              <w:rPr>
                <w:sz w:val="16"/>
                <w:szCs w:val="16"/>
              </w:rPr>
            </w:pPr>
            <w:r w:rsidRPr="00B26758">
              <w:rPr>
                <w:sz w:val="16"/>
                <w:szCs w:val="16"/>
              </w:rPr>
              <w:t>0</w:t>
            </w:r>
          </w:p>
        </w:tc>
        <w:tc>
          <w:tcPr>
            <w:tcW w:w="938" w:type="pct"/>
            <w:shd w:val="clear" w:color="auto" w:fill="auto"/>
          </w:tcPr>
          <w:p w14:paraId="59AAE05A" w14:textId="77777777" w:rsidR="003E12AA" w:rsidRPr="00B26758" w:rsidRDefault="003E12AA" w:rsidP="003E12AA">
            <w:pPr>
              <w:rPr>
                <w:sz w:val="16"/>
                <w:szCs w:val="16"/>
              </w:rPr>
            </w:pPr>
          </w:p>
        </w:tc>
        <w:tc>
          <w:tcPr>
            <w:tcW w:w="936" w:type="pct"/>
          </w:tcPr>
          <w:p w14:paraId="0B6DBDCE" w14:textId="77777777" w:rsidR="003E12AA" w:rsidRPr="00B26758" w:rsidRDefault="003E12AA" w:rsidP="003E12AA">
            <w:pPr>
              <w:rPr>
                <w:sz w:val="16"/>
                <w:szCs w:val="16"/>
              </w:rPr>
            </w:pPr>
          </w:p>
        </w:tc>
      </w:tr>
      <w:tr w:rsidR="003E12AA" w:rsidRPr="00B26758" w14:paraId="58F094F2" w14:textId="77777777" w:rsidTr="003E12AA">
        <w:trPr>
          <w:trHeight w:val="315"/>
        </w:trPr>
        <w:tc>
          <w:tcPr>
            <w:tcW w:w="572" w:type="pct"/>
            <w:vMerge/>
            <w:shd w:val="clear" w:color="auto" w:fill="auto"/>
          </w:tcPr>
          <w:p w14:paraId="74A122D5" w14:textId="77777777" w:rsidR="003E12AA" w:rsidRPr="00B26758" w:rsidRDefault="003E12AA" w:rsidP="003E12AA">
            <w:pPr>
              <w:rPr>
                <w:b/>
                <w:bCs/>
              </w:rPr>
            </w:pPr>
          </w:p>
        </w:tc>
        <w:tc>
          <w:tcPr>
            <w:tcW w:w="619" w:type="pct"/>
            <w:shd w:val="clear" w:color="auto" w:fill="auto"/>
          </w:tcPr>
          <w:p w14:paraId="64C237F1" w14:textId="77777777" w:rsidR="003E12AA" w:rsidRPr="00B26758" w:rsidRDefault="003E12AA" w:rsidP="003E12AA"/>
        </w:tc>
        <w:tc>
          <w:tcPr>
            <w:tcW w:w="736" w:type="pct"/>
            <w:shd w:val="clear" w:color="auto" w:fill="auto"/>
          </w:tcPr>
          <w:p w14:paraId="09E90E6B" w14:textId="77777777" w:rsidR="003E12AA" w:rsidRPr="00B26758" w:rsidRDefault="003E12AA" w:rsidP="003E12AA">
            <w:pPr>
              <w:rPr>
                <w:i/>
                <w:iCs/>
                <w:sz w:val="16"/>
                <w:szCs w:val="16"/>
              </w:rPr>
            </w:pPr>
            <w:r w:rsidRPr="00B26758">
              <w:rPr>
                <w:i/>
                <w:iCs/>
                <w:sz w:val="16"/>
                <w:szCs w:val="16"/>
              </w:rPr>
              <w:t>Costo orario</w:t>
            </w:r>
          </w:p>
        </w:tc>
        <w:tc>
          <w:tcPr>
            <w:tcW w:w="425" w:type="pct"/>
            <w:shd w:val="clear" w:color="auto" w:fill="auto"/>
            <w:noWrap/>
          </w:tcPr>
          <w:p w14:paraId="4CDAC7A2" w14:textId="77777777" w:rsidR="003E12AA" w:rsidRPr="00B26758" w:rsidRDefault="003E12AA" w:rsidP="003E12AA">
            <w:pPr>
              <w:rPr>
                <w:sz w:val="16"/>
                <w:szCs w:val="16"/>
              </w:rPr>
            </w:pPr>
            <w:r w:rsidRPr="00B26758">
              <w:rPr>
                <w:sz w:val="16"/>
                <w:szCs w:val="16"/>
              </w:rPr>
              <w:t>0</w:t>
            </w:r>
          </w:p>
        </w:tc>
        <w:tc>
          <w:tcPr>
            <w:tcW w:w="387" w:type="pct"/>
            <w:shd w:val="clear" w:color="auto" w:fill="auto"/>
          </w:tcPr>
          <w:p w14:paraId="00296480" w14:textId="77777777" w:rsidR="003E12AA" w:rsidRPr="00B26758" w:rsidRDefault="003E12AA" w:rsidP="003E12AA">
            <w:pPr>
              <w:rPr>
                <w:i/>
                <w:iCs/>
                <w:sz w:val="16"/>
                <w:szCs w:val="16"/>
              </w:rPr>
            </w:pPr>
            <w:r w:rsidRPr="00B26758">
              <w:rPr>
                <w:i/>
                <w:iCs/>
                <w:sz w:val="16"/>
                <w:szCs w:val="16"/>
              </w:rPr>
              <w:t xml:space="preserve">n. ore </w:t>
            </w:r>
          </w:p>
        </w:tc>
        <w:tc>
          <w:tcPr>
            <w:tcW w:w="387" w:type="pct"/>
            <w:shd w:val="clear" w:color="auto" w:fill="auto"/>
          </w:tcPr>
          <w:p w14:paraId="4F014363" w14:textId="77777777" w:rsidR="003E12AA" w:rsidRPr="00B26758" w:rsidRDefault="003E12AA" w:rsidP="003E12AA">
            <w:pPr>
              <w:rPr>
                <w:iCs/>
                <w:sz w:val="16"/>
                <w:szCs w:val="16"/>
              </w:rPr>
            </w:pPr>
            <w:r w:rsidRPr="00B26758">
              <w:rPr>
                <w:iCs/>
                <w:sz w:val="16"/>
                <w:szCs w:val="16"/>
              </w:rPr>
              <w:t>0</w:t>
            </w:r>
          </w:p>
        </w:tc>
        <w:tc>
          <w:tcPr>
            <w:tcW w:w="938" w:type="pct"/>
            <w:shd w:val="clear" w:color="auto" w:fill="auto"/>
          </w:tcPr>
          <w:p w14:paraId="7E831257" w14:textId="77777777" w:rsidR="003E12AA" w:rsidRPr="00B26758" w:rsidRDefault="003E12AA" w:rsidP="003E12AA">
            <w:pPr>
              <w:rPr>
                <w:iCs/>
                <w:sz w:val="16"/>
                <w:szCs w:val="16"/>
              </w:rPr>
            </w:pPr>
          </w:p>
        </w:tc>
        <w:tc>
          <w:tcPr>
            <w:tcW w:w="936" w:type="pct"/>
          </w:tcPr>
          <w:p w14:paraId="056398FB" w14:textId="77777777" w:rsidR="003E12AA" w:rsidRPr="00B26758" w:rsidRDefault="003E12AA" w:rsidP="003E12AA">
            <w:pPr>
              <w:rPr>
                <w:iCs/>
                <w:sz w:val="16"/>
                <w:szCs w:val="16"/>
              </w:rPr>
            </w:pPr>
          </w:p>
        </w:tc>
      </w:tr>
      <w:tr w:rsidR="003E12AA" w:rsidRPr="00B26758" w14:paraId="0459D831" w14:textId="77777777" w:rsidTr="003E12AA">
        <w:trPr>
          <w:trHeight w:hRule="exact" w:val="315"/>
        </w:trPr>
        <w:tc>
          <w:tcPr>
            <w:tcW w:w="572" w:type="pct"/>
            <w:shd w:val="clear" w:color="auto" w:fill="auto"/>
            <w:noWrap/>
          </w:tcPr>
          <w:p w14:paraId="208EF7DC" w14:textId="77777777" w:rsidR="003E12AA" w:rsidRPr="00B26758" w:rsidRDefault="003E12AA" w:rsidP="003E12AA">
            <w:pPr>
              <w:rPr>
                <w:i/>
                <w:iCs/>
              </w:rPr>
            </w:pPr>
            <w:r w:rsidRPr="00B26758">
              <w:rPr>
                <w:bCs/>
                <w:i/>
                <w:iCs/>
              </w:rPr>
              <w:t>B.2.4.b</w:t>
            </w:r>
          </w:p>
        </w:tc>
        <w:tc>
          <w:tcPr>
            <w:tcW w:w="3492" w:type="pct"/>
            <w:gridSpan w:val="6"/>
            <w:shd w:val="clear" w:color="auto" w:fill="auto"/>
          </w:tcPr>
          <w:p w14:paraId="27C774A3" w14:textId="77777777" w:rsidR="003E12AA" w:rsidRPr="00B26758" w:rsidRDefault="003E12AA" w:rsidP="003E12AA">
            <w:pPr>
              <w:rPr>
                <w:i/>
                <w:iCs/>
              </w:rPr>
            </w:pPr>
            <w:r w:rsidRPr="00B26758">
              <w:rPr>
                <w:i/>
                <w:iCs/>
              </w:rPr>
              <w:t>Risorse esterne</w:t>
            </w:r>
          </w:p>
        </w:tc>
        <w:tc>
          <w:tcPr>
            <w:tcW w:w="936" w:type="pct"/>
          </w:tcPr>
          <w:p w14:paraId="29D25028" w14:textId="77777777" w:rsidR="003E12AA" w:rsidRPr="00B26758" w:rsidRDefault="003E12AA" w:rsidP="003E12AA">
            <w:pPr>
              <w:rPr>
                <w:i/>
                <w:iCs/>
              </w:rPr>
            </w:pPr>
          </w:p>
        </w:tc>
      </w:tr>
      <w:tr w:rsidR="003E12AA" w:rsidRPr="00B26758" w14:paraId="58DDAC5F" w14:textId="77777777" w:rsidTr="003E12AA">
        <w:trPr>
          <w:trHeight w:hRule="exact" w:val="463"/>
        </w:trPr>
        <w:tc>
          <w:tcPr>
            <w:tcW w:w="572" w:type="pct"/>
            <w:vMerge w:val="restart"/>
            <w:shd w:val="clear" w:color="auto" w:fill="auto"/>
            <w:noWrap/>
          </w:tcPr>
          <w:p w14:paraId="05C7721F" w14:textId="77777777" w:rsidR="003E12AA" w:rsidRPr="00B26758" w:rsidRDefault="003E12AA" w:rsidP="003E12AA">
            <w:pPr>
              <w:rPr>
                <w:b/>
                <w:bCs/>
              </w:rPr>
            </w:pPr>
            <w:r w:rsidRPr="00B26758">
              <w:rPr>
                <w:b/>
                <w:bCs/>
              </w:rPr>
              <w:t> </w:t>
            </w:r>
          </w:p>
        </w:tc>
        <w:tc>
          <w:tcPr>
            <w:tcW w:w="619" w:type="pct"/>
            <w:shd w:val="clear" w:color="auto" w:fill="auto"/>
          </w:tcPr>
          <w:p w14:paraId="4F71CA14" w14:textId="77777777" w:rsidR="003E12AA" w:rsidRPr="00B26758" w:rsidRDefault="003E12AA" w:rsidP="003E12AA">
            <w:r w:rsidRPr="00B26758">
              <w:t> </w:t>
            </w:r>
          </w:p>
        </w:tc>
        <w:tc>
          <w:tcPr>
            <w:tcW w:w="736" w:type="pct"/>
            <w:shd w:val="clear" w:color="auto" w:fill="auto"/>
          </w:tcPr>
          <w:p w14:paraId="5B6251A8" w14:textId="77777777" w:rsidR="003E12AA" w:rsidRPr="00B26758" w:rsidRDefault="003E12AA" w:rsidP="003E12AA">
            <w:pPr>
              <w:rPr>
                <w:i/>
                <w:iCs/>
                <w:sz w:val="16"/>
                <w:szCs w:val="16"/>
              </w:rPr>
            </w:pPr>
            <w:r w:rsidRPr="00B26758">
              <w:rPr>
                <w:i/>
                <w:iCs/>
                <w:sz w:val="16"/>
                <w:szCs w:val="16"/>
              </w:rPr>
              <w:t>Costo orario consulenti fascia A</w:t>
            </w:r>
          </w:p>
        </w:tc>
        <w:tc>
          <w:tcPr>
            <w:tcW w:w="425" w:type="pct"/>
            <w:shd w:val="clear" w:color="auto" w:fill="auto"/>
            <w:noWrap/>
          </w:tcPr>
          <w:p w14:paraId="65E3858D" w14:textId="77777777" w:rsidR="003E12AA" w:rsidRPr="00B26758" w:rsidRDefault="003E12AA" w:rsidP="003E12AA">
            <w:pPr>
              <w:rPr>
                <w:sz w:val="16"/>
                <w:szCs w:val="16"/>
              </w:rPr>
            </w:pPr>
            <w:r w:rsidRPr="00B26758">
              <w:rPr>
                <w:sz w:val="16"/>
                <w:szCs w:val="16"/>
              </w:rPr>
              <w:t>0</w:t>
            </w:r>
          </w:p>
        </w:tc>
        <w:tc>
          <w:tcPr>
            <w:tcW w:w="387" w:type="pct"/>
            <w:shd w:val="clear" w:color="auto" w:fill="auto"/>
          </w:tcPr>
          <w:p w14:paraId="64876529" w14:textId="77777777" w:rsidR="003E12AA" w:rsidRPr="00B26758" w:rsidRDefault="003E12AA" w:rsidP="003E12AA">
            <w:pPr>
              <w:rPr>
                <w:i/>
                <w:iCs/>
                <w:sz w:val="16"/>
                <w:szCs w:val="16"/>
              </w:rPr>
            </w:pPr>
            <w:r w:rsidRPr="00B26758">
              <w:rPr>
                <w:i/>
                <w:iCs/>
                <w:sz w:val="16"/>
                <w:szCs w:val="16"/>
              </w:rPr>
              <w:t xml:space="preserve">n. ore </w:t>
            </w:r>
          </w:p>
        </w:tc>
        <w:tc>
          <w:tcPr>
            <w:tcW w:w="387" w:type="pct"/>
            <w:shd w:val="clear" w:color="auto" w:fill="auto"/>
          </w:tcPr>
          <w:p w14:paraId="3940C829" w14:textId="77777777" w:rsidR="003E12AA" w:rsidRPr="00B26758" w:rsidRDefault="003E12AA" w:rsidP="003E12AA">
            <w:pPr>
              <w:rPr>
                <w:i/>
                <w:iCs/>
                <w:sz w:val="16"/>
                <w:szCs w:val="16"/>
              </w:rPr>
            </w:pPr>
            <w:r w:rsidRPr="00B26758">
              <w:rPr>
                <w:i/>
                <w:iCs/>
                <w:sz w:val="16"/>
                <w:szCs w:val="16"/>
              </w:rPr>
              <w:t> 0</w:t>
            </w:r>
          </w:p>
        </w:tc>
        <w:tc>
          <w:tcPr>
            <w:tcW w:w="938" w:type="pct"/>
            <w:shd w:val="clear" w:color="auto" w:fill="auto"/>
          </w:tcPr>
          <w:p w14:paraId="054BA6D0" w14:textId="77777777" w:rsidR="003E12AA" w:rsidRPr="00B26758" w:rsidRDefault="003E12AA" w:rsidP="003E12AA">
            <w:pPr>
              <w:rPr>
                <w:i/>
                <w:iCs/>
                <w:sz w:val="16"/>
                <w:szCs w:val="16"/>
              </w:rPr>
            </w:pPr>
          </w:p>
        </w:tc>
        <w:tc>
          <w:tcPr>
            <w:tcW w:w="936" w:type="pct"/>
          </w:tcPr>
          <w:p w14:paraId="424B2BD7" w14:textId="77777777" w:rsidR="003E12AA" w:rsidRPr="00B26758" w:rsidRDefault="003E12AA" w:rsidP="003E12AA">
            <w:pPr>
              <w:rPr>
                <w:i/>
                <w:iCs/>
                <w:sz w:val="16"/>
                <w:szCs w:val="16"/>
              </w:rPr>
            </w:pPr>
          </w:p>
        </w:tc>
      </w:tr>
      <w:tr w:rsidR="003E12AA" w:rsidRPr="00B26758" w14:paraId="59F691B6" w14:textId="77777777" w:rsidTr="003E12AA">
        <w:trPr>
          <w:trHeight w:val="494"/>
        </w:trPr>
        <w:tc>
          <w:tcPr>
            <w:tcW w:w="572" w:type="pct"/>
            <w:vMerge/>
            <w:shd w:val="clear" w:color="auto" w:fill="auto"/>
          </w:tcPr>
          <w:p w14:paraId="4B2AAD79" w14:textId="77777777" w:rsidR="003E12AA" w:rsidRPr="00B26758" w:rsidRDefault="003E12AA" w:rsidP="003E12AA">
            <w:pPr>
              <w:rPr>
                <w:b/>
                <w:bCs/>
              </w:rPr>
            </w:pPr>
          </w:p>
        </w:tc>
        <w:tc>
          <w:tcPr>
            <w:tcW w:w="619" w:type="pct"/>
            <w:shd w:val="clear" w:color="auto" w:fill="auto"/>
          </w:tcPr>
          <w:p w14:paraId="3F4DE98D" w14:textId="77777777" w:rsidR="003E12AA" w:rsidRPr="00B26758" w:rsidRDefault="003E12AA" w:rsidP="003E12AA"/>
        </w:tc>
        <w:tc>
          <w:tcPr>
            <w:tcW w:w="736" w:type="pct"/>
            <w:shd w:val="clear" w:color="auto" w:fill="auto"/>
          </w:tcPr>
          <w:p w14:paraId="2B05A3F6" w14:textId="77777777" w:rsidR="003E12AA" w:rsidRPr="00B26758" w:rsidRDefault="003E12AA" w:rsidP="003E12AA">
            <w:pPr>
              <w:rPr>
                <w:i/>
                <w:iCs/>
                <w:sz w:val="16"/>
                <w:szCs w:val="16"/>
              </w:rPr>
            </w:pPr>
            <w:r w:rsidRPr="00B26758">
              <w:rPr>
                <w:i/>
                <w:iCs/>
                <w:sz w:val="16"/>
                <w:szCs w:val="16"/>
              </w:rPr>
              <w:t>Costo orario consulenti fascia B</w:t>
            </w:r>
          </w:p>
        </w:tc>
        <w:tc>
          <w:tcPr>
            <w:tcW w:w="425" w:type="pct"/>
            <w:shd w:val="clear" w:color="auto" w:fill="auto"/>
            <w:noWrap/>
          </w:tcPr>
          <w:p w14:paraId="126FD0C3" w14:textId="77777777" w:rsidR="003E12AA" w:rsidRPr="00B26758" w:rsidRDefault="003E12AA" w:rsidP="003E12AA">
            <w:pPr>
              <w:rPr>
                <w:sz w:val="16"/>
                <w:szCs w:val="16"/>
              </w:rPr>
            </w:pPr>
            <w:r w:rsidRPr="00B26758">
              <w:rPr>
                <w:sz w:val="16"/>
                <w:szCs w:val="16"/>
              </w:rPr>
              <w:t>0</w:t>
            </w:r>
          </w:p>
        </w:tc>
        <w:tc>
          <w:tcPr>
            <w:tcW w:w="387" w:type="pct"/>
            <w:shd w:val="clear" w:color="auto" w:fill="auto"/>
          </w:tcPr>
          <w:p w14:paraId="66A88BC0" w14:textId="77777777" w:rsidR="003E12AA" w:rsidRPr="00B26758" w:rsidRDefault="003E12AA" w:rsidP="003E12AA">
            <w:pPr>
              <w:rPr>
                <w:i/>
                <w:iCs/>
                <w:sz w:val="16"/>
                <w:szCs w:val="16"/>
              </w:rPr>
            </w:pPr>
            <w:r w:rsidRPr="00B26758">
              <w:rPr>
                <w:i/>
                <w:iCs/>
                <w:sz w:val="16"/>
                <w:szCs w:val="16"/>
              </w:rPr>
              <w:t xml:space="preserve">n. ore </w:t>
            </w:r>
          </w:p>
        </w:tc>
        <w:tc>
          <w:tcPr>
            <w:tcW w:w="387" w:type="pct"/>
            <w:shd w:val="clear" w:color="auto" w:fill="auto"/>
          </w:tcPr>
          <w:p w14:paraId="6B062674" w14:textId="77777777" w:rsidR="003E12AA" w:rsidRPr="00B26758" w:rsidRDefault="003E12AA" w:rsidP="003E12AA">
            <w:pPr>
              <w:rPr>
                <w:i/>
                <w:iCs/>
                <w:sz w:val="16"/>
                <w:szCs w:val="16"/>
              </w:rPr>
            </w:pPr>
            <w:r w:rsidRPr="00B26758">
              <w:rPr>
                <w:i/>
                <w:iCs/>
                <w:sz w:val="16"/>
                <w:szCs w:val="16"/>
              </w:rPr>
              <w:t> 0</w:t>
            </w:r>
          </w:p>
        </w:tc>
        <w:tc>
          <w:tcPr>
            <w:tcW w:w="938" w:type="pct"/>
            <w:shd w:val="clear" w:color="auto" w:fill="auto"/>
          </w:tcPr>
          <w:p w14:paraId="65FE2AF2" w14:textId="77777777" w:rsidR="003E12AA" w:rsidRPr="00B26758" w:rsidRDefault="003E12AA" w:rsidP="003E12AA">
            <w:pPr>
              <w:rPr>
                <w:i/>
                <w:iCs/>
                <w:sz w:val="16"/>
                <w:szCs w:val="16"/>
              </w:rPr>
            </w:pPr>
          </w:p>
        </w:tc>
        <w:tc>
          <w:tcPr>
            <w:tcW w:w="936" w:type="pct"/>
          </w:tcPr>
          <w:p w14:paraId="62C27B06" w14:textId="77777777" w:rsidR="003E12AA" w:rsidRPr="00B26758" w:rsidRDefault="003E12AA" w:rsidP="003E12AA">
            <w:pPr>
              <w:rPr>
                <w:i/>
                <w:iCs/>
                <w:sz w:val="16"/>
                <w:szCs w:val="16"/>
              </w:rPr>
            </w:pPr>
          </w:p>
        </w:tc>
      </w:tr>
      <w:tr w:rsidR="003E12AA" w:rsidRPr="00B26758" w14:paraId="6DDE321A" w14:textId="77777777" w:rsidTr="003E12AA">
        <w:trPr>
          <w:trHeight w:val="423"/>
        </w:trPr>
        <w:tc>
          <w:tcPr>
            <w:tcW w:w="572" w:type="pct"/>
            <w:vMerge/>
            <w:shd w:val="clear" w:color="auto" w:fill="auto"/>
          </w:tcPr>
          <w:p w14:paraId="6340C89C" w14:textId="77777777" w:rsidR="003E12AA" w:rsidRPr="00B26758" w:rsidRDefault="003E12AA" w:rsidP="003E12AA">
            <w:pPr>
              <w:rPr>
                <w:b/>
                <w:bCs/>
              </w:rPr>
            </w:pPr>
          </w:p>
        </w:tc>
        <w:tc>
          <w:tcPr>
            <w:tcW w:w="619" w:type="pct"/>
            <w:shd w:val="clear" w:color="auto" w:fill="auto"/>
          </w:tcPr>
          <w:p w14:paraId="475CEC2D" w14:textId="77777777" w:rsidR="003E12AA" w:rsidRPr="00B26758" w:rsidRDefault="003E12AA" w:rsidP="003E12AA"/>
        </w:tc>
        <w:tc>
          <w:tcPr>
            <w:tcW w:w="736" w:type="pct"/>
            <w:shd w:val="clear" w:color="auto" w:fill="auto"/>
          </w:tcPr>
          <w:p w14:paraId="52DD5C94" w14:textId="77777777" w:rsidR="003E12AA" w:rsidRPr="00B26758" w:rsidRDefault="003E12AA" w:rsidP="003E12AA">
            <w:pPr>
              <w:rPr>
                <w:i/>
                <w:iCs/>
                <w:sz w:val="16"/>
                <w:szCs w:val="16"/>
              </w:rPr>
            </w:pPr>
            <w:r w:rsidRPr="00B26758">
              <w:rPr>
                <w:i/>
                <w:iCs/>
                <w:sz w:val="16"/>
                <w:szCs w:val="16"/>
              </w:rPr>
              <w:t>Costo orario consulenti fascia C</w:t>
            </w:r>
          </w:p>
        </w:tc>
        <w:tc>
          <w:tcPr>
            <w:tcW w:w="425" w:type="pct"/>
            <w:shd w:val="clear" w:color="auto" w:fill="auto"/>
            <w:noWrap/>
          </w:tcPr>
          <w:p w14:paraId="113578A1" w14:textId="77777777" w:rsidR="003E12AA" w:rsidRPr="00B26758" w:rsidRDefault="003E12AA" w:rsidP="003E12AA">
            <w:pPr>
              <w:rPr>
                <w:sz w:val="16"/>
                <w:szCs w:val="16"/>
              </w:rPr>
            </w:pPr>
            <w:r w:rsidRPr="00B26758">
              <w:rPr>
                <w:sz w:val="16"/>
                <w:szCs w:val="16"/>
              </w:rPr>
              <w:t>0</w:t>
            </w:r>
          </w:p>
        </w:tc>
        <w:tc>
          <w:tcPr>
            <w:tcW w:w="387" w:type="pct"/>
            <w:shd w:val="clear" w:color="auto" w:fill="auto"/>
          </w:tcPr>
          <w:p w14:paraId="4B616A51" w14:textId="77777777" w:rsidR="003E12AA" w:rsidRPr="00B26758" w:rsidRDefault="003E12AA" w:rsidP="003E12AA">
            <w:pPr>
              <w:rPr>
                <w:i/>
                <w:iCs/>
                <w:sz w:val="16"/>
                <w:szCs w:val="16"/>
              </w:rPr>
            </w:pPr>
            <w:r w:rsidRPr="00B26758">
              <w:rPr>
                <w:i/>
                <w:iCs/>
                <w:sz w:val="16"/>
                <w:szCs w:val="16"/>
              </w:rPr>
              <w:t xml:space="preserve">n. ore </w:t>
            </w:r>
          </w:p>
        </w:tc>
        <w:tc>
          <w:tcPr>
            <w:tcW w:w="387" w:type="pct"/>
            <w:shd w:val="clear" w:color="auto" w:fill="auto"/>
          </w:tcPr>
          <w:p w14:paraId="7338773F" w14:textId="77777777" w:rsidR="003E12AA" w:rsidRPr="00B26758" w:rsidRDefault="003E12AA" w:rsidP="003E12AA">
            <w:pPr>
              <w:rPr>
                <w:i/>
                <w:iCs/>
                <w:sz w:val="16"/>
                <w:szCs w:val="16"/>
              </w:rPr>
            </w:pPr>
            <w:r w:rsidRPr="00B26758">
              <w:rPr>
                <w:i/>
                <w:iCs/>
                <w:sz w:val="16"/>
                <w:szCs w:val="16"/>
              </w:rPr>
              <w:t> 0</w:t>
            </w:r>
          </w:p>
        </w:tc>
        <w:tc>
          <w:tcPr>
            <w:tcW w:w="938" w:type="pct"/>
            <w:shd w:val="clear" w:color="auto" w:fill="auto"/>
          </w:tcPr>
          <w:p w14:paraId="58439336" w14:textId="77777777" w:rsidR="003E12AA" w:rsidRPr="00B26758" w:rsidRDefault="003E12AA" w:rsidP="003E12AA">
            <w:pPr>
              <w:rPr>
                <w:i/>
                <w:iCs/>
                <w:sz w:val="16"/>
                <w:szCs w:val="16"/>
              </w:rPr>
            </w:pPr>
          </w:p>
        </w:tc>
        <w:tc>
          <w:tcPr>
            <w:tcW w:w="936" w:type="pct"/>
          </w:tcPr>
          <w:p w14:paraId="33736B0A" w14:textId="77777777" w:rsidR="003E12AA" w:rsidRPr="00B26758" w:rsidRDefault="003E12AA" w:rsidP="003E12AA">
            <w:pPr>
              <w:rPr>
                <w:i/>
                <w:iCs/>
                <w:sz w:val="16"/>
                <w:szCs w:val="16"/>
              </w:rPr>
            </w:pPr>
          </w:p>
        </w:tc>
      </w:tr>
    </w:tbl>
    <w:p w14:paraId="0034F6A0" w14:textId="77777777" w:rsidR="003E12AA" w:rsidRPr="00CB15CB" w:rsidRDefault="003E12AA" w:rsidP="003E12AA">
      <w:pPr>
        <w:rPr>
          <w:color w:val="000000"/>
        </w:rPr>
      </w:pPr>
      <w:r w:rsidRPr="00CB15CB">
        <w:rPr>
          <w:color w:val="000000"/>
        </w:rPr>
        <w: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5"/>
        <w:gridCol w:w="930"/>
        <w:gridCol w:w="1103"/>
        <w:gridCol w:w="637"/>
        <w:gridCol w:w="701"/>
        <w:gridCol w:w="549"/>
        <w:gridCol w:w="2383"/>
        <w:gridCol w:w="2468"/>
      </w:tblGrid>
      <w:tr w:rsidR="003E12AA" w:rsidRPr="00B26758" w14:paraId="5C4CBD56" w14:textId="77777777" w:rsidTr="003E12AA">
        <w:trPr>
          <w:trHeight w:hRule="exact" w:val="315"/>
        </w:trPr>
        <w:tc>
          <w:tcPr>
            <w:tcW w:w="444" w:type="pct"/>
            <w:noWrap/>
          </w:tcPr>
          <w:p w14:paraId="0AE61040" w14:textId="77777777" w:rsidR="003E12AA" w:rsidRPr="00B26758" w:rsidRDefault="003E12AA" w:rsidP="003E12AA">
            <w:pPr>
              <w:rPr>
                <w:b/>
                <w:bCs/>
              </w:rPr>
            </w:pPr>
            <w:r w:rsidRPr="00B26758">
              <w:rPr>
                <w:b/>
                <w:bCs/>
              </w:rPr>
              <w:t>B.2.5</w:t>
            </w:r>
          </w:p>
        </w:tc>
        <w:tc>
          <w:tcPr>
            <w:tcW w:w="3273" w:type="pct"/>
            <w:gridSpan w:val="6"/>
            <w:noWrap/>
          </w:tcPr>
          <w:p w14:paraId="370A1C9A" w14:textId="77777777" w:rsidR="003E12AA" w:rsidRPr="00B26758" w:rsidRDefault="003E12AA" w:rsidP="003E12AA">
            <w:pPr>
              <w:rPr>
                <w:b/>
                <w:bCs/>
              </w:rPr>
            </w:pPr>
            <w:r w:rsidRPr="00B26758">
              <w:rPr>
                <w:b/>
                <w:bCs/>
              </w:rPr>
              <w:t>Altre risorse umane per le fasi di realizzazione</w:t>
            </w:r>
          </w:p>
        </w:tc>
        <w:tc>
          <w:tcPr>
            <w:tcW w:w="1282" w:type="pct"/>
          </w:tcPr>
          <w:p w14:paraId="19F80E63" w14:textId="77777777" w:rsidR="003E12AA" w:rsidRPr="00B26758" w:rsidRDefault="003E12AA" w:rsidP="003E12AA">
            <w:pPr>
              <w:rPr>
                <w:b/>
                <w:bCs/>
              </w:rPr>
            </w:pPr>
            <w:r w:rsidRPr="00B26758">
              <w:rPr>
                <w:b/>
                <w:bCs/>
              </w:rPr>
              <w:t>Di cui</w:t>
            </w:r>
            <w:r w:rsidRPr="00B26758">
              <w:rPr>
                <w:rStyle w:val="Rimandonotaapidipagina"/>
                <w:b/>
                <w:bCs/>
              </w:rPr>
              <w:footnoteReference w:id="28"/>
            </w:r>
          </w:p>
        </w:tc>
      </w:tr>
      <w:tr w:rsidR="003E12AA" w:rsidRPr="00B26758" w14:paraId="62589D2E" w14:textId="77777777" w:rsidTr="003E12AA">
        <w:trPr>
          <w:trHeight w:hRule="exact" w:val="315"/>
        </w:trPr>
        <w:tc>
          <w:tcPr>
            <w:tcW w:w="444" w:type="pct"/>
            <w:noWrap/>
          </w:tcPr>
          <w:p w14:paraId="07087020" w14:textId="77777777" w:rsidR="003E12AA" w:rsidRPr="00B26758" w:rsidRDefault="003E12AA" w:rsidP="003E12AA">
            <w:pPr>
              <w:rPr>
                <w:i/>
                <w:iCs/>
              </w:rPr>
            </w:pPr>
            <w:r w:rsidRPr="00B26758">
              <w:rPr>
                <w:bCs/>
                <w:i/>
                <w:iCs/>
              </w:rPr>
              <w:t>B.2.5.a</w:t>
            </w:r>
          </w:p>
        </w:tc>
        <w:tc>
          <w:tcPr>
            <w:tcW w:w="3273" w:type="pct"/>
            <w:gridSpan w:val="6"/>
            <w:noWrap/>
          </w:tcPr>
          <w:p w14:paraId="69C233F8" w14:textId="77777777" w:rsidR="003E12AA" w:rsidRPr="00B26758" w:rsidRDefault="003E12AA" w:rsidP="003E12AA">
            <w:pPr>
              <w:rPr>
                <w:i/>
                <w:iCs/>
              </w:rPr>
            </w:pPr>
            <w:r w:rsidRPr="00B26758">
              <w:rPr>
                <w:i/>
                <w:iCs/>
              </w:rPr>
              <w:t>Personale dipendente</w:t>
            </w:r>
          </w:p>
        </w:tc>
        <w:tc>
          <w:tcPr>
            <w:tcW w:w="1282" w:type="pct"/>
          </w:tcPr>
          <w:p w14:paraId="5A50A1B6" w14:textId="77777777" w:rsidR="003E12AA" w:rsidRPr="00B26758" w:rsidRDefault="003E12AA" w:rsidP="003E12AA">
            <w:pPr>
              <w:rPr>
                <w:i/>
                <w:iCs/>
              </w:rPr>
            </w:pPr>
          </w:p>
        </w:tc>
      </w:tr>
      <w:tr w:rsidR="003E12AA" w:rsidRPr="00B26758" w14:paraId="3F71B59A" w14:textId="77777777" w:rsidTr="003E12AA">
        <w:trPr>
          <w:trHeight w:hRule="exact" w:val="315"/>
        </w:trPr>
        <w:tc>
          <w:tcPr>
            <w:tcW w:w="444" w:type="pct"/>
            <w:vMerge w:val="restart"/>
            <w:noWrap/>
          </w:tcPr>
          <w:p w14:paraId="7C92D449" w14:textId="77777777" w:rsidR="003E12AA" w:rsidRPr="00B26758" w:rsidRDefault="003E12AA" w:rsidP="003E12AA">
            <w:pPr>
              <w:rPr>
                <w:b/>
                <w:bCs/>
              </w:rPr>
            </w:pPr>
            <w:r w:rsidRPr="00B26758">
              <w:rPr>
                <w:b/>
                <w:bCs/>
              </w:rPr>
              <w:t> </w:t>
            </w:r>
          </w:p>
        </w:tc>
        <w:tc>
          <w:tcPr>
            <w:tcW w:w="483" w:type="pct"/>
          </w:tcPr>
          <w:p w14:paraId="27E6E7E9" w14:textId="77777777" w:rsidR="003E12AA" w:rsidRPr="00B26758" w:rsidRDefault="003E12AA" w:rsidP="003E12AA">
            <w:r w:rsidRPr="00B26758">
              <w:t> </w:t>
            </w:r>
          </w:p>
        </w:tc>
        <w:tc>
          <w:tcPr>
            <w:tcW w:w="573" w:type="pct"/>
          </w:tcPr>
          <w:p w14:paraId="605BA4FE" w14:textId="77777777" w:rsidR="003E12AA" w:rsidRPr="00B26758" w:rsidRDefault="003E12AA" w:rsidP="003E12AA">
            <w:pPr>
              <w:rPr>
                <w:i/>
                <w:iCs/>
                <w:sz w:val="16"/>
                <w:szCs w:val="16"/>
              </w:rPr>
            </w:pPr>
            <w:r w:rsidRPr="00B26758">
              <w:rPr>
                <w:i/>
                <w:iCs/>
                <w:sz w:val="16"/>
                <w:szCs w:val="16"/>
              </w:rPr>
              <w:t>Costo orario</w:t>
            </w:r>
          </w:p>
        </w:tc>
        <w:tc>
          <w:tcPr>
            <w:tcW w:w="331" w:type="pct"/>
            <w:noWrap/>
          </w:tcPr>
          <w:p w14:paraId="36D58BD3" w14:textId="77777777" w:rsidR="003E12AA" w:rsidRPr="00B26758" w:rsidRDefault="003E12AA" w:rsidP="003E12AA">
            <w:pPr>
              <w:rPr>
                <w:sz w:val="16"/>
                <w:szCs w:val="16"/>
              </w:rPr>
            </w:pPr>
            <w:r w:rsidRPr="00B26758">
              <w:rPr>
                <w:sz w:val="16"/>
                <w:szCs w:val="16"/>
              </w:rPr>
              <w:t>0</w:t>
            </w:r>
          </w:p>
        </w:tc>
        <w:tc>
          <w:tcPr>
            <w:tcW w:w="364" w:type="pct"/>
          </w:tcPr>
          <w:p w14:paraId="3961F88B" w14:textId="77777777" w:rsidR="003E12AA" w:rsidRPr="00B26758" w:rsidRDefault="003E12AA" w:rsidP="003E12AA">
            <w:pPr>
              <w:rPr>
                <w:i/>
                <w:iCs/>
                <w:sz w:val="16"/>
                <w:szCs w:val="16"/>
              </w:rPr>
            </w:pPr>
            <w:r w:rsidRPr="00B26758">
              <w:rPr>
                <w:i/>
                <w:iCs/>
                <w:sz w:val="16"/>
                <w:szCs w:val="16"/>
              </w:rPr>
              <w:t xml:space="preserve">n. ore </w:t>
            </w:r>
          </w:p>
        </w:tc>
        <w:tc>
          <w:tcPr>
            <w:tcW w:w="285" w:type="pct"/>
          </w:tcPr>
          <w:p w14:paraId="7E88ACA2" w14:textId="77777777" w:rsidR="003E12AA" w:rsidRPr="00B26758" w:rsidRDefault="003E12AA" w:rsidP="003E12AA">
            <w:pPr>
              <w:rPr>
                <w:sz w:val="16"/>
                <w:szCs w:val="16"/>
              </w:rPr>
            </w:pPr>
            <w:r w:rsidRPr="00B26758">
              <w:rPr>
                <w:sz w:val="16"/>
                <w:szCs w:val="16"/>
              </w:rPr>
              <w:t>0</w:t>
            </w:r>
          </w:p>
        </w:tc>
        <w:tc>
          <w:tcPr>
            <w:tcW w:w="1238" w:type="pct"/>
          </w:tcPr>
          <w:p w14:paraId="5C53AF45" w14:textId="77777777" w:rsidR="003E12AA" w:rsidRPr="00B26758" w:rsidRDefault="003E12AA" w:rsidP="003E12AA">
            <w:pPr>
              <w:rPr>
                <w:sz w:val="16"/>
                <w:szCs w:val="16"/>
              </w:rPr>
            </w:pPr>
          </w:p>
        </w:tc>
        <w:tc>
          <w:tcPr>
            <w:tcW w:w="1282" w:type="pct"/>
          </w:tcPr>
          <w:p w14:paraId="1177E3FA" w14:textId="77777777" w:rsidR="003E12AA" w:rsidRPr="00B26758" w:rsidRDefault="003E12AA" w:rsidP="003E12AA">
            <w:pPr>
              <w:rPr>
                <w:sz w:val="16"/>
                <w:szCs w:val="16"/>
              </w:rPr>
            </w:pPr>
          </w:p>
        </w:tc>
      </w:tr>
      <w:tr w:rsidR="003E12AA" w:rsidRPr="00B26758" w14:paraId="6950AB9F" w14:textId="77777777" w:rsidTr="003E12AA">
        <w:trPr>
          <w:trHeight w:val="315"/>
        </w:trPr>
        <w:tc>
          <w:tcPr>
            <w:tcW w:w="444" w:type="pct"/>
            <w:vMerge/>
          </w:tcPr>
          <w:p w14:paraId="0850AF3D" w14:textId="77777777" w:rsidR="003E12AA" w:rsidRPr="00B26758" w:rsidRDefault="003E12AA" w:rsidP="003E12AA">
            <w:pPr>
              <w:rPr>
                <w:b/>
                <w:bCs/>
              </w:rPr>
            </w:pPr>
          </w:p>
        </w:tc>
        <w:tc>
          <w:tcPr>
            <w:tcW w:w="483" w:type="pct"/>
          </w:tcPr>
          <w:p w14:paraId="1A5F65EB" w14:textId="77777777" w:rsidR="003E12AA" w:rsidRPr="00B26758" w:rsidRDefault="003E12AA" w:rsidP="003E12AA"/>
        </w:tc>
        <w:tc>
          <w:tcPr>
            <w:tcW w:w="573" w:type="pct"/>
          </w:tcPr>
          <w:p w14:paraId="58D5A908" w14:textId="77777777" w:rsidR="003E12AA" w:rsidRPr="00B26758" w:rsidRDefault="003E12AA" w:rsidP="003E12AA">
            <w:pPr>
              <w:rPr>
                <w:i/>
                <w:iCs/>
                <w:sz w:val="16"/>
                <w:szCs w:val="16"/>
              </w:rPr>
            </w:pPr>
            <w:r w:rsidRPr="00B26758">
              <w:rPr>
                <w:i/>
                <w:iCs/>
                <w:sz w:val="16"/>
                <w:szCs w:val="16"/>
              </w:rPr>
              <w:t>Costo orario</w:t>
            </w:r>
          </w:p>
        </w:tc>
        <w:tc>
          <w:tcPr>
            <w:tcW w:w="331" w:type="pct"/>
            <w:noWrap/>
          </w:tcPr>
          <w:p w14:paraId="17C28EBF" w14:textId="77777777" w:rsidR="003E12AA" w:rsidRPr="00B26758" w:rsidRDefault="003E12AA" w:rsidP="003E12AA">
            <w:pPr>
              <w:rPr>
                <w:sz w:val="16"/>
                <w:szCs w:val="16"/>
              </w:rPr>
            </w:pPr>
            <w:r w:rsidRPr="00B26758">
              <w:rPr>
                <w:sz w:val="16"/>
                <w:szCs w:val="16"/>
              </w:rPr>
              <w:t>0</w:t>
            </w:r>
          </w:p>
        </w:tc>
        <w:tc>
          <w:tcPr>
            <w:tcW w:w="364" w:type="pct"/>
          </w:tcPr>
          <w:p w14:paraId="1DEAEC03" w14:textId="77777777" w:rsidR="003E12AA" w:rsidRPr="00B26758" w:rsidRDefault="003E12AA" w:rsidP="003E12AA">
            <w:pPr>
              <w:rPr>
                <w:i/>
                <w:iCs/>
                <w:sz w:val="16"/>
                <w:szCs w:val="16"/>
              </w:rPr>
            </w:pPr>
            <w:r w:rsidRPr="00B26758">
              <w:rPr>
                <w:i/>
                <w:iCs/>
                <w:sz w:val="16"/>
                <w:szCs w:val="16"/>
              </w:rPr>
              <w:t xml:space="preserve">n. ore </w:t>
            </w:r>
          </w:p>
        </w:tc>
        <w:tc>
          <w:tcPr>
            <w:tcW w:w="285" w:type="pct"/>
          </w:tcPr>
          <w:p w14:paraId="586CF286" w14:textId="77777777" w:rsidR="003E12AA" w:rsidRPr="00B26758" w:rsidRDefault="003E12AA" w:rsidP="003E12AA">
            <w:pPr>
              <w:rPr>
                <w:iCs/>
                <w:sz w:val="16"/>
                <w:szCs w:val="16"/>
              </w:rPr>
            </w:pPr>
            <w:r w:rsidRPr="00B26758">
              <w:rPr>
                <w:iCs/>
                <w:sz w:val="16"/>
                <w:szCs w:val="16"/>
              </w:rPr>
              <w:t>0</w:t>
            </w:r>
          </w:p>
        </w:tc>
        <w:tc>
          <w:tcPr>
            <w:tcW w:w="1238" w:type="pct"/>
          </w:tcPr>
          <w:p w14:paraId="66A0EACD" w14:textId="77777777" w:rsidR="003E12AA" w:rsidRPr="00B26758" w:rsidRDefault="003E12AA" w:rsidP="003E12AA">
            <w:pPr>
              <w:rPr>
                <w:iCs/>
                <w:sz w:val="16"/>
                <w:szCs w:val="16"/>
              </w:rPr>
            </w:pPr>
          </w:p>
        </w:tc>
        <w:tc>
          <w:tcPr>
            <w:tcW w:w="1282" w:type="pct"/>
          </w:tcPr>
          <w:p w14:paraId="465C986F" w14:textId="77777777" w:rsidR="003E12AA" w:rsidRPr="00B26758" w:rsidRDefault="003E12AA" w:rsidP="003E12AA">
            <w:pPr>
              <w:rPr>
                <w:iCs/>
                <w:sz w:val="16"/>
                <w:szCs w:val="16"/>
              </w:rPr>
            </w:pPr>
          </w:p>
        </w:tc>
      </w:tr>
      <w:tr w:rsidR="003E12AA" w:rsidRPr="00B26758" w14:paraId="2A5462EC" w14:textId="77777777" w:rsidTr="003E12AA">
        <w:trPr>
          <w:trHeight w:hRule="exact" w:val="315"/>
        </w:trPr>
        <w:tc>
          <w:tcPr>
            <w:tcW w:w="444" w:type="pct"/>
            <w:noWrap/>
          </w:tcPr>
          <w:p w14:paraId="56D4CFAC" w14:textId="77777777" w:rsidR="003E12AA" w:rsidRPr="00B26758" w:rsidRDefault="003E12AA" w:rsidP="003E12AA">
            <w:pPr>
              <w:rPr>
                <w:i/>
                <w:iCs/>
              </w:rPr>
            </w:pPr>
            <w:r w:rsidRPr="00B26758">
              <w:rPr>
                <w:bCs/>
                <w:i/>
                <w:iCs/>
              </w:rPr>
              <w:t>B.2.5.b</w:t>
            </w:r>
          </w:p>
        </w:tc>
        <w:tc>
          <w:tcPr>
            <w:tcW w:w="3273" w:type="pct"/>
            <w:gridSpan w:val="6"/>
          </w:tcPr>
          <w:p w14:paraId="3D2FDC51" w14:textId="77777777" w:rsidR="003E12AA" w:rsidRPr="00B26758" w:rsidRDefault="003E12AA" w:rsidP="003E12AA">
            <w:pPr>
              <w:rPr>
                <w:i/>
                <w:iCs/>
              </w:rPr>
            </w:pPr>
            <w:r w:rsidRPr="00B26758">
              <w:rPr>
                <w:i/>
                <w:iCs/>
              </w:rPr>
              <w:t>Risorse esterne</w:t>
            </w:r>
          </w:p>
        </w:tc>
        <w:tc>
          <w:tcPr>
            <w:tcW w:w="1282" w:type="pct"/>
          </w:tcPr>
          <w:p w14:paraId="7023D94D" w14:textId="77777777" w:rsidR="003E12AA" w:rsidRPr="00B26758" w:rsidRDefault="003E12AA" w:rsidP="003E12AA">
            <w:pPr>
              <w:rPr>
                <w:i/>
                <w:iCs/>
              </w:rPr>
            </w:pPr>
          </w:p>
        </w:tc>
      </w:tr>
      <w:tr w:rsidR="003E12AA" w:rsidRPr="00B26758" w14:paraId="5B6F977E" w14:textId="77777777" w:rsidTr="003E12AA">
        <w:trPr>
          <w:trHeight w:hRule="exact" w:val="463"/>
        </w:trPr>
        <w:tc>
          <w:tcPr>
            <w:tcW w:w="444" w:type="pct"/>
            <w:vMerge w:val="restart"/>
            <w:noWrap/>
          </w:tcPr>
          <w:p w14:paraId="0263CCA2" w14:textId="77777777" w:rsidR="003E12AA" w:rsidRPr="00B26758" w:rsidRDefault="003E12AA" w:rsidP="003E12AA">
            <w:pPr>
              <w:rPr>
                <w:b/>
                <w:bCs/>
              </w:rPr>
            </w:pPr>
            <w:r w:rsidRPr="00B26758">
              <w:rPr>
                <w:b/>
                <w:bCs/>
              </w:rPr>
              <w:t> </w:t>
            </w:r>
          </w:p>
        </w:tc>
        <w:tc>
          <w:tcPr>
            <w:tcW w:w="483" w:type="pct"/>
          </w:tcPr>
          <w:p w14:paraId="49AE0E9C" w14:textId="77777777" w:rsidR="003E12AA" w:rsidRPr="00B26758" w:rsidRDefault="003E12AA" w:rsidP="003E12AA">
            <w:r w:rsidRPr="00B26758">
              <w:t> </w:t>
            </w:r>
          </w:p>
        </w:tc>
        <w:tc>
          <w:tcPr>
            <w:tcW w:w="573" w:type="pct"/>
          </w:tcPr>
          <w:p w14:paraId="35735383" w14:textId="77777777" w:rsidR="003E12AA" w:rsidRPr="00B26758" w:rsidRDefault="003E12AA" w:rsidP="003E12AA">
            <w:pPr>
              <w:rPr>
                <w:i/>
                <w:iCs/>
                <w:sz w:val="16"/>
                <w:szCs w:val="16"/>
              </w:rPr>
            </w:pPr>
            <w:r w:rsidRPr="00B26758">
              <w:rPr>
                <w:i/>
                <w:iCs/>
                <w:sz w:val="16"/>
                <w:szCs w:val="16"/>
              </w:rPr>
              <w:t>Costo orario consulenti fascia A</w:t>
            </w:r>
          </w:p>
        </w:tc>
        <w:tc>
          <w:tcPr>
            <w:tcW w:w="331" w:type="pct"/>
            <w:noWrap/>
          </w:tcPr>
          <w:p w14:paraId="24579518" w14:textId="77777777" w:rsidR="003E12AA" w:rsidRPr="00B26758" w:rsidRDefault="003E12AA" w:rsidP="003E12AA">
            <w:pPr>
              <w:rPr>
                <w:sz w:val="16"/>
                <w:szCs w:val="16"/>
              </w:rPr>
            </w:pPr>
            <w:r w:rsidRPr="00B26758">
              <w:rPr>
                <w:sz w:val="16"/>
                <w:szCs w:val="16"/>
              </w:rPr>
              <w:t>0</w:t>
            </w:r>
          </w:p>
        </w:tc>
        <w:tc>
          <w:tcPr>
            <w:tcW w:w="364" w:type="pct"/>
          </w:tcPr>
          <w:p w14:paraId="4EFF7EA7" w14:textId="77777777" w:rsidR="003E12AA" w:rsidRPr="00B26758" w:rsidRDefault="003E12AA" w:rsidP="003E12AA">
            <w:pPr>
              <w:rPr>
                <w:i/>
                <w:iCs/>
                <w:sz w:val="16"/>
                <w:szCs w:val="16"/>
              </w:rPr>
            </w:pPr>
            <w:r w:rsidRPr="00B26758">
              <w:rPr>
                <w:i/>
                <w:iCs/>
                <w:sz w:val="16"/>
                <w:szCs w:val="16"/>
              </w:rPr>
              <w:t xml:space="preserve">n. ore </w:t>
            </w:r>
          </w:p>
        </w:tc>
        <w:tc>
          <w:tcPr>
            <w:tcW w:w="285" w:type="pct"/>
          </w:tcPr>
          <w:p w14:paraId="3AAAAAB4" w14:textId="77777777" w:rsidR="003E12AA" w:rsidRPr="00B26758" w:rsidRDefault="003E12AA" w:rsidP="003E12AA">
            <w:pPr>
              <w:rPr>
                <w:i/>
                <w:iCs/>
                <w:sz w:val="16"/>
                <w:szCs w:val="16"/>
              </w:rPr>
            </w:pPr>
            <w:r w:rsidRPr="00B26758">
              <w:rPr>
                <w:i/>
                <w:iCs/>
                <w:sz w:val="16"/>
                <w:szCs w:val="16"/>
              </w:rPr>
              <w:t> 0</w:t>
            </w:r>
          </w:p>
        </w:tc>
        <w:tc>
          <w:tcPr>
            <w:tcW w:w="1238" w:type="pct"/>
          </w:tcPr>
          <w:p w14:paraId="406393A8" w14:textId="77777777" w:rsidR="003E12AA" w:rsidRPr="00B26758" w:rsidRDefault="003E12AA" w:rsidP="003E12AA">
            <w:pPr>
              <w:rPr>
                <w:i/>
                <w:iCs/>
                <w:sz w:val="16"/>
                <w:szCs w:val="16"/>
              </w:rPr>
            </w:pPr>
          </w:p>
        </w:tc>
        <w:tc>
          <w:tcPr>
            <w:tcW w:w="1282" w:type="pct"/>
          </w:tcPr>
          <w:p w14:paraId="47246CD2" w14:textId="77777777" w:rsidR="003E12AA" w:rsidRPr="00B26758" w:rsidRDefault="003E12AA" w:rsidP="003E12AA">
            <w:pPr>
              <w:rPr>
                <w:i/>
                <w:iCs/>
                <w:sz w:val="16"/>
                <w:szCs w:val="16"/>
              </w:rPr>
            </w:pPr>
          </w:p>
        </w:tc>
      </w:tr>
      <w:tr w:rsidR="003E12AA" w:rsidRPr="00B26758" w14:paraId="1F7B0A17" w14:textId="77777777" w:rsidTr="003E12AA">
        <w:trPr>
          <w:trHeight w:val="494"/>
        </w:trPr>
        <w:tc>
          <w:tcPr>
            <w:tcW w:w="444" w:type="pct"/>
            <w:vMerge/>
          </w:tcPr>
          <w:p w14:paraId="6313A97E" w14:textId="77777777" w:rsidR="003E12AA" w:rsidRPr="00B26758" w:rsidRDefault="003E12AA" w:rsidP="003E12AA">
            <w:pPr>
              <w:rPr>
                <w:b/>
                <w:bCs/>
              </w:rPr>
            </w:pPr>
          </w:p>
        </w:tc>
        <w:tc>
          <w:tcPr>
            <w:tcW w:w="483" w:type="pct"/>
          </w:tcPr>
          <w:p w14:paraId="045A361F" w14:textId="77777777" w:rsidR="003E12AA" w:rsidRPr="00B26758" w:rsidRDefault="003E12AA" w:rsidP="003E12AA"/>
        </w:tc>
        <w:tc>
          <w:tcPr>
            <w:tcW w:w="573" w:type="pct"/>
          </w:tcPr>
          <w:p w14:paraId="13DAF398" w14:textId="77777777" w:rsidR="003E12AA" w:rsidRPr="00B26758" w:rsidRDefault="003E12AA" w:rsidP="003E12AA">
            <w:pPr>
              <w:rPr>
                <w:i/>
                <w:iCs/>
                <w:sz w:val="16"/>
                <w:szCs w:val="16"/>
              </w:rPr>
            </w:pPr>
            <w:r w:rsidRPr="00B26758">
              <w:rPr>
                <w:i/>
                <w:iCs/>
                <w:sz w:val="16"/>
                <w:szCs w:val="16"/>
              </w:rPr>
              <w:t>Costo orario consulenti fascia B</w:t>
            </w:r>
          </w:p>
        </w:tc>
        <w:tc>
          <w:tcPr>
            <w:tcW w:w="331" w:type="pct"/>
            <w:noWrap/>
          </w:tcPr>
          <w:p w14:paraId="51BFC7C3" w14:textId="77777777" w:rsidR="003E12AA" w:rsidRPr="00B26758" w:rsidRDefault="003E12AA" w:rsidP="003E12AA">
            <w:pPr>
              <w:rPr>
                <w:sz w:val="16"/>
                <w:szCs w:val="16"/>
              </w:rPr>
            </w:pPr>
            <w:r w:rsidRPr="00B26758">
              <w:rPr>
                <w:sz w:val="16"/>
                <w:szCs w:val="16"/>
              </w:rPr>
              <w:t>0</w:t>
            </w:r>
          </w:p>
        </w:tc>
        <w:tc>
          <w:tcPr>
            <w:tcW w:w="364" w:type="pct"/>
          </w:tcPr>
          <w:p w14:paraId="455F70DC" w14:textId="77777777" w:rsidR="003E12AA" w:rsidRPr="00B26758" w:rsidRDefault="003E12AA" w:rsidP="003E12AA">
            <w:pPr>
              <w:rPr>
                <w:i/>
                <w:iCs/>
                <w:sz w:val="16"/>
                <w:szCs w:val="16"/>
              </w:rPr>
            </w:pPr>
            <w:r w:rsidRPr="00B26758">
              <w:rPr>
                <w:i/>
                <w:iCs/>
                <w:sz w:val="16"/>
                <w:szCs w:val="16"/>
              </w:rPr>
              <w:t xml:space="preserve">n. ore </w:t>
            </w:r>
          </w:p>
        </w:tc>
        <w:tc>
          <w:tcPr>
            <w:tcW w:w="285" w:type="pct"/>
          </w:tcPr>
          <w:p w14:paraId="79798CC6" w14:textId="77777777" w:rsidR="003E12AA" w:rsidRPr="00B26758" w:rsidRDefault="003E12AA" w:rsidP="003E12AA">
            <w:pPr>
              <w:rPr>
                <w:i/>
                <w:iCs/>
                <w:sz w:val="16"/>
                <w:szCs w:val="16"/>
              </w:rPr>
            </w:pPr>
            <w:r w:rsidRPr="00B26758">
              <w:rPr>
                <w:i/>
                <w:iCs/>
                <w:sz w:val="16"/>
                <w:szCs w:val="16"/>
              </w:rPr>
              <w:t> 0</w:t>
            </w:r>
          </w:p>
        </w:tc>
        <w:tc>
          <w:tcPr>
            <w:tcW w:w="1238" w:type="pct"/>
          </w:tcPr>
          <w:p w14:paraId="471A7480" w14:textId="77777777" w:rsidR="003E12AA" w:rsidRPr="00B26758" w:rsidRDefault="003E12AA" w:rsidP="003E12AA">
            <w:pPr>
              <w:rPr>
                <w:i/>
                <w:iCs/>
                <w:sz w:val="16"/>
                <w:szCs w:val="16"/>
              </w:rPr>
            </w:pPr>
          </w:p>
        </w:tc>
        <w:tc>
          <w:tcPr>
            <w:tcW w:w="1282" w:type="pct"/>
          </w:tcPr>
          <w:p w14:paraId="5CF433FB" w14:textId="77777777" w:rsidR="003E12AA" w:rsidRPr="00B26758" w:rsidRDefault="003E12AA" w:rsidP="003E12AA">
            <w:pPr>
              <w:rPr>
                <w:i/>
                <w:iCs/>
                <w:sz w:val="16"/>
                <w:szCs w:val="16"/>
              </w:rPr>
            </w:pPr>
          </w:p>
        </w:tc>
      </w:tr>
      <w:tr w:rsidR="003E12AA" w:rsidRPr="00B26758" w14:paraId="65FD8625" w14:textId="77777777" w:rsidTr="003E12AA">
        <w:trPr>
          <w:trHeight w:val="423"/>
        </w:trPr>
        <w:tc>
          <w:tcPr>
            <w:tcW w:w="444" w:type="pct"/>
            <w:vMerge/>
          </w:tcPr>
          <w:p w14:paraId="4E3EC908" w14:textId="77777777" w:rsidR="003E12AA" w:rsidRPr="00B26758" w:rsidRDefault="003E12AA" w:rsidP="003E12AA">
            <w:pPr>
              <w:rPr>
                <w:b/>
                <w:bCs/>
              </w:rPr>
            </w:pPr>
          </w:p>
        </w:tc>
        <w:tc>
          <w:tcPr>
            <w:tcW w:w="483" w:type="pct"/>
          </w:tcPr>
          <w:p w14:paraId="59B305FB" w14:textId="77777777" w:rsidR="003E12AA" w:rsidRPr="00B26758" w:rsidRDefault="003E12AA" w:rsidP="003E12AA"/>
        </w:tc>
        <w:tc>
          <w:tcPr>
            <w:tcW w:w="573" w:type="pct"/>
          </w:tcPr>
          <w:p w14:paraId="43F9525D" w14:textId="77777777" w:rsidR="003E12AA" w:rsidRPr="00B26758" w:rsidRDefault="003E12AA" w:rsidP="003E12AA">
            <w:pPr>
              <w:rPr>
                <w:i/>
                <w:iCs/>
                <w:sz w:val="16"/>
                <w:szCs w:val="16"/>
              </w:rPr>
            </w:pPr>
            <w:r w:rsidRPr="00B26758">
              <w:rPr>
                <w:i/>
                <w:iCs/>
                <w:sz w:val="16"/>
                <w:szCs w:val="16"/>
              </w:rPr>
              <w:t>Costo orario consulenti fascia C</w:t>
            </w:r>
          </w:p>
        </w:tc>
        <w:tc>
          <w:tcPr>
            <w:tcW w:w="331" w:type="pct"/>
            <w:noWrap/>
          </w:tcPr>
          <w:p w14:paraId="4ED98E01" w14:textId="77777777" w:rsidR="003E12AA" w:rsidRPr="00B26758" w:rsidRDefault="003E12AA" w:rsidP="003E12AA">
            <w:pPr>
              <w:rPr>
                <w:sz w:val="16"/>
                <w:szCs w:val="16"/>
              </w:rPr>
            </w:pPr>
            <w:r w:rsidRPr="00B26758">
              <w:rPr>
                <w:sz w:val="16"/>
                <w:szCs w:val="16"/>
              </w:rPr>
              <w:t>0</w:t>
            </w:r>
          </w:p>
        </w:tc>
        <w:tc>
          <w:tcPr>
            <w:tcW w:w="364" w:type="pct"/>
          </w:tcPr>
          <w:p w14:paraId="0B299C80" w14:textId="77777777" w:rsidR="003E12AA" w:rsidRPr="00B26758" w:rsidRDefault="003E12AA" w:rsidP="003E12AA">
            <w:pPr>
              <w:rPr>
                <w:i/>
                <w:iCs/>
                <w:sz w:val="16"/>
                <w:szCs w:val="16"/>
              </w:rPr>
            </w:pPr>
            <w:r w:rsidRPr="00B26758">
              <w:rPr>
                <w:i/>
                <w:iCs/>
                <w:sz w:val="16"/>
                <w:szCs w:val="16"/>
              </w:rPr>
              <w:t xml:space="preserve">n. ore </w:t>
            </w:r>
          </w:p>
        </w:tc>
        <w:tc>
          <w:tcPr>
            <w:tcW w:w="285" w:type="pct"/>
          </w:tcPr>
          <w:p w14:paraId="56658FB3" w14:textId="77777777" w:rsidR="003E12AA" w:rsidRPr="00B26758" w:rsidRDefault="003E12AA" w:rsidP="003E12AA">
            <w:pPr>
              <w:rPr>
                <w:i/>
                <w:iCs/>
                <w:sz w:val="16"/>
                <w:szCs w:val="16"/>
              </w:rPr>
            </w:pPr>
            <w:r w:rsidRPr="00B26758">
              <w:rPr>
                <w:i/>
                <w:iCs/>
                <w:sz w:val="16"/>
                <w:szCs w:val="16"/>
              </w:rPr>
              <w:t> 0</w:t>
            </w:r>
          </w:p>
        </w:tc>
        <w:tc>
          <w:tcPr>
            <w:tcW w:w="1238" w:type="pct"/>
          </w:tcPr>
          <w:p w14:paraId="11469E85" w14:textId="77777777" w:rsidR="003E12AA" w:rsidRPr="00B26758" w:rsidRDefault="003E12AA" w:rsidP="003E12AA">
            <w:pPr>
              <w:rPr>
                <w:i/>
                <w:iCs/>
                <w:sz w:val="16"/>
                <w:szCs w:val="16"/>
              </w:rPr>
            </w:pPr>
          </w:p>
        </w:tc>
        <w:tc>
          <w:tcPr>
            <w:tcW w:w="1282" w:type="pct"/>
          </w:tcPr>
          <w:p w14:paraId="5D3C1BA6" w14:textId="77777777" w:rsidR="003E12AA" w:rsidRPr="00B26758" w:rsidRDefault="003E12AA" w:rsidP="003E12AA">
            <w:pPr>
              <w:rPr>
                <w:i/>
                <w:iCs/>
                <w:sz w:val="16"/>
                <w:szCs w:val="16"/>
              </w:rPr>
            </w:pPr>
          </w:p>
        </w:tc>
      </w:tr>
    </w:tbl>
    <w:p w14:paraId="4A102749" w14:textId="77777777" w:rsidR="003E12AA" w:rsidRPr="00CB15CB" w:rsidRDefault="003E12AA" w:rsidP="003E12AA">
      <w:pPr>
        <w:rPr>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6"/>
        <w:gridCol w:w="1244"/>
        <w:gridCol w:w="1475"/>
        <w:gridCol w:w="855"/>
        <w:gridCol w:w="778"/>
        <w:gridCol w:w="778"/>
        <w:gridCol w:w="1675"/>
        <w:gridCol w:w="1675"/>
      </w:tblGrid>
      <w:tr w:rsidR="003E12AA" w:rsidRPr="00CB15CB" w14:paraId="45F6A400" w14:textId="77777777" w:rsidTr="003E12AA">
        <w:trPr>
          <w:trHeight w:hRule="exact" w:val="315"/>
        </w:trPr>
        <w:tc>
          <w:tcPr>
            <w:tcW w:w="596" w:type="pct"/>
            <w:shd w:val="clear" w:color="auto" w:fill="auto"/>
            <w:noWrap/>
          </w:tcPr>
          <w:p w14:paraId="68C0004C" w14:textId="77777777" w:rsidR="003E12AA" w:rsidRPr="00CB15CB" w:rsidRDefault="003E12AA" w:rsidP="003E12AA">
            <w:pPr>
              <w:rPr>
                <w:b/>
                <w:bCs/>
                <w:color w:val="000000"/>
              </w:rPr>
            </w:pPr>
            <w:r w:rsidRPr="00CB15CB">
              <w:rPr>
                <w:b/>
                <w:bCs/>
                <w:color w:val="000000"/>
              </w:rPr>
              <w:t>B.3</w:t>
            </w:r>
          </w:p>
        </w:tc>
        <w:tc>
          <w:tcPr>
            <w:tcW w:w="3534" w:type="pct"/>
            <w:gridSpan w:val="6"/>
            <w:shd w:val="clear" w:color="auto" w:fill="auto"/>
          </w:tcPr>
          <w:p w14:paraId="28D84937" w14:textId="77777777" w:rsidR="003E12AA" w:rsidRPr="00CB15CB" w:rsidRDefault="003E12AA" w:rsidP="003E12AA">
            <w:pPr>
              <w:rPr>
                <w:b/>
                <w:bCs/>
                <w:color w:val="000000"/>
              </w:rPr>
            </w:pPr>
            <w:r w:rsidRPr="00CB15CB">
              <w:rPr>
                <w:b/>
                <w:bCs/>
                <w:iCs/>
                <w:color w:val="000000"/>
              </w:rPr>
              <w:t xml:space="preserve">DIFFUSIONE DEI RISULTATI </w:t>
            </w:r>
          </w:p>
        </w:tc>
        <w:tc>
          <w:tcPr>
            <w:tcW w:w="870" w:type="pct"/>
          </w:tcPr>
          <w:p w14:paraId="0C7D8226" w14:textId="77777777" w:rsidR="003E12AA" w:rsidRPr="00CB15CB" w:rsidRDefault="003E12AA" w:rsidP="003E12AA">
            <w:pPr>
              <w:rPr>
                <w:b/>
                <w:bCs/>
                <w:iCs/>
                <w:color w:val="000000"/>
              </w:rPr>
            </w:pPr>
            <w:r>
              <w:rPr>
                <w:b/>
                <w:bCs/>
                <w:color w:val="000000"/>
              </w:rPr>
              <w:t>Di cui</w:t>
            </w:r>
            <w:r>
              <w:rPr>
                <w:rStyle w:val="Rimandonotaapidipagina"/>
                <w:b/>
                <w:bCs/>
                <w:color w:val="000000"/>
              </w:rPr>
              <w:footnoteReference w:id="29"/>
            </w:r>
          </w:p>
        </w:tc>
      </w:tr>
      <w:tr w:rsidR="003E12AA" w:rsidRPr="00CB15CB" w14:paraId="675750B9" w14:textId="77777777" w:rsidTr="003E12AA">
        <w:trPr>
          <w:trHeight w:hRule="exact" w:val="539"/>
        </w:trPr>
        <w:tc>
          <w:tcPr>
            <w:tcW w:w="596" w:type="pct"/>
            <w:shd w:val="clear" w:color="auto" w:fill="auto"/>
            <w:noWrap/>
          </w:tcPr>
          <w:p w14:paraId="21FE76AF" w14:textId="77777777" w:rsidR="003E12AA" w:rsidRPr="00CB15CB" w:rsidRDefault="003E12AA" w:rsidP="003E12AA">
            <w:pPr>
              <w:rPr>
                <w:b/>
                <w:bCs/>
                <w:color w:val="000000"/>
              </w:rPr>
            </w:pPr>
            <w:r w:rsidRPr="00CB15CB">
              <w:rPr>
                <w:b/>
                <w:bCs/>
                <w:color w:val="000000"/>
              </w:rPr>
              <w:lastRenderedPageBreak/>
              <w:t>B.3.1</w:t>
            </w:r>
          </w:p>
        </w:tc>
        <w:tc>
          <w:tcPr>
            <w:tcW w:w="3534" w:type="pct"/>
            <w:gridSpan w:val="6"/>
            <w:shd w:val="clear" w:color="auto" w:fill="auto"/>
          </w:tcPr>
          <w:p w14:paraId="3A1BD384" w14:textId="77777777" w:rsidR="003E12AA" w:rsidRPr="00CB15CB" w:rsidRDefault="003E12AA" w:rsidP="003E12AA">
            <w:pPr>
              <w:rPr>
                <w:b/>
                <w:bCs/>
                <w:color w:val="000000"/>
              </w:rPr>
            </w:pPr>
            <w:r w:rsidRPr="00CB15CB">
              <w:rPr>
                <w:b/>
                <w:bCs/>
                <w:iCs/>
                <w:color w:val="000000"/>
              </w:rPr>
              <w:t>Predisposizione report e altro materiale di diffusione</w:t>
            </w:r>
          </w:p>
        </w:tc>
        <w:tc>
          <w:tcPr>
            <w:tcW w:w="870" w:type="pct"/>
          </w:tcPr>
          <w:p w14:paraId="588E54C8" w14:textId="77777777" w:rsidR="003E12AA" w:rsidRPr="00CB15CB" w:rsidRDefault="003E12AA" w:rsidP="003E12AA">
            <w:pPr>
              <w:rPr>
                <w:b/>
                <w:bCs/>
                <w:iCs/>
                <w:color w:val="000000"/>
              </w:rPr>
            </w:pPr>
          </w:p>
        </w:tc>
      </w:tr>
      <w:tr w:rsidR="003E12AA" w:rsidRPr="00CB15CB" w14:paraId="1B6E3DF9" w14:textId="77777777" w:rsidTr="003E12AA">
        <w:trPr>
          <w:trHeight w:hRule="exact" w:val="315"/>
        </w:trPr>
        <w:tc>
          <w:tcPr>
            <w:tcW w:w="596" w:type="pct"/>
            <w:shd w:val="clear" w:color="auto" w:fill="auto"/>
            <w:noWrap/>
          </w:tcPr>
          <w:p w14:paraId="1BC0C1C5" w14:textId="77777777" w:rsidR="003E12AA" w:rsidRPr="00CB15CB" w:rsidRDefault="003E12AA" w:rsidP="003E12AA">
            <w:pPr>
              <w:rPr>
                <w:i/>
                <w:iCs/>
                <w:color w:val="000000"/>
              </w:rPr>
            </w:pPr>
            <w:r w:rsidRPr="00CB15CB">
              <w:rPr>
                <w:bCs/>
                <w:i/>
                <w:iCs/>
                <w:color w:val="000000"/>
              </w:rPr>
              <w:t>B.3.1.a</w:t>
            </w:r>
          </w:p>
        </w:tc>
        <w:tc>
          <w:tcPr>
            <w:tcW w:w="3534" w:type="pct"/>
            <w:gridSpan w:val="6"/>
            <w:shd w:val="clear" w:color="auto" w:fill="auto"/>
          </w:tcPr>
          <w:p w14:paraId="4CD66002" w14:textId="77777777" w:rsidR="003E12AA" w:rsidRPr="00CB15CB" w:rsidRDefault="003E12AA" w:rsidP="003E12AA">
            <w:pPr>
              <w:rPr>
                <w:i/>
                <w:iCs/>
                <w:color w:val="000000"/>
              </w:rPr>
            </w:pPr>
            <w:r w:rsidRPr="00CB15CB">
              <w:rPr>
                <w:i/>
                <w:iCs/>
                <w:color w:val="000000"/>
              </w:rPr>
              <w:t>Personale dipendente</w:t>
            </w:r>
          </w:p>
        </w:tc>
        <w:tc>
          <w:tcPr>
            <w:tcW w:w="870" w:type="pct"/>
          </w:tcPr>
          <w:p w14:paraId="572E0477" w14:textId="77777777" w:rsidR="003E12AA" w:rsidRPr="00CB15CB" w:rsidRDefault="003E12AA" w:rsidP="003E12AA">
            <w:pPr>
              <w:rPr>
                <w:i/>
                <w:iCs/>
                <w:color w:val="000000"/>
              </w:rPr>
            </w:pPr>
          </w:p>
        </w:tc>
      </w:tr>
      <w:tr w:rsidR="003E12AA" w:rsidRPr="00CB15CB" w14:paraId="1239EE9B" w14:textId="77777777" w:rsidTr="003E12AA">
        <w:trPr>
          <w:trHeight w:hRule="exact" w:val="315"/>
        </w:trPr>
        <w:tc>
          <w:tcPr>
            <w:tcW w:w="596" w:type="pct"/>
            <w:vMerge w:val="restart"/>
            <w:shd w:val="clear" w:color="auto" w:fill="auto"/>
            <w:noWrap/>
          </w:tcPr>
          <w:p w14:paraId="6F4C2CC8" w14:textId="77777777" w:rsidR="003E12AA" w:rsidRPr="00CB15CB" w:rsidRDefault="003E12AA" w:rsidP="003E12AA">
            <w:pPr>
              <w:rPr>
                <w:b/>
                <w:bCs/>
                <w:color w:val="000000"/>
              </w:rPr>
            </w:pPr>
            <w:r w:rsidRPr="00CB15CB">
              <w:rPr>
                <w:b/>
                <w:bCs/>
                <w:color w:val="000000"/>
              </w:rPr>
              <w:t> </w:t>
            </w:r>
          </w:p>
        </w:tc>
        <w:tc>
          <w:tcPr>
            <w:tcW w:w="646" w:type="pct"/>
            <w:shd w:val="clear" w:color="auto" w:fill="auto"/>
          </w:tcPr>
          <w:p w14:paraId="585EDEC1" w14:textId="77777777" w:rsidR="003E12AA" w:rsidRPr="00CB15CB" w:rsidRDefault="003E12AA" w:rsidP="003E12AA">
            <w:pPr>
              <w:rPr>
                <w:color w:val="000000"/>
              </w:rPr>
            </w:pPr>
            <w:r w:rsidRPr="00CB15CB">
              <w:rPr>
                <w:color w:val="000000"/>
              </w:rPr>
              <w:t> </w:t>
            </w:r>
          </w:p>
        </w:tc>
        <w:tc>
          <w:tcPr>
            <w:tcW w:w="766" w:type="pct"/>
            <w:shd w:val="clear" w:color="auto" w:fill="auto"/>
          </w:tcPr>
          <w:p w14:paraId="4A9473BF" w14:textId="77777777" w:rsidR="003E12AA" w:rsidRPr="00CB15CB" w:rsidRDefault="003E12AA" w:rsidP="003E12AA">
            <w:pPr>
              <w:rPr>
                <w:i/>
                <w:iCs/>
                <w:color w:val="000000"/>
                <w:sz w:val="16"/>
                <w:szCs w:val="16"/>
              </w:rPr>
            </w:pPr>
            <w:r w:rsidRPr="00CB15CB">
              <w:rPr>
                <w:i/>
                <w:iCs/>
                <w:color w:val="000000"/>
                <w:sz w:val="16"/>
                <w:szCs w:val="16"/>
              </w:rPr>
              <w:t>Costo orario</w:t>
            </w:r>
          </w:p>
        </w:tc>
        <w:tc>
          <w:tcPr>
            <w:tcW w:w="444" w:type="pct"/>
            <w:shd w:val="clear" w:color="auto" w:fill="auto"/>
            <w:noWrap/>
          </w:tcPr>
          <w:p w14:paraId="3C2933DD" w14:textId="77777777" w:rsidR="003E12AA" w:rsidRPr="00CB15CB" w:rsidRDefault="003E12AA" w:rsidP="003E12AA">
            <w:pPr>
              <w:rPr>
                <w:color w:val="000000"/>
                <w:sz w:val="16"/>
                <w:szCs w:val="16"/>
              </w:rPr>
            </w:pPr>
            <w:r w:rsidRPr="00CB15CB">
              <w:rPr>
                <w:color w:val="000000"/>
                <w:sz w:val="16"/>
                <w:szCs w:val="16"/>
              </w:rPr>
              <w:t>0</w:t>
            </w:r>
          </w:p>
        </w:tc>
        <w:tc>
          <w:tcPr>
            <w:tcW w:w="404" w:type="pct"/>
            <w:shd w:val="clear" w:color="auto" w:fill="auto"/>
          </w:tcPr>
          <w:p w14:paraId="13B77815" w14:textId="77777777" w:rsidR="003E12AA" w:rsidRPr="00CB15CB" w:rsidRDefault="003E12AA" w:rsidP="003E12AA">
            <w:pPr>
              <w:rPr>
                <w:i/>
                <w:iCs/>
                <w:color w:val="000000"/>
                <w:sz w:val="16"/>
                <w:szCs w:val="16"/>
              </w:rPr>
            </w:pPr>
            <w:r w:rsidRPr="00CB15CB">
              <w:rPr>
                <w:i/>
                <w:iCs/>
                <w:color w:val="000000"/>
                <w:sz w:val="16"/>
                <w:szCs w:val="16"/>
              </w:rPr>
              <w:t xml:space="preserve">n. ore </w:t>
            </w:r>
          </w:p>
        </w:tc>
        <w:tc>
          <w:tcPr>
            <w:tcW w:w="404" w:type="pct"/>
            <w:shd w:val="clear" w:color="auto" w:fill="auto"/>
          </w:tcPr>
          <w:p w14:paraId="00868C75" w14:textId="77777777" w:rsidR="003E12AA" w:rsidRPr="00CB15CB" w:rsidRDefault="003E12AA" w:rsidP="003E12AA">
            <w:pPr>
              <w:rPr>
                <w:i/>
                <w:iCs/>
                <w:color w:val="000000"/>
                <w:sz w:val="16"/>
                <w:szCs w:val="16"/>
              </w:rPr>
            </w:pPr>
            <w:r w:rsidRPr="00CB15CB">
              <w:rPr>
                <w:i/>
                <w:iCs/>
                <w:color w:val="000000"/>
                <w:sz w:val="16"/>
                <w:szCs w:val="16"/>
              </w:rPr>
              <w:t> 0</w:t>
            </w:r>
          </w:p>
        </w:tc>
        <w:tc>
          <w:tcPr>
            <w:tcW w:w="870" w:type="pct"/>
            <w:shd w:val="clear" w:color="auto" w:fill="auto"/>
          </w:tcPr>
          <w:p w14:paraId="44C71B47" w14:textId="77777777" w:rsidR="003E12AA" w:rsidRPr="00CB15CB" w:rsidRDefault="003E12AA" w:rsidP="003E12AA">
            <w:pPr>
              <w:rPr>
                <w:i/>
                <w:iCs/>
                <w:color w:val="000000"/>
                <w:sz w:val="16"/>
                <w:szCs w:val="16"/>
              </w:rPr>
            </w:pPr>
          </w:p>
        </w:tc>
        <w:tc>
          <w:tcPr>
            <w:tcW w:w="870" w:type="pct"/>
          </w:tcPr>
          <w:p w14:paraId="256E442B" w14:textId="77777777" w:rsidR="003E12AA" w:rsidRPr="00CB15CB" w:rsidRDefault="003E12AA" w:rsidP="003E12AA">
            <w:pPr>
              <w:rPr>
                <w:i/>
                <w:iCs/>
                <w:color w:val="000000"/>
                <w:sz w:val="16"/>
                <w:szCs w:val="16"/>
              </w:rPr>
            </w:pPr>
          </w:p>
        </w:tc>
      </w:tr>
      <w:tr w:rsidR="003E12AA" w:rsidRPr="00CB15CB" w14:paraId="20E7AD3C" w14:textId="77777777" w:rsidTr="003E12AA">
        <w:trPr>
          <w:trHeight w:val="315"/>
        </w:trPr>
        <w:tc>
          <w:tcPr>
            <w:tcW w:w="596" w:type="pct"/>
            <w:vMerge/>
            <w:shd w:val="clear" w:color="auto" w:fill="auto"/>
          </w:tcPr>
          <w:p w14:paraId="538360A3" w14:textId="77777777" w:rsidR="003E12AA" w:rsidRPr="00CB15CB" w:rsidRDefault="003E12AA" w:rsidP="003E12AA">
            <w:pPr>
              <w:rPr>
                <w:b/>
                <w:bCs/>
                <w:color w:val="000000"/>
              </w:rPr>
            </w:pPr>
          </w:p>
        </w:tc>
        <w:tc>
          <w:tcPr>
            <w:tcW w:w="646" w:type="pct"/>
            <w:shd w:val="clear" w:color="auto" w:fill="auto"/>
          </w:tcPr>
          <w:p w14:paraId="721F2D1F" w14:textId="77777777" w:rsidR="003E12AA" w:rsidRPr="00CB15CB" w:rsidRDefault="003E12AA" w:rsidP="003E12AA">
            <w:pPr>
              <w:rPr>
                <w:color w:val="000000"/>
              </w:rPr>
            </w:pPr>
          </w:p>
        </w:tc>
        <w:tc>
          <w:tcPr>
            <w:tcW w:w="766" w:type="pct"/>
            <w:shd w:val="clear" w:color="auto" w:fill="auto"/>
          </w:tcPr>
          <w:p w14:paraId="3112EB49" w14:textId="77777777" w:rsidR="003E12AA" w:rsidRPr="00CB15CB" w:rsidRDefault="003E12AA" w:rsidP="003E12AA">
            <w:pPr>
              <w:rPr>
                <w:i/>
                <w:iCs/>
                <w:color w:val="000000"/>
                <w:sz w:val="16"/>
                <w:szCs w:val="16"/>
              </w:rPr>
            </w:pPr>
            <w:r w:rsidRPr="00CB15CB">
              <w:rPr>
                <w:i/>
                <w:iCs/>
                <w:color w:val="000000"/>
                <w:sz w:val="16"/>
                <w:szCs w:val="16"/>
              </w:rPr>
              <w:t>Costo orario</w:t>
            </w:r>
          </w:p>
        </w:tc>
        <w:tc>
          <w:tcPr>
            <w:tcW w:w="444" w:type="pct"/>
            <w:shd w:val="clear" w:color="auto" w:fill="auto"/>
            <w:noWrap/>
          </w:tcPr>
          <w:p w14:paraId="3DD90E16" w14:textId="77777777" w:rsidR="003E12AA" w:rsidRPr="00CB15CB" w:rsidRDefault="003E12AA" w:rsidP="003E12AA">
            <w:pPr>
              <w:rPr>
                <w:color w:val="000000"/>
                <w:sz w:val="16"/>
                <w:szCs w:val="16"/>
              </w:rPr>
            </w:pPr>
            <w:r w:rsidRPr="00CB15CB">
              <w:rPr>
                <w:color w:val="000000"/>
                <w:sz w:val="16"/>
                <w:szCs w:val="16"/>
              </w:rPr>
              <w:t>0</w:t>
            </w:r>
          </w:p>
        </w:tc>
        <w:tc>
          <w:tcPr>
            <w:tcW w:w="404" w:type="pct"/>
            <w:shd w:val="clear" w:color="auto" w:fill="auto"/>
          </w:tcPr>
          <w:p w14:paraId="4AFE2F2B" w14:textId="77777777" w:rsidR="003E12AA" w:rsidRPr="00CB15CB" w:rsidRDefault="003E12AA" w:rsidP="003E12AA">
            <w:pPr>
              <w:rPr>
                <w:i/>
                <w:iCs/>
                <w:color w:val="000000"/>
                <w:sz w:val="16"/>
                <w:szCs w:val="16"/>
              </w:rPr>
            </w:pPr>
            <w:r w:rsidRPr="00CB15CB">
              <w:rPr>
                <w:i/>
                <w:iCs/>
                <w:color w:val="000000"/>
                <w:sz w:val="16"/>
                <w:szCs w:val="16"/>
              </w:rPr>
              <w:t xml:space="preserve">n. ore </w:t>
            </w:r>
          </w:p>
        </w:tc>
        <w:tc>
          <w:tcPr>
            <w:tcW w:w="404" w:type="pct"/>
            <w:shd w:val="clear" w:color="auto" w:fill="auto"/>
          </w:tcPr>
          <w:p w14:paraId="146461E9" w14:textId="77777777" w:rsidR="003E12AA" w:rsidRPr="00CB15CB" w:rsidRDefault="003E12AA" w:rsidP="003E12AA">
            <w:pPr>
              <w:rPr>
                <w:i/>
                <w:iCs/>
                <w:color w:val="000000"/>
                <w:sz w:val="16"/>
                <w:szCs w:val="16"/>
              </w:rPr>
            </w:pPr>
            <w:r w:rsidRPr="00CB15CB">
              <w:rPr>
                <w:i/>
                <w:iCs/>
                <w:color w:val="000000"/>
                <w:sz w:val="16"/>
                <w:szCs w:val="16"/>
              </w:rPr>
              <w:t> 0</w:t>
            </w:r>
          </w:p>
        </w:tc>
        <w:tc>
          <w:tcPr>
            <w:tcW w:w="870" w:type="pct"/>
            <w:shd w:val="clear" w:color="auto" w:fill="auto"/>
          </w:tcPr>
          <w:p w14:paraId="6A0CE096" w14:textId="77777777" w:rsidR="003E12AA" w:rsidRPr="00CB15CB" w:rsidRDefault="003E12AA" w:rsidP="003E12AA">
            <w:pPr>
              <w:rPr>
                <w:i/>
                <w:iCs/>
                <w:color w:val="000000"/>
                <w:sz w:val="16"/>
                <w:szCs w:val="16"/>
              </w:rPr>
            </w:pPr>
          </w:p>
        </w:tc>
        <w:tc>
          <w:tcPr>
            <w:tcW w:w="870" w:type="pct"/>
          </w:tcPr>
          <w:p w14:paraId="0B10DC7F" w14:textId="77777777" w:rsidR="003E12AA" w:rsidRPr="00CB15CB" w:rsidRDefault="003E12AA" w:rsidP="003E12AA">
            <w:pPr>
              <w:rPr>
                <w:i/>
                <w:iCs/>
                <w:color w:val="000000"/>
                <w:sz w:val="16"/>
                <w:szCs w:val="16"/>
              </w:rPr>
            </w:pPr>
          </w:p>
        </w:tc>
      </w:tr>
      <w:tr w:rsidR="003E12AA" w:rsidRPr="00CB15CB" w14:paraId="1D23698D" w14:textId="77777777" w:rsidTr="003E12AA">
        <w:trPr>
          <w:trHeight w:hRule="exact" w:val="315"/>
        </w:trPr>
        <w:tc>
          <w:tcPr>
            <w:tcW w:w="596" w:type="pct"/>
            <w:shd w:val="clear" w:color="auto" w:fill="auto"/>
            <w:noWrap/>
          </w:tcPr>
          <w:p w14:paraId="72ED9A01" w14:textId="77777777" w:rsidR="003E12AA" w:rsidRPr="00CB15CB" w:rsidRDefault="003E12AA" w:rsidP="003E12AA">
            <w:pPr>
              <w:rPr>
                <w:i/>
                <w:iCs/>
                <w:color w:val="000000"/>
              </w:rPr>
            </w:pPr>
            <w:r w:rsidRPr="00CB15CB">
              <w:rPr>
                <w:bCs/>
                <w:i/>
                <w:iCs/>
                <w:color w:val="000000"/>
              </w:rPr>
              <w:t>B.3.1.b</w:t>
            </w:r>
          </w:p>
        </w:tc>
        <w:tc>
          <w:tcPr>
            <w:tcW w:w="3534" w:type="pct"/>
            <w:gridSpan w:val="6"/>
            <w:shd w:val="clear" w:color="auto" w:fill="auto"/>
          </w:tcPr>
          <w:p w14:paraId="203A15F2" w14:textId="77777777" w:rsidR="003E12AA" w:rsidRPr="00CB15CB" w:rsidRDefault="003E12AA" w:rsidP="003E12AA">
            <w:pPr>
              <w:rPr>
                <w:i/>
                <w:iCs/>
                <w:color w:val="000000"/>
              </w:rPr>
            </w:pPr>
            <w:r w:rsidRPr="00CB15CB">
              <w:rPr>
                <w:i/>
                <w:iCs/>
                <w:color w:val="000000"/>
              </w:rPr>
              <w:t>Risorse esterne</w:t>
            </w:r>
          </w:p>
        </w:tc>
        <w:tc>
          <w:tcPr>
            <w:tcW w:w="870" w:type="pct"/>
          </w:tcPr>
          <w:p w14:paraId="6F68A8DF" w14:textId="77777777" w:rsidR="003E12AA" w:rsidRPr="00CB15CB" w:rsidRDefault="003E12AA" w:rsidP="003E12AA">
            <w:pPr>
              <w:rPr>
                <w:i/>
                <w:iCs/>
                <w:color w:val="000000"/>
              </w:rPr>
            </w:pPr>
          </w:p>
        </w:tc>
      </w:tr>
      <w:tr w:rsidR="003E12AA" w:rsidRPr="00CB15CB" w14:paraId="2594811C" w14:textId="77777777" w:rsidTr="003E12AA">
        <w:trPr>
          <w:trHeight w:hRule="exact" w:val="335"/>
        </w:trPr>
        <w:tc>
          <w:tcPr>
            <w:tcW w:w="596" w:type="pct"/>
            <w:vMerge w:val="restart"/>
            <w:shd w:val="clear" w:color="auto" w:fill="auto"/>
            <w:noWrap/>
          </w:tcPr>
          <w:p w14:paraId="7295077C" w14:textId="77777777" w:rsidR="003E12AA" w:rsidRPr="00CB15CB" w:rsidRDefault="003E12AA" w:rsidP="003E12AA">
            <w:pPr>
              <w:rPr>
                <w:b/>
                <w:bCs/>
                <w:color w:val="000000"/>
              </w:rPr>
            </w:pPr>
            <w:r w:rsidRPr="00CB15CB">
              <w:rPr>
                <w:b/>
                <w:bCs/>
                <w:color w:val="000000"/>
              </w:rPr>
              <w:t> </w:t>
            </w:r>
          </w:p>
        </w:tc>
        <w:tc>
          <w:tcPr>
            <w:tcW w:w="646" w:type="pct"/>
            <w:shd w:val="clear" w:color="auto" w:fill="auto"/>
          </w:tcPr>
          <w:p w14:paraId="5A4D01E7" w14:textId="77777777" w:rsidR="003E12AA" w:rsidRPr="00CB15CB" w:rsidRDefault="003E12AA" w:rsidP="003E12AA">
            <w:pPr>
              <w:rPr>
                <w:color w:val="000000"/>
              </w:rPr>
            </w:pPr>
            <w:r w:rsidRPr="00CB15CB">
              <w:rPr>
                <w:color w:val="000000"/>
              </w:rPr>
              <w:t> </w:t>
            </w:r>
          </w:p>
        </w:tc>
        <w:tc>
          <w:tcPr>
            <w:tcW w:w="766" w:type="pct"/>
            <w:shd w:val="clear" w:color="auto" w:fill="auto"/>
          </w:tcPr>
          <w:p w14:paraId="574EDD73" w14:textId="77777777" w:rsidR="003E12AA" w:rsidRPr="00CB15CB" w:rsidRDefault="003E12AA" w:rsidP="003E12AA">
            <w:pPr>
              <w:rPr>
                <w:i/>
                <w:iCs/>
                <w:color w:val="000000"/>
                <w:sz w:val="16"/>
                <w:szCs w:val="16"/>
              </w:rPr>
            </w:pPr>
            <w:r w:rsidRPr="00CB15CB">
              <w:rPr>
                <w:i/>
                <w:iCs/>
                <w:color w:val="000000"/>
                <w:sz w:val="16"/>
                <w:szCs w:val="16"/>
              </w:rPr>
              <w:t>Costo orario consulenti fascia A</w:t>
            </w:r>
          </w:p>
        </w:tc>
        <w:tc>
          <w:tcPr>
            <w:tcW w:w="444" w:type="pct"/>
            <w:shd w:val="clear" w:color="auto" w:fill="auto"/>
            <w:noWrap/>
          </w:tcPr>
          <w:p w14:paraId="07925926" w14:textId="77777777" w:rsidR="003E12AA" w:rsidRPr="00CB15CB" w:rsidRDefault="003E12AA" w:rsidP="003E12AA">
            <w:pPr>
              <w:rPr>
                <w:color w:val="000000"/>
                <w:sz w:val="16"/>
                <w:szCs w:val="16"/>
              </w:rPr>
            </w:pPr>
            <w:r w:rsidRPr="00CB15CB">
              <w:rPr>
                <w:color w:val="000000"/>
                <w:sz w:val="16"/>
                <w:szCs w:val="16"/>
              </w:rPr>
              <w:t>0</w:t>
            </w:r>
          </w:p>
        </w:tc>
        <w:tc>
          <w:tcPr>
            <w:tcW w:w="404" w:type="pct"/>
            <w:shd w:val="clear" w:color="auto" w:fill="auto"/>
          </w:tcPr>
          <w:p w14:paraId="1472CE84" w14:textId="77777777" w:rsidR="003E12AA" w:rsidRPr="00CB15CB" w:rsidRDefault="003E12AA" w:rsidP="003E12AA">
            <w:pPr>
              <w:rPr>
                <w:i/>
                <w:iCs/>
                <w:color w:val="000000"/>
                <w:sz w:val="16"/>
                <w:szCs w:val="16"/>
              </w:rPr>
            </w:pPr>
            <w:r w:rsidRPr="00CB15CB">
              <w:rPr>
                <w:i/>
                <w:iCs/>
                <w:color w:val="000000"/>
                <w:sz w:val="16"/>
                <w:szCs w:val="16"/>
              </w:rPr>
              <w:t xml:space="preserve">n. ore </w:t>
            </w:r>
          </w:p>
        </w:tc>
        <w:tc>
          <w:tcPr>
            <w:tcW w:w="404" w:type="pct"/>
            <w:shd w:val="clear" w:color="auto" w:fill="auto"/>
          </w:tcPr>
          <w:p w14:paraId="13694AEA" w14:textId="77777777" w:rsidR="003E12AA" w:rsidRPr="00CB15CB" w:rsidRDefault="003E12AA" w:rsidP="003E12AA">
            <w:pPr>
              <w:rPr>
                <w:i/>
                <w:iCs/>
                <w:color w:val="000000"/>
                <w:sz w:val="16"/>
                <w:szCs w:val="16"/>
              </w:rPr>
            </w:pPr>
            <w:r w:rsidRPr="00CB15CB">
              <w:rPr>
                <w:i/>
                <w:iCs/>
                <w:color w:val="000000"/>
                <w:sz w:val="16"/>
                <w:szCs w:val="16"/>
              </w:rPr>
              <w:t> 0</w:t>
            </w:r>
          </w:p>
        </w:tc>
        <w:tc>
          <w:tcPr>
            <w:tcW w:w="870" w:type="pct"/>
            <w:shd w:val="clear" w:color="auto" w:fill="auto"/>
          </w:tcPr>
          <w:p w14:paraId="496BA5E2" w14:textId="77777777" w:rsidR="003E12AA" w:rsidRPr="00CB15CB" w:rsidRDefault="003E12AA" w:rsidP="003E12AA">
            <w:pPr>
              <w:rPr>
                <w:i/>
                <w:iCs/>
                <w:color w:val="000000"/>
                <w:sz w:val="16"/>
                <w:szCs w:val="16"/>
              </w:rPr>
            </w:pPr>
          </w:p>
        </w:tc>
        <w:tc>
          <w:tcPr>
            <w:tcW w:w="870" w:type="pct"/>
          </w:tcPr>
          <w:p w14:paraId="41C7B5C1" w14:textId="77777777" w:rsidR="003E12AA" w:rsidRPr="00CB15CB" w:rsidRDefault="003E12AA" w:rsidP="003E12AA">
            <w:pPr>
              <w:rPr>
                <w:i/>
                <w:iCs/>
                <w:color w:val="000000"/>
                <w:sz w:val="16"/>
                <w:szCs w:val="16"/>
              </w:rPr>
            </w:pPr>
          </w:p>
        </w:tc>
      </w:tr>
      <w:tr w:rsidR="003E12AA" w:rsidRPr="00CB15CB" w14:paraId="2248CCD0" w14:textId="77777777" w:rsidTr="003E12AA">
        <w:trPr>
          <w:trHeight w:val="315"/>
        </w:trPr>
        <w:tc>
          <w:tcPr>
            <w:tcW w:w="596" w:type="pct"/>
            <w:vMerge/>
            <w:shd w:val="clear" w:color="auto" w:fill="auto"/>
          </w:tcPr>
          <w:p w14:paraId="4D29DA66" w14:textId="77777777" w:rsidR="003E12AA" w:rsidRPr="00CB15CB" w:rsidRDefault="003E12AA" w:rsidP="003E12AA">
            <w:pPr>
              <w:rPr>
                <w:b/>
                <w:bCs/>
                <w:color w:val="000000"/>
              </w:rPr>
            </w:pPr>
          </w:p>
        </w:tc>
        <w:tc>
          <w:tcPr>
            <w:tcW w:w="646" w:type="pct"/>
            <w:shd w:val="clear" w:color="auto" w:fill="auto"/>
          </w:tcPr>
          <w:p w14:paraId="59AC62FB" w14:textId="77777777" w:rsidR="003E12AA" w:rsidRPr="00CB15CB" w:rsidRDefault="003E12AA" w:rsidP="003E12AA">
            <w:pPr>
              <w:rPr>
                <w:color w:val="000000"/>
              </w:rPr>
            </w:pPr>
          </w:p>
        </w:tc>
        <w:tc>
          <w:tcPr>
            <w:tcW w:w="766" w:type="pct"/>
            <w:shd w:val="clear" w:color="auto" w:fill="auto"/>
          </w:tcPr>
          <w:p w14:paraId="455E0E8D" w14:textId="77777777" w:rsidR="003E12AA" w:rsidRPr="00CB15CB" w:rsidRDefault="003E12AA" w:rsidP="003E12AA">
            <w:pPr>
              <w:rPr>
                <w:i/>
                <w:iCs/>
                <w:color w:val="000000"/>
                <w:sz w:val="16"/>
                <w:szCs w:val="16"/>
              </w:rPr>
            </w:pPr>
            <w:r w:rsidRPr="00CB15CB">
              <w:rPr>
                <w:i/>
                <w:iCs/>
                <w:color w:val="000000"/>
                <w:sz w:val="16"/>
                <w:szCs w:val="16"/>
              </w:rPr>
              <w:t>Costo orario consulenti fascia B</w:t>
            </w:r>
          </w:p>
        </w:tc>
        <w:tc>
          <w:tcPr>
            <w:tcW w:w="444" w:type="pct"/>
            <w:shd w:val="clear" w:color="auto" w:fill="auto"/>
          </w:tcPr>
          <w:p w14:paraId="4461091F" w14:textId="77777777" w:rsidR="003E12AA" w:rsidRPr="00CB15CB" w:rsidRDefault="003E12AA" w:rsidP="003E12AA">
            <w:pPr>
              <w:rPr>
                <w:sz w:val="16"/>
                <w:szCs w:val="16"/>
              </w:rPr>
            </w:pPr>
            <w:r w:rsidRPr="00CB15CB">
              <w:rPr>
                <w:sz w:val="16"/>
                <w:szCs w:val="16"/>
              </w:rPr>
              <w:t>0</w:t>
            </w:r>
          </w:p>
        </w:tc>
        <w:tc>
          <w:tcPr>
            <w:tcW w:w="404" w:type="pct"/>
            <w:shd w:val="clear" w:color="auto" w:fill="auto"/>
          </w:tcPr>
          <w:p w14:paraId="59A7B231" w14:textId="77777777" w:rsidR="003E12AA" w:rsidRPr="00CB15CB" w:rsidRDefault="003E12AA" w:rsidP="003E12AA">
            <w:r w:rsidRPr="00CB15CB">
              <w:rPr>
                <w:i/>
                <w:iCs/>
                <w:color w:val="000000"/>
                <w:sz w:val="16"/>
                <w:szCs w:val="16"/>
              </w:rPr>
              <w:t>n. ore</w:t>
            </w:r>
            <w:r w:rsidRPr="00CB15CB">
              <w:t xml:space="preserve"> </w:t>
            </w:r>
          </w:p>
        </w:tc>
        <w:tc>
          <w:tcPr>
            <w:tcW w:w="404" w:type="pct"/>
            <w:shd w:val="clear" w:color="auto" w:fill="auto"/>
          </w:tcPr>
          <w:p w14:paraId="116BEA07" w14:textId="77777777" w:rsidR="003E12AA" w:rsidRPr="00CB15CB" w:rsidRDefault="003E12AA" w:rsidP="003E12AA">
            <w:pPr>
              <w:rPr>
                <w:i/>
                <w:iCs/>
                <w:color w:val="000000"/>
                <w:sz w:val="16"/>
                <w:szCs w:val="16"/>
              </w:rPr>
            </w:pPr>
            <w:r w:rsidRPr="00CB15CB">
              <w:rPr>
                <w:i/>
                <w:iCs/>
                <w:color w:val="000000"/>
                <w:sz w:val="16"/>
                <w:szCs w:val="16"/>
              </w:rPr>
              <w:t>0</w:t>
            </w:r>
          </w:p>
        </w:tc>
        <w:tc>
          <w:tcPr>
            <w:tcW w:w="870" w:type="pct"/>
            <w:shd w:val="clear" w:color="auto" w:fill="auto"/>
          </w:tcPr>
          <w:p w14:paraId="73FDDB6B" w14:textId="77777777" w:rsidR="003E12AA" w:rsidRPr="00CB15CB" w:rsidRDefault="003E12AA" w:rsidP="003E12AA">
            <w:pPr>
              <w:rPr>
                <w:i/>
                <w:iCs/>
                <w:color w:val="000000"/>
                <w:sz w:val="16"/>
                <w:szCs w:val="16"/>
              </w:rPr>
            </w:pPr>
          </w:p>
        </w:tc>
        <w:tc>
          <w:tcPr>
            <w:tcW w:w="870" w:type="pct"/>
          </w:tcPr>
          <w:p w14:paraId="6CD77FA5" w14:textId="77777777" w:rsidR="003E12AA" w:rsidRPr="00CB15CB" w:rsidRDefault="003E12AA" w:rsidP="003E12AA">
            <w:pPr>
              <w:rPr>
                <w:i/>
                <w:iCs/>
                <w:color w:val="000000"/>
                <w:sz w:val="16"/>
                <w:szCs w:val="16"/>
              </w:rPr>
            </w:pPr>
          </w:p>
        </w:tc>
      </w:tr>
      <w:tr w:rsidR="003E12AA" w:rsidRPr="00CB15CB" w14:paraId="5AD45E1A" w14:textId="77777777" w:rsidTr="003E12AA">
        <w:trPr>
          <w:trHeight w:val="315"/>
        </w:trPr>
        <w:tc>
          <w:tcPr>
            <w:tcW w:w="596" w:type="pct"/>
            <w:vMerge/>
            <w:shd w:val="clear" w:color="auto" w:fill="auto"/>
          </w:tcPr>
          <w:p w14:paraId="5DE60261" w14:textId="77777777" w:rsidR="003E12AA" w:rsidRPr="00CB15CB" w:rsidRDefault="003E12AA" w:rsidP="003E12AA">
            <w:pPr>
              <w:rPr>
                <w:b/>
                <w:bCs/>
                <w:color w:val="000000"/>
              </w:rPr>
            </w:pPr>
          </w:p>
        </w:tc>
        <w:tc>
          <w:tcPr>
            <w:tcW w:w="646" w:type="pct"/>
            <w:shd w:val="clear" w:color="auto" w:fill="auto"/>
          </w:tcPr>
          <w:p w14:paraId="5BF633A1" w14:textId="77777777" w:rsidR="003E12AA" w:rsidRPr="00CB15CB" w:rsidRDefault="003E12AA" w:rsidP="003E12AA">
            <w:pPr>
              <w:rPr>
                <w:color w:val="000000"/>
              </w:rPr>
            </w:pPr>
          </w:p>
        </w:tc>
        <w:tc>
          <w:tcPr>
            <w:tcW w:w="766" w:type="pct"/>
            <w:shd w:val="clear" w:color="auto" w:fill="auto"/>
          </w:tcPr>
          <w:p w14:paraId="0F279304" w14:textId="77777777" w:rsidR="003E12AA" w:rsidRPr="00CB15CB" w:rsidRDefault="003E12AA" w:rsidP="003E12AA">
            <w:pPr>
              <w:rPr>
                <w:i/>
                <w:iCs/>
                <w:color w:val="000000"/>
                <w:sz w:val="16"/>
                <w:szCs w:val="16"/>
              </w:rPr>
            </w:pPr>
            <w:r w:rsidRPr="00CB15CB">
              <w:rPr>
                <w:i/>
                <w:iCs/>
                <w:color w:val="000000"/>
                <w:sz w:val="16"/>
                <w:szCs w:val="16"/>
              </w:rPr>
              <w:t>Costo orario consulenti fascia C</w:t>
            </w:r>
          </w:p>
        </w:tc>
        <w:tc>
          <w:tcPr>
            <w:tcW w:w="444" w:type="pct"/>
            <w:shd w:val="clear" w:color="auto" w:fill="auto"/>
          </w:tcPr>
          <w:p w14:paraId="7C3FA6AA" w14:textId="77777777" w:rsidR="003E12AA" w:rsidRPr="00CB15CB" w:rsidRDefault="003E12AA" w:rsidP="003E12AA">
            <w:pPr>
              <w:rPr>
                <w:sz w:val="16"/>
                <w:szCs w:val="16"/>
              </w:rPr>
            </w:pPr>
            <w:r w:rsidRPr="00CB15CB">
              <w:rPr>
                <w:sz w:val="16"/>
                <w:szCs w:val="16"/>
              </w:rPr>
              <w:t>0</w:t>
            </w:r>
          </w:p>
        </w:tc>
        <w:tc>
          <w:tcPr>
            <w:tcW w:w="404" w:type="pct"/>
            <w:shd w:val="clear" w:color="auto" w:fill="auto"/>
          </w:tcPr>
          <w:p w14:paraId="30E9BA06" w14:textId="77777777" w:rsidR="003E12AA" w:rsidRPr="00CB15CB" w:rsidRDefault="003E12AA" w:rsidP="003E12AA">
            <w:r w:rsidRPr="00CB15CB">
              <w:rPr>
                <w:i/>
                <w:iCs/>
                <w:color w:val="000000"/>
                <w:sz w:val="16"/>
                <w:szCs w:val="16"/>
              </w:rPr>
              <w:t>n. ore</w:t>
            </w:r>
            <w:r w:rsidRPr="00CB15CB">
              <w:t xml:space="preserve"> </w:t>
            </w:r>
          </w:p>
        </w:tc>
        <w:tc>
          <w:tcPr>
            <w:tcW w:w="404" w:type="pct"/>
            <w:shd w:val="clear" w:color="auto" w:fill="auto"/>
          </w:tcPr>
          <w:p w14:paraId="1192522C" w14:textId="77777777" w:rsidR="003E12AA" w:rsidRPr="00CB15CB" w:rsidRDefault="003E12AA" w:rsidP="003E12AA">
            <w:pPr>
              <w:rPr>
                <w:i/>
                <w:iCs/>
                <w:color w:val="000000"/>
                <w:sz w:val="16"/>
                <w:szCs w:val="16"/>
              </w:rPr>
            </w:pPr>
            <w:r w:rsidRPr="00CB15CB">
              <w:rPr>
                <w:i/>
                <w:iCs/>
                <w:color w:val="000000"/>
                <w:sz w:val="16"/>
                <w:szCs w:val="16"/>
              </w:rPr>
              <w:t>0</w:t>
            </w:r>
          </w:p>
        </w:tc>
        <w:tc>
          <w:tcPr>
            <w:tcW w:w="870" w:type="pct"/>
            <w:shd w:val="clear" w:color="auto" w:fill="auto"/>
          </w:tcPr>
          <w:p w14:paraId="35671B3B" w14:textId="77777777" w:rsidR="003E12AA" w:rsidRPr="00CB15CB" w:rsidRDefault="003E12AA" w:rsidP="003E12AA">
            <w:pPr>
              <w:rPr>
                <w:i/>
                <w:iCs/>
                <w:color w:val="000000"/>
                <w:sz w:val="16"/>
                <w:szCs w:val="16"/>
              </w:rPr>
            </w:pPr>
          </w:p>
        </w:tc>
        <w:tc>
          <w:tcPr>
            <w:tcW w:w="870" w:type="pct"/>
          </w:tcPr>
          <w:p w14:paraId="4F8C7795" w14:textId="77777777" w:rsidR="003E12AA" w:rsidRPr="00CB15CB" w:rsidRDefault="003E12AA" w:rsidP="003E12AA">
            <w:pPr>
              <w:rPr>
                <w:i/>
                <w:iCs/>
                <w:color w:val="000000"/>
                <w:sz w:val="16"/>
                <w:szCs w:val="16"/>
              </w:rPr>
            </w:pPr>
          </w:p>
        </w:tc>
      </w:tr>
    </w:tbl>
    <w:p w14:paraId="202AF685" w14:textId="77777777" w:rsidR="003E12AA" w:rsidRPr="00CB15CB" w:rsidRDefault="003E12AA" w:rsidP="003E12AA">
      <w:pPr>
        <w:rPr>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
        <w:gridCol w:w="1088"/>
        <w:gridCol w:w="1309"/>
        <w:gridCol w:w="723"/>
        <w:gridCol w:w="683"/>
        <w:gridCol w:w="659"/>
        <w:gridCol w:w="2612"/>
        <w:gridCol w:w="1646"/>
      </w:tblGrid>
      <w:tr w:rsidR="003E12AA" w:rsidRPr="00CB15CB" w14:paraId="11F1F212" w14:textId="77777777" w:rsidTr="003E12AA">
        <w:trPr>
          <w:trHeight w:hRule="exact" w:val="425"/>
        </w:trPr>
        <w:tc>
          <w:tcPr>
            <w:tcW w:w="496" w:type="pct"/>
            <w:shd w:val="clear" w:color="auto" w:fill="auto"/>
            <w:noWrap/>
          </w:tcPr>
          <w:p w14:paraId="2B401573" w14:textId="77777777" w:rsidR="003E12AA" w:rsidRPr="00CB15CB" w:rsidRDefault="003E12AA" w:rsidP="003E12AA">
            <w:pPr>
              <w:rPr>
                <w:b/>
                <w:bCs/>
                <w:color w:val="000000"/>
              </w:rPr>
            </w:pPr>
            <w:r w:rsidRPr="00CB15CB">
              <w:rPr>
                <w:b/>
                <w:bCs/>
                <w:color w:val="000000"/>
              </w:rPr>
              <w:t xml:space="preserve">B.4 </w:t>
            </w:r>
          </w:p>
        </w:tc>
        <w:tc>
          <w:tcPr>
            <w:tcW w:w="2245" w:type="pct"/>
            <w:gridSpan w:val="5"/>
            <w:shd w:val="clear" w:color="auto" w:fill="auto"/>
          </w:tcPr>
          <w:p w14:paraId="54839B0B" w14:textId="77777777" w:rsidR="003E12AA" w:rsidRPr="00CB15CB" w:rsidRDefault="003E12AA" w:rsidP="003E12AA">
            <w:pPr>
              <w:rPr>
                <w:b/>
                <w:bCs/>
                <w:color w:val="000000"/>
              </w:rPr>
            </w:pPr>
            <w:r w:rsidRPr="00CB15CB">
              <w:rPr>
                <w:b/>
                <w:bCs/>
                <w:color w:val="000000"/>
              </w:rPr>
              <w:t xml:space="preserve">DIREZIONE E CONTROLLO INTERNO </w:t>
            </w:r>
          </w:p>
        </w:tc>
        <w:tc>
          <w:tcPr>
            <w:tcW w:w="1314" w:type="pct"/>
            <w:shd w:val="clear" w:color="auto" w:fill="auto"/>
          </w:tcPr>
          <w:p w14:paraId="57DFCCA9" w14:textId="77777777" w:rsidR="003E12AA" w:rsidRPr="00CB15CB" w:rsidRDefault="003E12AA" w:rsidP="003E12AA">
            <w:pPr>
              <w:rPr>
                <w:b/>
                <w:bCs/>
                <w:i/>
                <w:color w:val="000000"/>
              </w:rPr>
            </w:pPr>
            <w:r w:rsidRPr="00CB15CB">
              <w:rPr>
                <w:b/>
                <w:bCs/>
                <w:i/>
                <w:color w:val="000000"/>
              </w:rPr>
              <w:t>(B.4.1+B.4.2+B.4.3+B.4.4)</w:t>
            </w:r>
          </w:p>
        </w:tc>
        <w:tc>
          <w:tcPr>
            <w:tcW w:w="945" w:type="pct"/>
          </w:tcPr>
          <w:p w14:paraId="3FBB5D2A" w14:textId="77777777" w:rsidR="003E12AA" w:rsidRPr="00CB15CB" w:rsidRDefault="003E12AA" w:rsidP="003E12AA">
            <w:pPr>
              <w:rPr>
                <w:b/>
                <w:bCs/>
                <w:i/>
                <w:color w:val="000000"/>
              </w:rPr>
            </w:pPr>
            <w:r>
              <w:rPr>
                <w:b/>
                <w:bCs/>
                <w:color w:val="000000"/>
              </w:rPr>
              <w:t>Di cui</w:t>
            </w:r>
            <w:r>
              <w:rPr>
                <w:rStyle w:val="Rimandonotaapidipagina"/>
                <w:b/>
                <w:bCs/>
                <w:color w:val="000000"/>
              </w:rPr>
              <w:footnoteReference w:id="30"/>
            </w:r>
          </w:p>
        </w:tc>
      </w:tr>
      <w:tr w:rsidR="003E12AA" w:rsidRPr="00CB15CB" w14:paraId="249056BE" w14:textId="77777777" w:rsidTr="003E12AA">
        <w:trPr>
          <w:trHeight w:hRule="exact" w:val="315"/>
        </w:trPr>
        <w:tc>
          <w:tcPr>
            <w:tcW w:w="496" w:type="pct"/>
            <w:shd w:val="clear" w:color="auto" w:fill="auto"/>
            <w:noWrap/>
          </w:tcPr>
          <w:p w14:paraId="09E05FE7" w14:textId="77777777" w:rsidR="003E12AA" w:rsidRPr="00CB15CB" w:rsidRDefault="003E12AA" w:rsidP="003E12AA">
            <w:pPr>
              <w:rPr>
                <w:b/>
                <w:bCs/>
                <w:color w:val="000000"/>
              </w:rPr>
            </w:pPr>
            <w:r w:rsidRPr="00CB15CB">
              <w:rPr>
                <w:b/>
                <w:bCs/>
                <w:color w:val="000000"/>
              </w:rPr>
              <w:t>B.4.1</w:t>
            </w:r>
          </w:p>
        </w:tc>
        <w:tc>
          <w:tcPr>
            <w:tcW w:w="3560" w:type="pct"/>
            <w:gridSpan w:val="6"/>
            <w:shd w:val="clear" w:color="auto" w:fill="auto"/>
            <w:noWrap/>
          </w:tcPr>
          <w:p w14:paraId="7FCBDFB4" w14:textId="77777777" w:rsidR="003E12AA" w:rsidRPr="00CB15CB" w:rsidRDefault="003E12AA" w:rsidP="003E12AA">
            <w:pPr>
              <w:rPr>
                <w:b/>
                <w:bCs/>
                <w:color w:val="000000"/>
              </w:rPr>
            </w:pPr>
            <w:r w:rsidRPr="00CB15CB">
              <w:rPr>
                <w:b/>
                <w:bCs/>
                <w:color w:val="000000"/>
              </w:rPr>
              <w:t>Direzione e valutazione del progetto</w:t>
            </w:r>
          </w:p>
        </w:tc>
        <w:tc>
          <w:tcPr>
            <w:tcW w:w="945" w:type="pct"/>
          </w:tcPr>
          <w:p w14:paraId="4B5204D6" w14:textId="77777777" w:rsidR="003E12AA" w:rsidRPr="00CB15CB" w:rsidRDefault="003E12AA" w:rsidP="003E12AA">
            <w:pPr>
              <w:rPr>
                <w:b/>
                <w:bCs/>
                <w:color w:val="000000"/>
              </w:rPr>
            </w:pPr>
          </w:p>
        </w:tc>
      </w:tr>
      <w:tr w:rsidR="003E12AA" w:rsidRPr="00CB15CB" w14:paraId="37A404CD" w14:textId="77777777" w:rsidTr="003E12AA">
        <w:trPr>
          <w:trHeight w:hRule="exact" w:val="315"/>
        </w:trPr>
        <w:tc>
          <w:tcPr>
            <w:tcW w:w="496" w:type="pct"/>
            <w:vMerge w:val="restart"/>
            <w:shd w:val="clear" w:color="auto" w:fill="auto"/>
            <w:noWrap/>
          </w:tcPr>
          <w:p w14:paraId="505C780F" w14:textId="77777777" w:rsidR="003E12AA" w:rsidRPr="00CB15CB" w:rsidRDefault="003E12AA" w:rsidP="003E12AA">
            <w:pPr>
              <w:rPr>
                <w:i/>
                <w:iCs/>
                <w:color w:val="000000"/>
              </w:rPr>
            </w:pPr>
            <w:r w:rsidRPr="00CB15CB">
              <w:rPr>
                <w:bCs/>
                <w:i/>
                <w:iCs/>
                <w:color w:val="000000"/>
              </w:rPr>
              <w:t>B. 4.1.a</w:t>
            </w:r>
          </w:p>
        </w:tc>
        <w:tc>
          <w:tcPr>
            <w:tcW w:w="3560" w:type="pct"/>
            <w:gridSpan w:val="6"/>
            <w:shd w:val="clear" w:color="auto" w:fill="auto"/>
            <w:noWrap/>
          </w:tcPr>
          <w:p w14:paraId="0676CAC5" w14:textId="77777777" w:rsidR="003E12AA" w:rsidRPr="00CB15CB" w:rsidRDefault="003E12AA" w:rsidP="003E12AA">
            <w:pPr>
              <w:rPr>
                <w:i/>
                <w:iCs/>
                <w:color w:val="000000"/>
              </w:rPr>
            </w:pPr>
            <w:r w:rsidRPr="00CB15CB">
              <w:rPr>
                <w:i/>
                <w:iCs/>
                <w:color w:val="000000"/>
              </w:rPr>
              <w:t>Personale dipendente</w:t>
            </w:r>
          </w:p>
        </w:tc>
        <w:tc>
          <w:tcPr>
            <w:tcW w:w="945" w:type="pct"/>
          </w:tcPr>
          <w:p w14:paraId="164D8996" w14:textId="77777777" w:rsidR="003E12AA" w:rsidRPr="00CB15CB" w:rsidRDefault="003E12AA" w:rsidP="003E12AA">
            <w:pPr>
              <w:rPr>
                <w:i/>
                <w:iCs/>
                <w:color w:val="000000"/>
              </w:rPr>
            </w:pPr>
          </w:p>
        </w:tc>
      </w:tr>
      <w:tr w:rsidR="003E12AA" w:rsidRPr="00CB15CB" w14:paraId="7110286F" w14:textId="77777777" w:rsidTr="003E12AA">
        <w:trPr>
          <w:trHeight w:val="315"/>
        </w:trPr>
        <w:tc>
          <w:tcPr>
            <w:tcW w:w="496" w:type="pct"/>
            <w:vMerge/>
            <w:shd w:val="clear" w:color="auto" w:fill="auto"/>
          </w:tcPr>
          <w:p w14:paraId="2A5906FD" w14:textId="77777777" w:rsidR="003E12AA" w:rsidRPr="00CB15CB" w:rsidRDefault="003E12AA" w:rsidP="003E12AA">
            <w:pPr>
              <w:rPr>
                <w:i/>
                <w:iCs/>
                <w:color w:val="000000"/>
              </w:rPr>
            </w:pPr>
          </w:p>
        </w:tc>
        <w:tc>
          <w:tcPr>
            <w:tcW w:w="548" w:type="pct"/>
            <w:shd w:val="clear" w:color="auto" w:fill="auto"/>
          </w:tcPr>
          <w:p w14:paraId="346DDB92" w14:textId="77777777" w:rsidR="003E12AA" w:rsidRPr="00CB15CB" w:rsidRDefault="003E12AA" w:rsidP="003E12AA">
            <w:pPr>
              <w:rPr>
                <w:i/>
                <w:iCs/>
                <w:color w:val="000000"/>
              </w:rPr>
            </w:pPr>
            <w:r w:rsidRPr="00CB15CB">
              <w:rPr>
                <w:i/>
                <w:iCs/>
                <w:color w:val="000000"/>
              </w:rPr>
              <w:t> </w:t>
            </w:r>
          </w:p>
        </w:tc>
        <w:tc>
          <w:tcPr>
            <w:tcW w:w="658" w:type="pct"/>
            <w:shd w:val="clear" w:color="auto" w:fill="auto"/>
          </w:tcPr>
          <w:p w14:paraId="758D4AB3" w14:textId="77777777" w:rsidR="003E12AA" w:rsidRPr="00CB15CB" w:rsidRDefault="003E12AA" w:rsidP="003E12AA">
            <w:pPr>
              <w:rPr>
                <w:i/>
                <w:iCs/>
                <w:color w:val="000000"/>
                <w:sz w:val="16"/>
                <w:szCs w:val="16"/>
              </w:rPr>
            </w:pPr>
            <w:r w:rsidRPr="00CB15CB">
              <w:rPr>
                <w:i/>
                <w:iCs/>
                <w:color w:val="000000"/>
                <w:sz w:val="16"/>
                <w:szCs w:val="16"/>
              </w:rPr>
              <w:t xml:space="preserve">Costo orario </w:t>
            </w:r>
          </w:p>
        </w:tc>
        <w:tc>
          <w:tcPr>
            <w:tcW w:w="364" w:type="pct"/>
            <w:shd w:val="clear" w:color="auto" w:fill="auto"/>
            <w:noWrap/>
          </w:tcPr>
          <w:p w14:paraId="4877ACFD" w14:textId="77777777" w:rsidR="003E12AA" w:rsidRPr="00CB15CB" w:rsidRDefault="003E12AA" w:rsidP="003E12AA">
            <w:pPr>
              <w:rPr>
                <w:color w:val="000000"/>
                <w:sz w:val="16"/>
                <w:szCs w:val="16"/>
              </w:rPr>
            </w:pPr>
            <w:r w:rsidRPr="00CB15CB">
              <w:rPr>
                <w:color w:val="000000"/>
                <w:sz w:val="16"/>
                <w:szCs w:val="16"/>
              </w:rPr>
              <w:t>0</w:t>
            </w:r>
          </w:p>
        </w:tc>
        <w:tc>
          <w:tcPr>
            <w:tcW w:w="343" w:type="pct"/>
            <w:shd w:val="clear" w:color="auto" w:fill="auto"/>
          </w:tcPr>
          <w:p w14:paraId="32343868" w14:textId="77777777" w:rsidR="003E12AA" w:rsidRPr="00CB15CB" w:rsidRDefault="003E12AA" w:rsidP="003E12AA">
            <w:pPr>
              <w:rPr>
                <w:i/>
                <w:iCs/>
                <w:color w:val="000000"/>
                <w:sz w:val="16"/>
                <w:szCs w:val="16"/>
              </w:rPr>
            </w:pPr>
            <w:r w:rsidRPr="00CB15CB">
              <w:rPr>
                <w:i/>
                <w:iCs/>
                <w:color w:val="000000"/>
                <w:sz w:val="16"/>
                <w:szCs w:val="16"/>
              </w:rPr>
              <w:t xml:space="preserve">n. ore </w:t>
            </w:r>
          </w:p>
        </w:tc>
        <w:tc>
          <w:tcPr>
            <w:tcW w:w="332" w:type="pct"/>
            <w:shd w:val="clear" w:color="auto" w:fill="auto"/>
          </w:tcPr>
          <w:p w14:paraId="1864C719" w14:textId="77777777" w:rsidR="003E12AA" w:rsidRPr="00CB15CB" w:rsidRDefault="003E12AA" w:rsidP="003E12AA">
            <w:pPr>
              <w:rPr>
                <w:iCs/>
                <w:color w:val="000000"/>
                <w:sz w:val="16"/>
                <w:szCs w:val="16"/>
              </w:rPr>
            </w:pPr>
            <w:r w:rsidRPr="00CB15CB">
              <w:rPr>
                <w:iCs/>
                <w:color w:val="000000"/>
                <w:sz w:val="16"/>
                <w:szCs w:val="16"/>
              </w:rPr>
              <w:t>0</w:t>
            </w:r>
          </w:p>
        </w:tc>
        <w:tc>
          <w:tcPr>
            <w:tcW w:w="1314" w:type="pct"/>
            <w:shd w:val="clear" w:color="auto" w:fill="auto"/>
          </w:tcPr>
          <w:p w14:paraId="6D36D156" w14:textId="77777777" w:rsidR="003E12AA" w:rsidRPr="00CB15CB" w:rsidRDefault="003E12AA" w:rsidP="003E12AA">
            <w:pPr>
              <w:rPr>
                <w:iCs/>
                <w:color w:val="000000"/>
                <w:sz w:val="16"/>
                <w:szCs w:val="16"/>
              </w:rPr>
            </w:pPr>
          </w:p>
        </w:tc>
        <w:tc>
          <w:tcPr>
            <w:tcW w:w="945" w:type="pct"/>
          </w:tcPr>
          <w:p w14:paraId="6B09C67A" w14:textId="77777777" w:rsidR="003E12AA" w:rsidRPr="00CB15CB" w:rsidRDefault="003E12AA" w:rsidP="003E12AA">
            <w:pPr>
              <w:rPr>
                <w:iCs/>
                <w:color w:val="000000"/>
                <w:sz w:val="16"/>
                <w:szCs w:val="16"/>
              </w:rPr>
            </w:pPr>
          </w:p>
        </w:tc>
      </w:tr>
      <w:tr w:rsidR="003E12AA" w:rsidRPr="00CB15CB" w14:paraId="2A4DC4F8" w14:textId="77777777" w:rsidTr="003E12AA">
        <w:trPr>
          <w:trHeight w:val="315"/>
        </w:trPr>
        <w:tc>
          <w:tcPr>
            <w:tcW w:w="496" w:type="pct"/>
            <w:vMerge/>
            <w:shd w:val="clear" w:color="auto" w:fill="auto"/>
          </w:tcPr>
          <w:p w14:paraId="13EC1CBE" w14:textId="77777777" w:rsidR="003E12AA" w:rsidRPr="00CB15CB" w:rsidRDefault="003E12AA" w:rsidP="003E12AA">
            <w:pPr>
              <w:rPr>
                <w:i/>
                <w:iCs/>
                <w:color w:val="000000"/>
              </w:rPr>
            </w:pPr>
          </w:p>
        </w:tc>
        <w:tc>
          <w:tcPr>
            <w:tcW w:w="548" w:type="pct"/>
            <w:shd w:val="clear" w:color="auto" w:fill="auto"/>
          </w:tcPr>
          <w:p w14:paraId="64176695" w14:textId="77777777" w:rsidR="003E12AA" w:rsidRPr="00CB15CB" w:rsidRDefault="003E12AA" w:rsidP="003E12AA">
            <w:pPr>
              <w:rPr>
                <w:i/>
                <w:iCs/>
                <w:color w:val="000000"/>
              </w:rPr>
            </w:pPr>
          </w:p>
        </w:tc>
        <w:tc>
          <w:tcPr>
            <w:tcW w:w="658" w:type="pct"/>
            <w:shd w:val="clear" w:color="auto" w:fill="auto"/>
          </w:tcPr>
          <w:p w14:paraId="70C75FDB" w14:textId="77777777" w:rsidR="003E12AA" w:rsidRPr="00CB15CB" w:rsidRDefault="003E12AA" w:rsidP="003E12AA">
            <w:pPr>
              <w:rPr>
                <w:i/>
                <w:iCs/>
                <w:color w:val="000000"/>
                <w:sz w:val="16"/>
                <w:szCs w:val="16"/>
              </w:rPr>
            </w:pPr>
            <w:r w:rsidRPr="00CB15CB">
              <w:rPr>
                <w:i/>
                <w:iCs/>
                <w:color w:val="000000"/>
                <w:sz w:val="16"/>
                <w:szCs w:val="16"/>
              </w:rPr>
              <w:t xml:space="preserve">Costo orario </w:t>
            </w:r>
          </w:p>
        </w:tc>
        <w:tc>
          <w:tcPr>
            <w:tcW w:w="364" w:type="pct"/>
            <w:shd w:val="clear" w:color="auto" w:fill="auto"/>
            <w:noWrap/>
          </w:tcPr>
          <w:p w14:paraId="2BB54CD2" w14:textId="77777777" w:rsidR="003E12AA" w:rsidRPr="00CB15CB" w:rsidRDefault="003E12AA" w:rsidP="003E12AA">
            <w:pPr>
              <w:rPr>
                <w:color w:val="000000"/>
                <w:sz w:val="16"/>
                <w:szCs w:val="16"/>
              </w:rPr>
            </w:pPr>
            <w:r w:rsidRPr="00CB15CB">
              <w:rPr>
                <w:color w:val="000000"/>
                <w:sz w:val="16"/>
                <w:szCs w:val="16"/>
              </w:rPr>
              <w:t>0</w:t>
            </w:r>
          </w:p>
        </w:tc>
        <w:tc>
          <w:tcPr>
            <w:tcW w:w="343" w:type="pct"/>
            <w:shd w:val="clear" w:color="auto" w:fill="auto"/>
          </w:tcPr>
          <w:p w14:paraId="6550DC4B" w14:textId="77777777" w:rsidR="003E12AA" w:rsidRPr="00CB15CB" w:rsidRDefault="003E12AA" w:rsidP="003E12AA">
            <w:pPr>
              <w:rPr>
                <w:i/>
                <w:iCs/>
                <w:color w:val="000000"/>
                <w:sz w:val="16"/>
                <w:szCs w:val="16"/>
              </w:rPr>
            </w:pPr>
            <w:r w:rsidRPr="00CB15CB">
              <w:rPr>
                <w:i/>
                <w:iCs/>
                <w:color w:val="000000"/>
                <w:sz w:val="16"/>
                <w:szCs w:val="16"/>
              </w:rPr>
              <w:t xml:space="preserve">n. ore </w:t>
            </w:r>
          </w:p>
        </w:tc>
        <w:tc>
          <w:tcPr>
            <w:tcW w:w="332" w:type="pct"/>
            <w:shd w:val="clear" w:color="auto" w:fill="auto"/>
          </w:tcPr>
          <w:p w14:paraId="6A201870" w14:textId="77777777" w:rsidR="003E12AA" w:rsidRPr="00CB15CB" w:rsidRDefault="003E12AA" w:rsidP="003E12AA">
            <w:pPr>
              <w:rPr>
                <w:iCs/>
                <w:color w:val="000000"/>
                <w:sz w:val="16"/>
                <w:szCs w:val="16"/>
              </w:rPr>
            </w:pPr>
            <w:r w:rsidRPr="00CB15CB">
              <w:rPr>
                <w:iCs/>
                <w:color w:val="000000"/>
                <w:sz w:val="16"/>
                <w:szCs w:val="16"/>
              </w:rPr>
              <w:t>0</w:t>
            </w:r>
          </w:p>
        </w:tc>
        <w:tc>
          <w:tcPr>
            <w:tcW w:w="1314" w:type="pct"/>
            <w:shd w:val="clear" w:color="auto" w:fill="auto"/>
          </w:tcPr>
          <w:p w14:paraId="6C566FCE" w14:textId="77777777" w:rsidR="003E12AA" w:rsidRPr="00CB15CB" w:rsidRDefault="003E12AA" w:rsidP="003E12AA">
            <w:pPr>
              <w:rPr>
                <w:iCs/>
                <w:color w:val="000000"/>
                <w:sz w:val="16"/>
                <w:szCs w:val="16"/>
              </w:rPr>
            </w:pPr>
          </w:p>
        </w:tc>
        <w:tc>
          <w:tcPr>
            <w:tcW w:w="945" w:type="pct"/>
          </w:tcPr>
          <w:p w14:paraId="4B0C19FC" w14:textId="77777777" w:rsidR="003E12AA" w:rsidRPr="00CB15CB" w:rsidRDefault="003E12AA" w:rsidP="003E12AA">
            <w:pPr>
              <w:rPr>
                <w:iCs/>
                <w:color w:val="000000"/>
                <w:sz w:val="16"/>
                <w:szCs w:val="16"/>
              </w:rPr>
            </w:pPr>
          </w:p>
        </w:tc>
      </w:tr>
      <w:tr w:rsidR="003E12AA" w:rsidRPr="00CB15CB" w14:paraId="1E396A09" w14:textId="77777777" w:rsidTr="003E12AA">
        <w:trPr>
          <w:trHeight w:hRule="exact" w:val="315"/>
        </w:trPr>
        <w:tc>
          <w:tcPr>
            <w:tcW w:w="496" w:type="pct"/>
            <w:shd w:val="clear" w:color="auto" w:fill="auto"/>
            <w:noWrap/>
          </w:tcPr>
          <w:p w14:paraId="048A3191" w14:textId="77777777" w:rsidR="003E12AA" w:rsidRPr="00CB15CB" w:rsidRDefault="003E12AA" w:rsidP="003E12AA">
            <w:pPr>
              <w:rPr>
                <w:i/>
                <w:iCs/>
                <w:color w:val="000000"/>
              </w:rPr>
            </w:pPr>
            <w:r w:rsidRPr="00CB15CB">
              <w:rPr>
                <w:bCs/>
                <w:i/>
                <w:iCs/>
                <w:color w:val="000000"/>
              </w:rPr>
              <w:t>B. 4.1.b</w:t>
            </w:r>
          </w:p>
        </w:tc>
        <w:tc>
          <w:tcPr>
            <w:tcW w:w="3560" w:type="pct"/>
            <w:gridSpan w:val="6"/>
            <w:shd w:val="clear" w:color="auto" w:fill="auto"/>
          </w:tcPr>
          <w:p w14:paraId="449C487D" w14:textId="77777777" w:rsidR="003E12AA" w:rsidRPr="00CB15CB" w:rsidRDefault="003E12AA" w:rsidP="003E12AA">
            <w:pPr>
              <w:rPr>
                <w:color w:val="0563C1"/>
                <w:u w:val="single"/>
              </w:rPr>
            </w:pPr>
            <w:r w:rsidRPr="00CB15CB">
              <w:rPr>
                <w:i/>
                <w:iCs/>
                <w:color w:val="000000"/>
              </w:rPr>
              <w:t>Risorse esterne</w:t>
            </w:r>
          </w:p>
        </w:tc>
        <w:tc>
          <w:tcPr>
            <w:tcW w:w="945" w:type="pct"/>
          </w:tcPr>
          <w:p w14:paraId="3A95C1D2" w14:textId="77777777" w:rsidR="003E12AA" w:rsidRPr="00CB15CB" w:rsidRDefault="003E12AA" w:rsidP="003E12AA">
            <w:pPr>
              <w:rPr>
                <w:i/>
                <w:iCs/>
                <w:color w:val="000000"/>
              </w:rPr>
            </w:pPr>
          </w:p>
        </w:tc>
      </w:tr>
      <w:tr w:rsidR="003E12AA" w:rsidRPr="00CB15CB" w14:paraId="7BEDDF88" w14:textId="77777777" w:rsidTr="003E12AA">
        <w:trPr>
          <w:trHeight w:hRule="exact" w:val="315"/>
        </w:trPr>
        <w:tc>
          <w:tcPr>
            <w:tcW w:w="496" w:type="pct"/>
            <w:vMerge w:val="restart"/>
            <w:shd w:val="clear" w:color="auto" w:fill="auto"/>
            <w:noWrap/>
          </w:tcPr>
          <w:p w14:paraId="1BA59F75" w14:textId="77777777" w:rsidR="003E12AA" w:rsidRPr="00CB15CB" w:rsidRDefault="003E12AA" w:rsidP="003E12AA">
            <w:pPr>
              <w:rPr>
                <w:b/>
                <w:bCs/>
                <w:color w:val="000000"/>
              </w:rPr>
            </w:pPr>
            <w:r w:rsidRPr="00CB15CB">
              <w:rPr>
                <w:b/>
                <w:bCs/>
                <w:color w:val="000000"/>
              </w:rPr>
              <w:t> </w:t>
            </w:r>
          </w:p>
        </w:tc>
        <w:tc>
          <w:tcPr>
            <w:tcW w:w="548" w:type="pct"/>
            <w:shd w:val="clear" w:color="auto" w:fill="auto"/>
          </w:tcPr>
          <w:p w14:paraId="3BE30A38" w14:textId="77777777" w:rsidR="003E12AA" w:rsidRPr="00CB15CB" w:rsidRDefault="003E12AA" w:rsidP="003E12AA">
            <w:pPr>
              <w:rPr>
                <w:i/>
                <w:iCs/>
                <w:color w:val="000000"/>
              </w:rPr>
            </w:pPr>
            <w:r w:rsidRPr="00CB15CB">
              <w:rPr>
                <w:i/>
                <w:iCs/>
                <w:color w:val="000000"/>
              </w:rPr>
              <w:t> </w:t>
            </w:r>
          </w:p>
        </w:tc>
        <w:tc>
          <w:tcPr>
            <w:tcW w:w="658" w:type="pct"/>
            <w:shd w:val="clear" w:color="auto" w:fill="auto"/>
          </w:tcPr>
          <w:p w14:paraId="100BE176" w14:textId="77777777" w:rsidR="003E12AA" w:rsidRPr="00CB15CB" w:rsidRDefault="003E12AA" w:rsidP="003E12AA">
            <w:pPr>
              <w:rPr>
                <w:i/>
                <w:iCs/>
                <w:color w:val="000000"/>
                <w:sz w:val="16"/>
                <w:szCs w:val="16"/>
              </w:rPr>
            </w:pPr>
            <w:r w:rsidRPr="00CB15CB">
              <w:rPr>
                <w:i/>
                <w:iCs/>
                <w:color w:val="000000"/>
                <w:sz w:val="16"/>
                <w:szCs w:val="16"/>
              </w:rPr>
              <w:t>Costo orario Fascia B</w:t>
            </w:r>
          </w:p>
        </w:tc>
        <w:tc>
          <w:tcPr>
            <w:tcW w:w="364" w:type="pct"/>
            <w:shd w:val="clear" w:color="auto" w:fill="auto"/>
            <w:noWrap/>
          </w:tcPr>
          <w:p w14:paraId="32D51A8C" w14:textId="77777777" w:rsidR="003E12AA" w:rsidRPr="00CB15CB" w:rsidRDefault="003E12AA" w:rsidP="003E12AA">
            <w:pPr>
              <w:rPr>
                <w:color w:val="000000"/>
                <w:sz w:val="16"/>
                <w:szCs w:val="16"/>
              </w:rPr>
            </w:pPr>
            <w:r w:rsidRPr="00CB15CB">
              <w:rPr>
                <w:color w:val="000000"/>
                <w:sz w:val="16"/>
                <w:szCs w:val="16"/>
              </w:rPr>
              <w:t>0</w:t>
            </w:r>
          </w:p>
        </w:tc>
        <w:tc>
          <w:tcPr>
            <w:tcW w:w="343" w:type="pct"/>
            <w:shd w:val="clear" w:color="auto" w:fill="auto"/>
          </w:tcPr>
          <w:p w14:paraId="34684CEB" w14:textId="77777777" w:rsidR="003E12AA" w:rsidRPr="00CB15CB" w:rsidRDefault="003E12AA" w:rsidP="003E12AA">
            <w:pPr>
              <w:rPr>
                <w:i/>
                <w:iCs/>
                <w:color w:val="000000"/>
                <w:sz w:val="16"/>
                <w:szCs w:val="16"/>
              </w:rPr>
            </w:pPr>
            <w:r w:rsidRPr="00CB15CB">
              <w:rPr>
                <w:i/>
                <w:iCs/>
                <w:color w:val="000000"/>
                <w:sz w:val="16"/>
                <w:szCs w:val="16"/>
              </w:rPr>
              <w:t xml:space="preserve">n. ore </w:t>
            </w:r>
          </w:p>
        </w:tc>
        <w:tc>
          <w:tcPr>
            <w:tcW w:w="332" w:type="pct"/>
            <w:shd w:val="clear" w:color="auto" w:fill="auto"/>
          </w:tcPr>
          <w:p w14:paraId="205BA7F8" w14:textId="77777777" w:rsidR="003E12AA" w:rsidRPr="00CB15CB" w:rsidRDefault="003E12AA" w:rsidP="003E12AA">
            <w:pPr>
              <w:rPr>
                <w:iCs/>
                <w:color w:val="000000"/>
                <w:sz w:val="16"/>
                <w:szCs w:val="16"/>
              </w:rPr>
            </w:pPr>
            <w:r w:rsidRPr="00CB15CB">
              <w:rPr>
                <w:iCs/>
                <w:color w:val="000000"/>
                <w:sz w:val="16"/>
                <w:szCs w:val="16"/>
              </w:rPr>
              <w:t>0</w:t>
            </w:r>
          </w:p>
        </w:tc>
        <w:tc>
          <w:tcPr>
            <w:tcW w:w="1314" w:type="pct"/>
            <w:shd w:val="clear" w:color="auto" w:fill="auto"/>
          </w:tcPr>
          <w:p w14:paraId="77478B57" w14:textId="77777777" w:rsidR="003E12AA" w:rsidRPr="00CB15CB" w:rsidRDefault="003E12AA" w:rsidP="003E12AA">
            <w:pPr>
              <w:rPr>
                <w:iCs/>
                <w:color w:val="000000"/>
                <w:sz w:val="16"/>
                <w:szCs w:val="16"/>
              </w:rPr>
            </w:pPr>
          </w:p>
        </w:tc>
        <w:tc>
          <w:tcPr>
            <w:tcW w:w="945" w:type="pct"/>
          </w:tcPr>
          <w:p w14:paraId="0EB975EE" w14:textId="77777777" w:rsidR="003E12AA" w:rsidRPr="00CB15CB" w:rsidRDefault="003E12AA" w:rsidP="003E12AA">
            <w:pPr>
              <w:rPr>
                <w:iCs/>
                <w:color w:val="000000"/>
                <w:sz w:val="16"/>
                <w:szCs w:val="16"/>
              </w:rPr>
            </w:pPr>
          </w:p>
        </w:tc>
      </w:tr>
      <w:tr w:rsidR="003E12AA" w:rsidRPr="00CB15CB" w14:paraId="56052DAB" w14:textId="77777777" w:rsidTr="003E12AA">
        <w:trPr>
          <w:trHeight w:val="315"/>
        </w:trPr>
        <w:tc>
          <w:tcPr>
            <w:tcW w:w="496" w:type="pct"/>
            <w:vMerge/>
            <w:shd w:val="clear" w:color="auto" w:fill="auto"/>
          </w:tcPr>
          <w:p w14:paraId="6FA56DD2" w14:textId="77777777" w:rsidR="003E12AA" w:rsidRPr="00CB15CB" w:rsidRDefault="003E12AA" w:rsidP="003E12AA">
            <w:pPr>
              <w:rPr>
                <w:b/>
                <w:bCs/>
                <w:color w:val="000000"/>
              </w:rPr>
            </w:pPr>
          </w:p>
        </w:tc>
        <w:tc>
          <w:tcPr>
            <w:tcW w:w="548" w:type="pct"/>
            <w:shd w:val="clear" w:color="auto" w:fill="auto"/>
          </w:tcPr>
          <w:p w14:paraId="38731696" w14:textId="77777777" w:rsidR="003E12AA" w:rsidRPr="00CB15CB" w:rsidRDefault="003E12AA" w:rsidP="003E12AA">
            <w:pPr>
              <w:rPr>
                <w:i/>
                <w:iCs/>
                <w:color w:val="000000"/>
              </w:rPr>
            </w:pPr>
          </w:p>
        </w:tc>
        <w:tc>
          <w:tcPr>
            <w:tcW w:w="658" w:type="pct"/>
            <w:shd w:val="clear" w:color="auto" w:fill="auto"/>
          </w:tcPr>
          <w:p w14:paraId="323657BA" w14:textId="77777777" w:rsidR="003E12AA" w:rsidRPr="00CB15CB" w:rsidRDefault="003E12AA" w:rsidP="003E12AA">
            <w:pPr>
              <w:rPr>
                <w:i/>
                <w:iCs/>
                <w:color w:val="000000"/>
                <w:sz w:val="16"/>
                <w:szCs w:val="16"/>
              </w:rPr>
            </w:pPr>
            <w:r w:rsidRPr="00CB15CB">
              <w:rPr>
                <w:i/>
                <w:iCs/>
                <w:color w:val="000000"/>
                <w:sz w:val="16"/>
                <w:szCs w:val="16"/>
              </w:rPr>
              <w:t>Costo orario fascia C</w:t>
            </w:r>
          </w:p>
        </w:tc>
        <w:tc>
          <w:tcPr>
            <w:tcW w:w="364" w:type="pct"/>
            <w:shd w:val="clear" w:color="auto" w:fill="auto"/>
            <w:noWrap/>
          </w:tcPr>
          <w:p w14:paraId="69D04F3D" w14:textId="77777777" w:rsidR="003E12AA" w:rsidRPr="00CB15CB" w:rsidRDefault="003E12AA" w:rsidP="003E12AA">
            <w:pPr>
              <w:rPr>
                <w:color w:val="000000"/>
                <w:sz w:val="16"/>
                <w:szCs w:val="16"/>
              </w:rPr>
            </w:pPr>
            <w:r w:rsidRPr="00CB15CB">
              <w:rPr>
                <w:color w:val="000000"/>
                <w:sz w:val="16"/>
                <w:szCs w:val="16"/>
              </w:rPr>
              <w:t>0</w:t>
            </w:r>
          </w:p>
        </w:tc>
        <w:tc>
          <w:tcPr>
            <w:tcW w:w="343" w:type="pct"/>
            <w:shd w:val="clear" w:color="auto" w:fill="auto"/>
          </w:tcPr>
          <w:p w14:paraId="777CBABD" w14:textId="77777777" w:rsidR="003E12AA" w:rsidRPr="00CB15CB" w:rsidRDefault="003E12AA" w:rsidP="003E12AA">
            <w:pPr>
              <w:rPr>
                <w:i/>
                <w:iCs/>
                <w:color w:val="000000"/>
                <w:sz w:val="16"/>
                <w:szCs w:val="16"/>
              </w:rPr>
            </w:pPr>
            <w:r w:rsidRPr="00CB15CB">
              <w:rPr>
                <w:i/>
                <w:iCs/>
                <w:color w:val="000000"/>
                <w:sz w:val="16"/>
                <w:szCs w:val="16"/>
              </w:rPr>
              <w:t xml:space="preserve">n. ore </w:t>
            </w:r>
          </w:p>
        </w:tc>
        <w:tc>
          <w:tcPr>
            <w:tcW w:w="332" w:type="pct"/>
            <w:shd w:val="clear" w:color="auto" w:fill="auto"/>
          </w:tcPr>
          <w:p w14:paraId="0714CDDD" w14:textId="77777777" w:rsidR="003E12AA" w:rsidRPr="00CB15CB" w:rsidRDefault="003E12AA" w:rsidP="003E12AA">
            <w:pPr>
              <w:rPr>
                <w:iCs/>
                <w:color w:val="000000"/>
                <w:sz w:val="16"/>
                <w:szCs w:val="16"/>
              </w:rPr>
            </w:pPr>
            <w:r w:rsidRPr="00CB15CB">
              <w:rPr>
                <w:iCs/>
                <w:color w:val="000000"/>
                <w:sz w:val="16"/>
                <w:szCs w:val="16"/>
              </w:rPr>
              <w:t>0</w:t>
            </w:r>
          </w:p>
        </w:tc>
        <w:tc>
          <w:tcPr>
            <w:tcW w:w="1314" w:type="pct"/>
            <w:shd w:val="clear" w:color="auto" w:fill="auto"/>
          </w:tcPr>
          <w:p w14:paraId="442A4BA9" w14:textId="77777777" w:rsidR="003E12AA" w:rsidRPr="00CB15CB" w:rsidRDefault="003E12AA" w:rsidP="003E12AA">
            <w:pPr>
              <w:rPr>
                <w:iCs/>
                <w:color w:val="000000"/>
                <w:sz w:val="16"/>
                <w:szCs w:val="16"/>
              </w:rPr>
            </w:pPr>
          </w:p>
        </w:tc>
        <w:tc>
          <w:tcPr>
            <w:tcW w:w="945" w:type="pct"/>
          </w:tcPr>
          <w:p w14:paraId="25A56AF6" w14:textId="77777777" w:rsidR="003E12AA" w:rsidRPr="00CB15CB" w:rsidRDefault="003E12AA" w:rsidP="003E12AA">
            <w:pPr>
              <w:rPr>
                <w:iCs/>
                <w:color w:val="000000"/>
                <w:sz w:val="16"/>
                <w:szCs w:val="16"/>
              </w:rPr>
            </w:pPr>
          </w:p>
        </w:tc>
      </w:tr>
      <w:tr w:rsidR="003E12AA" w:rsidRPr="00CB15CB" w14:paraId="30FAC725" w14:textId="77777777" w:rsidTr="003E12AA">
        <w:trPr>
          <w:trHeight w:hRule="exact" w:val="315"/>
        </w:trPr>
        <w:tc>
          <w:tcPr>
            <w:tcW w:w="496" w:type="pct"/>
            <w:shd w:val="clear" w:color="auto" w:fill="auto"/>
            <w:noWrap/>
          </w:tcPr>
          <w:p w14:paraId="1FB5CBD8" w14:textId="77777777" w:rsidR="003E12AA" w:rsidRPr="00CB15CB" w:rsidRDefault="003E12AA" w:rsidP="003E12AA">
            <w:pPr>
              <w:rPr>
                <w:b/>
                <w:bCs/>
                <w:color w:val="000000"/>
              </w:rPr>
            </w:pPr>
            <w:r w:rsidRPr="00CB15CB">
              <w:rPr>
                <w:b/>
                <w:bCs/>
                <w:color w:val="000000"/>
              </w:rPr>
              <w:t>B.4.2</w:t>
            </w:r>
          </w:p>
        </w:tc>
        <w:tc>
          <w:tcPr>
            <w:tcW w:w="3560" w:type="pct"/>
            <w:gridSpan w:val="6"/>
            <w:shd w:val="clear" w:color="auto" w:fill="auto"/>
          </w:tcPr>
          <w:p w14:paraId="1C59E554" w14:textId="77777777" w:rsidR="003E12AA" w:rsidRPr="00CB15CB" w:rsidRDefault="003E12AA" w:rsidP="003E12AA">
            <w:pPr>
              <w:rPr>
                <w:b/>
                <w:bCs/>
                <w:color w:val="000000"/>
              </w:rPr>
            </w:pPr>
            <w:r w:rsidRPr="00CB15CB">
              <w:rPr>
                <w:b/>
                <w:bCs/>
                <w:color w:val="000000"/>
              </w:rPr>
              <w:t xml:space="preserve">Coordinamento </w:t>
            </w:r>
          </w:p>
        </w:tc>
        <w:tc>
          <w:tcPr>
            <w:tcW w:w="945" w:type="pct"/>
          </w:tcPr>
          <w:p w14:paraId="3FBF8269" w14:textId="77777777" w:rsidR="003E12AA" w:rsidRPr="00CB15CB" w:rsidRDefault="003E12AA" w:rsidP="003E12AA">
            <w:pPr>
              <w:rPr>
                <w:b/>
                <w:bCs/>
                <w:color w:val="000000"/>
              </w:rPr>
            </w:pPr>
          </w:p>
        </w:tc>
      </w:tr>
      <w:tr w:rsidR="003E12AA" w:rsidRPr="00CB15CB" w14:paraId="162339E5" w14:textId="77777777" w:rsidTr="003E12AA">
        <w:trPr>
          <w:trHeight w:hRule="exact" w:val="315"/>
        </w:trPr>
        <w:tc>
          <w:tcPr>
            <w:tcW w:w="496" w:type="pct"/>
            <w:vMerge w:val="restart"/>
            <w:shd w:val="clear" w:color="auto" w:fill="auto"/>
            <w:noWrap/>
          </w:tcPr>
          <w:p w14:paraId="1FB6977B" w14:textId="77777777" w:rsidR="003E12AA" w:rsidRPr="00CB15CB" w:rsidRDefault="003E12AA" w:rsidP="003E12AA">
            <w:pPr>
              <w:rPr>
                <w:i/>
                <w:iCs/>
                <w:color w:val="000000"/>
              </w:rPr>
            </w:pPr>
            <w:r w:rsidRPr="00CB15CB">
              <w:rPr>
                <w:bCs/>
                <w:i/>
                <w:iCs/>
                <w:color w:val="000000"/>
              </w:rPr>
              <w:t>B. 4.2.a</w:t>
            </w:r>
          </w:p>
        </w:tc>
        <w:tc>
          <w:tcPr>
            <w:tcW w:w="3560" w:type="pct"/>
            <w:gridSpan w:val="6"/>
            <w:shd w:val="clear" w:color="auto" w:fill="auto"/>
          </w:tcPr>
          <w:p w14:paraId="3ADE16A3" w14:textId="77777777" w:rsidR="003E12AA" w:rsidRPr="00CB15CB" w:rsidRDefault="003E12AA" w:rsidP="003E12AA">
            <w:pPr>
              <w:rPr>
                <w:i/>
                <w:iCs/>
                <w:color w:val="000000"/>
              </w:rPr>
            </w:pPr>
            <w:r w:rsidRPr="00CB15CB">
              <w:rPr>
                <w:i/>
                <w:iCs/>
                <w:color w:val="000000"/>
              </w:rPr>
              <w:t>Personale dipendente</w:t>
            </w:r>
          </w:p>
        </w:tc>
        <w:tc>
          <w:tcPr>
            <w:tcW w:w="945" w:type="pct"/>
          </w:tcPr>
          <w:p w14:paraId="75173398" w14:textId="77777777" w:rsidR="003E12AA" w:rsidRPr="00CB15CB" w:rsidRDefault="003E12AA" w:rsidP="003E12AA">
            <w:pPr>
              <w:rPr>
                <w:i/>
                <w:iCs/>
                <w:color w:val="000000"/>
              </w:rPr>
            </w:pPr>
          </w:p>
        </w:tc>
      </w:tr>
      <w:tr w:rsidR="003E12AA" w:rsidRPr="00CB15CB" w14:paraId="7739C9E2" w14:textId="77777777" w:rsidTr="003E12AA">
        <w:trPr>
          <w:trHeight w:val="315"/>
        </w:trPr>
        <w:tc>
          <w:tcPr>
            <w:tcW w:w="496" w:type="pct"/>
            <w:vMerge/>
            <w:shd w:val="clear" w:color="auto" w:fill="auto"/>
          </w:tcPr>
          <w:p w14:paraId="6070BA6A" w14:textId="77777777" w:rsidR="003E12AA" w:rsidRPr="00CB15CB" w:rsidRDefault="003E12AA" w:rsidP="003E12AA">
            <w:pPr>
              <w:rPr>
                <w:i/>
                <w:iCs/>
                <w:color w:val="000000"/>
              </w:rPr>
            </w:pPr>
          </w:p>
        </w:tc>
        <w:tc>
          <w:tcPr>
            <w:tcW w:w="548" w:type="pct"/>
            <w:shd w:val="clear" w:color="auto" w:fill="auto"/>
          </w:tcPr>
          <w:p w14:paraId="5FAC6580" w14:textId="77777777" w:rsidR="003E12AA" w:rsidRPr="00CB15CB" w:rsidRDefault="003E12AA" w:rsidP="003E12AA">
            <w:pPr>
              <w:rPr>
                <w:i/>
                <w:iCs/>
                <w:color w:val="000000"/>
              </w:rPr>
            </w:pPr>
            <w:r w:rsidRPr="00CB15CB">
              <w:rPr>
                <w:i/>
                <w:iCs/>
                <w:color w:val="000000"/>
              </w:rPr>
              <w:t> </w:t>
            </w:r>
          </w:p>
        </w:tc>
        <w:tc>
          <w:tcPr>
            <w:tcW w:w="658" w:type="pct"/>
            <w:shd w:val="clear" w:color="auto" w:fill="auto"/>
          </w:tcPr>
          <w:p w14:paraId="73BEB60A" w14:textId="77777777" w:rsidR="003E12AA" w:rsidRPr="00CB15CB" w:rsidRDefault="003E12AA" w:rsidP="003E12AA">
            <w:pPr>
              <w:rPr>
                <w:i/>
                <w:iCs/>
                <w:color w:val="000000"/>
                <w:sz w:val="16"/>
                <w:szCs w:val="16"/>
              </w:rPr>
            </w:pPr>
            <w:r w:rsidRPr="00CB15CB">
              <w:rPr>
                <w:i/>
                <w:iCs/>
                <w:color w:val="000000"/>
                <w:sz w:val="16"/>
                <w:szCs w:val="16"/>
              </w:rPr>
              <w:t xml:space="preserve">Costo orario </w:t>
            </w:r>
          </w:p>
        </w:tc>
        <w:tc>
          <w:tcPr>
            <w:tcW w:w="364" w:type="pct"/>
            <w:shd w:val="clear" w:color="auto" w:fill="auto"/>
            <w:noWrap/>
          </w:tcPr>
          <w:p w14:paraId="765A95F7" w14:textId="77777777" w:rsidR="003E12AA" w:rsidRPr="00CB15CB" w:rsidRDefault="003E12AA" w:rsidP="003E12AA">
            <w:pPr>
              <w:rPr>
                <w:color w:val="000000"/>
                <w:sz w:val="16"/>
                <w:szCs w:val="16"/>
              </w:rPr>
            </w:pPr>
            <w:r w:rsidRPr="00CB15CB">
              <w:rPr>
                <w:color w:val="000000"/>
                <w:sz w:val="16"/>
                <w:szCs w:val="16"/>
              </w:rPr>
              <w:t>0</w:t>
            </w:r>
          </w:p>
        </w:tc>
        <w:tc>
          <w:tcPr>
            <w:tcW w:w="343" w:type="pct"/>
            <w:shd w:val="clear" w:color="auto" w:fill="auto"/>
          </w:tcPr>
          <w:p w14:paraId="0C381A26" w14:textId="77777777" w:rsidR="003E12AA" w:rsidRPr="00CB15CB" w:rsidRDefault="003E12AA" w:rsidP="003E12AA">
            <w:pPr>
              <w:rPr>
                <w:i/>
                <w:iCs/>
                <w:color w:val="000000"/>
                <w:sz w:val="16"/>
                <w:szCs w:val="16"/>
              </w:rPr>
            </w:pPr>
            <w:r w:rsidRPr="00CB15CB">
              <w:rPr>
                <w:i/>
                <w:iCs/>
                <w:color w:val="000000"/>
                <w:sz w:val="16"/>
                <w:szCs w:val="16"/>
              </w:rPr>
              <w:t xml:space="preserve">n. ore </w:t>
            </w:r>
          </w:p>
        </w:tc>
        <w:tc>
          <w:tcPr>
            <w:tcW w:w="332" w:type="pct"/>
            <w:shd w:val="clear" w:color="auto" w:fill="auto"/>
          </w:tcPr>
          <w:p w14:paraId="5F4FC931" w14:textId="77777777" w:rsidR="003E12AA" w:rsidRPr="00CB15CB" w:rsidRDefault="003E12AA" w:rsidP="003E12AA">
            <w:pPr>
              <w:rPr>
                <w:iCs/>
                <w:color w:val="000000"/>
                <w:sz w:val="16"/>
                <w:szCs w:val="16"/>
              </w:rPr>
            </w:pPr>
            <w:r w:rsidRPr="00CB15CB">
              <w:rPr>
                <w:iCs/>
                <w:color w:val="000000"/>
                <w:sz w:val="16"/>
                <w:szCs w:val="16"/>
              </w:rPr>
              <w:t>0</w:t>
            </w:r>
          </w:p>
        </w:tc>
        <w:tc>
          <w:tcPr>
            <w:tcW w:w="1314" w:type="pct"/>
            <w:shd w:val="clear" w:color="auto" w:fill="auto"/>
          </w:tcPr>
          <w:p w14:paraId="12E64F25" w14:textId="77777777" w:rsidR="003E12AA" w:rsidRPr="00CB15CB" w:rsidRDefault="003E12AA" w:rsidP="003E12AA">
            <w:pPr>
              <w:rPr>
                <w:iCs/>
                <w:color w:val="000000"/>
                <w:sz w:val="16"/>
                <w:szCs w:val="16"/>
              </w:rPr>
            </w:pPr>
          </w:p>
        </w:tc>
        <w:tc>
          <w:tcPr>
            <w:tcW w:w="945" w:type="pct"/>
          </w:tcPr>
          <w:p w14:paraId="2876F8F6" w14:textId="77777777" w:rsidR="003E12AA" w:rsidRPr="00CB15CB" w:rsidRDefault="003E12AA" w:rsidP="003E12AA">
            <w:pPr>
              <w:rPr>
                <w:iCs/>
                <w:color w:val="000000"/>
                <w:sz w:val="16"/>
                <w:szCs w:val="16"/>
              </w:rPr>
            </w:pPr>
          </w:p>
        </w:tc>
      </w:tr>
      <w:tr w:rsidR="003E12AA" w:rsidRPr="00CB15CB" w14:paraId="2895B0E1" w14:textId="77777777" w:rsidTr="003E12AA">
        <w:trPr>
          <w:trHeight w:val="315"/>
        </w:trPr>
        <w:tc>
          <w:tcPr>
            <w:tcW w:w="496" w:type="pct"/>
            <w:vMerge/>
            <w:shd w:val="clear" w:color="auto" w:fill="auto"/>
          </w:tcPr>
          <w:p w14:paraId="7F02DF1B" w14:textId="77777777" w:rsidR="003E12AA" w:rsidRPr="00CB15CB" w:rsidRDefault="003E12AA" w:rsidP="003E12AA">
            <w:pPr>
              <w:rPr>
                <w:i/>
                <w:iCs/>
                <w:color w:val="000000"/>
              </w:rPr>
            </w:pPr>
          </w:p>
        </w:tc>
        <w:tc>
          <w:tcPr>
            <w:tcW w:w="548" w:type="pct"/>
            <w:shd w:val="clear" w:color="auto" w:fill="auto"/>
          </w:tcPr>
          <w:p w14:paraId="2C360054" w14:textId="77777777" w:rsidR="003E12AA" w:rsidRPr="00CB15CB" w:rsidRDefault="003E12AA" w:rsidP="003E12AA">
            <w:pPr>
              <w:rPr>
                <w:i/>
                <w:iCs/>
                <w:color w:val="000000"/>
              </w:rPr>
            </w:pPr>
          </w:p>
        </w:tc>
        <w:tc>
          <w:tcPr>
            <w:tcW w:w="658" w:type="pct"/>
            <w:shd w:val="clear" w:color="auto" w:fill="auto"/>
          </w:tcPr>
          <w:p w14:paraId="2EB75130" w14:textId="77777777" w:rsidR="003E12AA" w:rsidRPr="00CB15CB" w:rsidRDefault="003E12AA" w:rsidP="003E12AA">
            <w:pPr>
              <w:rPr>
                <w:i/>
                <w:iCs/>
                <w:color w:val="000000"/>
                <w:sz w:val="16"/>
                <w:szCs w:val="16"/>
              </w:rPr>
            </w:pPr>
            <w:r w:rsidRPr="00CB15CB">
              <w:rPr>
                <w:i/>
                <w:iCs/>
                <w:color w:val="000000"/>
                <w:sz w:val="16"/>
                <w:szCs w:val="16"/>
              </w:rPr>
              <w:t xml:space="preserve">Costo orario </w:t>
            </w:r>
          </w:p>
        </w:tc>
        <w:tc>
          <w:tcPr>
            <w:tcW w:w="364" w:type="pct"/>
            <w:shd w:val="clear" w:color="auto" w:fill="auto"/>
            <w:noWrap/>
          </w:tcPr>
          <w:p w14:paraId="49B25A88" w14:textId="77777777" w:rsidR="003E12AA" w:rsidRPr="00CB15CB" w:rsidRDefault="003E12AA" w:rsidP="003E12AA">
            <w:pPr>
              <w:rPr>
                <w:color w:val="000000"/>
                <w:sz w:val="16"/>
                <w:szCs w:val="16"/>
              </w:rPr>
            </w:pPr>
            <w:r w:rsidRPr="00CB15CB">
              <w:rPr>
                <w:color w:val="000000"/>
                <w:sz w:val="16"/>
                <w:szCs w:val="16"/>
              </w:rPr>
              <w:t>0</w:t>
            </w:r>
          </w:p>
        </w:tc>
        <w:tc>
          <w:tcPr>
            <w:tcW w:w="343" w:type="pct"/>
            <w:shd w:val="clear" w:color="auto" w:fill="auto"/>
          </w:tcPr>
          <w:p w14:paraId="5A47E0CE" w14:textId="77777777" w:rsidR="003E12AA" w:rsidRPr="00CB15CB" w:rsidRDefault="003E12AA" w:rsidP="003E12AA">
            <w:pPr>
              <w:rPr>
                <w:i/>
                <w:iCs/>
                <w:color w:val="000000"/>
                <w:sz w:val="16"/>
                <w:szCs w:val="16"/>
              </w:rPr>
            </w:pPr>
            <w:r w:rsidRPr="00CB15CB">
              <w:rPr>
                <w:i/>
                <w:iCs/>
                <w:color w:val="000000"/>
                <w:sz w:val="16"/>
                <w:szCs w:val="16"/>
              </w:rPr>
              <w:t xml:space="preserve">n. ore </w:t>
            </w:r>
          </w:p>
        </w:tc>
        <w:tc>
          <w:tcPr>
            <w:tcW w:w="332" w:type="pct"/>
            <w:shd w:val="clear" w:color="auto" w:fill="auto"/>
          </w:tcPr>
          <w:p w14:paraId="12883108" w14:textId="77777777" w:rsidR="003E12AA" w:rsidRPr="00CB15CB" w:rsidRDefault="003E12AA" w:rsidP="003E12AA">
            <w:pPr>
              <w:rPr>
                <w:iCs/>
                <w:color w:val="000000"/>
                <w:sz w:val="16"/>
                <w:szCs w:val="16"/>
              </w:rPr>
            </w:pPr>
            <w:r w:rsidRPr="00CB15CB">
              <w:rPr>
                <w:iCs/>
                <w:color w:val="000000"/>
                <w:sz w:val="16"/>
                <w:szCs w:val="16"/>
              </w:rPr>
              <w:t>0</w:t>
            </w:r>
          </w:p>
        </w:tc>
        <w:tc>
          <w:tcPr>
            <w:tcW w:w="1314" w:type="pct"/>
            <w:shd w:val="clear" w:color="auto" w:fill="auto"/>
          </w:tcPr>
          <w:p w14:paraId="0DCDAC7E" w14:textId="77777777" w:rsidR="003E12AA" w:rsidRPr="00CB15CB" w:rsidRDefault="003E12AA" w:rsidP="003E12AA">
            <w:pPr>
              <w:rPr>
                <w:iCs/>
                <w:color w:val="000000"/>
                <w:sz w:val="16"/>
                <w:szCs w:val="16"/>
              </w:rPr>
            </w:pPr>
          </w:p>
        </w:tc>
        <w:tc>
          <w:tcPr>
            <w:tcW w:w="945" w:type="pct"/>
          </w:tcPr>
          <w:p w14:paraId="265F142C" w14:textId="77777777" w:rsidR="003E12AA" w:rsidRPr="00CB15CB" w:rsidRDefault="003E12AA" w:rsidP="003E12AA">
            <w:pPr>
              <w:rPr>
                <w:iCs/>
                <w:color w:val="000000"/>
                <w:sz w:val="16"/>
                <w:szCs w:val="16"/>
              </w:rPr>
            </w:pPr>
          </w:p>
        </w:tc>
      </w:tr>
      <w:tr w:rsidR="003E12AA" w:rsidRPr="00CB15CB" w14:paraId="351E1E9B" w14:textId="77777777" w:rsidTr="003E12AA">
        <w:trPr>
          <w:trHeight w:hRule="exact" w:val="315"/>
        </w:trPr>
        <w:tc>
          <w:tcPr>
            <w:tcW w:w="496" w:type="pct"/>
            <w:vMerge w:val="restart"/>
            <w:shd w:val="clear" w:color="auto" w:fill="auto"/>
            <w:noWrap/>
          </w:tcPr>
          <w:p w14:paraId="11AF79DD" w14:textId="77777777" w:rsidR="003E12AA" w:rsidRPr="00CB15CB" w:rsidRDefault="003E12AA" w:rsidP="003E12AA">
            <w:pPr>
              <w:rPr>
                <w:i/>
                <w:iCs/>
                <w:color w:val="000000"/>
              </w:rPr>
            </w:pPr>
            <w:r w:rsidRPr="00CB15CB">
              <w:rPr>
                <w:bCs/>
                <w:i/>
                <w:iCs/>
                <w:color w:val="000000"/>
              </w:rPr>
              <w:t>B. 4.2.b</w:t>
            </w:r>
          </w:p>
        </w:tc>
        <w:tc>
          <w:tcPr>
            <w:tcW w:w="3560" w:type="pct"/>
            <w:gridSpan w:val="6"/>
            <w:shd w:val="clear" w:color="auto" w:fill="auto"/>
          </w:tcPr>
          <w:p w14:paraId="13E2C9C3" w14:textId="77777777" w:rsidR="003E12AA" w:rsidRPr="00CB15CB" w:rsidRDefault="003E12AA" w:rsidP="003E12AA">
            <w:pPr>
              <w:rPr>
                <w:i/>
                <w:iCs/>
                <w:color w:val="000000"/>
              </w:rPr>
            </w:pPr>
            <w:r w:rsidRPr="00CB15CB">
              <w:rPr>
                <w:i/>
                <w:iCs/>
                <w:color w:val="000000"/>
              </w:rPr>
              <w:t>Risorse esterne</w:t>
            </w:r>
          </w:p>
        </w:tc>
        <w:tc>
          <w:tcPr>
            <w:tcW w:w="945" w:type="pct"/>
          </w:tcPr>
          <w:p w14:paraId="7E62F356" w14:textId="77777777" w:rsidR="003E12AA" w:rsidRPr="00CB15CB" w:rsidRDefault="003E12AA" w:rsidP="003E12AA">
            <w:pPr>
              <w:rPr>
                <w:i/>
                <w:iCs/>
                <w:color w:val="000000"/>
              </w:rPr>
            </w:pPr>
          </w:p>
        </w:tc>
      </w:tr>
      <w:tr w:rsidR="003E12AA" w:rsidRPr="00CB15CB" w14:paraId="08277107" w14:textId="77777777" w:rsidTr="003E12AA">
        <w:trPr>
          <w:trHeight w:val="315"/>
        </w:trPr>
        <w:tc>
          <w:tcPr>
            <w:tcW w:w="496" w:type="pct"/>
            <w:vMerge/>
            <w:shd w:val="clear" w:color="auto" w:fill="auto"/>
          </w:tcPr>
          <w:p w14:paraId="5F88FD98" w14:textId="77777777" w:rsidR="003E12AA" w:rsidRPr="00CB15CB" w:rsidRDefault="003E12AA" w:rsidP="003E12AA">
            <w:pPr>
              <w:rPr>
                <w:i/>
                <w:iCs/>
                <w:color w:val="000000"/>
              </w:rPr>
            </w:pPr>
          </w:p>
        </w:tc>
        <w:tc>
          <w:tcPr>
            <w:tcW w:w="548" w:type="pct"/>
            <w:shd w:val="clear" w:color="auto" w:fill="auto"/>
          </w:tcPr>
          <w:p w14:paraId="25758F88" w14:textId="77777777" w:rsidR="003E12AA" w:rsidRPr="00CB15CB" w:rsidRDefault="003E12AA" w:rsidP="003E12AA">
            <w:pPr>
              <w:rPr>
                <w:i/>
                <w:iCs/>
                <w:color w:val="000000"/>
              </w:rPr>
            </w:pPr>
            <w:r w:rsidRPr="00CB15CB">
              <w:rPr>
                <w:i/>
                <w:iCs/>
                <w:color w:val="000000"/>
              </w:rPr>
              <w:t> </w:t>
            </w:r>
          </w:p>
        </w:tc>
        <w:tc>
          <w:tcPr>
            <w:tcW w:w="658" w:type="pct"/>
            <w:shd w:val="clear" w:color="auto" w:fill="auto"/>
          </w:tcPr>
          <w:p w14:paraId="2A1009AF" w14:textId="77777777" w:rsidR="003E12AA" w:rsidRPr="00CB15CB" w:rsidRDefault="003E12AA" w:rsidP="003E12AA">
            <w:pPr>
              <w:rPr>
                <w:i/>
                <w:iCs/>
                <w:color w:val="000000"/>
                <w:sz w:val="16"/>
                <w:szCs w:val="16"/>
              </w:rPr>
            </w:pPr>
            <w:r w:rsidRPr="00CB15CB">
              <w:rPr>
                <w:i/>
                <w:iCs/>
                <w:color w:val="000000"/>
                <w:sz w:val="16"/>
                <w:szCs w:val="16"/>
              </w:rPr>
              <w:t>Costo orario Fascia B</w:t>
            </w:r>
          </w:p>
        </w:tc>
        <w:tc>
          <w:tcPr>
            <w:tcW w:w="364" w:type="pct"/>
            <w:shd w:val="clear" w:color="auto" w:fill="auto"/>
            <w:noWrap/>
          </w:tcPr>
          <w:p w14:paraId="445037AB" w14:textId="77777777" w:rsidR="003E12AA" w:rsidRPr="00CB15CB" w:rsidRDefault="003E12AA" w:rsidP="003E12AA">
            <w:pPr>
              <w:rPr>
                <w:color w:val="000000"/>
                <w:sz w:val="16"/>
                <w:szCs w:val="16"/>
              </w:rPr>
            </w:pPr>
            <w:r w:rsidRPr="00CB15CB">
              <w:rPr>
                <w:color w:val="000000"/>
                <w:sz w:val="16"/>
                <w:szCs w:val="16"/>
              </w:rPr>
              <w:t>0</w:t>
            </w:r>
          </w:p>
        </w:tc>
        <w:tc>
          <w:tcPr>
            <w:tcW w:w="343" w:type="pct"/>
            <w:shd w:val="clear" w:color="auto" w:fill="auto"/>
          </w:tcPr>
          <w:p w14:paraId="547484B2" w14:textId="77777777" w:rsidR="003E12AA" w:rsidRPr="00CB15CB" w:rsidRDefault="003E12AA" w:rsidP="003E12AA">
            <w:pPr>
              <w:rPr>
                <w:i/>
                <w:iCs/>
                <w:color w:val="000000"/>
                <w:sz w:val="16"/>
                <w:szCs w:val="16"/>
              </w:rPr>
            </w:pPr>
            <w:r w:rsidRPr="00CB15CB">
              <w:rPr>
                <w:i/>
                <w:iCs/>
                <w:color w:val="000000"/>
                <w:sz w:val="16"/>
                <w:szCs w:val="16"/>
              </w:rPr>
              <w:t xml:space="preserve">n. ore </w:t>
            </w:r>
          </w:p>
        </w:tc>
        <w:tc>
          <w:tcPr>
            <w:tcW w:w="332" w:type="pct"/>
            <w:shd w:val="clear" w:color="auto" w:fill="auto"/>
          </w:tcPr>
          <w:p w14:paraId="151377E2" w14:textId="77777777" w:rsidR="003E12AA" w:rsidRPr="00CB15CB" w:rsidRDefault="003E12AA" w:rsidP="003E12AA">
            <w:pPr>
              <w:rPr>
                <w:iCs/>
                <w:color w:val="000000"/>
                <w:sz w:val="16"/>
                <w:szCs w:val="16"/>
              </w:rPr>
            </w:pPr>
            <w:r w:rsidRPr="00CB15CB">
              <w:rPr>
                <w:iCs/>
                <w:color w:val="000000"/>
                <w:sz w:val="16"/>
                <w:szCs w:val="16"/>
              </w:rPr>
              <w:t>0</w:t>
            </w:r>
          </w:p>
        </w:tc>
        <w:tc>
          <w:tcPr>
            <w:tcW w:w="1314" w:type="pct"/>
            <w:shd w:val="clear" w:color="auto" w:fill="auto"/>
          </w:tcPr>
          <w:p w14:paraId="26EADD10" w14:textId="77777777" w:rsidR="003E12AA" w:rsidRPr="00CB15CB" w:rsidRDefault="003E12AA" w:rsidP="003E12AA">
            <w:pPr>
              <w:rPr>
                <w:iCs/>
                <w:color w:val="000000"/>
                <w:sz w:val="16"/>
                <w:szCs w:val="16"/>
              </w:rPr>
            </w:pPr>
          </w:p>
        </w:tc>
        <w:tc>
          <w:tcPr>
            <w:tcW w:w="945" w:type="pct"/>
          </w:tcPr>
          <w:p w14:paraId="1B2F7EFD" w14:textId="77777777" w:rsidR="003E12AA" w:rsidRPr="00CB15CB" w:rsidRDefault="003E12AA" w:rsidP="003E12AA">
            <w:pPr>
              <w:rPr>
                <w:iCs/>
                <w:color w:val="000000"/>
                <w:sz w:val="16"/>
                <w:szCs w:val="16"/>
              </w:rPr>
            </w:pPr>
          </w:p>
        </w:tc>
      </w:tr>
      <w:tr w:rsidR="003E12AA" w:rsidRPr="00CB15CB" w14:paraId="6035D9B2" w14:textId="77777777" w:rsidTr="003E12AA">
        <w:trPr>
          <w:trHeight w:val="315"/>
        </w:trPr>
        <w:tc>
          <w:tcPr>
            <w:tcW w:w="496" w:type="pct"/>
            <w:vMerge/>
            <w:shd w:val="clear" w:color="auto" w:fill="auto"/>
          </w:tcPr>
          <w:p w14:paraId="6C27C719" w14:textId="77777777" w:rsidR="003E12AA" w:rsidRPr="00CB15CB" w:rsidRDefault="003E12AA" w:rsidP="003E12AA">
            <w:pPr>
              <w:rPr>
                <w:i/>
                <w:iCs/>
                <w:color w:val="000000"/>
              </w:rPr>
            </w:pPr>
          </w:p>
        </w:tc>
        <w:tc>
          <w:tcPr>
            <w:tcW w:w="548" w:type="pct"/>
            <w:shd w:val="clear" w:color="auto" w:fill="auto"/>
          </w:tcPr>
          <w:p w14:paraId="4D0DF4B4" w14:textId="77777777" w:rsidR="003E12AA" w:rsidRPr="00CB15CB" w:rsidRDefault="003E12AA" w:rsidP="003E12AA">
            <w:pPr>
              <w:rPr>
                <w:i/>
                <w:iCs/>
                <w:color w:val="000000"/>
              </w:rPr>
            </w:pPr>
          </w:p>
        </w:tc>
        <w:tc>
          <w:tcPr>
            <w:tcW w:w="658" w:type="pct"/>
            <w:shd w:val="clear" w:color="auto" w:fill="auto"/>
          </w:tcPr>
          <w:p w14:paraId="2B718984" w14:textId="77777777" w:rsidR="003E12AA" w:rsidRPr="00CB15CB" w:rsidRDefault="003E12AA" w:rsidP="003E12AA">
            <w:pPr>
              <w:rPr>
                <w:i/>
                <w:iCs/>
                <w:color w:val="000000"/>
                <w:sz w:val="16"/>
                <w:szCs w:val="16"/>
              </w:rPr>
            </w:pPr>
            <w:r w:rsidRPr="00CB15CB">
              <w:rPr>
                <w:i/>
                <w:iCs/>
                <w:color w:val="000000"/>
                <w:sz w:val="16"/>
                <w:szCs w:val="16"/>
              </w:rPr>
              <w:t>Costo orario fascia C</w:t>
            </w:r>
          </w:p>
        </w:tc>
        <w:tc>
          <w:tcPr>
            <w:tcW w:w="364" w:type="pct"/>
            <w:shd w:val="clear" w:color="auto" w:fill="auto"/>
            <w:noWrap/>
          </w:tcPr>
          <w:p w14:paraId="3DB5448D" w14:textId="77777777" w:rsidR="003E12AA" w:rsidRPr="00CB15CB" w:rsidRDefault="003E12AA" w:rsidP="003E12AA">
            <w:pPr>
              <w:rPr>
                <w:color w:val="000000"/>
                <w:sz w:val="16"/>
                <w:szCs w:val="16"/>
              </w:rPr>
            </w:pPr>
            <w:r w:rsidRPr="00CB15CB">
              <w:rPr>
                <w:color w:val="000000"/>
                <w:sz w:val="16"/>
                <w:szCs w:val="16"/>
              </w:rPr>
              <w:t>0</w:t>
            </w:r>
          </w:p>
        </w:tc>
        <w:tc>
          <w:tcPr>
            <w:tcW w:w="343" w:type="pct"/>
            <w:shd w:val="clear" w:color="auto" w:fill="auto"/>
          </w:tcPr>
          <w:p w14:paraId="6E13A684" w14:textId="77777777" w:rsidR="003E12AA" w:rsidRPr="00CB15CB" w:rsidRDefault="003E12AA" w:rsidP="003E12AA">
            <w:pPr>
              <w:rPr>
                <w:i/>
                <w:iCs/>
                <w:color w:val="000000"/>
                <w:sz w:val="16"/>
                <w:szCs w:val="16"/>
              </w:rPr>
            </w:pPr>
            <w:r w:rsidRPr="00CB15CB">
              <w:rPr>
                <w:i/>
                <w:iCs/>
                <w:color w:val="000000"/>
                <w:sz w:val="16"/>
                <w:szCs w:val="16"/>
              </w:rPr>
              <w:t xml:space="preserve">n. ore </w:t>
            </w:r>
          </w:p>
        </w:tc>
        <w:tc>
          <w:tcPr>
            <w:tcW w:w="332" w:type="pct"/>
            <w:shd w:val="clear" w:color="auto" w:fill="auto"/>
          </w:tcPr>
          <w:p w14:paraId="02E8193B" w14:textId="77777777" w:rsidR="003E12AA" w:rsidRPr="00CB15CB" w:rsidRDefault="003E12AA" w:rsidP="003E12AA">
            <w:pPr>
              <w:rPr>
                <w:iCs/>
                <w:color w:val="000000"/>
                <w:sz w:val="16"/>
                <w:szCs w:val="16"/>
              </w:rPr>
            </w:pPr>
            <w:r w:rsidRPr="00CB15CB">
              <w:rPr>
                <w:iCs/>
                <w:color w:val="000000"/>
                <w:sz w:val="16"/>
                <w:szCs w:val="16"/>
              </w:rPr>
              <w:t>0</w:t>
            </w:r>
          </w:p>
        </w:tc>
        <w:tc>
          <w:tcPr>
            <w:tcW w:w="1314" w:type="pct"/>
            <w:shd w:val="clear" w:color="auto" w:fill="auto"/>
          </w:tcPr>
          <w:p w14:paraId="1D1CA8E7" w14:textId="77777777" w:rsidR="003E12AA" w:rsidRPr="00CB15CB" w:rsidRDefault="003E12AA" w:rsidP="003E12AA">
            <w:pPr>
              <w:rPr>
                <w:iCs/>
                <w:color w:val="000000"/>
                <w:sz w:val="16"/>
                <w:szCs w:val="16"/>
              </w:rPr>
            </w:pPr>
          </w:p>
        </w:tc>
        <w:tc>
          <w:tcPr>
            <w:tcW w:w="945" w:type="pct"/>
          </w:tcPr>
          <w:p w14:paraId="6F886FCC" w14:textId="77777777" w:rsidR="003E12AA" w:rsidRPr="00CB15CB" w:rsidRDefault="003E12AA" w:rsidP="003E12AA">
            <w:pPr>
              <w:rPr>
                <w:iCs/>
                <w:color w:val="000000"/>
                <w:sz w:val="16"/>
                <w:szCs w:val="16"/>
              </w:rPr>
            </w:pPr>
          </w:p>
        </w:tc>
      </w:tr>
      <w:tr w:rsidR="003E12AA" w:rsidRPr="00CB15CB" w14:paraId="2A354ED1" w14:textId="77777777" w:rsidTr="003E12AA">
        <w:trPr>
          <w:trHeight w:hRule="exact" w:val="315"/>
        </w:trPr>
        <w:tc>
          <w:tcPr>
            <w:tcW w:w="496" w:type="pct"/>
            <w:shd w:val="clear" w:color="auto" w:fill="auto"/>
            <w:noWrap/>
          </w:tcPr>
          <w:p w14:paraId="0CED73C9" w14:textId="77777777" w:rsidR="003E12AA" w:rsidRPr="00CB15CB" w:rsidRDefault="003E12AA" w:rsidP="003E12AA">
            <w:pPr>
              <w:rPr>
                <w:b/>
                <w:bCs/>
                <w:color w:val="000000"/>
              </w:rPr>
            </w:pPr>
            <w:r w:rsidRPr="00CB15CB">
              <w:rPr>
                <w:b/>
                <w:bCs/>
                <w:color w:val="000000"/>
              </w:rPr>
              <w:t>B.4.3</w:t>
            </w:r>
          </w:p>
        </w:tc>
        <w:tc>
          <w:tcPr>
            <w:tcW w:w="3560" w:type="pct"/>
            <w:gridSpan w:val="6"/>
            <w:shd w:val="clear" w:color="auto" w:fill="auto"/>
          </w:tcPr>
          <w:p w14:paraId="0C7F8BA3" w14:textId="77777777" w:rsidR="003E12AA" w:rsidRPr="00CB15CB" w:rsidRDefault="003E12AA" w:rsidP="003E12AA">
            <w:pPr>
              <w:rPr>
                <w:b/>
                <w:bCs/>
                <w:color w:val="000000"/>
              </w:rPr>
            </w:pPr>
            <w:r w:rsidRPr="00CB15CB">
              <w:rPr>
                <w:b/>
                <w:bCs/>
                <w:color w:val="000000"/>
              </w:rPr>
              <w:t xml:space="preserve">Segreteria tecnico - organizzativa </w:t>
            </w:r>
          </w:p>
        </w:tc>
        <w:tc>
          <w:tcPr>
            <w:tcW w:w="945" w:type="pct"/>
          </w:tcPr>
          <w:p w14:paraId="141CA6BD" w14:textId="77777777" w:rsidR="003E12AA" w:rsidRPr="00CB15CB" w:rsidRDefault="003E12AA" w:rsidP="003E12AA">
            <w:pPr>
              <w:rPr>
                <w:b/>
                <w:bCs/>
                <w:color w:val="000000"/>
              </w:rPr>
            </w:pPr>
          </w:p>
        </w:tc>
      </w:tr>
      <w:tr w:rsidR="003E12AA" w:rsidRPr="00CB15CB" w14:paraId="11FC5914" w14:textId="77777777" w:rsidTr="003E12AA">
        <w:trPr>
          <w:trHeight w:hRule="exact" w:val="315"/>
        </w:trPr>
        <w:tc>
          <w:tcPr>
            <w:tcW w:w="496" w:type="pct"/>
            <w:shd w:val="clear" w:color="auto" w:fill="auto"/>
            <w:noWrap/>
          </w:tcPr>
          <w:p w14:paraId="5A1D7D91" w14:textId="77777777" w:rsidR="003E12AA" w:rsidRPr="00CB15CB" w:rsidRDefault="003E12AA" w:rsidP="003E12AA">
            <w:pPr>
              <w:rPr>
                <w:i/>
                <w:iCs/>
                <w:color w:val="000000"/>
              </w:rPr>
            </w:pPr>
            <w:r w:rsidRPr="00CB15CB">
              <w:rPr>
                <w:bCs/>
                <w:i/>
                <w:iCs/>
                <w:color w:val="000000"/>
              </w:rPr>
              <w:t>B. 4.3.a</w:t>
            </w:r>
          </w:p>
        </w:tc>
        <w:tc>
          <w:tcPr>
            <w:tcW w:w="3560" w:type="pct"/>
            <w:gridSpan w:val="6"/>
            <w:shd w:val="clear" w:color="auto" w:fill="auto"/>
          </w:tcPr>
          <w:p w14:paraId="3867151E" w14:textId="77777777" w:rsidR="003E12AA" w:rsidRPr="00CB15CB" w:rsidRDefault="003E12AA" w:rsidP="003E12AA">
            <w:pPr>
              <w:rPr>
                <w:i/>
                <w:iCs/>
                <w:color w:val="000000"/>
              </w:rPr>
            </w:pPr>
            <w:r w:rsidRPr="00CB15CB">
              <w:rPr>
                <w:i/>
                <w:iCs/>
                <w:color w:val="000000"/>
              </w:rPr>
              <w:t>Personale dipendente</w:t>
            </w:r>
          </w:p>
        </w:tc>
        <w:tc>
          <w:tcPr>
            <w:tcW w:w="945" w:type="pct"/>
          </w:tcPr>
          <w:p w14:paraId="65A1F9E3" w14:textId="77777777" w:rsidR="003E12AA" w:rsidRPr="00CB15CB" w:rsidRDefault="003E12AA" w:rsidP="003E12AA">
            <w:pPr>
              <w:rPr>
                <w:i/>
                <w:iCs/>
                <w:color w:val="000000"/>
              </w:rPr>
            </w:pPr>
          </w:p>
        </w:tc>
      </w:tr>
      <w:tr w:rsidR="003E12AA" w:rsidRPr="00CB15CB" w14:paraId="7DBFD25D" w14:textId="77777777" w:rsidTr="003E12AA">
        <w:trPr>
          <w:trHeight w:hRule="exact" w:val="315"/>
        </w:trPr>
        <w:tc>
          <w:tcPr>
            <w:tcW w:w="496" w:type="pct"/>
            <w:vMerge w:val="restart"/>
            <w:shd w:val="clear" w:color="auto" w:fill="auto"/>
            <w:noWrap/>
          </w:tcPr>
          <w:p w14:paraId="18F1FF0D" w14:textId="77777777" w:rsidR="003E12AA" w:rsidRPr="00CB15CB" w:rsidRDefault="003E12AA" w:rsidP="003E12AA">
            <w:pPr>
              <w:rPr>
                <w:b/>
                <w:bCs/>
                <w:color w:val="000000"/>
              </w:rPr>
            </w:pPr>
            <w:r w:rsidRPr="00CB15CB">
              <w:rPr>
                <w:b/>
                <w:bCs/>
                <w:color w:val="000000"/>
              </w:rPr>
              <w:t> </w:t>
            </w:r>
          </w:p>
        </w:tc>
        <w:tc>
          <w:tcPr>
            <w:tcW w:w="548" w:type="pct"/>
            <w:shd w:val="clear" w:color="auto" w:fill="auto"/>
          </w:tcPr>
          <w:p w14:paraId="16D264B3" w14:textId="77777777" w:rsidR="003E12AA" w:rsidRPr="00CB15CB" w:rsidRDefault="003E12AA" w:rsidP="003E12AA">
            <w:pPr>
              <w:rPr>
                <w:i/>
                <w:iCs/>
                <w:color w:val="000000"/>
              </w:rPr>
            </w:pPr>
            <w:r w:rsidRPr="00CB15CB">
              <w:rPr>
                <w:i/>
                <w:iCs/>
                <w:color w:val="000000"/>
              </w:rPr>
              <w:t> </w:t>
            </w:r>
          </w:p>
        </w:tc>
        <w:tc>
          <w:tcPr>
            <w:tcW w:w="658" w:type="pct"/>
            <w:shd w:val="clear" w:color="auto" w:fill="auto"/>
          </w:tcPr>
          <w:p w14:paraId="206DEBBD" w14:textId="77777777" w:rsidR="003E12AA" w:rsidRPr="00CB15CB" w:rsidRDefault="003E12AA" w:rsidP="003E12AA">
            <w:pPr>
              <w:rPr>
                <w:i/>
                <w:iCs/>
                <w:color w:val="000000"/>
                <w:sz w:val="16"/>
                <w:szCs w:val="16"/>
              </w:rPr>
            </w:pPr>
            <w:r w:rsidRPr="00CB15CB">
              <w:rPr>
                <w:i/>
                <w:iCs/>
                <w:color w:val="000000"/>
                <w:sz w:val="16"/>
                <w:szCs w:val="16"/>
              </w:rPr>
              <w:t xml:space="preserve">Costo orario </w:t>
            </w:r>
          </w:p>
        </w:tc>
        <w:tc>
          <w:tcPr>
            <w:tcW w:w="364" w:type="pct"/>
            <w:shd w:val="clear" w:color="auto" w:fill="auto"/>
            <w:noWrap/>
          </w:tcPr>
          <w:p w14:paraId="33F97ACB" w14:textId="77777777" w:rsidR="003E12AA" w:rsidRPr="00CB15CB" w:rsidRDefault="003E12AA" w:rsidP="003E12AA">
            <w:pPr>
              <w:rPr>
                <w:color w:val="000000"/>
                <w:sz w:val="16"/>
                <w:szCs w:val="16"/>
              </w:rPr>
            </w:pPr>
            <w:r w:rsidRPr="00CB15CB">
              <w:rPr>
                <w:color w:val="000000"/>
                <w:sz w:val="16"/>
                <w:szCs w:val="16"/>
              </w:rPr>
              <w:t>0</w:t>
            </w:r>
          </w:p>
        </w:tc>
        <w:tc>
          <w:tcPr>
            <w:tcW w:w="343" w:type="pct"/>
            <w:shd w:val="clear" w:color="auto" w:fill="auto"/>
          </w:tcPr>
          <w:p w14:paraId="04E87C04" w14:textId="77777777" w:rsidR="003E12AA" w:rsidRPr="00CB15CB" w:rsidRDefault="003E12AA" w:rsidP="003E12AA">
            <w:pPr>
              <w:rPr>
                <w:i/>
                <w:iCs/>
                <w:color w:val="000000"/>
                <w:sz w:val="16"/>
                <w:szCs w:val="16"/>
              </w:rPr>
            </w:pPr>
            <w:r w:rsidRPr="00CB15CB">
              <w:rPr>
                <w:i/>
                <w:iCs/>
                <w:color w:val="000000"/>
                <w:sz w:val="16"/>
                <w:szCs w:val="16"/>
              </w:rPr>
              <w:t xml:space="preserve">n. ore </w:t>
            </w:r>
          </w:p>
        </w:tc>
        <w:tc>
          <w:tcPr>
            <w:tcW w:w="332" w:type="pct"/>
            <w:shd w:val="clear" w:color="auto" w:fill="auto"/>
          </w:tcPr>
          <w:p w14:paraId="65EA56C1" w14:textId="77777777" w:rsidR="003E12AA" w:rsidRPr="00CB15CB" w:rsidRDefault="003E12AA" w:rsidP="003E12AA">
            <w:pPr>
              <w:rPr>
                <w:iCs/>
                <w:color w:val="000000"/>
                <w:sz w:val="16"/>
                <w:szCs w:val="16"/>
              </w:rPr>
            </w:pPr>
            <w:r w:rsidRPr="00CB15CB">
              <w:rPr>
                <w:iCs/>
                <w:color w:val="000000"/>
                <w:sz w:val="16"/>
                <w:szCs w:val="16"/>
              </w:rPr>
              <w:t>0</w:t>
            </w:r>
          </w:p>
        </w:tc>
        <w:tc>
          <w:tcPr>
            <w:tcW w:w="1314" w:type="pct"/>
            <w:shd w:val="clear" w:color="auto" w:fill="auto"/>
          </w:tcPr>
          <w:p w14:paraId="6A0F17E2" w14:textId="77777777" w:rsidR="003E12AA" w:rsidRPr="00CB15CB" w:rsidRDefault="003E12AA" w:rsidP="003E12AA">
            <w:pPr>
              <w:rPr>
                <w:iCs/>
                <w:color w:val="000000"/>
                <w:sz w:val="16"/>
                <w:szCs w:val="16"/>
              </w:rPr>
            </w:pPr>
          </w:p>
        </w:tc>
        <w:tc>
          <w:tcPr>
            <w:tcW w:w="945" w:type="pct"/>
          </w:tcPr>
          <w:p w14:paraId="601416E9" w14:textId="77777777" w:rsidR="003E12AA" w:rsidRPr="00CB15CB" w:rsidRDefault="003E12AA" w:rsidP="003E12AA">
            <w:pPr>
              <w:rPr>
                <w:iCs/>
                <w:color w:val="000000"/>
                <w:sz w:val="16"/>
                <w:szCs w:val="16"/>
              </w:rPr>
            </w:pPr>
          </w:p>
        </w:tc>
      </w:tr>
      <w:tr w:rsidR="003E12AA" w:rsidRPr="00CB15CB" w14:paraId="277206FC" w14:textId="77777777" w:rsidTr="003E12AA">
        <w:trPr>
          <w:trHeight w:hRule="exact" w:val="315"/>
        </w:trPr>
        <w:tc>
          <w:tcPr>
            <w:tcW w:w="496" w:type="pct"/>
            <w:vMerge/>
            <w:shd w:val="clear" w:color="auto" w:fill="auto"/>
            <w:noWrap/>
          </w:tcPr>
          <w:p w14:paraId="42F6454D" w14:textId="77777777" w:rsidR="003E12AA" w:rsidRPr="00CB15CB" w:rsidRDefault="003E12AA" w:rsidP="003E12AA">
            <w:pPr>
              <w:rPr>
                <w:b/>
                <w:bCs/>
                <w:color w:val="000000"/>
              </w:rPr>
            </w:pPr>
          </w:p>
        </w:tc>
        <w:tc>
          <w:tcPr>
            <w:tcW w:w="548" w:type="pct"/>
            <w:shd w:val="clear" w:color="auto" w:fill="auto"/>
          </w:tcPr>
          <w:p w14:paraId="7CCD7D33" w14:textId="77777777" w:rsidR="003E12AA" w:rsidRPr="00CB15CB" w:rsidRDefault="003E12AA" w:rsidP="003E12AA">
            <w:pPr>
              <w:rPr>
                <w:i/>
                <w:iCs/>
                <w:color w:val="000000"/>
              </w:rPr>
            </w:pPr>
          </w:p>
        </w:tc>
        <w:tc>
          <w:tcPr>
            <w:tcW w:w="658" w:type="pct"/>
            <w:shd w:val="clear" w:color="auto" w:fill="auto"/>
          </w:tcPr>
          <w:p w14:paraId="724912BF" w14:textId="77777777" w:rsidR="003E12AA" w:rsidRPr="00CB15CB" w:rsidRDefault="003E12AA" w:rsidP="003E12AA">
            <w:pPr>
              <w:rPr>
                <w:i/>
                <w:iCs/>
                <w:color w:val="000000"/>
                <w:sz w:val="16"/>
                <w:szCs w:val="16"/>
              </w:rPr>
            </w:pPr>
            <w:r w:rsidRPr="00CB15CB">
              <w:rPr>
                <w:i/>
                <w:iCs/>
                <w:color w:val="000000"/>
                <w:sz w:val="16"/>
                <w:szCs w:val="16"/>
              </w:rPr>
              <w:t xml:space="preserve">Costo orario </w:t>
            </w:r>
          </w:p>
        </w:tc>
        <w:tc>
          <w:tcPr>
            <w:tcW w:w="364" w:type="pct"/>
            <w:shd w:val="clear" w:color="auto" w:fill="auto"/>
            <w:noWrap/>
          </w:tcPr>
          <w:p w14:paraId="78612816" w14:textId="77777777" w:rsidR="003E12AA" w:rsidRPr="00CB15CB" w:rsidRDefault="003E12AA" w:rsidP="003E12AA">
            <w:pPr>
              <w:rPr>
                <w:color w:val="000000"/>
                <w:sz w:val="16"/>
                <w:szCs w:val="16"/>
              </w:rPr>
            </w:pPr>
            <w:r w:rsidRPr="00CB15CB">
              <w:rPr>
                <w:color w:val="000000"/>
                <w:sz w:val="16"/>
                <w:szCs w:val="16"/>
              </w:rPr>
              <w:t>0</w:t>
            </w:r>
          </w:p>
        </w:tc>
        <w:tc>
          <w:tcPr>
            <w:tcW w:w="343" w:type="pct"/>
            <w:shd w:val="clear" w:color="auto" w:fill="auto"/>
          </w:tcPr>
          <w:p w14:paraId="424BDA30" w14:textId="77777777" w:rsidR="003E12AA" w:rsidRPr="00CB15CB" w:rsidRDefault="003E12AA" w:rsidP="003E12AA">
            <w:pPr>
              <w:rPr>
                <w:i/>
                <w:iCs/>
                <w:color w:val="000000"/>
                <w:sz w:val="16"/>
                <w:szCs w:val="16"/>
              </w:rPr>
            </w:pPr>
            <w:r w:rsidRPr="00CB15CB">
              <w:rPr>
                <w:i/>
                <w:iCs/>
                <w:color w:val="000000"/>
                <w:sz w:val="16"/>
                <w:szCs w:val="16"/>
              </w:rPr>
              <w:t xml:space="preserve">n. ore </w:t>
            </w:r>
          </w:p>
        </w:tc>
        <w:tc>
          <w:tcPr>
            <w:tcW w:w="332" w:type="pct"/>
            <w:shd w:val="clear" w:color="auto" w:fill="auto"/>
          </w:tcPr>
          <w:p w14:paraId="72FE4990" w14:textId="77777777" w:rsidR="003E12AA" w:rsidRPr="00CB15CB" w:rsidRDefault="003E12AA" w:rsidP="003E12AA">
            <w:pPr>
              <w:rPr>
                <w:iCs/>
                <w:color w:val="000000"/>
                <w:sz w:val="16"/>
                <w:szCs w:val="16"/>
              </w:rPr>
            </w:pPr>
            <w:r w:rsidRPr="00CB15CB">
              <w:rPr>
                <w:iCs/>
                <w:color w:val="000000"/>
                <w:sz w:val="16"/>
                <w:szCs w:val="16"/>
              </w:rPr>
              <w:t>0</w:t>
            </w:r>
          </w:p>
        </w:tc>
        <w:tc>
          <w:tcPr>
            <w:tcW w:w="1314" w:type="pct"/>
            <w:shd w:val="clear" w:color="auto" w:fill="auto"/>
          </w:tcPr>
          <w:p w14:paraId="20590942" w14:textId="77777777" w:rsidR="003E12AA" w:rsidRPr="00CB15CB" w:rsidRDefault="003E12AA" w:rsidP="003E12AA">
            <w:pPr>
              <w:rPr>
                <w:iCs/>
                <w:color w:val="000000"/>
                <w:sz w:val="16"/>
                <w:szCs w:val="16"/>
              </w:rPr>
            </w:pPr>
          </w:p>
        </w:tc>
        <w:tc>
          <w:tcPr>
            <w:tcW w:w="945" w:type="pct"/>
          </w:tcPr>
          <w:p w14:paraId="12C4EAD7" w14:textId="77777777" w:rsidR="003E12AA" w:rsidRPr="00CB15CB" w:rsidRDefault="003E12AA" w:rsidP="003E12AA">
            <w:pPr>
              <w:rPr>
                <w:iCs/>
                <w:color w:val="000000"/>
                <w:sz w:val="16"/>
                <w:szCs w:val="16"/>
              </w:rPr>
            </w:pPr>
          </w:p>
        </w:tc>
      </w:tr>
      <w:tr w:rsidR="003E12AA" w:rsidRPr="00CB15CB" w14:paraId="670B6A6E" w14:textId="77777777" w:rsidTr="003E12AA">
        <w:trPr>
          <w:trHeight w:hRule="exact" w:val="386"/>
        </w:trPr>
        <w:tc>
          <w:tcPr>
            <w:tcW w:w="496" w:type="pct"/>
            <w:shd w:val="clear" w:color="auto" w:fill="auto"/>
            <w:noWrap/>
          </w:tcPr>
          <w:p w14:paraId="5C82B2F5" w14:textId="77777777" w:rsidR="003E12AA" w:rsidRPr="00CB15CB" w:rsidRDefault="003E12AA" w:rsidP="003E12AA">
            <w:pPr>
              <w:rPr>
                <w:i/>
                <w:iCs/>
                <w:color w:val="000000"/>
              </w:rPr>
            </w:pPr>
            <w:r w:rsidRPr="00CB15CB">
              <w:rPr>
                <w:bCs/>
                <w:i/>
                <w:iCs/>
                <w:color w:val="000000"/>
              </w:rPr>
              <w:t>B. 4.3.b</w:t>
            </w:r>
          </w:p>
        </w:tc>
        <w:tc>
          <w:tcPr>
            <w:tcW w:w="3560" w:type="pct"/>
            <w:gridSpan w:val="6"/>
            <w:shd w:val="clear" w:color="auto" w:fill="auto"/>
          </w:tcPr>
          <w:p w14:paraId="1D1850CD" w14:textId="77777777" w:rsidR="003E12AA" w:rsidRPr="00CB15CB" w:rsidRDefault="003E12AA" w:rsidP="003E12AA">
            <w:pPr>
              <w:rPr>
                <w:color w:val="0563C1"/>
                <w:u w:val="single"/>
              </w:rPr>
            </w:pPr>
            <w:r w:rsidRPr="00CB15CB">
              <w:rPr>
                <w:i/>
                <w:iCs/>
                <w:color w:val="000000"/>
              </w:rPr>
              <w:t>Risorse esterne</w:t>
            </w:r>
          </w:p>
        </w:tc>
        <w:tc>
          <w:tcPr>
            <w:tcW w:w="945" w:type="pct"/>
          </w:tcPr>
          <w:p w14:paraId="48E07C3F" w14:textId="77777777" w:rsidR="003E12AA" w:rsidRPr="00CB15CB" w:rsidRDefault="003E12AA" w:rsidP="003E12AA">
            <w:pPr>
              <w:rPr>
                <w:i/>
                <w:iCs/>
                <w:color w:val="000000"/>
              </w:rPr>
            </w:pPr>
          </w:p>
        </w:tc>
      </w:tr>
      <w:tr w:rsidR="003E12AA" w:rsidRPr="00CB15CB" w14:paraId="40732E88" w14:textId="77777777" w:rsidTr="003E12AA">
        <w:trPr>
          <w:trHeight w:hRule="exact" w:val="405"/>
        </w:trPr>
        <w:tc>
          <w:tcPr>
            <w:tcW w:w="496" w:type="pct"/>
            <w:vMerge w:val="restart"/>
            <w:shd w:val="clear" w:color="auto" w:fill="auto"/>
            <w:noWrap/>
          </w:tcPr>
          <w:p w14:paraId="3BFEED3B" w14:textId="77777777" w:rsidR="003E12AA" w:rsidRPr="00CB15CB" w:rsidRDefault="003E12AA" w:rsidP="003E12AA">
            <w:pPr>
              <w:rPr>
                <w:b/>
                <w:bCs/>
                <w:color w:val="000000"/>
              </w:rPr>
            </w:pPr>
            <w:r w:rsidRPr="00CB15CB">
              <w:rPr>
                <w:b/>
                <w:bCs/>
                <w:color w:val="000000"/>
              </w:rPr>
              <w:t> </w:t>
            </w:r>
          </w:p>
        </w:tc>
        <w:tc>
          <w:tcPr>
            <w:tcW w:w="548" w:type="pct"/>
            <w:shd w:val="clear" w:color="auto" w:fill="auto"/>
          </w:tcPr>
          <w:p w14:paraId="3DDFC028" w14:textId="77777777" w:rsidR="003E12AA" w:rsidRPr="00CB15CB" w:rsidRDefault="003E12AA" w:rsidP="003E12AA">
            <w:pPr>
              <w:rPr>
                <w:i/>
                <w:iCs/>
                <w:color w:val="000000"/>
              </w:rPr>
            </w:pPr>
            <w:r w:rsidRPr="00CB15CB">
              <w:rPr>
                <w:i/>
                <w:iCs/>
                <w:color w:val="000000"/>
              </w:rPr>
              <w:t> </w:t>
            </w:r>
          </w:p>
        </w:tc>
        <w:tc>
          <w:tcPr>
            <w:tcW w:w="658" w:type="pct"/>
            <w:shd w:val="clear" w:color="auto" w:fill="auto"/>
          </w:tcPr>
          <w:p w14:paraId="4BDBA28F" w14:textId="77777777" w:rsidR="003E12AA" w:rsidRPr="00CB15CB" w:rsidRDefault="003E12AA" w:rsidP="003E12AA">
            <w:pPr>
              <w:rPr>
                <w:i/>
                <w:iCs/>
                <w:color w:val="000000"/>
                <w:sz w:val="16"/>
                <w:szCs w:val="16"/>
              </w:rPr>
            </w:pPr>
            <w:r w:rsidRPr="00CB15CB">
              <w:rPr>
                <w:i/>
                <w:iCs/>
                <w:color w:val="000000"/>
                <w:sz w:val="16"/>
                <w:szCs w:val="16"/>
              </w:rPr>
              <w:t>Costo orario Fascia B</w:t>
            </w:r>
          </w:p>
        </w:tc>
        <w:tc>
          <w:tcPr>
            <w:tcW w:w="364" w:type="pct"/>
            <w:shd w:val="clear" w:color="auto" w:fill="auto"/>
            <w:noWrap/>
          </w:tcPr>
          <w:p w14:paraId="43F83498" w14:textId="77777777" w:rsidR="003E12AA" w:rsidRPr="00CB15CB" w:rsidRDefault="003E12AA" w:rsidP="003E12AA">
            <w:pPr>
              <w:rPr>
                <w:color w:val="000000"/>
                <w:sz w:val="16"/>
                <w:szCs w:val="16"/>
              </w:rPr>
            </w:pPr>
            <w:r w:rsidRPr="00CB15CB">
              <w:rPr>
                <w:color w:val="000000"/>
                <w:sz w:val="16"/>
                <w:szCs w:val="16"/>
              </w:rPr>
              <w:t>0</w:t>
            </w:r>
          </w:p>
        </w:tc>
        <w:tc>
          <w:tcPr>
            <w:tcW w:w="343" w:type="pct"/>
            <w:shd w:val="clear" w:color="auto" w:fill="auto"/>
          </w:tcPr>
          <w:p w14:paraId="24069399" w14:textId="77777777" w:rsidR="003E12AA" w:rsidRPr="00CB15CB" w:rsidRDefault="003E12AA" w:rsidP="003E12AA">
            <w:pPr>
              <w:rPr>
                <w:i/>
                <w:iCs/>
                <w:color w:val="000000"/>
                <w:sz w:val="16"/>
                <w:szCs w:val="16"/>
              </w:rPr>
            </w:pPr>
            <w:r w:rsidRPr="00CB15CB">
              <w:rPr>
                <w:i/>
                <w:iCs/>
                <w:color w:val="000000"/>
                <w:sz w:val="16"/>
                <w:szCs w:val="16"/>
              </w:rPr>
              <w:t xml:space="preserve">n. ore </w:t>
            </w:r>
          </w:p>
        </w:tc>
        <w:tc>
          <w:tcPr>
            <w:tcW w:w="332" w:type="pct"/>
            <w:shd w:val="clear" w:color="auto" w:fill="auto"/>
          </w:tcPr>
          <w:p w14:paraId="2B590909" w14:textId="77777777" w:rsidR="003E12AA" w:rsidRPr="00CB15CB" w:rsidRDefault="003E12AA" w:rsidP="003E12AA">
            <w:pPr>
              <w:rPr>
                <w:iCs/>
                <w:color w:val="000000"/>
                <w:sz w:val="16"/>
                <w:szCs w:val="16"/>
              </w:rPr>
            </w:pPr>
            <w:r w:rsidRPr="00CB15CB">
              <w:rPr>
                <w:iCs/>
                <w:color w:val="000000"/>
                <w:sz w:val="16"/>
                <w:szCs w:val="16"/>
              </w:rPr>
              <w:t>0</w:t>
            </w:r>
          </w:p>
        </w:tc>
        <w:tc>
          <w:tcPr>
            <w:tcW w:w="1314" w:type="pct"/>
            <w:shd w:val="clear" w:color="auto" w:fill="auto"/>
          </w:tcPr>
          <w:p w14:paraId="11BC5771" w14:textId="77777777" w:rsidR="003E12AA" w:rsidRPr="00CB15CB" w:rsidRDefault="003E12AA" w:rsidP="003E12AA">
            <w:pPr>
              <w:rPr>
                <w:iCs/>
                <w:color w:val="000000"/>
                <w:sz w:val="16"/>
                <w:szCs w:val="16"/>
              </w:rPr>
            </w:pPr>
          </w:p>
        </w:tc>
        <w:tc>
          <w:tcPr>
            <w:tcW w:w="945" w:type="pct"/>
          </w:tcPr>
          <w:p w14:paraId="0173543C" w14:textId="77777777" w:rsidR="003E12AA" w:rsidRPr="00CB15CB" w:rsidRDefault="003E12AA" w:rsidP="003E12AA">
            <w:pPr>
              <w:rPr>
                <w:iCs/>
                <w:color w:val="000000"/>
                <w:sz w:val="16"/>
                <w:szCs w:val="16"/>
              </w:rPr>
            </w:pPr>
          </w:p>
        </w:tc>
      </w:tr>
      <w:tr w:rsidR="003E12AA" w:rsidRPr="00CB15CB" w14:paraId="239B5E75" w14:textId="77777777" w:rsidTr="003E12AA">
        <w:trPr>
          <w:trHeight w:val="315"/>
        </w:trPr>
        <w:tc>
          <w:tcPr>
            <w:tcW w:w="496" w:type="pct"/>
            <w:vMerge/>
            <w:shd w:val="clear" w:color="auto" w:fill="auto"/>
          </w:tcPr>
          <w:p w14:paraId="1DCCDBBF" w14:textId="77777777" w:rsidR="003E12AA" w:rsidRPr="00CB15CB" w:rsidRDefault="003E12AA" w:rsidP="003E12AA">
            <w:pPr>
              <w:rPr>
                <w:b/>
                <w:bCs/>
                <w:color w:val="000000"/>
              </w:rPr>
            </w:pPr>
          </w:p>
        </w:tc>
        <w:tc>
          <w:tcPr>
            <w:tcW w:w="548" w:type="pct"/>
            <w:shd w:val="clear" w:color="auto" w:fill="auto"/>
          </w:tcPr>
          <w:p w14:paraId="5716E023" w14:textId="77777777" w:rsidR="003E12AA" w:rsidRPr="00CB15CB" w:rsidRDefault="003E12AA" w:rsidP="003E12AA">
            <w:pPr>
              <w:rPr>
                <w:i/>
                <w:iCs/>
                <w:color w:val="000000"/>
              </w:rPr>
            </w:pPr>
          </w:p>
        </w:tc>
        <w:tc>
          <w:tcPr>
            <w:tcW w:w="658" w:type="pct"/>
            <w:shd w:val="clear" w:color="auto" w:fill="auto"/>
          </w:tcPr>
          <w:p w14:paraId="23A18FEF" w14:textId="77777777" w:rsidR="003E12AA" w:rsidRPr="00CB15CB" w:rsidRDefault="003E12AA" w:rsidP="003E12AA">
            <w:pPr>
              <w:rPr>
                <w:i/>
                <w:iCs/>
                <w:color w:val="000000"/>
                <w:sz w:val="16"/>
                <w:szCs w:val="16"/>
              </w:rPr>
            </w:pPr>
            <w:r w:rsidRPr="00CB15CB">
              <w:rPr>
                <w:i/>
                <w:iCs/>
                <w:color w:val="000000"/>
                <w:sz w:val="16"/>
                <w:szCs w:val="16"/>
              </w:rPr>
              <w:t>Costo orario fascia C</w:t>
            </w:r>
          </w:p>
        </w:tc>
        <w:tc>
          <w:tcPr>
            <w:tcW w:w="364" w:type="pct"/>
            <w:shd w:val="clear" w:color="auto" w:fill="auto"/>
            <w:noWrap/>
          </w:tcPr>
          <w:p w14:paraId="081B88E9" w14:textId="77777777" w:rsidR="003E12AA" w:rsidRPr="00CB15CB" w:rsidRDefault="003E12AA" w:rsidP="003E12AA">
            <w:pPr>
              <w:rPr>
                <w:color w:val="000000"/>
                <w:sz w:val="16"/>
                <w:szCs w:val="16"/>
              </w:rPr>
            </w:pPr>
            <w:r w:rsidRPr="00CB15CB">
              <w:rPr>
                <w:color w:val="000000"/>
                <w:sz w:val="16"/>
                <w:szCs w:val="16"/>
              </w:rPr>
              <w:t>0</w:t>
            </w:r>
          </w:p>
        </w:tc>
        <w:tc>
          <w:tcPr>
            <w:tcW w:w="343" w:type="pct"/>
            <w:shd w:val="clear" w:color="auto" w:fill="auto"/>
          </w:tcPr>
          <w:p w14:paraId="23601841" w14:textId="77777777" w:rsidR="003E12AA" w:rsidRPr="00CB15CB" w:rsidRDefault="003E12AA" w:rsidP="003E12AA">
            <w:pPr>
              <w:rPr>
                <w:i/>
                <w:iCs/>
                <w:color w:val="000000"/>
                <w:sz w:val="16"/>
                <w:szCs w:val="16"/>
              </w:rPr>
            </w:pPr>
            <w:r w:rsidRPr="00CB15CB">
              <w:rPr>
                <w:i/>
                <w:iCs/>
                <w:color w:val="000000"/>
                <w:sz w:val="16"/>
                <w:szCs w:val="16"/>
              </w:rPr>
              <w:t xml:space="preserve">n. ore </w:t>
            </w:r>
          </w:p>
        </w:tc>
        <w:tc>
          <w:tcPr>
            <w:tcW w:w="332" w:type="pct"/>
            <w:shd w:val="clear" w:color="auto" w:fill="auto"/>
          </w:tcPr>
          <w:p w14:paraId="388F45A3" w14:textId="77777777" w:rsidR="003E12AA" w:rsidRPr="00CB15CB" w:rsidRDefault="003E12AA" w:rsidP="003E12AA">
            <w:pPr>
              <w:rPr>
                <w:iCs/>
                <w:color w:val="000000"/>
                <w:sz w:val="16"/>
                <w:szCs w:val="16"/>
              </w:rPr>
            </w:pPr>
            <w:r w:rsidRPr="00CB15CB">
              <w:rPr>
                <w:iCs/>
                <w:color w:val="000000"/>
                <w:sz w:val="16"/>
                <w:szCs w:val="16"/>
              </w:rPr>
              <w:t>0</w:t>
            </w:r>
          </w:p>
        </w:tc>
        <w:tc>
          <w:tcPr>
            <w:tcW w:w="1314" w:type="pct"/>
            <w:shd w:val="clear" w:color="auto" w:fill="auto"/>
          </w:tcPr>
          <w:p w14:paraId="6B6F57C0" w14:textId="77777777" w:rsidR="003E12AA" w:rsidRPr="00CB15CB" w:rsidRDefault="003E12AA" w:rsidP="003E12AA">
            <w:pPr>
              <w:rPr>
                <w:iCs/>
                <w:color w:val="000000"/>
                <w:sz w:val="16"/>
                <w:szCs w:val="16"/>
              </w:rPr>
            </w:pPr>
          </w:p>
        </w:tc>
        <w:tc>
          <w:tcPr>
            <w:tcW w:w="945" w:type="pct"/>
          </w:tcPr>
          <w:p w14:paraId="29866347" w14:textId="77777777" w:rsidR="003E12AA" w:rsidRPr="00CB15CB" w:rsidRDefault="003E12AA" w:rsidP="003E12AA">
            <w:pPr>
              <w:rPr>
                <w:iCs/>
                <w:color w:val="000000"/>
                <w:sz w:val="16"/>
                <w:szCs w:val="16"/>
              </w:rPr>
            </w:pPr>
          </w:p>
        </w:tc>
      </w:tr>
      <w:tr w:rsidR="003E12AA" w:rsidRPr="00CB15CB" w14:paraId="2972AFBC" w14:textId="77777777" w:rsidTr="003E12AA">
        <w:trPr>
          <w:trHeight w:val="315"/>
        </w:trPr>
        <w:tc>
          <w:tcPr>
            <w:tcW w:w="496" w:type="pct"/>
            <w:shd w:val="clear" w:color="auto" w:fill="auto"/>
          </w:tcPr>
          <w:p w14:paraId="1A8362CE" w14:textId="77777777" w:rsidR="003E12AA" w:rsidRPr="00CB15CB" w:rsidRDefault="003E12AA" w:rsidP="003E12AA">
            <w:pPr>
              <w:rPr>
                <w:b/>
                <w:color w:val="000000"/>
              </w:rPr>
            </w:pPr>
            <w:r w:rsidRPr="00CB15CB">
              <w:rPr>
                <w:b/>
                <w:color w:val="000000"/>
              </w:rPr>
              <w:t>B.4.4</w:t>
            </w:r>
          </w:p>
        </w:tc>
        <w:tc>
          <w:tcPr>
            <w:tcW w:w="3560" w:type="pct"/>
            <w:gridSpan w:val="6"/>
            <w:shd w:val="clear" w:color="auto" w:fill="auto"/>
          </w:tcPr>
          <w:p w14:paraId="3D724A6F" w14:textId="77777777" w:rsidR="003E12AA" w:rsidRPr="00CB15CB" w:rsidRDefault="003E12AA" w:rsidP="003E12AA">
            <w:pPr>
              <w:rPr>
                <w:i/>
                <w:iCs/>
                <w:color w:val="000000"/>
                <w:sz w:val="16"/>
                <w:szCs w:val="16"/>
              </w:rPr>
            </w:pPr>
            <w:r w:rsidRPr="00CB15CB">
              <w:rPr>
                <w:b/>
                <w:bCs/>
                <w:color w:val="000000"/>
              </w:rPr>
              <w:t>Monitoraggio fisico-finanziario, rendicontazione</w:t>
            </w:r>
          </w:p>
        </w:tc>
        <w:tc>
          <w:tcPr>
            <w:tcW w:w="945" w:type="pct"/>
          </w:tcPr>
          <w:p w14:paraId="649E56BE" w14:textId="77777777" w:rsidR="003E12AA" w:rsidRPr="00CB15CB" w:rsidRDefault="003E12AA" w:rsidP="003E12AA">
            <w:pPr>
              <w:rPr>
                <w:b/>
                <w:bCs/>
                <w:color w:val="000000"/>
              </w:rPr>
            </w:pPr>
          </w:p>
        </w:tc>
      </w:tr>
      <w:tr w:rsidR="003E12AA" w:rsidRPr="00CB15CB" w14:paraId="7C201A25" w14:textId="77777777" w:rsidTr="003E12AA">
        <w:trPr>
          <w:trHeight w:val="315"/>
        </w:trPr>
        <w:tc>
          <w:tcPr>
            <w:tcW w:w="496" w:type="pct"/>
            <w:shd w:val="clear" w:color="auto" w:fill="auto"/>
          </w:tcPr>
          <w:p w14:paraId="2FCC8AAD" w14:textId="77777777" w:rsidR="003E12AA" w:rsidRPr="00CB15CB" w:rsidRDefault="003E12AA" w:rsidP="003E12AA">
            <w:pPr>
              <w:rPr>
                <w:b/>
                <w:i/>
                <w:color w:val="000000"/>
              </w:rPr>
            </w:pPr>
            <w:r w:rsidRPr="00CB15CB">
              <w:rPr>
                <w:b/>
                <w:i/>
                <w:color w:val="000000"/>
              </w:rPr>
              <w:t xml:space="preserve">B.4.4.a </w:t>
            </w:r>
          </w:p>
        </w:tc>
        <w:tc>
          <w:tcPr>
            <w:tcW w:w="3560" w:type="pct"/>
            <w:gridSpan w:val="6"/>
            <w:shd w:val="clear" w:color="auto" w:fill="auto"/>
          </w:tcPr>
          <w:p w14:paraId="54F0DE58" w14:textId="77777777" w:rsidR="003E12AA" w:rsidRPr="00CB15CB" w:rsidRDefault="003E12AA" w:rsidP="003E12AA">
            <w:pPr>
              <w:rPr>
                <w:i/>
                <w:iCs/>
                <w:color w:val="000000"/>
                <w:sz w:val="16"/>
                <w:szCs w:val="16"/>
              </w:rPr>
            </w:pPr>
            <w:r w:rsidRPr="00CB15CB">
              <w:rPr>
                <w:i/>
                <w:iCs/>
                <w:color w:val="000000"/>
              </w:rPr>
              <w:t>Personale dipendente</w:t>
            </w:r>
          </w:p>
        </w:tc>
        <w:tc>
          <w:tcPr>
            <w:tcW w:w="945" w:type="pct"/>
          </w:tcPr>
          <w:p w14:paraId="378ECB75" w14:textId="77777777" w:rsidR="003E12AA" w:rsidRPr="00CB15CB" w:rsidRDefault="003E12AA" w:rsidP="003E12AA">
            <w:pPr>
              <w:rPr>
                <w:i/>
                <w:iCs/>
                <w:color w:val="000000"/>
              </w:rPr>
            </w:pPr>
          </w:p>
        </w:tc>
      </w:tr>
      <w:tr w:rsidR="003E12AA" w:rsidRPr="00CB15CB" w14:paraId="052A4902" w14:textId="77777777" w:rsidTr="003E12AA">
        <w:trPr>
          <w:trHeight w:val="315"/>
        </w:trPr>
        <w:tc>
          <w:tcPr>
            <w:tcW w:w="496" w:type="pct"/>
            <w:vMerge w:val="restart"/>
            <w:shd w:val="clear" w:color="auto" w:fill="auto"/>
          </w:tcPr>
          <w:p w14:paraId="76980B0E" w14:textId="77777777" w:rsidR="003E12AA" w:rsidRPr="00CB15CB" w:rsidRDefault="003E12AA" w:rsidP="003E12AA">
            <w:pPr>
              <w:rPr>
                <w:color w:val="000000"/>
              </w:rPr>
            </w:pPr>
          </w:p>
        </w:tc>
        <w:tc>
          <w:tcPr>
            <w:tcW w:w="548" w:type="pct"/>
            <w:shd w:val="clear" w:color="auto" w:fill="auto"/>
          </w:tcPr>
          <w:p w14:paraId="41ECFD9D" w14:textId="77777777" w:rsidR="003E12AA" w:rsidRPr="00CB15CB" w:rsidRDefault="003E12AA" w:rsidP="003E12AA">
            <w:pPr>
              <w:rPr>
                <w:i/>
                <w:iCs/>
                <w:color w:val="000000"/>
              </w:rPr>
            </w:pPr>
          </w:p>
        </w:tc>
        <w:tc>
          <w:tcPr>
            <w:tcW w:w="658" w:type="pct"/>
            <w:shd w:val="clear" w:color="auto" w:fill="auto"/>
          </w:tcPr>
          <w:p w14:paraId="3BCA4EAC" w14:textId="77777777" w:rsidR="003E12AA" w:rsidRPr="00CB15CB" w:rsidRDefault="003E12AA" w:rsidP="003E12AA">
            <w:pPr>
              <w:rPr>
                <w:i/>
                <w:iCs/>
                <w:color w:val="000000"/>
                <w:sz w:val="16"/>
                <w:szCs w:val="16"/>
              </w:rPr>
            </w:pPr>
            <w:r w:rsidRPr="00CB15CB">
              <w:rPr>
                <w:i/>
                <w:iCs/>
                <w:color w:val="000000"/>
                <w:sz w:val="16"/>
                <w:szCs w:val="16"/>
              </w:rPr>
              <w:t xml:space="preserve">Costo orario </w:t>
            </w:r>
          </w:p>
        </w:tc>
        <w:tc>
          <w:tcPr>
            <w:tcW w:w="364" w:type="pct"/>
            <w:shd w:val="clear" w:color="auto" w:fill="auto"/>
            <w:noWrap/>
          </w:tcPr>
          <w:p w14:paraId="5B38DFC5" w14:textId="77777777" w:rsidR="003E12AA" w:rsidRPr="00CB15CB" w:rsidRDefault="003E12AA" w:rsidP="003E12AA">
            <w:pPr>
              <w:rPr>
                <w:color w:val="000000"/>
                <w:sz w:val="16"/>
                <w:szCs w:val="16"/>
              </w:rPr>
            </w:pPr>
            <w:r w:rsidRPr="00CB15CB">
              <w:rPr>
                <w:color w:val="000000"/>
                <w:sz w:val="16"/>
                <w:szCs w:val="16"/>
              </w:rPr>
              <w:t>0</w:t>
            </w:r>
          </w:p>
        </w:tc>
        <w:tc>
          <w:tcPr>
            <w:tcW w:w="343" w:type="pct"/>
            <w:shd w:val="clear" w:color="auto" w:fill="auto"/>
          </w:tcPr>
          <w:p w14:paraId="2FED66C1" w14:textId="77777777" w:rsidR="003E12AA" w:rsidRPr="00CB15CB" w:rsidRDefault="003E12AA" w:rsidP="003E12AA">
            <w:pPr>
              <w:rPr>
                <w:i/>
                <w:iCs/>
                <w:color w:val="000000"/>
                <w:sz w:val="16"/>
                <w:szCs w:val="16"/>
              </w:rPr>
            </w:pPr>
            <w:r w:rsidRPr="00CB15CB">
              <w:rPr>
                <w:i/>
                <w:iCs/>
                <w:color w:val="000000"/>
                <w:sz w:val="16"/>
                <w:szCs w:val="16"/>
              </w:rPr>
              <w:t xml:space="preserve">n. ore </w:t>
            </w:r>
          </w:p>
        </w:tc>
        <w:tc>
          <w:tcPr>
            <w:tcW w:w="332" w:type="pct"/>
            <w:shd w:val="clear" w:color="auto" w:fill="auto"/>
          </w:tcPr>
          <w:p w14:paraId="418BB9F4" w14:textId="77777777" w:rsidR="003E12AA" w:rsidRPr="00CB15CB" w:rsidRDefault="003E12AA" w:rsidP="003E12AA">
            <w:pPr>
              <w:rPr>
                <w:iCs/>
                <w:color w:val="000000"/>
                <w:sz w:val="16"/>
                <w:szCs w:val="16"/>
              </w:rPr>
            </w:pPr>
            <w:r w:rsidRPr="00CB15CB">
              <w:rPr>
                <w:iCs/>
                <w:color w:val="000000"/>
                <w:sz w:val="16"/>
                <w:szCs w:val="16"/>
              </w:rPr>
              <w:t>0</w:t>
            </w:r>
          </w:p>
        </w:tc>
        <w:tc>
          <w:tcPr>
            <w:tcW w:w="1314" w:type="pct"/>
            <w:shd w:val="clear" w:color="auto" w:fill="auto"/>
          </w:tcPr>
          <w:p w14:paraId="28699631" w14:textId="77777777" w:rsidR="003E12AA" w:rsidRPr="00CB15CB" w:rsidRDefault="003E12AA" w:rsidP="003E12AA">
            <w:pPr>
              <w:rPr>
                <w:iCs/>
                <w:color w:val="000000"/>
                <w:sz w:val="16"/>
                <w:szCs w:val="16"/>
              </w:rPr>
            </w:pPr>
          </w:p>
        </w:tc>
        <w:tc>
          <w:tcPr>
            <w:tcW w:w="945" w:type="pct"/>
          </w:tcPr>
          <w:p w14:paraId="75B39364" w14:textId="77777777" w:rsidR="003E12AA" w:rsidRPr="00CB15CB" w:rsidRDefault="003E12AA" w:rsidP="003E12AA">
            <w:pPr>
              <w:rPr>
                <w:iCs/>
                <w:color w:val="000000"/>
                <w:sz w:val="16"/>
                <w:szCs w:val="16"/>
              </w:rPr>
            </w:pPr>
          </w:p>
        </w:tc>
      </w:tr>
      <w:tr w:rsidR="003E12AA" w:rsidRPr="00CB15CB" w14:paraId="162DD396" w14:textId="77777777" w:rsidTr="003E12AA">
        <w:trPr>
          <w:trHeight w:val="315"/>
        </w:trPr>
        <w:tc>
          <w:tcPr>
            <w:tcW w:w="496" w:type="pct"/>
            <w:vMerge/>
            <w:shd w:val="clear" w:color="auto" w:fill="auto"/>
          </w:tcPr>
          <w:p w14:paraId="423F97EF" w14:textId="77777777" w:rsidR="003E12AA" w:rsidRPr="00CB15CB" w:rsidRDefault="003E12AA" w:rsidP="003E12AA">
            <w:pPr>
              <w:rPr>
                <w:color w:val="000000"/>
                <w:highlight w:val="green"/>
              </w:rPr>
            </w:pPr>
          </w:p>
        </w:tc>
        <w:tc>
          <w:tcPr>
            <w:tcW w:w="548" w:type="pct"/>
            <w:shd w:val="clear" w:color="auto" w:fill="auto"/>
          </w:tcPr>
          <w:p w14:paraId="1CB48D3C" w14:textId="77777777" w:rsidR="003E12AA" w:rsidRPr="00CB15CB" w:rsidRDefault="003E12AA" w:rsidP="003E12AA">
            <w:pPr>
              <w:rPr>
                <w:i/>
                <w:iCs/>
                <w:color w:val="000000"/>
                <w:highlight w:val="green"/>
              </w:rPr>
            </w:pPr>
          </w:p>
        </w:tc>
        <w:tc>
          <w:tcPr>
            <w:tcW w:w="658" w:type="pct"/>
            <w:shd w:val="clear" w:color="auto" w:fill="auto"/>
          </w:tcPr>
          <w:p w14:paraId="559AEF5E" w14:textId="77777777" w:rsidR="003E12AA" w:rsidRPr="00CB15CB" w:rsidRDefault="003E12AA" w:rsidP="003E12AA">
            <w:pPr>
              <w:rPr>
                <w:i/>
                <w:iCs/>
                <w:color w:val="000000"/>
                <w:sz w:val="16"/>
                <w:szCs w:val="16"/>
              </w:rPr>
            </w:pPr>
            <w:r w:rsidRPr="00CB15CB">
              <w:rPr>
                <w:i/>
                <w:iCs/>
                <w:color w:val="000000"/>
                <w:sz w:val="16"/>
                <w:szCs w:val="16"/>
              </w:rPr>
              <w:t xml:space="preserve">Costo orario </w:t>
            </w:r>
          </w:p>
        </w:tc>
        <w:tc>
          <w:tcPr>
            <w:tcW w:w="364" w:type="pct"/>
            <w:shd w:val="clear" w:color="auto" w:fill="auto"/>
            <w:noWrap/>
          </w:tcPr>
          <w:p w14:paraId="33DDC84F" w14:textId="77777777" w:rsidR="003E12AA" w:rsidRPr="00CB15CB" w:rsidRDefault="003E12AA" w:rsidP="003E12AA">
            <w:pPr>
              <w:rPr>
                <w:color w:val="000000"/>
                <w:sz w:val="16"/>
                <w:szCs w:val="16"/>
              </w:rPr>
            </w:pPr>
            <w:r w:rsidRPr="00CB15CB">
              <w:rPr>
                <w:color w:val="000000"/>
                <w:sz w:val="16"/>
                <w:szCs w:val="16"/>
              </w:rPr>
              <w:t>0</w:t>
            </w:r>
          </w:p>
        </w:tc>
        <w:tc>
          <w:tcPr>
            <w:tcW w:w="343" w:type="pct"/>
            <w:shd w:val="clear" w:color="auto" w:fill="auto"/>
          </w:tcPr>
          <w:p w14:paraId="5E5A4C66" w14:textId="77777777" w:rsidR="003E12AA" w:rsidRPr="00CB15CB" w:rsidRDefault="003E12AA" w:rsidP="003E12AA">
            <w:pPr>
              <w:rPr>
                <w:i/>
                <w:iCs/>
                <w:color w:val="000000"/>
                <w:sz w:val="16"/>
                <w:szCs w:val="16"/>
              </w:rPr>
            </w:pPr>
            <w:r w:rsidRPr="00CB15CB">
              <w:rPr>
                <w:i/>
                <w:iCs/>
                <w:color w:val="000000"/>
                <w:sz w:val="16"/>
                <w:szCs w:val="16"/>
              </w:rPr>
              <w:t xml:space="preserve">n. ore </w:t>
            </w:r>
          </w:p>
        </w:tc>
        <w:tc>
          <w:tcPr>
            <w:tcW w:w="332" w:type="pct"/>
            <w:shd w:val="clear" w:color="auto" w:fill="auto"/>
          </w:tcPr>
          <w:p w14:paraId="4931CCC1" w14:textId="77777777" w:rsidR="003E12AA" w:rsidRPr="00CB15CB" w:rsidRDefault="003E12AA" w:rsidP="003E12AA">
            <w:pPr>
              <w:rPr>
                <w:iCs/>
                <w:color w:val="000000"/>
                <w:sz w:val="16"/>
                <w:szCs w:val="16"/>
              </w:rPr>
            </w:pPr>
            <w:r w:rsidRPr="00CB15CB">
              <w:rPr>
                <w:iCs/>
                <w:color w:val="000000"/>
                <w:sz w:val="16"/>
                <w:szCs w:val="16"/>
              </w:rPr>
              <w:t>0</w:t>
            </w:r>
          </w:p>
        </w:tc>
        <w:tc>
          <w:tcPr>
            <w:tcW w:w="1314" w:type="pct"/>
            <w:shd w:val="clear" w:color="auto" w:fill="auto"/>
          </w:tcPr>
          <w:p w14:paraId="1688F0F1" w14:textId="77777777" w:rsidR="003E12AA" w:rsidRPr="00CB15CB" w:rsidRDefault="003E12AA" w:rsidP="003E12AA">
            <w:pPr>
              <w:rPr>
                <w:iCs/>
                <w:color w:val="000000"/>
                <w:sz w:val="16"/>
                <w:szCs w:val="16"/>
              </w:rPr>
            </w:pPr>
          </w:p>
        </w:tc>
        <w:tc>
          <w:tcPr>
            <w:tcW w:w="945" w:type="pct"/>
          </w:tcPr>
          <w:p w14:paraId="1E900573" w14:textId="77777777" w:rsidR="003E12AA" w:rsidRPr="00CB15CB" w:rsidRDefault="003E12AA" w:rsidP="003E12AA">
            <w:pPr>
              <w:rPr>
                <w:iCs/>
                <w:color w:val="000000"/>
                <w:sz w:val="16"/>
                <w:szCs w:val="16"/>
              </w:rPr>
            </w:pPr>
          </w:p>
        </w:tc>
      </w:tr>
      <w:tr w:rsidR="003E12AA" w:rsidRPr="00CB15CB" w14:paraId="116A84F0" w14:textId="77777777" w:rsidTr="003E12AA">
        <w:trPr>
          <w:trHeight w:val="315"/>
        </w:trPr>
        <w:tc>
          <w:tcPr>
            <w:tcW w:w="496" w:type="pct"/>
            <w:shd w:val="clear" w:color="auto" w:fill="auto"/>
          </w:tcPr>
          <w:p w14:paraId="771AEDEA" w14:textId="77777777" w:rsidR="003E12AA" w:rsidRPr="00CB15CB" w:rsidRDefault="003E12AA" w:rsidP="003E12AA">
            <w:pPr>
              <w:rPr>
                <w:color w:val="000000"/>
              </w:rPr>
            </w:pPr>
            <w:r w:rsidRPr="00CB15CB">
              <w:rPr>
                <w:i/>
                <w:color w:val="000000"/>
              </w:rPr>
              <w:t>B.4.4.b</w:t>
            </w:r>
          </w:p>
        </w:tc>
        <w:tc>
          <w:tcPr>
            <w:tcW w:w="1913" w:type="pct"/>
            <w:gridSpan w:val="4"/>
            <w:shd w:val="clear" w:color="auto" w:fill="auto"/>
          </w:tcPr>
          <w:p w14:paraId="5F2634B3" w14:textId="77777777" w:rsidR="003E12AA" w:rsidRPr="00CB15CB" w:rsidRDefault="003E12AA" w:rsidP="003E12AA">
            <w:pPr>
              <w:rPr>
                <w:i/>
                <w:iCs/>
                <w:color w:val="000000"/>
                <w:sz w:val="16"/>
                <w:szCs w:val="16"/>
              </w:rPr>
            </w:pPr>
            <w:r w:rsidRPr="00CB15CB">
              <w:rPr>
                <w:i/>
                <w:iCs/>
                <w:color w:val="000000"/>
              </w:rPr>
              <w:t>Risorse esterne</w:t>
            </w:r>
          </w:p>
        </w:tc>
        <w:tc>
          <w:tcPr>
            <w:tcW w:w="1647" w:type="pct"/>
            <w:gridSpan w:val="2"/>
            <w:shd w:val="clear" w:color="auto" w:fill="auto"/>
          </w:tcPr>
          <w:p w14:paraId="57C09942" w14:textId="77777777" w:rsidR="003E12AA" w:rsidRPr="00CB15CB" w:rsidRDefault="003E12AA" w:rsidP="003E12AA">
            <w:pPr>
              <w:rPr>
                <w:i/>
                <w:iCs/>
                <w:color w:val="000000"/>
                <w:sz w:val="16"/>
                <w:szCs w:val="16"/>
              </w:rPr>
            </w:pPr>
          </w:p>
        </w:tc>
        <w:tc>
          <w:tcPr>
            <w:tcW w:w="945" w:type="pct"/>
          </w:tcPr>
          <w:p w14:paraId="12C457D7" w14:textId="77777777" w:rsidR="003E12AA" w:rsidRPr="00CB15CB" w:rsidRDefault="003E12AA" w:rsidP="003E12AA">
            <w:pPr>
              <w:rPr>
                <w:i/>
                <w:iCs/>
                <w:color w:val="000000"/>
                <w:sz w:val="16"/>
                <w:szCs w:val="16"/>
              </w:rPr>
            </w:pPr>
          </w:p>
        </w:tc>
      </w:tr>
      <w:tr w:rsidR="003E12AA" w:rsidRPr="00CB15CB" w14:paraId="501A76C8" w14:textId="77777777" w:rsidTr="003E12AA">
        <w:trPr>
          <w:trHeight w:val="315"/>
        </w:trPr>
        <w:tc>
          <w:tcPr>
            <w:tcW w:w="496" w:type="pct"/>
            <w:vMerge w:val="restart"/>
            <w:shd w:val="clear" w:color="auto" w:fill="auto"/>
          </w:tcPr>
          <w:p w14:paraId="3E7A96A5" w14:textId="77777777" w:rsidR="003E12AA" w:rsidRPr="00CB15CB" w:rsidRDefault="003E12AA" w:rsidP="003E12AA">
            <w:pPr>
              <w:rPr>
                <w:color w:val="000000"/>
              </w:rPr>
            </w:pPr>
          </w:p>
        </w:tc>
        <w:tc>
          <w:tcPr>
            <w:tcW w:w="548" w:type="pct"/>
            <w:shd w:val="clear" w:color="auto" w:fill="auto"/>
          </w:tcPr>
          <w:p w14:paraId="7FF21F44" w14:textId="77777777" w:rsidR="003E12AA" w:rsidRPr="00CB15CB" w:rsidRDefault="003E12AA" w:rsidP="003E12AA">
            <w:pPr>
              <w:rPr>
                <w:i/>
                <w:iCs/>
                <w:color w:val="000000"/>
              </w:rPr>
            </w:pPr>
          </w:p>
        </w:tc>
        <w:tc>
          <w:tcPr>
            <w:tcW w:w="658" w:type="pct"/>
            <w:shd w:val="clear" w:color="auto" w:fill="auto"/>
          </w:tcPr>
          <w:p w14:paraId="06A6600E" w14:textId="77777777" w:rsidR="003E12AA" w:rsidRPr="00CB15CB" w:rsidRDefault="003E12AA" w:rsidP="003E12AA">
            <w:pPr>
              <w:rPr>
                <w:i/>
                <w:iCs/>
                <w:color w:val="000000"/>
                <w:sz w:val="16"/>
                <w:szCs w:val="16"/>
              </w:rPr>
            </w:pPr>
            <w:r w:rsidRPr="00CB15CB">
              <w:rPr>
                <w:i/>
                <w:iCs/>
                <w:color w:val="000000"/>
                <w:sz w:val="16"/>
                <w:szCs w:val="16"/>
              </w:rPr>
              <w:t>Costo orario Fascia B</w:t>
            </w:r>
          </w:p>
        </w:tc>
        <w:tc>
          <w:tcPr>
            <w:tcW w:w="364" w:type="pct"/>
            <w:shd w:val="clear" w:color="auto" w:fill="auto"/>
            <w:noWrap/>
          </w:tcPr>
          <w:p w14:paraId="37BF9F60" w14:textId="77777777" w:rsidR="003E12AA" w:rsidRPr="00CB15CB" w:rsidRDefault="003E12AA" w:rsidP="003E12AA">
            <w:pPr>
              <w:rPr>
                <w:color w:val="000000"/>
                <w:sz w:val="16"/>
                <w:szCs w:val="16"/>
              </w:rPr>
            </w:pPr>
            <w:r w:rsidRPr="00CB15CB">
              <w:rPr>
                <w:color w:val="000000"/>
                <w:sz w:val="16"/>
                <w:szCs w:val="16"/>
              </w:rPr>
              <w:t>0</w:t>
            </w:r>
          </w:p>
        </w:tc>
        <w:tc>
          <w:tcPr>
            <w:tcW w:w="343" w:type="pct"/>
            <w:shd w:val="clear" w:color="auto" w:fill="auto"/>
          </w:tcPr>
          <w:p w14:paraId="4D51F8BF" w14:textId="77777777" w:rsidR="003E12AA" w:rsidRPr="00CB15CB" w:rsidRDefault="003E12AA" w:rsidP="003E12AA">
            <w:pPr>
              <w:rPr>
                <w:i/>
                <w:iCs/>
                <w:color w:val="000000"/>
                <w:sz w:val="16"/>
                <w:szCs w:val="16"/>
              </w:rPr>
            </w:pPr>
            <w:r w:rsidRPr="00CB15CB">
              <w:rPr>
                <w:i/>
                <w:iCs/>
                <w:color w:val="000000"/>
                <w:sz w:val="16"/>
                <w:szCs w:val="16"/>
              </w:rPr>
              <w:t xml:space="preserve">n. ore </w:t>
            </w:r>
          </w:p>
        </w:tc>
        <w:tc>
          <w:tcPr>
            <w:tcW w:w="332" w:type="pct"/>
            <w:shd w:val="clear" w:color="auto" w:fill="auto"/>
          </w:tcPr>
          <w:p w14:paraId="5CC08D2E" w14:textId="77777777" w:rsidR="003E12AA" w:rsidRPr="00CB15CB" w:rsidRDefault="003E12AA" w:rsidP="003E12AA">
            <w:pPr>
              <w:rPr>
                <w:iCs/>
                <w:color w:val="000000"/>
                <w:sz w:val="16"/>
                <w:szCs w:val="16"/>
              </w:rPr>
            </w:pPr>
            <w:r w:rsidRPr="00CB15CB">
              <w:rPr>
                <w:iCs/>
                <w:color w:val="000000"/>
                <w:sz w:val="16"/>
                <w:szCs w:val="16"/>
              </w:rPr>
              <w:t>0</w:t>
            </w:r>
          </w:p>
        </w:tc>
        <w:tc>
          <w:tcPr>
            <w:tcW w:w="1314" w:type="pct"/>
            <w:shd w:val="clear" w:color="auto" w:fill="auto"/>
          </w:tcPr>
          <w:p w14:paraId="61F4F6B9" w14:textId="77777777" w:rsidR="003E12AA" w:rsidRPr="00CB15CB" w:rsidRDefault="003E12AA" w:rsidP="003E12AA">
            <w:pPr>
              <w:rPr>
                <w:iCs/>
                <w:color w:val="000000"/>
                <w:sz w:val="16"/>
                <w:szCs w:val="16"/>
              </w:rPr>
            </w:pPr>
          </w:p>
        </w:tc>
        <w:tc>
          <w:tcPr>
            <w:tcW w:w="945" w:type="pct"/>
          </w:tcPr>
          <w:p w14:paraId="0DAA0F52" w14:textId="77777777" w:rsidR="003E12AA" w:rsidRPr="00CB15CB" w:rsidRDefault="003E12AA" w:rsidP="003E12AA">
            <w:pPr>
              <w:rPr>
                <w:iCs/>
                <w:color w:val="000000"/>
                <w:sz w:val="16"/>
                <w:szCs w:val="16"/>
              </w:rPr>
            </w:pPr>
          </w:p>
        </w:tc>
      </w:tr>
      <w:tr w:rsidR="003E12AA" w:rsidRPr="00CB15CB" w14:paraId="5A9A5371" w14:textId="77777777" w:rsidTr="003E12AA">
        <w:trPr>
          <w:trHeight w:val="315"/>
        </w:trPr>
        <w:tc>
          <w:tcPr>
            <w:tcW w:w="496" w:type="pct"/>
            <w:vMerge/>
            <w:shd w:val="clear" w:color="auto" w:fill="auto"/>
          </w:tcPr>
          <w:p w14:paraId="224BC720" w14:textId="77777777" w:rsidR="003E12AA" w:rsidRPr="00CB15CB" w:rsidRDefault="003E12AA" w:rsidP="003E12AA">
            <w:pPr>
              <w:rPr>
                <w:color w:val="000000"/>
              </w:rPr>
            </w:pPr>
          </w:p>
        </w:tc>
        <w:tc>
          <w:tcPr>
            <w:tcW w:w="548" w:type="pct"/>
            <w:shd w:val="clear" w:color="auto" w:fill="auto"/>
          </w:tcPr>
          <w:p w14:paraId="5022E2C0" w14:textId="77777777" w:rsidR="003E12AA" w:rsidRPr="00CB15CB" w:rsidRDefault="003E12AA" w:rsidP="003E12AA">
            <w:pPr>
              <w:rPr>
                <w:i/>
                <w:iCs/>
                <w:color w:val="000000"/>
              </w:rPr>
            </w:pPr>
          </w:p>
        </w:tc>
        <w:tc>
          <w:tcPr>
            <w:tcW w:w="658" w:type="pct"/>
            <w:shd w:val="clear" w:color="auto" w:fill="auto"/>
          </w:tcPr>
          <w:p w14:paraId="6561CE91" w14:textId="77777777" w:rsidR="003E12AA" w:rsidRPr="00CB15CB" w:rsidRDefault="003E12AA" w:rsidP="003E12AA">
            <w:pPr>
              <w:rPr>
                <w:i/>
                <w:iCs/>
                <w:color w:val="000000"/>
                <w:sz w:val="16"/>
                <w:szCs w:val="16"/>
              </w:rPr>
            </w:pPr>
            <w:r w:rsidRPr="00CB15CB">
              <w:rPr>
                <w:i/>
                <w:iCs/>
                <w:color w:val="000000"/>
                <w:sz w:val="16"/>
                <w:szCs w:val="16"/>
              </w:rPr>
              <w:t>Costo orario fascia C</w:t>
            </w:r>
          </w:p>
        </w:tc>
        <w:tc>
          <w:tcPr>
            <w:tcW w:w="364" w:type="pct"/>
            <w:shd w:val="clear" w:color="auto" w:fill="auto"/>
            <w:noWrap/>
          </w:tcPr>
          <w:p w14:paraId="743E8350" w14:textId="77777777" w:rsidR="003E12AA" w:rsidRPr="00CB15CB" w:rsidRDefault="003E12AA" w:rsidP="003E12AA">
            <w:pPr>
              <w:rPr>
                <w:color w:val="000000"/>
                <w:sz w:val="16"/>
                <w:szCs w:val="16"/>
              </w:rPr>
            </w:pPr>
            <w:r w:rsidRPr="00CB15CB">
              <w:rPr>
                <w:color w:val="000000"/>
                <w:sz w:val="16"/>
                <w:szCs w:val="16"/>
              </w:rPr>
              <w:t>0</w:t>
            </w:r>
          </w:p>
        </w:tc>
        <w:tc>
          <w:tcPr>
            <w:tcW w:w="343" w:type="pct"/>
            <w:shd w:val="clear" w:color="auto" w:fill="auto"/>
          </w:tcPr>
          <w:p w14:paraId="1D4090D2" w14:textId="77777777" w:rsidR="003E12AA" w:rsidRPr="00CB15CB" w:rsidRDefault="003E12AA" w:rsidP="003E12AA">
            <w:pPr>
              <w:rPr>
                <w:i/>
                <w:iCs/>
                <w:color w:val="000000"/>
                <w:sz w:val="16"/>
                <w:szCs w:val="16"/>
              </w:rPr>
            </w:pPr>
            <w:r w:rsidRPr="00CB15CB">
              <w:rPr>
                <w:i/>
                <w:iCs/>
                <w:color w:val="000000"/>
                <w:sz w:val="16"/>
                <w:szCs w:val="16"/>
              </w:rPr>
              <w:t xml:space="preserve">n. ore </w:t>
            </w:r>
          </w:p>
        </w:tc>
        <w:tc>
          <w:tcPr>
            <w:tcW w:w="332" w:type="pct"/>
            <w:shd w:val="clear" w:color="auto" w:fill="auto"/>
          </w:tcPr>
          <w:p w14:paraId="51008C66" w14:textId="77777777" w:rsidR="003E12AA" w:rsidRPr="00CB15CB" w:rsidRDefault="003E12AA" w:rsidP="003E12AA">
            <w:pPr>
              <w:rPr>
                <w:iCs/>
                <w:color w:val="000000"/>
                <w:sz w:val="16"/>
                <w:szCs w:val="16"/>
              </w:rPr>
            </w:pPr>
            <w:r w:rsidRPr="00CB15CB">
              <w:rPr>
                <w:iCs/>
                <w:color w:val="000000"/>
                <w:sz w:val="16"/>
                <w:szCs w:val="16"/>
              </w:rPr>
              <w:t>0</w:t>
            </w:r>
          </w:p>
        </w:tc>
        <w:tc>
          <w:tcPr>
            <w:tcW w:w="1314" w:type="pct"/>
            <w:shd w:val="clear" w:color="auto" w:fill="auto"/>
          </w:tcPr>
          <w:p w14:paraId="1D17032B" w14:textId="77777777" w:rsidR="003E12AA" w:rsidRPr="00CB15CB" w:rsidRDefault="003E12AA" w:rsidP="003E12AA">
            <w:pPr>
              <w:rPr>
                <w:iCs/>
                <w:color w:val="000000"/>
                <w:sz w:val="16"/>
                <w:szCs w:val="16"/>
              </w:rPr>
            </w:pPr>
          </w:p>
        </w:tc>
        <w:tc>
          <w:tcPr>
            <w:tcW w:w="945" w:type="pct"/>
          </w:tcPr>
          <w:p w14:paraId="16E1417F" w14:textId="77777777" w:rsidR="003E12AA" w:rsidRPr="00CB15CB" w:rsidRDefault="003E12AA" w:rsidP="003E12AA">
            <w:pPr>
              <w:rPr>
                <w:iCs/>
                <w:color w:val="000000"/>
                <w:sz w:val="16"/>
                <w:szCs w:val="16"/>
              </w:rPr>
            </w:pPr>
          </w:p>
        </w:tc>
      </w:tr>
      <w:tr w:rsidR="003E12AA" w:rsidRPr="00CB15CB" w14:paraId="2B7941CF" w14:textId="77777777" w:rsidTr="003E12AA">
        <w:trPr>
          <w:trHeight w:hRule="exact" w:val="315"/>
        </w:trPr>
        <w:tc>
          <w:tcPr>
            <w:tcW w:w="496" w:type="pct"/>
            <w:shd w:val="clear" w:color="auto" w:fill="auto"/>
            <w:noWrap/>
          </w:tcPr>
          <w:p w14:paraId="6D7FF9A1" w14:textId="77777777" w:rsidR="003E12AA" w:rsidRPr="00CB15CB" w:rsidRDefault="003E12AA" w:rsidP="003E12AA">
            <w:pPr>
              <w:rPr>
                <w:b/>
                <w:bCs/>
                <w:color w:val="000000"/>
              </w:rPr>
            </w:pPr>
            <w:r w:rsidRPr="00CB15CB">
              <w:rPr>
                <w:b/>
                <w:bCs/>
                <w:color w:val="000000"/>
              </w:rPr>
              <w:t>B.</w:t>
            </w:r>
          </w:p>
        </w:tc>
        <w:tc>
          <w:tcPr>
            <w:tcW w:w="2245" w:type="pct"/>
            <w:gridSpan w:val="5"/>
            <w:shd w:val="clear" w:color="auto" w:fill="auto"/>
            <w:noWrap/>
          </w:tcPr>
          <w:p w14:paraId="61987EB0" w14:textId="77777777" w:rsidR="003E12AA" w:rsidRPr="00CB15CB" w:rsidRDefault="003E12AA" w:rsidP="003E12AA">
            <w:pPr>
              <w:rPr>
                <w:b/>
                <w:bCs/>
                <w:color w:val="000000"/>
              </w:rPr>
            </w:pPr>
            <w:r w:rsidRPr="00CB15CB">
              <w:rPr>
                <w:b/>
                <w:bCs/>
                <w:color w:val="000000"/>
              </w:rPr>
              <w:t>TOTALE COSTI DIRETTI (B.1+B.2+B.3+B.4)</w:t>
            </w:r>
          </w:p>
        </w:tc>
        <w:tc>
          <w:tcPr>
            <w:tcW w:w="1314" w:type="pct"/>
            <w:shd w:val="clear" w:color="auto" w:fill="auto"/>
          </w:tcPr>
          <w:p w14:paraId="324100AD" w14:textId="77777777" w:rsidR="003E12AA" w:rsidRPr="00CB15CB" w:rsidRDefault="003E12AA" w:rsidP="003E12AA">
            <w:pPr>
              <w:rPr>
                <w:b/>
                <w:bCs/>
                <w:color w:val="000000"/>
              </w:rPr>
            </w:pPr>
          </w:p>
        </w:tc>
        <w:tc>
          <w:tcPr>
            <w:tcW w:w="945" w:type="pct"/>
          </w:tcPr>
          <w:p w14:paraId="02C3C56B" w14:textId="77777777" w:rsidR="003E12AA" w:rsidRPr="00CB15CB" w:rsidRDefault="003E12AA" w:rsidP="003E12AA">
            <w:pPr>
              <w:rPr>
                <w:b/>
                <w:bCs/>
                <w:color w:val="000000"/>
              </w:rPr>
            </w:pPr>
          </w:p>
        </w:tc>
      </w:tr>
      <w:tr w:rsidR="003E12AA" w:rsidRPr="00CB15CB" w14:paraId="43F3DB0F" w14:textId="77777777" w:rsidTr="003E12AA">
        <w:trPr>
          <w:trHeight w:hRule="exact" w:val="315"/>
        </w:trPr>
        <w:tc>
          <w:tcPr>
            <w:tcW w:w="496" w:type="pct"/>
            <w:shd w:val="clear" w:color="auto" w:fill="auto"/>
            <w:noWrap/>
          </w:tcPr>
          <w:p w14:paraId="65DE74EC" w14:textId="77777777" w:rsidR="003E12AA" w:rsidRPr="00CB15CB" w:rsidRDefault="003E12AA" w:rsidP="003E12AA">
            <w:pPr>
              <w:rPr>
                <w:b/>
                <w:bCs/>
                <w:color w:val="000000"/>
              </w:rPr>
            </w:pPr>
            <w:r w:rsidRPr="00CB15CB">
              <w:rPr>
                <w:b/>
                <w:bCs/>
                <w:color w:val="000000"/>
              </w:rPr>
              <w:t>C.</w:t>
            </w:r>
          </w:p>
        </w:tc>
        <w:tc>
          <w:tcPr>
            <w:tcW w:w="2245" w:type="pct"/>
            <w:gridSpan w:val="5"/>
            <w:shd w:val="clear" w:color="auto" w:fill="auto"/>
            <w:noWrap/>
          </w:tcPr>
          <w:p w14:paraId="22386099" w14:textId="77777777" w:rsidR="003E12AA" w:rsidRPr="00CB15CB" w:rsidRDefault="003E12AA" w:rsidP="003E12AA">
            <w:pPr>
              <w:rPr>
                <w:b/>
                <w:bCs/>
                <w:color w:val="000000"/>
              </w:rPr>
            </w:pPr>
            <w:r w:rsidRPr="00CB15CB">
              <w:rPr>
                <w:b/>
                <w:bCs/>
                <w:color w:val="000000"/>
              </w:rPr>
              <w:t>ALTRI COSTI</w:t>
            </w:r>
            <w:r w:rsidRPr="00CB15CB">
              <w:rPr>
                <w:b/>
                <w:bCs/>
                <w:color w:val="000000"/>
                <w:vertAlign w:val="superscript"/>
              </w:rPr>
              <w:footnoteReference w:id="31"/>
            </w:r>
            <w:r w:rsidRPr="00CB15CB">
              <w:rPr>
                <w:bCs/>
                <w:i/>
              </w:rPr>
              <w:t xml:space="preserve"> </w:t>
            </w:r>
            <w:r w:rsidRPr="00CB15CB">
              <w:rPr>
                <w:b/>
                <w:bCs/>
                <w:i/>
              </w:rPr>
              <w:t xml:space="preserve">(max 40% </w:t>
            </w:r>
            <w:r w:rsidRPr="00CB15CB">
              <w:rPr>
                <w:b/>
                <w:bCs/>
                <w:i/>
                <w:iCs/>
              </w:rPr>
              <w:t>di B “Costi diretti”</w:t>
            </w:r>
            <w:r w:rsidRPr="00CB15CB">
              <w:rPr>
                <w:b/>
                <w:bCs/>
                <w:i/>
              </w:rPr>
              <w:t>)</w:t>
            </w:r>
          </w:p>
        </w:tc>
        <w:tc>
          <w:tcPr>
            <w:tcW w:w="1314" w:type="pct"/>
            <w:shd w:val="clear" w:color="auto" w:fill="auto"/>
          </w:tcPr>
          <w:p w14:paraId="67DE7F68" w14:textId="77777777" w:rsidR="003E12AA" w:rsidRPr="00CB15CB" w:rsidRDefault="003E12AA" w:rsidP="003E12AA">
            <w:pPr>
              <w:rPr>
                <w:b/>
                <w:bCs/>
                <w:color w:val="000000"/>
              </w:rPr>
            </w:pPr>
          </w:p>
        </w:tc>
        <w:tc>
          <w:tcPr>
            <w:tcW w:w="945" w:type="pct"/>
          </w:tcPr>
          <w:p w14:paraId="5DCAB0F7" w14:textId="77777777" w:rsidR="003E12AA" w:rsidRPr="00CB15CB" w:rsidRDefault="003E12AA" w:rsidP="003E12AA">
            <w:pPr>
              <w:rPr>
                <w:b/>
                <w:bCs/>
                <w:color w:val="000000"/>
              </w:rPr>
            </w:pPr>
          </w:p>
        </w:tc>
      </w:tr>
      <w:tr w:rsidR="003E12AA" w:rsidRPr="00CB15CB" w14:paraId="066F2F43" w14:textId="77777777" w:rsidTr="003E12AA">
        <w:trPr>
          <w:trHeight w:hRule="exact" w:val="315"/>
        </w:trPr>
        <w:tc>
          <w:tcPr>
            <w:tcW w:w="2741" w:type="pct"/>
            <w:gridSpan w:val="6"/>
            <w:shd w:val="clear" w:color="auto" w:fill="auto"/>
            <w:noWrap/>
          </w:tcPr>
          <w:p w14:paraId="7D27946E" w14:textId="77777777" w:rsidR="003E12AA" w:rsidRPr="00CB15CB" w:rsidRDefault="003E12AA" w:rsidP="003E12AA">
            <w:pPr>
              <w:jc w:val="center"/>
              <w:rPr>
                <w:b/>
                <w:bCs/>
                <w:sz w:val="24"/>
                <w:szCs w:val="24"/>
              </w:rPr>
            </w:pPr>
            <w:r w:rsidRPr="00CB15CB">
              <w:rPr>
                <w:b/>
              </w:rPr>
              <w:t>TOTALE COSTO DEL PROGETTO (B+C</w:t>
            </w:r>
            <w:r w:rsidRPr="00CB15CB">
              <w:rPr>
                <w:b/>
                <w:sz w:val="24"/>
                <w:szCs w:val="24"/>
              </w:rPr>
              <w:t>)</w:t>
            </w:r>
          </w:p>
        </w:tc>
        <w:tc>
          <w:tcPr>
            <w:tcW w:w="1314" w:type="pct"/>
            <w:shd w:val="clear" w:color="auto" w:fill="auto"/>
          </w:tcPr>
          <w:p w14:paraId="727632D3" w14:textId="77777777" w:rsidR="003E12AA" w:rsidRPr="00CB15CB" w:rsidRDefault="003E12AA" w:rsidP="003E12AA">
            <w:pPr>
              <w:jc w:val="center"/>
              <w:rPr>
                <w:b/>
                <w:bCs/>
                <w:sz w:val="24"/>
                <w:szCs w:val="24"/>
              </w:rPr>
            </w:pPr>
          </w:p>
        </w:tc>
        <w:tc>
          <w:tcPr>
            <w:tcW w:w="945" w:type="pct"/>
          </w:tcPr>
          <w:p w14:paraId="3B88B406" w14:textId="77777777" w:rsidR="003E12AA" w:rsidRPr="00CB15CB" w:rsidRDefault="003E12AA" w:rsidP="003E12AA">
            <w:pPr>
              <w:jc w:val="center"/>
              <w:rPr>
                <w:b/>
                <w:bCs/>
                <w:sz w:val="24"/>
                <w:szCs w:val="24"/>
              </w:rPr>
            </w:pPr>
          </w:p>
        </w:tc>
      </w:tr>
    </w:tbl>
    <w:p w14:paraId="7274D216" w14:textId="77777777" w:rsidR="003E12AA" w:rsidRDefault="003E12AA" w:rsidP="003E12AA">
      <w:pPr>
        <w:tabs>
          <w:tab w:val="left" w:pos="960"/>
          <w:tab w:val="left" w:pos="6195"/>
          <w:tab w:val="left" w:pos="7473"/>
          <w:tab w:val="left" w:pos="8737"/>
          <w:tab w:val="left" w:pos="10032"/>
        </w:tabs>
        <w:spacing w:after="120" w:line="240" w:lineRule="exact"/>
        <w:rPr>
          <w:b/>
          <w:bCs/>
        </w:rPr>
      </w:pPr>
    </w:p>
    <w:p w14:paraId="06AC9167" w14:textId="77777777" w:rsidR="003E12AA" w:rsidRDefault="003E12AA" w:rsidP="003E12AA">
      <w:pPr>
        <w:tabs>
          <w:tab w:val="left" w:pos="960"/>
          <w:tab w:val="left" w:pos="6195"/>
          <w:tab w:val="left" w:pos="7473"/>
          <w:tab w:val="left" w:pos="8737"/>
          <w:tab w:val="left" w:pos="10032"/>
        </w:tabs>
        <w:spacing w:after="120" w:line="240" w:lineRule="exact"/>
        <w:rPr>
          <w:b/>
          <w:bCs/>
        </w:rPr>
      </w:pPr>
    </w:p>
    <w:p w14:paraId="2552D631" w14:textId="77777777" w:rsidR="003E12AA" w:rsidRPr="00CB15CB" w:rsidRDefault="003E12AA" w:rsidP="003E12AA">
      <w:pPr>
        <w:tabs>
          <w:tab w:val="left" w:pos="960"/>
          <w:tab w:val="left" w:pos="6195"/>
          <w:tab w:val="left" w:pos="7473"/>
          <w:tab w:val="left" w:pos="8737"/>
          <w:tab w:val="left" w:pos="10032"/>
        </w:tabs>
        <w:spacing w:after="120" w:line="240" w:lineRule="exact"/>
        <w:rPr>
          <w:b/>
          <w:bCs/>
        </w:rPr>
      </w:pPr>
      <w:r w:rsidRPr="00CB15CB">
        <w:rPr>
          <w:b/>
          <w:bCs/>
        </w:rPr>
        <w:tab/>
      </w:r>
      <w:r w:rsidRPr="00CB15CB">
        <w:rPr>
          <w:b/>
          <w:bCs/>
        </w:rPr>
        <w:tab/>
      </w:r>
    </w:p>
    <w:tbl>
      <w:tblPr>
        <w:tblStyle w:val="Tabellagriglia5scura-colore11"/>
        <w:tblW w:w="5000" w:type="pct"/>
        <w:tblLook w:val="04A0" w:firstRow="1" w:lastRow="0" w:firstColumn="1" w:lastColumn="0" w:noHBand="0" w:noVBand="1"/>
      </w:tblPr>
      <w:tblGrid>
        <w:gridCol w:w="5358"/>
        <w:gridCol w:w="4268"/>
      </w:tblGrid>
      <w:tr w:rsidR="003E12AA" w:rsidRPr="00CB15CB" w14:paraId="0B4B977E" w14:textId="77777777" w:rsidTr="003E12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2"/>
          </w:tcPr>
          <w:p w14:paraId="75EFCAFF" w14:textId="77777777" w:rsidR="003E12AA" w:rsidRPr="00CB15CB" w:rsidRDefault="003E12AA" w:rsidP="003E12AA">
            <w:pPr>
              <w:tabs>
                <w:tab w:val="left" w:pos="960"/>
                <w:tab w:val="left" w:pos="6195"/>
                <w:tab w:val="left" w:pos="7473"/>
                <w:tab w:val="left" w:pos="8737"/>
                <w:tab w:val="left" w:pos="10032"/>
              </w:tabs>
              <w:spacing w:after="120" w:line="240" w:lineRule="exact"/>
              <w:jc w:val="center"/>
              <w:rPr>
                <w:bCs w:val="0"/>
                <w:color w:val="FFFFFF" w:themeColor="background1"/>
                <w:sz w:val="24"/>
              </w:rPr>
            </w:pPr>
            <w:r w:rsidRPr="00CB15CB">
              <w:br w:type="page"/>
            </w:r>
            <w:r w:rsidRPr="00CB15CB">
              <w:rPr>
                <w:bCs w:val="0"/>
                <w:color w:val="FFFFFF" w:themeColor="background1"/>
                <w:sz w:val="24"/>
              </w:rPr>
              <w:t>Riepilogo per il monitoraggio finanziario dell’Azione</w:t>
            </w:r>
            <w:r w:rsidRPr="00CB15CB">
              <w:rPr>
                <w:bCs w:val="0"/>
                <w:color w:val="FFFFFF" w:themeColor="background1"/>
                <w:sz w:val="24"/>
                <w:vertAlign w:val="superscript"/>
              </w:rPr>
              <w:footnoteReference w:id="32"/>
            </w:r>
          </w:p>
        </w:tc>
      </w:tr>
      <w:tr w:rsidR="003E12AA" w:rsidRPr="00CB15CB" w14:paraId="7DE7C2DC" w14:textId="77777777" w:rsidTr="003E12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83" w:type="pct"/>
          </w:tcPr>
          <w:p w14:paraId="6DFF842D" w14:textId="77777777" w:rsidR="003E12AA" w:rsidRPr="00CB15CB" w:rsidRDefault="003E12AA" w:rsidP="003E12AA">
            <w:pPr>
              <w:tabs>
                <w:tab w:val="left" w:pos="960"/>
                <w:tab w:val="left" w:pos="6195"/>
                <w:tab w:val="left" w:pos="7473"/>
                <w:tab w:val="left" w:pos="8737"/>
                <w:tab w:val="left" w:pos="10032"/>
              </w:tabs>
              <w:spacing w:after="120" w:line="240" w:lineRule="exact"/>
              <w:jc w:val="center"/>
              <w:rPr>
                <w:b w:val="0"/>
                <w:bCs w:val="0"/>
                <w:color w:val="FFFFFF" w:themeColor="background1"/>
              </w:rPr>
            </w:pPr>
            <w:r w:rsidRPr="00CB15CB">
              <w:rPr>
                <w:b w:val="0"/>
                <w:bCs w:val="0"/>
                <w:color w:val="FFFFFF" w:themeColor="background1"/>
              </w:rPr>
              <w:t>Totale progetto a valere su Az. 8.5.1</w:t>
            </w:r>
          </w:p>
          <w:p w14:paraId="7E7EB685" w14:textId="77777777" w:rsidR="003E12AA" w:rsidRPr="00CB15CB" w:rsidRDefault="003E12AA" w:rsidP="003E12AA">
            <w:pPr>
              <w:tabs>
                <w:tab w:val="left" w:pos="960"/>
                <w:tab w:val="left" w:pos="6195"/>
                <w:tab w:val="left" w:pos="7473"/>
                <w:tab w:val="left" w:pos="8737"/>
                <w:tab w:val="left" w:pos="10032"/>
              </w:tabs>
              <w:spacing w:after="120" w:line="240" w:lineRule="exact"/>
              <w:jc w:val="center"/>
              <w:rPr>
                <w:b w:val="0"/>
                <w:bCs w:val="0"/>
                <w:i/>
                <w:color w:val="FFFFFF" w:themeColor="background1"/>
              </w:rPr>
            </w:pPr>
            <w:r>
              <w:rPr>
                <w:b w:val="0"/>
                <w:bCs w:val="0"/>
                <w:i/>
                <w:color w:val="FFFFFF" w:themeColor="background1"/>
                <w:sz w:val="18"/>
              </w:rPr>
              <w:t>(B.</w:t>
            </w:r>
            <w:r w:rsidRPr="00CB15CB">
              <w:rPr>
                <w:b w:val="0"/>
                <w:bCs w:val="0"/>
                <w:i/>
                <w:color w:val="FFFFFF" w:themeColor="background1"/>
                <w:sz w:val="18"/>
              </w:rPr>
              <w:t>+C)</w:t>
            </w:r>
          </w:p>
        </w:tc>
        <w:tc>
          <w:tcPr>
            <w:tcW w:w="2217" w:type="pct"/>
            <w:vAlign w:val="center"/>
          </w:tcPr>
          <w:p w14:paraId="5E2CF60A" w14:textId="77777777" w:rsidR="003E12AA" w:rsidRPr="00CB15CB" w:rsidRDefault="003E12AA" w:rsidP="003E12AA">
            <w:pPr>
              <w:tabs>
                <w:tab w:val="left" w:pos="960"/>
                <w:tab w:val="left" w:pos="6195"/>
                <w:tab w:val="left" w:pos="7473"/>
                <w:tab w:val="left" w:pos="8737"/>
                <w:tab w:val="left" w:pos="10032"/>
              </w:tabs>
              <w:spacing w:after="120" w:line="240" w:lineRule="exact"/>
              <w:jc w:val="right"/>
              <w:cnfStyle w:val="000000100000" w:firstRow="0" w:lastRow="0" w:firstColumn="0" w:lastColumn="0" w:oddVBand="0" w:evenVBand="0" w:oddHBand="1" w:evenHBand="0" w:firstRowFirstColumn="0" w:firstRowLastColumn="0" w:lastRowFirstColumn="0" w:lastRowLastColumn="0"/>
              <w:rPr>
                <w:b/>
                <w:bCs/>
              </w:rPr>
            </w:pPr>
            <w:proofErr w:type="spellStart"/>
            <w:r w:rsidRPr="00CB15CB">
              <w:rPr>
                <w:b/>
                <w:bCs/>
              </w:rPr>
              <w:t>Eur</w:t>
            </w:r>
            <w:proofErr w:type="spellEnd"/>
            <w:r w:rsidRPr="00CB15CB">
              <w:rPr>
                <w:b/>
                <w:bCs/>
              </w:rPr>
              <w:t xml:space="preserve">   __________,00</w:t>
            </w:r>
          </w:p>
        </w:tc>
      </w:tr>
      <w:tr w:rsidR="003E12AA" w:rsidRPr="00CB15CB" w14:paraId="74FF7B80" w14:textId="77777777" w:rsidTr="003E12AA">
        <w:tc>
          <w:tcPr>
            <w:cnfStyle w:val="001000000000" w:firstRow="0" w:lastRow="0" w:firstColumn="1" w:lastColumn="0" w:oddVBand="0" w:evenVBand="0" w:oddHBand="0" w:evenHBand="0" w:firstRowFirstColumn="0" w:firstRowLastColumn="0" w:lastRowFirstColumn="0" w:lastRowLastColumn="0"/>
            <w:tcW w:w="2783" w:type="pct"/>
          </w:tcPr>
          <w:p w14:paraId="3F2B5AF9" w14:textId="77777777" w:rsidR="003E12AA" w:rsidRPr="00CB15CB" w:rsidRDefault="003E12AA" w:rsidP="003E12AA">
            <w:pPr>
              <w:tabs>
                <w:tab w:val="left" w:pos="960"/>
                <w:tab w:val="left" w:pos="6195"/>
                <w:tab w:val="left" w:pos="7473"/>
                <w:tab w:val="left" w:pos="8737"/>
                <w:tab w:val="left" w:pos="10032"/>
              </w:tabs>
              <w:spacing w:after="120" w:line="240" w:lineRule="exact"/>
              <w:jc w:val="center"/>
              <w:rPr>
                <w:b w:val="0"/>
                <w:bCs w:val="0"/>
                <w:color w:val="FFFFFF" w:themeColor="background1"/>
              </w:rPr>
            </w:pPr>
            <w:r w:rsidRPr="00CB15CB">
              <w:rPr>
                <w:b w:val="0"/>
                <w:bCs w:val="0"/>
                <w:color w:val="FFFFFF" w:themeColor="background1"/>
              </w:rPr>
              <w:t>Totale a valere su Azione 8.5.1-i)</w:t>
            </w:r>
          </w:p>
          <w:p w14:paraId="7D4DCF68" w14:textId="77777777" w:rsidR="003E12AA" w:rsidRPr="00CB15CB" w:rsidRDefault="003E12AA" w:rsidP="003E12AA">
            <w:pPr>
              <w:tabs>
                <w:tab w:val="left" w:pos="960"/>
                <w:tab w:val="left" w:pos="6195"/>
                <w:tab w:val="left" w:pos="7473"/>
                <w:tab w:val="left" w:pos="8737"/>
                <w:tab w:val="left" w:pos="10032"/>
              </w:tabs>
              <w:spacing w:after="120" w:line="240" w:lineRule="exact"/>
              <w:jc w:val="center"/>
              <w:rPr>
                <w:b w:val="0"/>
                <w:bCs w:val="0"/>
                <w:i/>
                <w:color w:val="FFFFFF" w:themeColor="background1"/>
              </w:rPr>
            </w:pPr>
            <w:r w:rsidRPr="00CB15CB">
              <w:rPr>
                <w:b w:val="0"/>
                <w:bCs w:val="0"/>
                <w:i/>
                <w:color w:val="FFFFFF" w:themeColor="background1"/>
                <w:sz w:val="18"/>
              </w:rPr>
              <w:t>(</w:t>
            </w:r>
            <w:proofErr w:type="spellStart"/>
            <w:r w:rsidRPr="00CB15CB">
              <w:rPr>
                <w:b w:val="0"/>
                <w:bCs w:val="0"/>
                <w:i/>
                <w:color w:val="FFFFFF" w:themeColor="background1"/>
                <w:sz w:val="18"/>
              </w:rPr>
              <w:t>Ob</w:t>
            </w:r>
            <w:proofErr w:type="spellEnd"/>
            <w:r w:rsidRPr="00CB15CB">
              <w:rPr>
                <w:b w:val="0"/>
                <w:bCs w:val="0"/>
                <w:i/>
                <w:color w:val="FFFFFF" w:themeColor="background1"/>
                <w:sz w:val="18"/>
              </w:rPr>
              <w:t xml:space="preserve">. Specifico 2.2 ex. </w:t>
            </w:r>
            <w:proofErr w:type="spellStart"/>
            <w:r w:rsidRPr="00CB15CB">
              <w:rPr>
                <w:b w:val="0"/>
                <w:bCs w:val="0"/>
                <w:i/>
                <w:color w:val="FFFFFF" w:themeColor="background1"/>
                <w:sz w:val="18"/>
              </w:rPr>
              <w:t>Dgr</w:t>
            </w:r>
            <w:proofErr w:type="spellEnd"/>
            <w:r w:rsidRPr="00CB15CB">
              <w:rPr>
                <w:b w:val="0"/>
                <w:bCs w:val="0"/>
                <w:i/>
                <w:color w:val="FFFFFF" w:themeColor="background1"/>
                <w:sz w:val="18"/>
              </w:rPr>
              <w:t xml:space="preserve"> 31/2 del 17 giugno 2015) </w:t>
            </w:r>
            <w:r w:rsidRPr="00CB15CB">
              <w:rPr>
                <w:b w:val="0"/>
                <w:bCs w:val="0"/>
                <w:i/>
                <w:color w:val="FFFFFF" w:themeColor="background1"/>
                <w:sz w:val="18"/>
              </w:rPr>
              <w:br/>
              <w:t>per target indistinto</w:t>
            </w:r>
          </w:p>
        </w:tc>
        <w:tc>
          <w:tcPr>
            <w:tcW w:w="2217" w:type="pct"/>
            <w:vAlign w:val="center"/>
          </w:tcPr>
          <w:p w14:paraId="2D1AB787" w14:textId="77777777" w:rsidR="003E12AA" w:rsidRPr="00CB15CB" w:rsidRDefault="003E12AA" w:rsidP="003E12AA">
            <w:pPr>
              <w:tabs>
                <w:tab w:val="left" w:pos="960"/>
                <w:tab w:val="left" w:pos="6195"/>
                <w:tab w:val="left" w:pos="7473"/>
                <w:tab w:val="left" w:pos="8737"/>
                <w:tab w:val="left" w:pos="10032"/>
              </w:tabs>
              <w:spacing w:after="120" w:line="240" w:lineRule="exact"/>
              <w:jc w:val="right"/>
              <w:cnfStyle w:val="000000000000" w:firstRow="0" w:lastRow="0" w:firstColumn="0" w:lastColumn="0" w:oddVBand="0" w:evenVBand="0" w:oddHBand="0" w:evenHBand="0" w:firstRowFirstColumn="0" w:firstRowLastColumn="0" w:lastRowFirstColumn="0" w:lastRowLastColumn="0"/>
              <w:rPr>
                <w:b/>
                <w:bCs/>
              </w:rPr>
            </w:pPr>
            <w:proofErr w:type="spellStart"/>
            <w:r w:rsidRPr="00CB15CB">
              <w:rPr>
                <w:b/>
                <w:bCs/>
              </w:rPr>
              <w:t>Eur</w:t>
            </w:r>
            <w:proofErr w:type="spellEnd"/>
            <w:r w:rsidRPr="00CB15CB">
              <w:rPr>
                <w:b/>
                <w:bCs/>
              </w:rPr>
              <w:t xml:space="preserve">   __________,00</w:t>
            </w:r>
          </w:p>
        </w:tc>
      </w:tr>
      <w:tr w:rsidR="003E12AA" w:rsidRPr="00CB15CB" w14:paraId="66C4B3C5" w14:textId="77777777" w:rsidTr="003E12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83" w:type="pct"/>
          </w:tcPr>
          <w:p w14:paraId="0831C5F4" w14:textId="77777777" w:rsidR="003E12AA" w:rsidRPr="00CB15CB" w:rsidRDefault="003E12AA" w:rsidP="003E12AA">
            <w:pPr>
              <w:tabs>
                <w:tab w:val="left" w:pos="960"/>
                <w:tab w:val="left" w:pos="6195"/>
                <w:tab w:val="left" w:pos="7473"/>
                <w:tab w:val="left" w:pos="8737"/>
                <w:tab w:val="left" w:pos="10032"/>
              </w:tabs>
              <w:spacing w:after="120" w:line="240" w:lineRule="exact"/>
              <w:jc w:val="center"/>
              <w:rPr>
                <w:b w:val="0"/>
                <w:bCs w:val="0"/>
                <w:color w:val="FFFFFF" w:themeColor="background1"/>
              </w:rPr>
            </w:pPr>
            <w:r w:rsidRPr="00CB15CB">
              <w:rPr>
                <w:b w:val="0"/>
                <w:bCs w:val="0"/>
                <w:color w:val="FFFFFF" w:themeColor="background1"/>
              </w:rPr>
              <w:t>Totale a valere su Azione 8.5.1-ii)</w:t>
            </w:r>
          </w:p>
          <w:p w14:paraId="7883DD35" w14:textId="77777777" w:rsidR="003E12AA" w:rsidRPr="00CB15CB" w:rsidRDefault="003E12AA" w:rsidP="003E12AA">
            <w:pPr>
              <w:tabs>
                <w:tab w:val="left" w:pos="960"/>
                <w:tab w:val="left" w:pos="6195"/>
                <w:tab w:val="left" w:pos="7473"/>
                <w:tab w:val="left" w:pos="8737"/>
                <w:tab w:val="left" w:pos="10032"/>
              </w:tabs>
              <w:spacing w:after="120" w:line="240" w:lineRule="exact"/>
              <w:jc w:val="center"/>
              <w:rPr>
                <w:b w:val="0"/>
                <w:bCs w:val="0"/>
                <w:i/>
                <w:color w:val="FFFFFF" w:themeColor="background1"/>
              </w:rPr>
            </w:pPr>
            <w:r w:rsidRPr="00CB15CB">
              <w:rPr>
                <w:b w:val="0"/>
                <w:bCs w:val="0"/>
                <w:i/>
                <w:color w:val="FFFFFF" w:themeColor="background1"/>
                <w:sz w:val="18"/>
              </w:rPr>
              <w:t>(</w:t>
            </w:r>
            <w:proofErr w:type="spellStart"/>
            <w:r w:rsidRPr="00CB15CB">
              <w:rPr>
                <w:b w:val="0"/>
                <w:bCs w:val="0"/>
                <w:i/>
                <w:color w:val="FFFFFF" w:themeColor="background1"/>
                <w:sz w:val="18"/>
              </w:rPr>
              <w:t>Ob</w:t>
            </w:r>
            <w:proofErr w:type="spellEnd"/>
            <w:r w:rsidRPr="00CB15CB">
              <w:rPr>
                <w:b w:val="0"/>
                <w:bCs w:val="0"/>
                <w:i/>
                <w:color w:val="FFFFFF" w:themeColor="background1"/>
                <w:sz w:val="18"/>
              </w:rPr>
              <w:t xml:space="preserve">. Specifico 2.6 ex. </w:t>
            </w:r>
            <w:proofErr w:type="spellStart"/>
            <w:r w:rsidRPr="00CB15CB">
              <w:rPr>
                <w:b w:val="0"/>
                <w:bCs w:val="0"/>
                <w:i/>
                <w:color w:val="FFFFFF" w:themeColor="background1"/>
                <w:sz w:val="18"/>
              </w:rPr>
              <w:t>Dgr</w:t>
            </w:r>
            <w:proofErr w:type="spellEnd"/>
            <w:r w:rsidRPr="00CB15CB">
              <w:rPr>
                <w:b w:val="0"/>
                <w:bCs w:val="0"/>
                <w:i/>
                <w:color w:val="FFFFFF" w:themeColor="background1"/>
                <w:sz w:val="18"/>
              </w:rPr>
              <w:t xml:space="preserve"> 31/2 del 17 giugno 2015) </w:t>
            </w:r>
            <w:r w:rsidRPr="00CB15CB">
              <w:rPr>
                <w:b w:val="0"/>
                <w:bCs w:val="0"/>
                <w:i/>
                <w:color w:val="FFFFFF" w:themeColor="background1"/>
                <w:sz w:val="18"/>
              </w:rPr>
              <w:br/>
              <w:t>per target femminile (55%)</w:t>
            </w:r>
          </w:p>
        </w:tc>
        <w:tc>
          <w:tcPr>
            <w:tcW w:w="2217" w:type="pct"/>
            <w:vAlign w:val="center"/>
          </w:tcPr>
          <w:p w14:paraId="75CA239A" w14:textId="77777777" w:rsidR="003E12AA" w:rsidRPr="00CB15CB" w:rsidRDefault="003E12AA" w:rsidP="003E12AA">
            <w:pPr>
              <w:tabs>
                <w:tab w:val="left" w:pos="960"/>
                <w:tab w:val="left" w:pos="6195"/>
                <w:tab w:val="left" w:pos="7473"/>
                <w:tab w:val="left" w:pos="8737"/>
                <w:tab w:val="left" w:pos="10032"/>
              </w:tabs>
              <w:spacing w:after="120" w:line="240" w:lineRule="exact"/>
              <w:jc w:val="right"/>
              <w:cnfStyle w:val="000000100000" w:firstRow="0" w:lastRow="0" w:firstColumn="0" w:lastColumn="0" w:oddVBand="0" w:evenVBand="0" w:oddHBand="1" w:evenHBand="0" w:firstRowFirstColumn="0" w:firstRowLastColumn="0" w:lastRowFirstColumn="0" w:lastRowLastColumn="0"/>
              <w:rPr>
                <w:b/>
                <w:bCs/>
              </w:rPr>
            </w:pPr>
            <w:proofErr w:type="spellStart"/>
            <w:r w:rsidRPr="00CB15CB">
              <w:rPr>
                <w:b/>
                <w:bCs/>
              </w:rPr>
              <w:t>Eur</w:t>
            </w:r>
            <w:proofErr w:type="spellEnd"/>
            <w:r w:rsidRPr="00CB15CB">
              <w:rPr>
                <w:b/>
                <w:bCs/>
              </w:rPr>
              <w:t xml:space="preserve">   __________,00</w:t>
            </w:r>
          </w:p>
        </w:tc>
      </w:tr>
    </w:tbl>
    <w:p w14:paraId="23316AE7" w14:textId="77777777" w:rsidR="003E12AA" w:rsidRPr="00CB15CB" w:rsidRDefault="003E12AA" w:rsidP="003E12AA">
      <w:pPr>
        <w:tabs>
          <w:tab w:val="left" w:pos="960"/>
          <w:tab w:val="left" w:pos="6195"/>
          <w:tab w:val="left" w:pos="7473"/>
          <w:tab w:val="left" w:pos="8737"/>
          <w:tab w:val="left" w:pos="10032"/>
        </w:tabs>
        <w:spacing w:after="120" w:line="240" w:lineRule="exact"/>
        <w:rPr>
          <w:b/>
          <w:bCs/>
        </w:rPr>
      </w:pPr>
    </w:p>
    <w:tbl>
      <w:tblPr>
        <w:tblW w:w="4997" w:type="pct"/>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0A0" w:firstRow="1" w:lastRow="0" w:firstColumn="1" w:lastColumn="0" w:noHBand="0" w:noVBand="0"/>
      </w:tblPr>
      <w:tblGrid>
        <w:gridCol w:w="1492"/>
        <w:gridCol w:w="1593"/>
        <w:gridCol w:w="1306"/>
        <w:gridCol w:w="1506"/>
        <w:gridCol w:w="1508"/>
        <w:gridCol w:w="2215"/>
      </w:tblGrid>
      <w:tr w:rsidR="003E12AA" w:rsidRPr="007553F0" w14:paraId="6F443352" w14:textId="77777777" w:rsidTr="003E12AA">
        <w:tc>
          <w:tcPr>
            <w:tcW w:w="775" w:type="pct"/>
            <w:vMerge w:val="restart"/>
            <w:tcBorders>
              <w:left w:val="nil"/>
              <w:bottom w:val="nil"/>
            </w:tcBorders>
            <w:shd w:val="clear" w:color="auto" w:fill="FFFFFF"/>
          </w:tcPr>
          <w:p w14:paraId="39DEEDB2" w14:textId="77777777" w:rsidR="003E12AA" w:rsidRPr="007553F0" w:rsidRDefault="003E12AA" w:rsidP="003E12AA">
            <w:pPr>
              <w:rPr>
                <w:i/>
                <w:iCs/>
                <w:smallCaps/>
                <w:sz w:val="14"/>
                <w:lang w:eastAsia="en-US"/>
              </w:rPr>
            </w:pPr>
            <w:r w:rsidRPr="007553F0">
              <w:rPr>
                <w:i/>
                <w:iCs/>
                <w:smallCaps/>
                <w:sz w:val="14"/>
                <w:lang w:eastAsia="en-US"/>
              </w:rPr>
              <w:lastRenderedPageBreak/>
              <w:t xml:space="preserve">Sottoscrizione </w:t>
            </w:r>
          </w:p>
        </w:tc>
        <w:tc>
          <w:tcPr>
            <w:tcW w:w="828" w:type="pct"/>
            <w:shd w:val="clear" w:color="auto" w:fill="D9E2F3"/>
          </w:tcPr>
          <w:p w14:paraId="38518DF8" w14:textId="77777777" w:rsidR="003E12AA" w:rsidRPr="007553F0" w:rsidRDefault="003E12AA" w:rsidP="003E12AA">
            <w:pPr>
              <w:rPr>
                <w:i/>
                <w:smallCaps/>
                <w:sz w:val="14"/>
                <w:lang w:eastAsia="en-US"/>
              </w:rPr>
            </w:pPr>
            <w:r w:rsidRPr="007553F0">
              <w:rPr>
                <w:i/>
                <w:smallCaps/>
                <w:sz w:val="14"/>
                <w:lang w:eastAsia="en-US"/>
              </w:rPr>
              <w:t>Luogo</w:t>
            </w:r>
          </w:p>
        </w:tc>
        <w:tc>
          <w:tcPr>
            <w:tcW w:w="679" w:type="pct"/>
            <w:shd w:val="clear" w:color="auto" w:fill="D9E2F3"/>
          </w:tcPr>
          <w:p w14:paraId="2BC047CD" w14:textId="77777777" w:rsidR="003E12AA" w:rsidRPr="007553F0" w:rsidRDefault="003E12AA" w:rsidP="003E12AA">
            <w:pPr>
              <w:rPr>
                <w:i/>
                <w:smallCaps/>
                <w:sz w:val="14"/>
                <w:lang w:eastAsia="en-US"/>
              </w:rPr>
            </w:pPr>
            <w:r w:rsidRPr="007553F0">
              <w:rPr>
                <w:i/>
                <w:smallCaps/>
                <w:sz w:val="14"/>
                <w:lang w:eastAsia="en-US"/>
              </w:rPr>
              <w:t>Data</w:t>
            </w:r>
          </w:p>
        </w:tc>
        <w:tc>
          <w:tcPr>
            <w:tcW w:w="783" w:type="pct"/>
            <w:shd w:val="clear" w:color="auto" w:fill="D9E2F3"/>
          </w:tcPr>
          <w:p w14:paraId="0A8F3BBF" w14:textId="77777777" w:rsidR="003E12AA" w:rsidRPr="007553F0" w:rsidRDefault="003E12AA" w:rsidP="003E12AA">
            <w:pPr>
              <w:rPr>
                <w:i/>
                <w:smallCaps/>
                <w:sz w:val="14"/>
                <w:lang w:eastAsia="en-US"/>
              </w:rPr>
            </w:pPr>
            <w:r w:rsidRPr="007553F0">
              <w:rPr>
                <w:i/>
                <w:smallCaps/>
                <w:sz w:val="14"/>
                <w:lang w:eastAsia="en-US"/>
              </w:rPr>
              <w:t>Cognome</w:t>
            </w:r>
          </w:p>
        </w:tc>
        <w:tc>
          <w:tcPr>
            <w:tcW w:w="784" w:type="pct"/>
            <w:shd w:val="clear" w:color="auto" w:fill="D9E2F3"/>
          </w:tcPr>
          <w:p w14:paraId="33F3D1AC" w14:textId="77777777" w:rsidR="003E12AA" w:rsidRPr="007553F0" w:rsidRDefault="003E12AA" w:rsidP="003E12AA">
            <w:pPr>
              <w:rPr>
                <w:i/>
                <w:smallCaps/>
                <w:sz w:val="14"/>
                <w:lang w:eastAsia="en-US"/>
              </w:rPr>
            </w:pPr>
            <w:r w:rsidRPr="007553F0">
              <w:rPr>
                <w:i/>
                <w:smallCaps/>
                <w:sz w:val="14"/>
                <w:lang w:eastAsia="en-US"/>
              </w:rPr>
              <w:t>Nome</w:t>
            </w:r>
          </w:p>
        </w:tc>
        <w:tc>
          <w:tcPr>
            <w:tcW w:w="1151" w:type="pct"/>
            <w:shd w:val="clear" w:color="auto" w:fill="D9E2F3"/>
          </w:tcPr>
          <w:p w14:paraId="2BBF91AC" w14:textId="77777777" w:rsidR="003E12AA" w:rsidRPr="007553F0" w:rsidRDefault="003E12AA" w:rsidP="003E12AA">
            <w:pPr>
              <w:rPr>
                <w:i/>
                <w:smallCaps/>
                <w:sz w:val="14"/>
                <w:lang w:eastAsia="en-US"/>
              </w:rPr>
            </w:pPr>
            <w:r w:rsidRPr="007553F0">
              <w:rPr>
                <w:i/>
                <w:smallCaps/>
                <w:sz w:val="14"/>
                <w:lang w:eastAsia="en-US"/>
              </w:rPr>
              <w:t>Firma digitale</w:t>
            </w:r>
            <w:r w:rsidRPr="007553F0">
              <w:rPr>
                <w:i/>
                <w:smallCaps/>
                <w:sz w:val="14"/>
                <w:vertAlign w:val="superscript"/>
                <w:lang w:eastAsia="en-US"/>
              </w:rPr>
              <w:footnoteReference w:id="33"/>
            </w:r>
          </w:p>
        </w:tc>
      </w:tr>
      <w:tr w:rsidR="003E12AA" w:rsidRPr="007553F0" w14:paraId="7CAAEBD3" w14:textId="77777777" w:rsidTr="003E12AA">
        <w:tc>
          <w:tcPr>
            <w:tcW w:w="775" w:type="pct"/>
            <w:vMerge/>
            <w:tcBorders>
              <w:left w:val="nil"/>
              <w:bottom w:val="nil"/>
            </w:tcBorders>
            <w:shd w:val="clear" w:color="auto" w:fill="FFFFFF"/>
          </w:tcPr>
          <w:p w14:paraId="2671C7B4" w14:textId="77777777" w:rsidR="003E12AA" w:rsidRPr="007553F0" w:rsidRDefault="003E12AA" w:rsidP="003E12AA">
            <w:pPr>
              <w:jc w:val="right"/>
              <w:rPr>
                <w:i/>
                <w:iCs/>
                <w:smallCaps/>
                <w:sz w:val="14"/>
                <w:lang w:eastAsia="en-US"/>
              </w:rPr>
            </w:pPr>
          </w:p>
        </w:tc>
        <w:tc>
          <w:tcPr>
            <w:tcW w:w="828" w:type="pct"/>
          </w:tcPr>
          <w:p w14:paraId="7607020E" w14:textId="77777777" w:rsidR="003E12AA" w:rsidRPr="007553F0" w:rsidRDefault="003E12AA" w:rsidP="003E12AA">
            <w:pPr>
              <w:rPr>
                <w:i/>
                <w:smallCaps/>
                <w:sz w:val="14"/>
                <w:lang w:eastAsia="en-US"/>
              </w:rPr>
            </w:pPr>
          </w:p>
        </w:tc>
        <w:tc>
          <w:tcPr>
            <w:tcW w:w="679" w:type="pct"/>
          </w:tcPr>
          <w:p w14:paraId="05E6BFBC" w14:textId="77777777" w:rsidR="003E12AA" w:rsidRPr="007553F0" w:rsidRDefault="003E12AA" w:rsidP="003E12AA">
            <w:pPr>
              <w:rPr>
                <w:i/>
                <w:smallCaps/>
                <w:sz w:val="14"/>
                <w:lang w:eastAsia="en-US"/>
              </w:rPr>
            </w:pPr>
          </w:p>
        </w:tc>
        <w:tc>
          <w:tcPr>
            <w:tcW w:w="783" w:type="pct"/>
          </w:tcPr>
          <w:p w14:paraId="00565176" w14:textId="77777777" w:rsidR="003E12AA" w:rsidRPr="007553F0" w:rsidRDefault="003E12AA" w:rsidP="003E12AA">
            <w:pPr>
              <w:rPr>
                <w:i/>
                <w:smallCaps/>
                <w:sz w:val="14"/>
                <w:lang w:eastAsia="en-US"/>
              </w:rPr>
            </w:pPr>
          </w:p>
        </w:tc>
        <w:tc>
          <w:tcPr>
            <w:tcW w:w="784" w:type="pct"/>
          </w:tcPr>
          <w:p w14:paraId="0A7FDE42" w14:textId="77777777" w:rsidR="003E12AA" w:rsidRPr="007553F0" w:rsidRDefault="003E12AA" w:rsidP="003E12AA">
            <w:pPr>
              <w:rPr>
                <w:i/>
                <w:smallCaps/>
                <w:sz w:val="14"/>
                <w:lang w:eastAsia="en-US"/>
              </w:rPr>
            </w:pPr>
          </w:p>
        </w:tc>
        <w:tc>
          <w:tcPr>
            <w:tcW w:w="1151" w:type="pct"/>
          </w:tcPr>
          <w:p w14:paraId="667E3AE7" w14:textId="77777777" w:rsidR="003E12AA" w:rsidRPr="007553F0" w:rsidRDefault="003E12AA" w:rsidP="003E12AA">
            <w:pPr>
              <w:rPr>
                <w:b/>
                <w:bCs/>
                <w:sz w:val="18"/>
                <w:lang w:eastAsia="en-US"/>
              </w:rPr>
            </w:pPr>
            <w:r w:rsidRPr="007553F0">
              <w:rPr>
                <w:b/>
                <w:bCs/>
                <w:sz w:val="18"/>
                <w:lang w:eastAsia="en-US"/>
              </w:rPr>
              <w:t>Sì</w:t>
            </w:r>
            <w:r w:rsidRPr="007553F0">
              <w:rPr>
                <w:b/>
                <w:bCs/>
                <w:sz w:val="18"/>
                <w:lang w:eastAsia="en-US"/>
              </w:rPr>
              <w:t></w:t>
            </w:r>
            <w:r w:rsidRPr="007553F0">
              <w:rPr>
                <w:i/>
                <w:smallCaps/>
                <w:sz w:val="14"/>
                <w:lang w:eastAsia="en-US"/>
              </w:rPr>
              <w:tab/>
            </w:r>
            <w:r w:rsidRPr="007553F0">
              <w:rPr>
                <w:b/>
                <w:bCs/>
                <w:sz w:val="18"/>
                <w:lang w:eastAsia="en-US"/>
              </w:rPr>
              <w:t>No</w:t>
            </w:r>
            <w:r w:rsidRPr="007553F0">
              <w:rPr>
                <w:b/>
                <w:bCs/>
                <w:sz w:val="18"/>
                <w:lang w:eastAsia="en-US"/>
              </w:rPr>
              <w:t></w:t>
            </w:r>
          </w:p>
          <w:p w14:paraId="13A6AF97" w14:textId="77777777" w:rsidR="003E12AA" w:rsidRPr="007553F0" w:rsidRDefault="003E12AA" w:rsidP="003E12AA">
            <w:pPr>
              <w:rPr>
                <w:i/>
                <w:smallCaps/>
                <w:sz w:val="14"/>
                <w:lang w:eastAsia="en-US"/>
              </w:rPr>
            </w:pPr>
          </w:p>
        </w:tc>
      </w:tr>
    </w:tbl>
    <w:p w14:paraId="4425F1CB" w14:textId="77777777" w:rsidR="003E12AA" w:rsidRDefault="003E12AA" w:rsidP="003E12AA">
      <w:pPr>
        <w:spacing w:after="120"/>
        <w:rPr>
          <w:b/>
          <w:bCs/>
        </w:rPr>
      </w:pPr>
    </w:p>
    <w:p w14:paraId="7EB9C133" w14:textId="77777777" w:rsidR="003E12AA" w:rsidRDefault="003E12AA" w:rsidP="003E12AA">
      <w:pPr>
        <w:spacing w:after="120"/>
        <w:rPr>
          <w:b/>
          <w:bCs/>
        </w:rPr>
      </w:pPr>
    </w:p>
    <w:p w14:paraId="3735B42B" w14:textId="77777777" w:rsidR="003E12AA" w:rsidRPr="00AA2022" w:rsidRDefault="003E12AA" w:rsidP="003E12AA">
      <w:pPr>
        <w:spacing w:after="120"/>
        <w:rPr>
          <w:b/>
          <w:bCs/>
        </w:rPr>
        <w:sectPr w:rsidR="003E12AA" w:rsidRPr="00AA2022" w:rsidSect="003E12AA">
          <w:headerReference w:type="even" r:id="rId10"/>
          <w:headerReference w:type="default" r:id="rId11"/>
          <w:footerReference w:type="even" r:id="rId12"/>
          <w:footerReference w:type="default" r:id="rId13"/>
          <w:headerReference w:type="first" r:id="rId14"/>
          <w:footerReference w:type="first" r:id="rId15"/>
          <w:pgSz w:w="11906" w:h="16838"/>
          <w:pgMar w:top="4111" w:right="1416" w:bottom="2268" w:left="1080" w:header="851" w:footer="720" w:gutter="0"/>
          <w:cols w:space="720"/>
          <w:docGrid w:linePitch="600" w:charSpace="32768"/>
        </w:sectPr>
      </w:pPr>
    </w:p>
    <w:p w14:paraId="224DAC2A" w14:textId="77777777" w:rsidR="003E12AA" w:rsidRPr="00AA2022" w:rsidRDefault="003E12AA" w:rsidP="003E12AA">
      <w:pPr>
        <w:tabs>
          <w:tab w:val="left" w:pos="9214"/>
        </w:tabs>
        <w:ind w:right="424"/>
      </w:pPr>
      <w:bookmarkStart w:id="4" w:name="_D.1_-_PREVENTIVO"/>
      <w:bookmarkStart w:id="5" w:name="_D.2_-_PREVENTIVO"/>
      <w:bookmarkStart w:id="6" w:name="_D.3_-_PREVENTIVO"/>
      <w:bookmarkStart w:id="7" w:name="_D.3_-_PREVENTIVO_1"/>
      <w:bookmarkStart w:id="8" w:name="_E_-_MODELLO_1"/>
      <w:bookmarkEnd w:id="4"/>
      <w:bookmarkEnd w:id="5"/>
      <w:bookmarkEnd w:id="6"/>
      <w:bookmarkEnd w:id="7"/>
      <w:bookmarkEnd w:id="8"/>
    </w:p>
    <w:p w14:paraId="18D2993B" w14:textId="77777777" w:rsidR="003E12AA" w:rsidRPr="00D02C70" w:rsidRDefault="003E12AA" w:rsidP="003E12AA">
      <w:pPr>
        <w:pStyle w:val="Titolo4"/>
      </w:pPr>
      <w:bookmarkStart w:id="9" w:name="_F_–_MODELLO"/>
      <w:bookmarkStart w:id="10" w:name="_Toc460945592"/>
      <w:bookmarkEnd w:id="9"/>
      <w:r w:rsidRPr="00D02C70">
        <w:t>PROSPETTO ANALITICO DEI COSTI. PROPOSTA PROGETTUALE ESECUTIVA (</w:t>
      </w:r>
      <w:r w:rsidRPr="008C6B71">
        <w:rPr>
          <w:u w:val="single"/>
        </w:rPr>
        <w:t>da compilare in caso di NUOVA delega di attività, non prevista nella progettazione di massima</w:t>
      </w:r>
      <w:r w:rsidRPr="00D02C70">
        <w:t>)</w:t>
      </w:r>
      <w:bookmarkEnd w:id="10"/>
      <w:r w:rsidRPr="00D02C70">
        <w:t xml:space="preserve">.  </w:t>
      </w:r>
    </w:p>
    <w:p w14:paraId="624D3B55" w14:textId="77777777" w:rsidR="003E12AA" w:rsidRPr="00AA2022" w:rsidRDefault="003E12AA" w:rsidP="003E12AA">
      <w:pPr>
        <w:ind w:left="6237"/>
      </w:pPr>
    </w:p>
    <w:p w14:paraId="47EA0FFC" w14:textId="77777777" w:rsidR="003E12AA" w:rsidRPr="00CB4FA6" w:rsidRDefault="003E12AA" w:rsidP="003E12AA">
      <w:pPr>
        <w:rPr>
          <w:b/>
        </w:rPr>
      </w:pPr>
      <w:r w:rsidRPr="00CB4FA6">
        <w:rPr>
          <w:b/>
        </w:rPr>
        <w:t xml:space="preserve">Oggetto: Avviso POR Sardegna FSE 2014-2020 “Attività integrate per </w:t>
      </w:r>
      <w:proofErr w:type="spellStart"/>
      <w:r w:rsidRPr="00CB4FA6">
        <w:rPr>
          <w:b/>
        </w:rPr>
        <w:t>l’</w:t>
      </w:r>
      <w:r w:rsidRPr="00CB4FA6">
        <w:rPr>
          <w:b/>
          <w:i/>
        </w:rPr>
        <w:t>empowerment</w:t>
      </w:r>
      <w:proofErr w:type="spellEnd"/>
      <w:r w:rsidRPr="00CB4FA6">
        <w:rPr>
          <w:b/>
        </w:rPr>
        <w:t>, la formazione professionale, la certificazione delle competenze, l’accompagnamento al lavoro, la promozione di nuova imprenditorialità, la mobilità transnazionale negli ambiti della “</w:t>
      </w:r>
      <w:r w:rsidRPr="00CB4FA6">
        <w:rPr>
          <w:b/>
          <w:i/>
        </w:rPr>
        <w:t>Green &amp; Blue Economy</w:t>
      </w:r>
      <w:r w:rsidRPr="00CB4FA6">
        <w:rPr>
          <w:b/>
        </w:rPr>
        <w:t>”</w:t>
      </w:r>
      <w:r w:rsidRPr="00CB4FA6">
        <w:t xml:space="preserve">. </w:t>
      </w:r>
      <w:r w:rsidRPr="00CB4FA6">
        <w:rPr>
          <w:b/>
        </w:rPr>
        <w:t>Delega di parte delle attività a terzi: prospetto analitico dei costi.</w:t>
      </w:r>
    </w:p>
    <w:p w14:paraId="797403CB" w14:textId="77777777" w:rsidR="003E12AA" w:rsidRPr="00CB4FA6" w:rsidRDefault="003E12AA" w:rsidP="003E12AA"/>
    <w:p w14:paraId="72C28D5C" w14:textId="77777777" w:rsidR="003E12AA" w:rsidRPr="00CB4FA6" w:rsidRDefault="003E12AA" w:rsidP="003E12AA">
      <w:pPr>
        <w:ind w:left="284" w:hanging="284"/>
        <w:contextualSpacing/>
        <w:rPr>
          <w:i/>
          <w:lang w:eastAsia="en-US"/>
        </w:rPr>
      </w:pPr>
      <w:r w:rsidRPr="00CB4FA6">
        <w:rPr>
          <w:i/>
          <w:lang w:eastAsia="en-US"/>
        </w:rPr>
        <w:t xml:space="preserve">Preventivo economico del delegato </w:t>
      </w:r>
    </w:p>
    <w:p w14:paraId="2CB60420" w14:textId="77777777" w:rsidR="003E12AA" w:rsidRPr="00CB4FA6" w:rsidRDefault="003E12AA" w:rsidP="003E12AA"/>
    <w:tbl>
      <w:tblPr>
        <w:tblW w:w="50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92"/>
        <w:gridCol w:w="1516"/>
        <w:gridCol w:w="1706"/>
        <w:gridCol w:w="932"/>
        <w:gridCol w:w="1125"/>
        <w:gridCol w:w="62"/>
        <w:gridCol w:w="730"/>
        <w:gridCol w:w="2568"/>
      </w:tblGrid>
      <w:tr w:rsidR="003E12AA" w:rsidRPr="00CB4FA6" w14:paraId="038FE230" w14:textId="77777777" w:rsidTr="003E12AA">
        <w:trPr>
          <w:trHeight w:hRule="exact" w:val="583"/>
        </w:trPr>
        <w:tc>
          <w:tcPr>
            <w:tcW w:w="5000" w:type="pct"/>
            <w:gridSpan w:val="8"/>
            <w:noWrap/>
            <w:vAlign w:val="center"/>
          </w:tcPr>
          <w:p w14:paraId="5DC90349" w14:textId="77777777" w:rsidR="003E12AA" w:rsidRPr="00CB4FA6" w:rsidRDefault="003E12AA" w:rsidP="003E12AA">
            <w:r w:rsidRPr="00CB4FA6">
              <w:t xml:space="preserve">Delega di parte delle attività a terzi: Preventivo economico del delegato </w:t>
            </w:r>
          </w:p>
        </w:tc>
      </w:tr>
      <w:tr w:rsidR="003E12AA" w:rsidRPr="00CB4FA6" w14:paraId="2EE08FDE" w14:textId="77777777" w:rsidTr="003E12AA">
        <w:trPr>
          <w:trHeight w:hRule="exact" w:val="315"/>
        </w:trPr>
        <w:tc>
          <w:tcPr>
            <w:tcW w:w="715" w:type="pct"/>
            <w:noWrap/>
          </w:tcPr>
          <w:p w14:paraId="41E4F6AC" w14:textId="77777777" w:rsidR="003E12AA" w:rsidRPr="00CB4FA6" w:rsidRDefault="003E12AA" w:rsidP="003E12AA">
            <w:proofErr w:type="spellStart"/>
            <w:r w:rsidRPr="00CB4FA6">
              <w:t>Cod</w:t>
            </w:r>
            <w:proofErr w:type="spellEnd"/>
          </w:p>
        </w:tc>
        <w:tc>
          <w:tcPr>
            <w:tcW w:w="3149" w:type="pct"/>
            <w:gridSpan w:val="6"/>
          </w:tcPr>
          <w:p w14:paraId="07D7F6E9" w14:textId="77777777" w:rsidR="003E12AA" w:rsidRPr="00CB4FA6" w:rsidRDefault="003E12AA" w:rsidP="003E12AA">
            <w:r w:rsidRPr="00CB4FA6">
              <w:t>Macro voce di spesa (valori in euro)</w:t>
            </w:r>
          </w:p>
        </w:tc>
        <w:tc>
          <w:tcPr>
            <w:tcW w:w="1136" w:type="pct"/>
          </w:tcPr>
          <w:p w14:paraId="0327F4A2" w14:textId="77777777" w:rsidR="003E12AA" w:rsidRPr="00CB4FA6" w:rsidRDefault="003E12AA" w:rsidP="003E12AA">
            <w:r w:rsidRPr="00CB4FA6">
              <w:t>Totale)</w:t>
            </w:r>
          </w:p>
        </w:tc>
      </w:tr>
      <w:tr w:rsidR="003E12AA" w:rsidRPr="00CB4FA6" w14:paraId="591ADB5D" w14:textId="77777777" w:rsidTr="003E12AA">
        <w:trPr>
          <w:trHeight w:hRule="exact" w:val="315"/>
        </w:trPr>
        <w:tc>
          <w:tcPr>
            <w:tcW w:w="715" w:type="pct"/>
            <w:noWrap/>
          </w:tcPr>
          <w:p w14:paraId="77FC0726" w14:textId="77777777" w:rsidR="003E12AA" w:rsidRPr="00CB4FA6" w:rsidRDefault="003E12AA" w:rsidP="003E12AA">
            <w:r w:rsidRPr="00CB4FA6">
              <w:t xml:space="preserve">B.2 </w:t>
            </w:r>
          </w:p>
        </w:tc>
        <w:tc>
          <w:tcPr>
            <w:tcW w:w="3149" w:type="pct"/>
            <w:gridSpan w:val="6"/>
          </w:tcPr>
          <w:p w14:paraId="1AAB22EF" w14:textId="77777777" w:rsidR="003E12AA" w:rsidRPr="00CB4FA6" w:rsidRDefault="003E12AA" w:rsidP="003E12AA">
            <w:r w:rsidRPr="00CB4FA6">
              <w:t xml:space="preserve">REALIZZAZIONE </w:t>
            </w:r>
          </w:p>
        </w:tc>
        <w:tc>
          <w:tcPr>
            <w:tcW w:w="1136" w:type="pct"/>
          </w:tcPr>
          <w:p w14:paraId="3267F47B" w14:textId="77777777" w:rsidR="003E12AA" w:rsidRPr="00CB4FA6" w:rsidRDefault="003E12AA" w:rsidP="003E12AA">
            <w:r w:rsidRPr="00CB4FA6">
              <w:t>(B.2.2+B.2.3+B.2.4+B.2.5)</w:t>
            </w:r>
          </w:p>
        </w:tc>
      </w:tr>
      <w:tr w:rsidR="003E12AA" w:rsidRPr="00CB4FA6" w14:paraId="2A58AA99" w14:textId="77777777" w:rsidTr="003E12AA">
        <w:trPr>
          <w:trHeight w:hRule="exact" w:val="315"/>
        </w:trPr>
        <w:tc>
          <w:tcPr>
            <w:tcW w:w="715" w:type="pct"/>
            <w:noWrap/>
          </w:tcPr>
          <w:p w14:paraId="765E5FF7" w14:textId="77777777" w:rsidR="003E12AA" w:rsidRPr="00CB4FA6" w:rsidRDefault="003E12AA" w:rsidP="003E12AA">
            <w:r w:rsidRPr="00CB4FA6">
              <w:t>B.2.2</w:t>
            </w:r>
          </w:p>
        </w:tc>
        <w:tc>
          <w:tcPr>
            <w:tcW w:w="3149" w:type="pct"/>
            <w:gridSpan w:val="6"/>
          </w:tcPr>
          <w:p w14:paraId="1D947720" w14:textId="77777777" w:rsidR="003E12AA" w:rsidRPr="00CB4FA6" w:rsidRDefault="003E12AA" w:rsidP="003E12AA">
            <w:r w:rsidRPr="00CB4FA6">
              <w:t>Docenza</w:t>
            </w:r>
          </w:p>
        </w:tc>
        <w:tc>
          <w:tcPr>
            <w:tcW w:w="1136" w:type="pct"/>
          </w:tcPr>
          <w:p w14:paraId="63AACBC8" w14:textId="77777777" w:rsidR="003E12AA" w:rsidRPr="00CB4FA6" w:rsidRDefault="003E12AA" w:rsidP="003E12AA">
            <w:r w:rsidRPr="00CB4FA6">
              <w:t> </w:t>
            </w:r>
          </w:p>
        </w:tc>
      </w:tr>
      <w:tr w:rsidR="003E12AA" w:rsidRPr="00CB4FA6" w14:paraId="590704FE" w14:textId="77777777" w:rsidTr="003E12AA">
        <w:trPr>
          <w:trHeight w:hRule="exact" w:val="315"/>
        </w:trPr>
        <w:tc>
          <w:tcPr>
            <w:tcW w:w="715" w:type="pct"/>
            <w:noWrap/>
          </w:tcPr>
          <w:p w14:paraId="26957B7C" w14:textId="77777777" w:rsidR="003E12AA" w:rsidRPr="00CB4FA6" w:rsidRDefault="003E12AA" w:rsidP="003E12AA">
            <w:r w:rsidRPr="00CB4FA6">
              <w:t>B.2.2.a</w:t>
            </w:r>
          </w:p>
        </w:tc>
        <w:tc>
          <w:tcPr>
            <w:tcW w:w="3149" w:type="pct"/>
            <w:gridSpan w:val="6"/>
            <w:noWrap/>
          </w:tcPr>
          <w:p w14:paraId="4FAF1DF6" w14:textId="77777777" w:rsidR="003E12AA" w:rsidRPr="00CB4FA6" w:rsidRDefault="003E12AA" w:rsidP="003E12AA">
            <w:r w:rsidRPr="00CB4FA6">
              <w:t>Personale dipendente</w:t>
            </w:r>
          </w:p>
        </w:tc>
        <w:tc>
          <w:tcPr>
            <w:tcW w:w="1136" w:type="pct"/>
            <w:noWrap/>
          </w:tcPr>
          <w:p w14:paraId="0C1D3F03" w14:textId="77777777" w:rsidR="003E12AA" w:rsidRPr="00CB4FA6" w:rsidRDefault="003E12AA" w:rsidP="003E12AA">
            <w:r w:rsidRPr="00CB4FA6">
              <w:t> </w:t>
            </w:r>
          </w:p>
        </w:tc>
      </w:tr>
      <w:tr w:rsidR="003E12AA" w:rsidRPr="00CB4FA6" w14:paraId="7668FF5A" w14:textId="77777777" w:rsidTr="003E12AA">
        <w:trPr>
          <w:trHeight w:hRule="exact" w:val="315"/>
        </w:trPr>
        <w:tc>
          <w:tcPr>
            <w:tcW w:w="715" w:type="pct"/>
            <w:vMerge w:val="restart"/>
            <w:noWrap/>
          </w:tcPr>
          <w:p w14:paraId="7D57793C" w14:textId="77777777" w:rsidR="003E12AA" w:rsidRPr="00CB4FA6" w:rsidRDefault="003E12AA" w:rsidP="003E12AA">
            <w:r w:rsidRPr="00CB4FA6">
              <w:t> </w:t>
            </w:r>
          </w:p>
        </w:tc>
        <w:tc>
          <w:tcPr>
            <w:tcW w:w="776" w:type="pct"/>
          </w:tcPr>
          <w:p w14:paraId="1FD2E165" w14:textId="77777777" w:rsidR="003E12AA" w:rsidRPr="00CB4FA6" w:rsidRDefault="003E12AA" w:rsidP="003E12AA">
            <w:r w:rsidRPr="00CB4FA6">
              <w:t> </w:t>
            </w:r>
          </w:p>
        </w:tc>
        <w:tc>
          <w:tcPr>
            <w:tcW w:w="871" w:type="pct"/>
          </w:tcPr>
          <w:p w14:paraId="781D970F" w14:textId="77777777" w:rsidR="003E12AA" w:rsidRPr="00CB4FA6" w:rsidRDefault="003E12AA" w:rsidP="003E12AA">
            <w:r w:rsidRPr="00CB4FA6">
              <w:t>Costo orario</w:t>
            </w:r>
          </w:p>
        </w:tc>
        <w:tc>
          <w:tcPr>
            <w:tcW w:w="485" w:type="pct"/>
            <w:noWrap/>
          </w:tcPr>
          <w:p w14:paraId="22392392" w14:textId="77777777" w:rsidR="003E12AA" w:rsidRPr="00CB4FA6" w:rsidRDefault="003E12AA" w:rsidP="003E12AA">
            <w:r w:rsidRPr="00CB4FA6">
              <w:t>0</w:t>
            </w:r>
          </w:p>
        </w:tc>
        <w:tc>
          <w:tcPr>
            <w:tcW w:w="629" w:type="pct"/>
            <w:gridSpan w:val="2"/>
          </w:tcPr>
          <w:p w14:paraId="05165B1B" w14:textId="77777777" w:rsidR="003E12AA" w:rsidRPr="00CB4FA6" w:rsidRDefault="003E12AA" w:rsidP="003E12AA">
            <w:r w:rsidRPr="00CB4FA6">
              <w:t xml:space="preserve">n. ore </w:t>
            </w:r>
          </w:p>
        </w:tc>
        <w:tc>
          <w:tcPr>
            <w:tcW w:w="387" w:type="pct"/>
          </w:tcPr>
          <w:p w14:paraId="45B1BDBA" w14:textId="77777777" w:rsidR="003E12AA" w:rsidRPr="00CB4FA6" w:rsidRDefault="003E12AA" w:rsidP="003E12AA">
            <w:r w:rsidRPr="00CB4FA6">
              <w:t>0</w:t>
            </w:r>
          </w:p>
        </w:tc>
        <w:tc>
          <w:tcPr>
            <w:tcW w:w="1136" w:type="pct"/>
          </w:tcPr>
          <w:p w14:paraId="4EC854C6" w14:textId="77777777" w:rsidR="003E12AA" w:rsidRPr="00CB4FA6" w:rsidRDefault="003E12AA" w:rsidP="003E12AA">
            <w:r w:rsidRPr="00CB4FA6">
              <w:t> </w:t>
            </w:r>
          </w:p>
        </w:tc>
      </w:tr>
      <w:tr w:rsidR="003E12AA" w:rsidRPr="00CB4FA6" w14:paraId="077BFB73" w14:textId="77777777" w:rsidTr="003E12AA">
        <w:trPr>
          <w:trHeight w:val="315"/>
        </w:trPr>
        <w:tc>
          <w:tcPr>
            <w:tcW w:w="715" w:type="pct"/>
            <w:vMerge/>
          </w:tcPr>
          <w:p w14:paraId="35190E37" w14:textId="77777777" w:rsidR="003E12AA" w:rsidRPr="00CB4FA6" w:rsidRDefault="003E12AA" w:rsidP="003E12AA"/>
        </w:tc>
        <w:tc>
          <w:tcPr>
            <w:tcW w:w="776" w:type="pct"/>
          </w:tcPr>
          <w:p w14:paraId="1D432AD3" w14:textId="77777777" w:rsidR="003E12AA" w:rsidRPr="00CB4FA6" w:rsidRDefault="003E12AA" w:rsidP="003E12AA"/>
        </w:tc>
        <w:tc>
          <w:tcPr>
            <w:tcW w:w="871" w:type="pct"/>
          </w:tcPr>
          <w:p w14:paraId="34CEA823" w14:textId="77777777" w:rsidR="003E12AA" w:rsidRPr="00CB4FA6" w:rsidRDefault="003E12AA" w:rsidP="003E12AA">
            <w:r w:rsidRPr="00CB4FA6">
              <w:t>Costo orario</w:t>
            </w:r>
          </w:p>
        </w:tc>
        <w:tc>
          <w:tcPr>
            <w:tcW w:w="485" w:type="pct"/>
            <w:noWrap/>
          </w:tcPr>
          <w:p w14:paraId="77150521" w14:textId="77777777" w:rsidR="003E12AA" w:rsidRPr="00CB4FA6" w:rsidRDefault="003E12AA" w:rsidP="003E12AA">
            <w:r w:rsidRPr="00CB4FA6">
              <w:t>0</w:t>
            </w:r>
          </w:p>
        </w:tc>
        <w:tc>
          <w:tcPr>
            <w:tcW w:w="629" w:type="pct"/>
            <w:gridSpan w:val="2"/>
          </w:tcPr>
          <w:p w14:paraId="7C72A896" w14:textId="77777777" w:rsidR="003E12AA" w:rsidRPr="00CB4FA6" w:rsidRDefault="003E12AA" w:rsidP="003E12AA">
            <w:r w:rsidRPr="00CB4FA6">
              <w:t xml:space="preserve">n. ore </w:t>
            </w:r>
          </w:p>
        </w:tc>
        <w:tc>
          <w:tcPr>
            <w:tcW w:w="387" w:type="pct"/>
          </w:tcPr>
          <w:p w14:paraId="55BA8E62" w14:textId="77777777" w:rsidR="003E12AA" w:rsidRPr="00CB4FA6" w:rsidRDefault="003E12AA" w:rsidP="003E12AA">
            <w:r w:rsidRPr="00CB4FA6">
              <w:t>0</w:t>
            </w:r>
          </w:p>
        </w:tc>
        <w:tc>
          <w:tcPr>
            <w:tcW w:w="1136" w:type="pct"/>
          </w:tcPr>
          <w:p w14:paraId="70F5243C" w14:textId="77777777" w:rsidR="003E12AA" w:rsidRPr="00CB4FA6" w:rsidRDefault="003E12AA" w:rsidP="003E12AA">
            <w:r w:rsidRPr="00CB4FA6">
              <w:t> </w:t>
            </w:r>
          </w:p>
        </w:tc>
      </w:tr>
      <w:tr w:rsidR="003E12AA" w:rsidRPr="00CB4FA6" w14:paraId="2358670A" w14:textId="77777777" w:rsidTr="003E12AA">
        <w:trPr>
          <w:trHeight w:hRule="exact" w:val="315"/>
        </w:trPr>
        <w:tc>
          <w:tcPr>
            <w:tcW w:w="715" w:type="pct"/>
            <w:noWrap/>
          </w:tcPr>
          <w:p w14:paraId="3A6A22C0" w14:textId="77777777" w:rsidR="003E12AA" w:rsidRPr="00CB4FA6" w:rsidRDefault="003E12AA" w:rsidP="003E12AA">
            <w:r w:rsidRPr="00CB4FA6">
              <w:t>B.2.2.b</w:t>
            </w:r>
          </w:p>
        </w:tc>
        <w:tc>
          <w:tcPr>
            <w:tcW w:w="3149" w:type="pct"/>
            <w:gridSpan w:val="6"/>
            <w:noWrap/>
          </w:tcPr>
          <w:p w14:paraId="14C3ED87" w14:textId="77777777" w:rsidR="003E12AA" w:rsidRPr="00CB4FA6" w:rsidRDefault="003E12AA" w:rsidP="003E12AA">
            <w:r w:rsidRPr="00CB4FA6">
              <w:t>Risorse esterne</w:t>
            </w:r>
          </w:p>
        </w:tc>
        <w:tc>
          <w:tcPr>
            <w:tcW w:w="1136" w:type="pct"/>
            <w:noWrap/>
          </w:tcPr>
          <w:p w14:paraId="3B7C1C59" w14:textId="77777777" w:rsidR="003E12AA" w:rsidRPr="00CB4FA6" w:rsidRDefault="003E12AA" w:rsidP="003E12AA">
            <w:r w:rsidRPr="00CB4FA6">
              <w:t> </w:t>
            </w:r>
          </w:p>
        </w:tc>
      </w:tr>
      <w:tr w:rsidR="003E12AA" w:rsidRPr="00CB4FA6" w14:paraId="624C04C8" w14:textId="77777777" w:rsidTr="003E12AA">
        <w:trPr>
          <w:trHeight w:hRule="exact" w:val="481"/>
        </w:trPr>
        <w:tc>
          <w:tcPr>
            <w:tcW w:w="715" w:type="pct"/>
            <w:vMerge w:val="restart"/>
            <w:noWrap/>
          </w:tcPr>
          <w:p w14:paraId="1175A2E8" w14:textId="77777777" w:rsidR="003E12AA" w:rsidRPr="00CB4FA6" w:rsidRDefault="003E12AA" w:rsidP="003E12AA">
            <w:r w:rsidRPr="00CB4FA6">
              <w:t> </w:t>
            </w:r>
          </w:p>
        </w:tc>
        <w:tc>
          <w:tcPr>
            <w:tcW w:w="776" w:type="pct"/>
          </w:tcPr>
          <w:p w14:paraId="68F76191" w14:textId="77777777" w:rsidR="003E12AA" w:rsidRPr="00CB4FA6" w:rsidRDefault="003E12AA" w:rsidP="003E12AA">
            <w:r w:rsidRPr="00CB4FA6">
              <w:t> </w:t>
            </w:r>
          </w:p>
        </w:tc>
        <w:tc>
          <w:tcPr>
            <w:tcW w:w="871" w:type="pct"/>
          </w:tcPr>
          <w:p w14:paraId="7566D5DC" w14:textId="77777777" w:rsidR="003E12AA" w:rsidRPr="00CB4FA6" w:rsidRDefault="003E12AA" w:rsidP="003E12AA">
            <w:r w:rsidRPr="00CB4FA6">
              <w:t>Costo orario fascia A</w:t>
            </w:r>
          </w:p>
        </w:tc>
        <w:tc>
          <w:tcPr>
            <w:tcW w:w="485" w:type="pct"/>
            <w:noWrap/>
          </w:tcPr>
          <w:p w14:paraId="05273F21" w14:textId="77777777" w:rsidR="003E12AA" w:rsidRPr="00CB4FA6" w:rsidRDefault="003E12AA" w:rsidP="003E12AA">
            <w:r w:rsidRPr="00CB4FA6">
              <w:t>0</w:t>
            </w:r>
          </w:p>
        </w:tc>
        <w:tc>
          <w:tcPr>
            <w:tcW w:w="581" w:type="pct"/>
          </w:tcPr>
          <w:p w14:paraId="4DAD7F2C" w14:textId="77777777" w:rsidR="003E12AA" w:rsidRPr="00CB4FA6" w:rsidRDefault="003E12AA" w:rsidP="003E12AA">
            <w:r w:rsidRPr="00CB4FA6">
              <w:t xml:space="preserve">n. ore </w:t>
            </w:r>
          </w:p>
        </w:tc>
        <w:tc>
          <w:tcPr>
            <w:tcW w:w="436" w:type="pct"/>
            <w:gridSpan w:val="2"/>
          </w:tcPr>
          <w:p w14:paraId="13F49EF1" w14:textId="77777777" w:rsidR="003E12AA" w:rsidRPr="00CB4FA6" w:rsidRDefault="003E12AA" w:rsidP="003E12AA">
            <w:r w:rsidRPr="00CB4FA6">
              <w:t>0</w:t>
            </w:r>
          </w:p>
        </w:tc>
        <w:tc>
          <w:tcPr>
            <w:tcW w:w="1136" w:type="pct"/>
          </w:tcPr>
          <w:p w14:paraId="2A8242DE" w14:textId="77777777" w:rsidR="003E12AA" w:rsidRPr="00CB4FA6" w:rsidRDefault="003E12AA" w:rsidP="003E12AA">
            <w:r w:rsidRPr="00CB4FA6">
              <w:t> </w:t>
            </w:r>
          </w:p>
        </w:tc>
      </w:tr>
      <w:tr w:rsidR="003E12AA" w:rsidRPr="00CB4FA6" w14:paraId="13948E49" w14:textId="77777777" w:rsidTr="003E12AA">
        <w:trPr>
          <w:trHeight w:val="315"/>
        </w:trPr>
        <w:tc>
          <w:tcPr>
            <w:tcW w:w="715" w:type="pct"/>
            <w:vMerge/>
          </w:tcPr>
          <w:p w14:paraId="19604719" w14:textId="77777777" w:rsidR="003E12AA" w:rsidRPr="00CB4FA6" w:rsidRDefault="003E12AA" w:rsidP="003E12AA"/>
        </w:tc>
        <w:tc>
          <w:tcPr>
            <w:tcW w:w="776" w:type="pct"/>
          </w:tcPr>
          <w:p w14:paraId="1D9446C7" w14:textId="77777777" w:rsidR="003E12AA" w:rsidRPr="00CB4FA6" w:rsidRDefault="003E12AA" w:rsidP="003E12AA"/>
        </w:tc>
        <w:tc>
          <w:tcPr>
            <w:tcW w:w="871" w:type="pct"/>
          </w:tcPr>
          <w:p w14:paraId="5C6BF8B6" w14:textId="77777777" w:rsidR="003E12AA" w:rsidRPr="00CB4FA6" w:rsidRDefault="003E12AA" w:rsidP="003E12AA">
            <w:r w:rsidRPr="00CB4FA6">
              <w:t>Costo orario fascia B</w:t>
            </w:r>
          </w:p>
        </w:tc>
        <w:tc>
          <w:tcPr>
            <w:tcW w:w="485" w:type="pct"/>
            <w:noWrap/>
          </w:tcPr>
          <w:p w14:paraId="353155B4" w14:textId="77777777" w:rsidR="003E12AA" w:rsidRPr="00CB4FA6" w:rsidRDefault="003E12AA" w:rsidP="003E12AA">
            <w:r w:rsidRPr="00CB4FA6">
              <w:t>0</w:t>
            </w:r>
          </w:p>
        </w:tc>
        <w:tc>
          <w:tcPr>
            <w:tcW w:w="581" w:type="pct"/>
          </w:tcPr>
          <w:p w14:paraId="40B1B055" w14:textId="77777777" w:rsidR="003E12AA" w:rsidRPr="00CB4FA6" w:rsidRDefault="003E12AA" w:rsidP="003E12AA">
            <w:r w:rsidRPr="00CB4FA6">
              <w:t xml:space="preserve">n. ore </w:t>
            </w:r>
          </w:p>
        </w:tc>
        <w:tc>
          <w:tcPr>
            <w:tcW w:w="436" w:type="pct"/>
            <w:gridSpan w:val="2"/>
          </w:tcPr>
          <w:p w14:paraId="7BC693D4" w14:textId="77777777" w:rsidR="003E12AA" w:rsidRPr="00CB4FA6" w:rsidRDefault="003E12AA" w:rsidP="003E12AA">
            <w:r w:rsidRPr="00CB4FA6">
              <w:t>0</w:t>
            </w:r>
          </w:p>
        </w:tc>
        <w:tc>
          <w:tcPr>
            <w:tcW w:w="1136" w:type="pct"/>
          </w:tcPr>
          <w:p w14:paraId="0C221BE3" w14:textId="77777777" w:rsidR="003E12AA" w:rsidRPr="00CB4FA6" w:rsidRDefault="003E12AA" w:rsidP="003E12AA">
            <w:r w:rsidRPr="00CB4FA6">
              <w:t> </w:t>
            </w:r>
          </w:p>
        </w:tc>
      </w:tr>
      <w:tr w:rsidR="003E12AA" w:rsidRPr="00CB4FA6" w14:paraId="09E9A0EB" w14:textId="77777777" w:rsidTr="003E12AA">
        <w:trPr>
          <w:trHeight w:val="315"/>
        </w:trPr>
        <w:tc>
          <w:tcPr>
            <w:tcW w:w="715" w:type="pct"/>
            <w:vMerge/>
          </w:tcPr>
          <w:p w14:paraId="4523508C" w14:textId="77777777" w:rsidR="003E12AA" w:rsidRPr="00CB4FA6" w:rsidRDefault="003E12AA" w:rsidP="003E12AA"/>
        </w:tc>
        <w:tc>
          <w:tcPr>
            <w:tcW w:w="776" w:type="pct"/>
          </w:tcPr>
          <w:p w14:paraId="76D5F661" w14:textId="77777777" w:rsidR="003E12AA" w:rsidRPr="00CB4FA6" w:rsidRDefault="003E12AA" w:rsidP="003E12AA"/>
        </w:tc>
        <w:tc>
          <w:tcPr>
            <w:tcW w:w="871" w:type="pct"/>
          </w:tcPr>
          <w:p w14:paraId="0959DA2F" w14:textId="77777777" w:rsidR="003E12AA" w:rsidRPr="00CB4FA6" w:rsidRDefault="003E12AA" w:rsidP="003E12AA">
            <w:r w:rsidRPr="00CB4FA6">
              <w:t>Costo orario fascia C</w:t>
            </w:r>
          </w:p>
        </w:tc>
        <w:tc>
          <w:tcPr>
            <w:tcW w:w="485" w:type="pct"/>
            <w:noWrap/>
          </w:tcPr>
          <w:p w14:paraId="5713E2C3" w14:textId="77777777" w:rsidR="003E12AA" w:rsidRPr="00CB4FA6" w:rsidRDefault="003E12AA" w:rsidP="003E12AA">
            <w:r w:rsidRPr="00CB4FA6">
              <w:t>0</w:t>
            </w:r>
          </w:p>
        </w:tc>
        <w:tc>
          <w:tcPr>
            <w:tcW w:w="581" w:type="pct"/>
          </w:tcPr>
          <w:p w14:paraId="30EF3AB1" w14:textId="77777777" w:rsidR="003E12AA" w:rsidRPr="00CB4FA6" w:rsidRDefault="003E12AA" w:rsidP="003E12AA">
            <w:r w:rsidRPr="00CB4FA6">
              <w:t xml:space="preserve">n. ore </w:t>
            </w:r>
          </w:p>
        </w:tc>
        <w:tc>
          <w:tcPr>
            <w:tcW w:w="436" w:type="pct"/>
            <w:gridSpan w:val="2"/>
          </w:tcPr>
          <w:p w14:paraId="64AB68B2" w14:textId="77777777" w:rsidR="003E12AA" w:rsidRPr="00CB4FA6" w:rsidRDefault="003E12AA" w:rsidP="003E12AA">
            <w:r w:rsidRPr="00CB4FA6">
              <w:t>0</w:t>
            </w:r>
          </w:p>
        </w:tc>
        <w:tc>
          <w:tcPr>
            <w:tcW w:w="1136" w:type="pct"/>
          </w:tcPr>
          <w:p w14:paraId="1EDC710C" w14:textId="77777777" w:rsidR="003E12AA" w:rsidRPr="00CB4FA6" w:rsidRDefault="003E12AA" w:rsidP="003E12AA">
            <w:r w:rsidRPr="00CB4FA6">
              <w:t> </w:t>
            </w:r>
          </w:p>
        </w:tc>
      </w:tr>
      <w:tr w:rsidR="003E12AA" w:rsidRPr="00CB4FA6" w14:paraId="1A6778D5" w14:textId="77777777" w:rsidTr="003E12AA">
        <w:trPr>
          <w:trHeight w:val="315"/>
        </w:trPr>
        <w:tc>
          <w:tcPr>
            <w:tcW w:w="715" w:type="pct"/>
            <w:vMerge/>
          </w:tcPr>
          <w:p w14:paraId="62CF1CC1" w14:textId="77777777" w:rsidR="003E12AA" w:rsidRPr="00CB4FA6" w:rsidRDefault="003E12AA" w:rsidP="003E12AA"/>
        </w:tc>
        <w:tc>
          <w:tcPr>
            <w:tcW w:w="776" w:type="pct"/>
          </w:tcPr>
          <w:p w14:paraId="3E8EF998" w14:textId="77777777" w:rsidR="003E12AA" w:rsidRPr="00CB4FA6" w:rsidRDefault="003E12AA" w:rsidP="003E12AA"/>
        </w:tc>
        <w:tc>
          <w:tcPr>
            <w:tcW w:w="871" w:type="pct"/>
          </w:tcPr>
          <w:p w14:paraId="0E0A2220" w14:textId="77777777" w:rsidR="003E12AA" w:rsidRPr="00CB4FA6" w:rsidRDefault="003E12AA" w:rsidP="003E12AA">
            <w:r w:rsidRPr="00CB4FA6">
              <w:t>Costo orario fascia D</w:t>
            </w:r>
          </w:p>
        </w:tc>
        <w:tc>
          <w:tcPr>
            <w:tcW w:w="485" w:type="pct"/>
            <w:noWrap/>
          </w:tcPr>
          <w:p w14:paraId="35CBDA4D" w14:textId="77777777" w:rsidR="003E12AA" w:rsidRPr="00CB4FA6" w:rsidRDefault="003E12AA" w:rsidP="003E12AA">
            <w:r w:rsidRPr="00CB4FA6">
              <w:t>0</w:t>
            </w:r>
          </w:p>
        </w:tc>
        <w:tc>
          <w:tcPr>
            <w:tcW w:w="581" w:type="pct"/>
          </w:tcPr>
          <w:p w14:paraId="68828A0C" w14:textId="77777777" w:rsidR="003E12AA" w:rsidRPr="00CB4FA6" w:rsidRDefault="003E12AA" w:rsidP="003E12AA">
            <w:r w:rsidRPr="00CB4FA6">
              <w:t xml:space="preserve">n. ore </w:t>
            </w:r>
          </w:p>
        </w:tc>
        <w:tc>
          <w:tcPr>
            <w:tcW w:w="436" w:type="pct"/>
            <w:gridSpan w:val="2"/>
          </w:tcPr>
          <w:p w14:paraId="72F6D289" w14:textId="77777777" w:rsidR="003E12AA" w:rsidRPr="00CB4FA6" w:rsidRDefault="003E12AA" w:rsidP="003E12AA">
            <w:r w:rsidRPr="00CB4FA6">
              <w:t>0</w:t>
            </w:r>
          </w:p>
        </w:tc>
        <w:tc>
          <w:tcPr>
            <w:tcW w:w="1136" w:type="pct"/>
          </w:tcPr>
          <w:p w14:paraId="01F7CC5B" w14:textId="77777777" w:rsidR="003E12AA" w:rsidRPr="00CB4FA6" w:rsidRDefault="003E12AA" w:rsidP="003E12AA">
            <w:r w:rsidRPr="00CB4FA6">
              <w:t> </w:t>
            </w:r>
          </w:p>
        </w:tc>
      </w:tr>
      <w:tr w:rsidR="003E12AA" w:rsidRPr="00CB4FA6" w14:paraId="52BC3B05" w14:textId="77777777" w:rsidTr="003E12AA">
        <w:trPr>
          <w:trHeight w:val="48"/>
        </w:trPr>
        <w:tc>
          <w:tcPr>
            <w:tcW w:w="715" w:type="pct"/>
            <w:vMerge/>
          </w:tcPr>
          <w:p w14:paraId="0E933895" w14:textId="77777777" w:rsidR="003E12AA" w:rsidRPr="00CB4FA6" w:rsidRDefault="003E12AA" w:rsidP="003E12AA"/>
        </w:tc>
        <w:tc>
          <w:tcPr>
            <w:tcW w:w="776" w:type="pct"/>
          </w:tcPr>
          <w:p w14:paraId="40EE7542" w14:textId="77777777" w:rsidR="003E12AA" w:rsidRPr="00CB4FA6" w:rsidRDefault="003E12AA" w:rsidP="003E12AA"/>
        </w:tc>
        <w:tc>
          <w:tcPr>
            <w:tcW w:w="871" w:type="pct"/>
          </w:tcPr>
          <w:p w14:paraId="1715499C" w14:textId="77777777" w:rsidR="003E12AA" w:rsidRPr="00CB4FA6" w:rsidRDefault="003E12AA" w:rsidP="003E12AA">
            <w:r w:rsidRPr="00CB4FA6">
              <w:t xml:space="preserve">Costo orario </w:t>
            </w:r>
            <w:proofErr w:type="spellStart"/>
            <w:r w:rsidRPr="00CB4FA6">
              <w:t>codocenti</w:t>
            </w:r>
            <w:proofErr w:type="spellEnd"/>
          </w:p>
        </w:tc>
        <w:tc>
          <w:tcPr>
            <w:tcW w:w="485" w:type="pct"/>
            <w:noWrap/>
          </w:tcPr>
          <w:p w14:paraId="26B596FA" w14:textId="77777777" w:rsidR="003E12AA" w:rsidRPr="00CB4FA6" w:rsidRDefault="003E12AA" w:rsidP="003E12AA">
            <w:r w:rsidRPr="00CB4FA6">
              <w:t>0</w:t>
            </w:r>
          </w:p>
        </w:tc>
        <w:tc>
          <w:tcPr>
            <w:tcW w:w="581" w:type="pct"/>
          </w:tcPr>
          <w:p w14:paraId="1F6DBC3B" w14:textId="77777777" w:rsidR="003E12AA" w:rsidRPr="00CB4FA6" w:rsidRDefault="003E12AA" w:rsidP="003E12AA">
            <w:r w:rsidRPr="00CB4FA6">
              <w:t xml:space="preserve">n. ore </w:t>
            </w:r>
          </w:p>
        </w:tc>
        <w:tc>
          <w:tcPr>
            <w:tcW w:w="436" w:type="pct"/>
            <w:gridSpan w:val="2"/>
          </w:tcPr>
          <w:p w14:paraId="4FDADAE1" w14:textId="77777777" w:rsidR="003E12AA" w:rsidRPr="00CB4FA6" w:rsidRDefault="003E12AA" w:rsidP="003E12AA">
            <w:r w:rsidRPr="00CB4FA6">
              <w:t>0</w:t>
            </w:r>
          </w:p>
        </w:tc>
        <w:tc>
          <w:tcPr>
            <w:tcW w:w="1136" w:type="pct"/>
          </w:tcPr>
          <w:p w14:paraId="1A0BD377" w14:textId="77777777" w:rsidR="003E12AA" w:rsidRPr="00CB4FA6" w:rsidRDefault="003E12AA" w:rsidP="003E12AA">
            <w:r w:rsidRPr="00CB4FA6">
              <w:t> </w:t>
            </w:r>
          </w:p>
        </w:tc>
      </w:tr>
    </w:tbl>
    <w:p w14:paraId="1A3110E6" w14:textId="77777777" w:rsidR="003E12AA" w:rsidRPr="00CB4FA6" w:rsidRDefault="003E12AA" w:rsidP="003E12AA">
      <w:r w:rsidRPr="00CB4FA6">
        <w:tab/>
      </w:r>
      <w:r w:rsidRPr="00CB4FA6">
        <w:tab/>
      </w:r>
      <w:r w:rsidRPr="00CB4FA6">
        <w:tab/>
      </w:r>
      <w:r w:rsidRPr="00CB4FA6">
        <w:tab/>
      </w:r>
      <w:r w:rsidRPr="00CB4FA6">
        <w:tab/>
      </w:r>
      <w:r w:rsidRPr="00CB4FA6">
        <w:tab/>
      </w:r>
    </w:p>
    <w:tbl>
      <w:tblPr>
        <w:tblW w:w="50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06"/>
        <w:gridCol w:w="1547"/>
        <w:gridCol w:w="1808"/>
        <w:gridCol w:w="1089"/>
        <w:gridCol w:w="965"/>
        <w:gridCol w:w="728"/>
        <w:gridCol w:w="2488"/>
      </w:tblGrid>
      <w:tr w:rsidR="003E12AA" w:rsidRPr="00CB4FA6" w14:paraId="3EF48272" w14:textId="77777777" w:rsidTr="003E12AA">
        <w:trPr>
          <w:trHeight w:hRule="exact" w:val="315"/>
        </w:trPr>
        <w:tc>
          <w:tcPr>
            <w:tcW w:w="701" w:type="pct"/>
            <w:noWrap/>
          </w:tcPr>
          <w:p w14:paraId="6762187A" w14:textId="77777777" w:rsidR="003E12AA" w:rsidRPr="00CB4FA6" w:rsidRDefault="003E12AA" w:rsidP="003E12AA">
            <w:r w:rsidRPr="00CB4FA6">
              <w:t>B.2.3</w:t>
            </w:r>
          </w:p>
        </w:tc>
        <w:tc>
          <w:tcPr>
            <w:tcW w:w="3059" w:type="pct"/>
            <w:gridSpan w:val="5"/>
          </w:tcPr>
          <w:p w14:paraId="3951E0C1" w14:textId="77777777" w:rsidR="003E12AA" w:rsidRPr="00CB4FA6" w:rsidRDefault="003E12AA" w:rsidP="003E12AA">
            <w:r w:rsidRPr="00CB4FA6">
              <w:t>Tutoraggio</w:t>
            </w:r>
          </w:p>
        </w:tc>
        <w:tc>
          <w:tcPr>
            <w:tcW w:w="1240" w:type="pct"/>
          </w:tcPr>
          <w:p w14:paraId="15281D30" w14:textId="77777777" w:rsidR="003E12AA" w:rsidRPr="00CB4FA6" w:rsidRDefault="003E12AA" w:rsidP="003E12AA">
            <w:r w:rsidRPr="00CB4FA6">
              <w:t> </w:t>
            </w:r>
          </w:p>
        </w:tc>
      </w:tr>
      <w:tr w:rsidR="003E12AA" w:rsidRPr="00CB4FA6" w14:paraId="1881B3D8" w14:textId="77777777" w:rsidTr="003E12AA">
        <w:trPr>
          <w:trHeight w:hRule="exact" w:val="315"/>
        </w:trPr>
        <w:tc>
          <w:tcPr>
            <w:tcW w:w="701" w:type="pct"/>
            <w:noWrap/>
          </w:tcPr>
          <w:p w14:paraId="453D183F" w14:textId="77777777" w:rsidR="003E12AA" w:rsidRPr="00CB4FA6" w:rsidRDefault="003E12AA" w:rsidP="003E12AA">
            <w:r w:rsidRPr="00CB4FA6">
              <w:t>B.2.3.a</w:t>
            </w:r>
          </w:p>
        </w:tc>
        <w:tc>
          <w:tcPr>
            <w:tcW w:w="3059" w:type="pct"/>
            <w:gridSpan w:val="5"/>
          </w:tcPr>
          <w:p w14:paraId="53D7F1A4" w14:textId="77777777" w:rsidR="003E12AA" w:rsidRPr="00CB4FA6" w:rsidRDefault="003E12AA" w:rsidP="003E12AA">
            <w:r w:rsidRPr="00CB4FA6">
              <w:t>Personale dipendente</w:t>
            </w:r>
          </w:p>
        </w:tc>
        <w:tc>
          <w:tcPr>
            <w:tcW w:w="1240" w:type="pct"/>
          </w:tcPr>
          <w:p w14:paraId="1E5E08BB" w14:textId="77777777" w:rsidR="003E12AA" w:rsidRPr="00CB4FA6" w:rsidRDefault="003E12AA" w:rsidP="003E12AA">
            <w:r w:rsidRPr="00CB4FA6">
              <w:t> </w:t>
            </w:r>
          </w:p>
        </w:tc>
      </w:tr>
      <w:tr w:rsidR="003E12AA" w:rsidRPr="00CB4FA6" w14:paraId="7587B1B9" w14:textId="77777777" w:rsidTr="003E12AA">
        <w:trPr>
          <w:trHeight w:hRule="exact" w:val="385"/>
        </w:trPr>
        <w:tc>
          <w:tcPr>
            <w:tcW w:w="701" w:type="pct"/>
            <w:vMerge w:val="restart"/>
            <w:noWrap/>
          </w:tcPr>
          <w:p w14:paraId="42DD2B01" w14:textId="77777777" w:rsidR="003E12AA" w:rsidRPr="00CB4FA6" w:rsidRDefault="003E12AA" w:rsidP="003E12AA">
            <w:r w:rsidRPr="00CB4FA6">
              <w:t> </w:t>
            </w:r>
          </w:p>
        </w:tc>
        <w:tc>
          <w:tcPr>
            <w:tcW w:w="771" w:type="pct"/>
          </w:tcPr>
          <w:p w14:paraId="39C78E6B" w14:textId="77777777" w:rsidR="003E12AA" w:rsidRPr="00CB4FA6" w:rsidRDefault="003E12AA" w:rsidP="003E12AA"/>
        </w:tc>
        <w:tc>
          <w:tcPr>
            <w:tcW w:w="901" w:type="pct"/>
          </w:tcPr>
          <w:p w14:paraId="37AF7C88" w14:textId="77777777" w:rsidR="003E12AA" w:rsidRPr="00CB4FA6" w:rsidRDefault="003E12AA" w:rsidP="003E12AA">
            <w:r w:rsidRPr="00CB4FA6">
              <w:t>Costo orario</w:t>
            </w:r>
          </w:p>
        </w:tc>
        <w:tc>
          <w:tcPr>
            <w:tcW w:w="543" w:type="pct"/>
          </w:tcPr>
          <w:p w14:paraId="62494931" w14:textId="77777777" w:rsidR="003E12AA" w:rsidRPr="00CB4FA6" w:rsidRDefault="003E12AA" w:rsidP="003E12AA">
            <w:r w:rsidRPr="00CB4FA6">
              <w:t>0</w:t>
            </w:r>
          </w:p>
        </w:tc>
        <w:tc>
          <w:tcPr>
            <w:tcW w:w="481" w:type="pct"/>
          </w:tcPr>
          <w:p w14:paraId="3089CA33" w14:textId="77777777" w:rsidR="003E12AA" w:rsidRPr="00CB4FA6" w:rsidRDefault="003E12AA" w:rsidP="003E12AA">
            <w:r w:rsidRPr="00CB4FA6">
              <w:t xml:space="preserve">n. ore </w:t>
            </w:r>
          </w:p>
        </w:tc>
        <w:tc>
          <w:tcPr>
            <w:tcW w:w="363" w:type="pct"/>
          </w:tcPr>
          <w:p w14:paraId="311EC17F" w14:textId="77777777" w:rsidR="003E12AA" w:rsidRPr="00CB4FA6" w:rsidRDefault="003E12AA" w:rsidP="003E12AA">
            <w:r w:rsidRPr="00CB4FA6">
              <w:t>0</w:t>
            </w:r>
          </w:p>
        </w:tc>
        <w:tc>
          <w:tcPr>
            <w:tcW w:w="1240" w:type="pct"/>
          </w:tcPr>
          <w:p w14:paraId="03F1FD1B" w14:textId="77777777" w:rsidR="003E12AA" w:rsidRPr="00CB4FA6" w:rsidRDefault="003E12AA" w:rsidP="003E12AA">
            <w:r w:rsidRPr="00CB4FA6">
              <w:t> </w:t>
            </w:r>
          </w:p>
        </w:tc>
      </w:tr>
      <w:tr w:rsidR="003E12AA" w:rsidRPr="00CB4FA6" w14:paraId="5B1FF9A8" w14:textId="77777777" w:rsidTr="003E12AA">
        <w:trPr>
          <w:trHeight w:val="315"/>
        </w:trPr>
        <w:tc>
          <w:tcPr>
            <w:tcW w:w="701" w:type="pct"/>
            <w:vMerge/>
          </w:tcPr>
          <w:p w14:paraId="71B9F9E5" w14:textId="77777777" w:rsidR="003E12AA" w:rsidRPr="00CB4FA6" w:rsidRDefault="003E12AA" w:rsidP="003E12AA"/>
        </w:tc>
        <w:tc>
          <w:tcPr>
            <w:tcW w:w="771" w:type="pct"/>
          </w:tcPr>
          <w:p w14:paraId="06B4B16B" w14:textId="77777777" w:rsidR="003E12AA" w:rsidRPr="00CB4FA6" w:rsidRDefault="003E12AA" w:rsidP="003E12AA"/>
        </w:tc>
        <w:tc>
          <w:tcPr>
            <w:tcW w:w="901" w:type="pct"/>
          </w:tcPr>
          <w:p w14:paraId="5D0706A6" w14:textId="77777777" w:rsidR="003E12AA" w:rsidRPr="00CB4FA6" w:rsidRDefault="003E12AA" w:rsidP="003E12AA">
            <w:r w:rsidRPr="00CB4FA6">
              <w:t>Costo orario</w:t>
            </w:r>
          </w:p>
        </w:tc>
        <w:tc>
          <w:tcPr>
            <w:tcW w:w="543" w:type="pct"/>
          </w:tcPr>
          <w:p w14:paraId="7196F1A8" w14:textId="77777777" w:rsidR="003E12AA" w:rsidRPr="00CB4FA6" w:rsidRDefault="003E12AA" w:rsidP="003E12AA">
            <w:r w:rsidRPr="00CB4FA6">
              <w:t>0</w:t>
            </w:r>
          </w:p>
        </w:tc>
        <w:tc>
          <w:tcPr>
            <w:tcW w:w="481" w:type="pct"/>
          </w:tcPr>
          <w:p w14:paraId="46C1B4B0" w14:textId="77777777" w:rsidR="003E12AA" w:rsidRPr="00CB4FA6" w:rsidRDefault="003E12AA" w:rsidP="003E12AA">
            <w:r w:rsidRPr="00CB4FA6">
              <w:t xml:space="preserve">n. ore </w:t>
            </w:r>
          </w:p>
        </w:tc>
        <w:tc>
          <w:tcPr>
            <w:tcW w:w="363" w:type="pct"/>
          </w:tcPr>
          <w:p w14:paraId="103DAB1E" w14:textId="77777777" w:rsidR="003E12AA" w:rsidRPr="00CB4FA6" w:rsidRDefault="003E12AA" w:rsidP="003E12AA">
            <w:r w:rsidRPr="00CB4FA6">
              <w:t>0</w:t>
            </w:r>
          </w:p>
        </w:tc>
        <w:tc>
          <w:tcPr>
            <w:tcW w:w="1240" w:type="pct"/>
          </w:tcPr>
          <w:p w14:paraId="28DA55F2" w14:textId="77777777" w:rsidR="003E12AA" w:rsidRPr="00CB4FA6" w:rsidRDefault="003E12AA" w:rsidP="003E12AA">
            <w:r w:rsidRPr="00CB4FA6">
              <w:t> </w:t>
            </w:r>
          </w:p>
        </w:tc>
      </w:tr>
      <w:tr w:rsidR="003E12AA" w:rsidRPr="00CB4FA6" w14:paraId="72DC9C0A" w14:textId="77777777" w:rsidTr="003E12AA">
        <w:trPr>
          <w:trHeight w:hRule="exact" w:val="315"/>
        </w:trPr>
        <w:tc>
          <w:tcPr>
            <w:tcW w:w="701" w:type="pct"/>
            <w:noWrap/>
          </w:tcPr>
          <w:p w14:paraId="74B98C94" w14:textId="77777777" w:rsidR="003E12AA" w:rsidRPr="00CB4FA6" w:rsidRDefault="003E12AA" w:rsidP="003E12AA">
            <w:r w:rsidRPr="00CB4FA6">
              <w:t>B.2.3.b</w:t>
            </w:r>
          </w:p>
        </w:tc>
        <w:tc>
          <w:tcPr>
            <w:tcW w:w="3059" w:type="pct"/>
            <w:gridSpan w:val="5"/>
          </w:tcPr>
          <w:p w14:paraId="0D52EED9" w14:textId="77777777" w:rsidR="003E12AA" w:rsidRPr="00CB4FA6" w:rsidRDefault="003E12AA" w:rsidP="003E12AA">
            <w:r w:rsidRPr="00CB4FA6">
              <w:t>Risorse esterne</w:t>
            </w:r>
          </w:p>
        </w:tc>
        <w:tc>
          <w:tcPr>
            <w:tcW w:w="1240" w:type="pct"/>
          </w:tcPr>
          <w:p w14:paraId="41A1AFA8" w14:textId="77777777" w:rsidR="003E12AA" w:rsidRPr="00CB4FA6" w:rsidRDefault="003E12AA" w:rsidP="003E12AA">
            <w:r w:rsidRPr="00CB4FA6">
              <w:t> </w:t>
            </w:r>
          </w:p>
        </w:tc>
      </w:tr>
      <w:tr w:rsidR="003E12AA" w:rsidRPr="00CB4FA6" w14:paraId="09BD79F7" w14:textId="77777777" w:rsidTr="003E12AA">
        <w:trPr>
          <w:trHeight w:hRule="exact" w:val="571"/>
        </w:trPr>
        <w:tc>
          <w:tcPr>
            <w:tcW w:w="701" w:type="pct"/>
            <w:vMerge w:val="restart"/>
            <w:noWrap/>
          </w:tcPr>
          <w:p w14:paraId="145B2DF0" w14:textId="77777777" w:rsidR="003E12AA" w:rsidRPr="00CB4FA6" w:rsidRDefault="003E12AA" w:rsidP="003E12AA">
            <w:r w:rsidRPr="00CB4FA6">
              <w:t> </w:t>
            </w:r>
          </w:p>
        </w:tc>
        <w:tc>
          <w:tcPr>
            <w:tcW w:w="771" w:type="pct"/>
          </w:tcPr>
          <w:p w14:paraId="08FDFEDF" w14:textId="77777777" w:rsidR="003E12AA" w:rsidRPr="00CB4FA6" w:rsidRDefault="003E12AA" w:rsidP="003E12AA"/>
        </w:tc>
        <w:tc>
          <w:tcPr>
            <w:tcW w:w="901" w:type="pct"/>
          </w:tcPr>
          <w:p w14:paraId="13276AB6" w14:textId="77777777" w:rsidR="003E12AA" w:rsidRPr="00CB4FA6" w:rsidRDefault="003E12AA" w:rsidP="003E12AA">
            <w:r w:rsidRPr="00CB4FA6">
              <w:t>Costo orario</w:t>
            </w:r>
          </w:p>
        </w:tc>
        <w:tc>
          <w:tcPr>
            <w:tcW w:w="543" w:type="pct"/>
          </w:tcPr>
          <w:p w14:paraId="6A357658" w14:textId="77777777" w:rsidR="003E12AA" w:rsidRPr="00CB4FA6" w:rsidRDefault="003E12AA" w:rsidP="003E12AA">
            <w:r w:rsidRPr="00CB4FA6">
              <w:t>0</w:t>
            </w:r>
          </w:p>
        </w:tc>
        <w:tc>
          <w:tcPr>
            <w:tcW w:w="481" w:type="pct"/>
          </w:tcPr>
          <w:p w14:paraId="200A10F2" w14:textId="77777777" w:rsidR="003E12AA" w:rsidRPr="00CB4FA6" w:rsidRDefault="003E12AA" w:rsidP="003E12AA">
            <w:r w:rsidRPr="00CB4FA6">
              <w:t xml:space="preserve">n. ore </w:t>
            </w:r>
          </w:p>
        </w:tc>
        <w:tc>
          <w:tcPr>
            <w:tcW w:w="363" w:type="pct"/>
          </w:tcPr>
          <w:p w14:paraId="3D38DADF" w14:textId="77777777" w:rsidR="003E12AA" w:rsidRPr="00CB4FA6" w:rsidRDefault="003E12AA" w:rsidP="003E12AA">
            <w:r w:rsidRPr="00CB4FA6">
              <w:t>0</w:t>
            </w:r>
          </w:p>
        </w:tc>
        <w:tc>
          <w:tcPr>
            <w:tcW w:w="1240" w:type="pct"/>
          </w:tcPr>
          <w:p w14:paraId="49317760" w14:textId="77777777" w:rsidR="003E12AA" w:rsidRPr="00CB4FA6" w:rsidRDefault="003E12AA" w:rsidP="003E12AA">
            <w:r w:rsidRPr="00CB4FA6">
              <w:t> </w:t>
            </w:r>
          </w:p>
        </w:tc>
      </w:tr>
      <w:tr w:rsidR="003E12AA" w:rsidRPr="00CB4FA6" w14:paraId="0DB76474" w14:textId="77777777" w:rsidTr="003E12AA">
        <w:trPr>
          <w:trHeight w:val="315"/>
        </w:trPr>
        <w:tc>
          <w:tcPr>
            <w:tcW w:w="701" w:type="pct"/>
            <w:vMerge/>
          </w:tcPr>
          <w:p w14:paraId="44FCB546" w14:textId="77777777" w:rsidR="003E12AA" w:rsidRPr="00CB4FA6" w:rsidRDefault="003E12AA" w:rsidP="003E12AA"/>
        </w:tc>
        <w:tc>
          <w:tcPr>
            <w:tcW w:w="771" w:type="pct"/>
          </w:tcPr>
          <w:p w14:paraId="2DC30F47" w14:textId="77777777" w:rsidR="003E12AA" w:rsidRPr="00CB4FA6" w:rsidRDefault="003E12AA" w:rsidP="003E12AA"/>
        </w:tc>
        <w:tc>
          <w:tcPr>
            <w:tcW w:w="901" w:type="pct"/>
          </w:tcPr>
          <w:p w14:paraId="2F2DF042" w14:textId="77777777" w:rsidR="003E12AA" w:rsidRPr="00CB4FA6" w:rsidRDefault="003E12AA" w:rsidP="003E12AA">
            <w:r w:rsidRPr="00CB4FA6">
              <w:t>Costo orario</w:t>
            </w:r>
          </w:p>
        </w:tc>
        <w:tc>
          <w:tcPr>
            <w:tcW w:w="543" w:type="pct"/>
          </w:tcPr>
          <w:p w14:paraId="1066E92C" w14:textId="77777777" w:rsidR="003E12AA" w:rsidRPr="00CB4FA6" w:rsidRDefault="003E12AA" w:rsidP="003E12AA">
            <w:r w:rsidRPr="00CB4FA6">
              <w:t>0</w:t>
            </w:r>
          </w:p>
        </w:tc>
        <w:tc>
          <w:tcPr>
            <w:tcW w:w="481" w:type="pct"/>
          </w:tcPr>
          <w:p w14:paraId="570C049D" w14:textId="77777777" w:rsidR="003E12AA" w:rsidRPr="00CB4FA6" w:rsidRDefault="003E12AA" w:rsidP="003E12AA">
            <w:r w:rsidRPr="00CB4FA6">
              <w:t xml:space="preserve">n. ore </w:t>
            </w:r>
          </w:p>
        </w:tc>
        <w:tc>
          <w:tcPr>
            <w:tcW w:w="363" w:type="pct"/>
          </w:tcPr>
          <w:p w14:paraId="0319EDC1" w14:textId="77777777" w:rsidR="003E12AA" w:rsidRPr="00CB4FA6" w:rsidRDefault="003E12AA" w:rsidP="003E12AA">
            <w:r w:rsidRPr="00CB4FA6">
              <w:t>0</w:t>
            </w:r>
          </w:p>
        </w:tc>
        <w:tc>
          <w:tcPr>
            <w:tcW w:w="1240" w:type="pct"/>
          </w:tcPr>
          <w:p w14:paraId="14C2BC1D" w14:textId="77777777" w:rsidR="003E12AA" w:rsidRPr="00CB4FA6" w:rsidRDefault="003E12AA" w:rsidP="003E12AA">
            <w:r w:rsidRPr="00CB4FA6">
              <w:t> </w:t>
            </w:r>
          </w:p>
        </w:tc>
      </w:tr>
    </w:tbl>
    <w:p w14:paraId="4F957E4C" w14:textId="77777777" w:rsidR="003E12AA" w:rsidRPr="00CB4FA6" w:rsidRDefault="003E12AA" w:rsidP="003E12AA">
      <w:r w:rsidRPr="00CB4FA6">
        <w:tab/>
      </w:r>
      <w:r w:rsidRPr="00CB4FA6">
        <w:tab/>
      </w:r>
      <w:r w:rsidRPr="00CB4FA6">
        <w:tab/>
      </w:r>
      <w:r w:rsidRPr="00CB4FA6">
        <w:tab/>
      </w:r>
      <w:r w:rsidRPr="00CB4FA6">
        <w:tab/>
      </w:r>
      <w:r w:rsidRPr="00CB4FA6">
        <w:tab/>
      </w:r>
    </w:p>
    <w:tbl>
      <w:tblPr>
        <w:tblW w:w="50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58"/>
        <w:gridCol w:w="102"/>
        <w:gridCol w:w="1576"/>
        <w:gridCol w:w="1872"/>
        <w:gridCol w:w="1084"/>
        <w:gridCol w:w="984"/>
        <w:gridCol w:w="569"/>
        <w:gridCol w:w="2478"/>
      </w:tblGrid>
      <w:tr w:rsidR="003E12AA" w:rsidRPr="00CB4FA6" w14:paraId="221C33A7" w14:textId="77777777" w:rsidTr="003E12AA">
        <w:trPr>
          <w:trHeight w:hRule="exact" w:val="317"/>
        </w:trPr>
        <w:tc>
          <w:tcPr>
            <w:tcW w:w="728" w:type="pct"/>
            <w:gridSpan w:val="2"/>
            <w:noWrap/>
          </w:tcPr>
          <w:p w14:paraId="351B0061" w14:textId="77777777" w:rsidR="003E12AA" w:rsidRPr="00CB4FA6" w:rsidRDefault="003E12AA" w:rsidP="003E12AA">
            <w:r w:rsidRPr="00CB4FA6">
              <w:t>B.2.4</w:t>
            </w:r>
          </w:p>
        </w:tc>
        <w:tc>
          <w:tcPr>
            <w:tcW w:w="4272" w:type="pct"/>
            <w:gridSpan w:val="6"/>
            <w:noWrap/>
          </w:tcPr>
          <w:p w14:paraId="67EA49C0" w14:textId="77777777" w:rsidR="003E12AA" w:rsidRPr="00CB4FA6" w:rsidRDefault="003E12AA" w:rsidP="003E12AA">
            <w:r w:rsidRPr="00CB4FA6">
              <w:t xml:space="preserve">Ricerca, erogazione del servizio, consulenza </w:t>
            </w:r>
          </w:p>
        </w:tc>
      </w:tr>
      <w:tr w:rsidR="003E12AA" w:rsidRPr="00CB4FA6" w14:paraId="50AFE34E" w14:textId="77777777" w:rsidTr="003E12AA">
        <w:trPr>
          <w:trHeight w:hRule="exact" w:val="317"/>
        </w:trPr>
        <w:tc>
          <w:tcPr>
            <w:tcW w:w="728" w:type="pct"/>
            <w:gridSpan w:val="2"/>
            <w:noWrap/>
          </w:tcPr>
          <w:p w14:paraId="2EF64C89" w14:textId="77777777" w:rsidR="003E12AA" w:rsidRPr="00CB4FA6" w:rsidRDefault="003E12AA" w:rsidP="003E12AA">
            <w:r w:rsidRPr="00CB4FA6">
              <w:t>B.2.4.a</w:t>
            </w:r>
          </w:p>
        </w:tc>
        <w:tc>
          <w:tcPr>
            <w:tcW w:w="4272" w:type="pct"/>
            <w:gridSpan w:val="6"/>
            <w:noWrap/>
          </w:tcPr>
          <w:p w14:paraId="39E2E675" w14:textId="77777777" w:rsidR="003E12AA" w:rsidRPr="00CB4FA6" w:rsidRDefault="003E12AA" w:rsidP="003E12AA">
            <w:r w:rsidRPr="00CB4FA6">
              <w:t>Personale dipendente</w:t>
            </w:r>
          </w:p>
        </w:tc>
      </w:tr>
      <w:tr w:rsidR="003E12AA" w:rsidRPr="00CB4FA6" w14:paraId="46EEFAF2" w14:textId="77777777" w:rsidTr="003E12AA">
        <w:trPr>
          <w:trHeight w:hRule="exact" w:val="317"/>
        </w:trPr>
        <w:tc>
          <w:tcPr>
            <w:tcW w:w="728" w:type="pct"/>
            <w:gridSpan w:val="2"/>
            <w:vMerge w:val="restart"/>
            <w:noWrap/>
          </w:tcPr>
          <w:p w14:paraId="06B00826" w14:textId="77777777" w:rsidR="003E12AA" w:rsidRPr="00CB4FA6" w:rsidRDefault="003E12AA" w:rsidP="003E12AA">
            <w:r w:rsidRPr="00CB4FA6">
              <w:lastRenderedPageBreak/>
              <w:t> </w:t>
            </w:r>
          </w:p>
        </w:tc>
        <w:tc>
          <w:tcPr>
            <w:tcW w:w="786" w:type="pct"/>
          </w:tcPr>
          <w:p w14:paraId="2A3540FE" w14:textId="77777777" w:rsidR="003E12AA" w:rsidRPr="00CB4FA6" w:rsidRDefault="003E12AA" w:rsidP="003E12AA">
            <w:r w:rsidRPr="00CB4FA6">
              <w:t> </w:t>
            </w:r>
          </w:p>
        </w:tc>
        <w:tc>
          <w:tcPr>
            <w:tcW w:w="934" w:type="pct"/>
          </w:tcPr>
          <w:p w14:paraId="580B2A09" w14:textId="77777777" w:rsidR="003E12AA" w:rsidRPr="00CB4FA6" w:rsidRDefault="003E12AA" w:rsidP="003E12AA">
            <w:r w:rsidRPr="00CB4FA6">
              <w:t>Costo orario</w:t>
            </w:r>
          </w:p>
        </w:tc>
        <w:tc>
          <w:tcPr>
            <w:tcW w:w="541" w:type="pct"/>
            <w:noWrap/>
          </w:tcPr>
          <w:p w14:paraId="3F588C56" w14:textId="77777777" w:rsidR="003E12AA" w:rsidRPr="00CB4FA6" w:rsidRDefault="003E12AA" w:rsidP="003E12AA">
            <w:r w:rsidRPr="00CB4FA6">
              <w:t>0</w:t>
            </w:r>
          </w:p>
        </w:tc>
        <w:tc>
          <w:tcPr>
            <w:tcW w:w="491" w:type="pct"/>
          </w:tcPr>
          <w:p w14:paraId="430C9CC1" w14:textId="77777777" w:rsidR="003E12AA" w:rsidRPr="00CB4FA6" w:rsidRDefault="003E12AA" w:rsidP="003E12AA">
            <w:r w:rsidRPr="00CB4FA6">
              <w:t xml:space="preserve">n. ore </w:t>
            </w:r>
          </w:p>
        </w:tc>
        <w:tc>
          <w:tcPr>
            <w:tcW w:w="284" w:type="pct"/>
          </w:tcPr>
          <w:p w14:paraId="55E665F6" w14:textId="77777777" w:rsidR="003E12AA" w:rsidRPr="00CB4FA6" w:rsidRDefault="003E12AA" w:rsidP="003E12AA">
            <w:r w:rsidRPr="00CB4FA6">
              <w:t>0</w:t>
            </w:r>
          </w:p>
        </w:tc>
        <w:tc>
          <w:tcPr>
            <w:tcW w:w="1236" w:type="pct"/>
          </w:tcPr>
          <w:p w14:paraId="02E28402" w14:textId="77777777" w:rsidR="003E12AA" w:rsidRPr="00CB4FA6" w:rsidRDefault="003E12AA" w:rsidP="003E12AA"/>
        </w:tc>
      </w:tr>
      <w:tr w:rsidR="003E12AA" w:rsidRPr="00CB4FA6" w14:paraId="0B9E49B9" w14:textId="77777777" w:rsidTr="003E12AA">
        <w:trPr>
          <w:trHeight w:val="317"/>
        </w:trPr>
        <w:tc>
          <w:tcPr>
            <w:tcW w:w="728" w:type="pct"/>
            <w:gridSpan w:val="2"/>
            <w:vMerge/>
          </w:tcPr>
          <w:p w14:paraId="591DF4ED" w14:textId="77777777" w:rsidR="003E12AA" w:rsidRPr="00CB4FA6" w:rsidRDefault="003E12AA" w:rsidP="003E12AA"/>
        </w:tc>
        <w:tc>
          <w:tcPr>
            <w:tcW w:w="786" w:type="pct"/>
          </w:tcPr>
          <w:p w14:paraId="6D49FEDD" w14:textId="77777777" w:rsidR="003E12AA" w:rsidRPr="00CB4FA6" w:rsidRDefault="003E12AA" w:rsidP="003E12AA"/>
        </w:tc>
        <w:tc>
          <w:tcPr>
            <w:tcW w:w="934" w:type="pct"/>
          </w:tcPr>
          <w:p w14:paraId="4AC34B29" w14:textId="77777777" w:rsidR="003E12AA" w:rsidRPr="00CB4FA6" w:rsidRDefault="003E12AA" w:rsidP="003E12AA">
            <w:r w:rsidRPr="00CB4FA6">
              <w:t>Costo orario</w:t>
            </w:r>
          </w:p>
        </w:tc>
        <w:tc>
          <w:tcPr>
            <w:tcW w:w="541" w:type="pct"/>
            <w:noWrap/>
          </w:tcPr>
          <w:p w14:paraId="41274CDF" w14:textId="77777777" w:rsidR="003E12AA" w:rsidRPr="00CB4FA6" w:rsidRDefault="003E12AA" w:rsidP="003E12AA">
            <w:r w:rsidRPr="00CB4FA6">
              <w:t>0</w:t>
            </w:r>
          </w:p>
        </w:tc>
        <w:tc>
          <w:tcPr>
            <w:tcW w:w="491" w:type="pct"/>
          </w:tcPr>
          <w:p w14:paraId="1BBCCCD9" w14:textId="77777777" w:rsidR="003E12AA" w:rsidRPr="00CB4FA6" w:rsidRDefault="003E12AA" w:rsidP="003E12AA">
            <w:r w:rsidRPr="00CB4FA6">
              <w:t xml:space="preserve">n. ore </w:t>
            </w:r>
          </w:p>
        </w:tc>
        <w:tc>
          <w:tcPr>
            <w:tcW w:w="284" w:type="pct"/>
          </w:tcPr>
          <w:p w14:paraId="350B5F66" w14:textId="77777777" w:rsidR="003E12AA" w:rsidRPr="00CB4FA6" w:rsidRDefault="003E12AA" w:rsidP="003E12AA">
            <w:r w:rsidRPr="00CB4FA6">
              <w:t>0</w:t>
            </w:r>
          </w:p>
        </w:tc>
        <w:tc>
          <w:tcPr>
            <w:tcW w:w="1236" w:type="pct"/>
          </w:tcPr>
          <w:p w14:paraId="1057993C" w14:textId="77777777" w:rsidR="003E12AA" w:rsidRPr="00CB4FA6" w:rsidRDefault="003E12AA" w:rsidP="003E12AA"/>
        </w:tc>
      </w:tr>
      <w:tr w:rsidR="003E12AA" w:rsidRPr="00CB4FA6" w14:paraId="0293B44C" w14:textId="77777777" w:rsidTr="003E12AA">
        <w:trPr>
          <w:trHeight w:hRule="exact" w:val="317"/>
        </w:trPr>
        <w:tc>
          <w:tcPr>
            <w:tcW w:w="728" w:type="pct"/>
            <w:gridSpan w:val="2"/>
            <w:noWrap/>
          </w:tcPr>
          <w:p w14:paraId="527EF727" w14:textId="77777777" w:rsidR="003E12AA" w:rsidRPr="00CB4FA6" w:rsidRDefault="003E12AA" w:rsidP="003E12AA">
            <w:r w:rsidRPr="00CB4FA6">
              <w:t>B.2.4.b</w:t>
            </w:r>
          </w:p>
        </w:tc>
        <w:tc>
          <w:tcPr>
            <w:tcW w:w="4272" w:type="pct"/>
            <w:gridSpan w:val="6"/>
          </w:tcPr>
          <w:p w14:paraId="6BDC6ECE" w14:textId="77777777" w:rsidR="003E12AA" w:rsidRPr="00CB4FA6" w:rsidRDefault="003E12AA" w:rsidP="003E12AA">
            <w:r w:rsidRPr="00CB4FA6">
              <w:t>Risorse esterne</w:t>
            </w:r>
          </w:p>
        </w:tc>
      </w:tr>
      <w:tr w:rsidR="003E12AA" w:rsidRPr="00CB4FA6" w14:paraId="29D1C318" w14:textId="77777777" w:rsidTr="003E12AA">
        <w:trPr>
          <w:trHeight w:hRule="exact" w:val="466"/>
        </w:trPr>
        <w:tc>
          <w:tcPr>
            <w:tcW w:w="728" w:type="pct"/>
            <w:gridSpan w:val="2"/>
            <w:vMerge w:val="restart"/>
            <w:noWrap/>
          </w:tcPr>
          <w:p w14:paraId="77788AF8" w14:textId="77777777" w:rsidR="003E12AA" w:rsidRPr="00CB4FA6" w:rsidRDefault="003E12AA" w:rsidP="003E12AA">
            <w:r w:rsidRPr="00CB4FA6">
              <w:t> </w:t>
            </w:r>
          </w:p>
        </w:tc>
        <w:tc>
          <w:tcPr>
            <w:tcW w:w="786" w:type="pct"/>
          </w:tcPr>
          <w:p w14:paraId="6678313F" w14:textId="77777777" w:rsidR="003E12AA" w:rsidRPr="00CB4FA6" w:rsidRDefault="003E12AA" w:rsidP="003E12AA">
            <w:r w:rsidRPr="00CB4FA6">
              <w:t> </w:t>
            </w:r>
          </w:p>
        </w:tc>
        <w:tc>
          <w:tcPr>
            <w:tcW w:w="934" w:type="pct"/>
          </w:tcPr>
          <w:p w14:paraId="2C06370C" w14:textId="77777777" w:rsidR="003E12AA" w:rsidRPr="00CB4FA6" w:rsidRDefault="003E12AA" w:rsidP="003E12AA">
            <w:r w:rsidRPr="00CB4FA6">
              <w:t>Costo orario consulenti fascia A</w:t>
            </w:r>
          </w:p>
        </w:tc>
        <w:tc>
          <w:tcPr>
            <w:tcW w:w="541" w:type="pct"/>
            <w:noWrap/>
          </w:tcPr>
          <w:p w14:paraId="057A9630" w14:textId="77777777" w:rsidR="003E12AA" w:rsidRPr="00CB4FA6" w:rsidRDefault="003E12AA" w:rsidP="003E12AA">
            <w:r w:rsidRPr="00CB4FA6">
              <w:t>0</w:t>
            </w:r>
          </w:p>
        </w:tc>
        <w:tc>
          <w:tcPr>
            <w:tcW w:w="491" w:type="pct"/>
          </w:tcPr>
          <w:p w14:paraId="4AE06636" w14:textId="77777777" w:rsidR="003E12AA" w:rsidRPr="00CB4FA6" w:rsidRDefault="003E12AA" w:rsidP="003E12AA">
            <w:r w:rsidRPr="00CB4FA6">
              <w:t xml:space="preserve">n. ore </w:t>
            </w:r>
          </w:p>
        </w:tc>
        <w:tc>
          <w:tcPr>
            <w:tcW w:w="284" w:type="pct"/>
          </w:tcPr>
          <w:p w14:paraId="1DBDF6FE" w14:textId="77777777" w:rsidR="003E12AA" w:rsidRPr="00CB4FA6" w:rsidRDefault="003E12AA" w:rsidP="003E12AA">
            <w:r w:rsidRPr="00CB4FA6">
              <w:t> 0</w:t>
            </w:r>
          </w:p>
        </w:tc>
        <w:tc>
          <w:tcPr>
            <w:tcW w:w="1236" w:type="pct"/>
          </w:tcPr>
          <w:p w14:paraId="1BB92BCB" w14:textId="77777777" w:rsidR="003E12AA" w:rsidRPr="00CB4FA6" w:rsidRDefault="003E12AA" w:rsidP="003E12AA"/>
        </w:tc>
      </w:tr>
      <w:tr w:rsidR="003E12AA" w:rsidRPr="00CB4FA6" w14:paraId="7CA75CF1" w14:textId="77777777" w:rsidTr="003E12AA">
        <w:trPr>
          <w:trHeight w:val="497"/>
        </w:trPr>
        <w:tc>
          <w:tcPr>
            <w:tcW w:w="728" w:type="pct"/>
            <w:gridSpan w:val="2"/>
            <w:vMerge/>
          </w:tcPr>
          <w:p w14:paraId="6F3639F8" w14:textId="77777777" w:rsidR="003E12AA" w:rsidRPr="00CB4FA6" w:rsidRDefault="003E12AA" w:rsidP="003E12AA"/>
        </w:tc>
        <w:tc>
          <w:tcPr>
            <w:tcW w:w="786" w:type="pct"/>
          </w:tcPr>
          <w:p w14:paraId="0E5ADF86" w14:textId="77777777" w:rsidR="003E12AA" w:rsidRPr="00CB4FA6" w:rsidRDefault="003E12AA" w:rsidP="003E12AA"/>
        </w:tc>
        <w:tc>
          <w:tcPr>
            <w:tcW w:w="934" w:type="pct"/>
          </w:tcPr>
          <w:p w14:paraId="4F3DD80B" w14:textId="77777777" w:rsidR="003E12AA" w:rsidRPr="00CB4FA6" w:rsidRDefault="003E12AA" w:rsidP="003E12AA">
            <w:r w:rsidRPr="00CB4FA6">
              <w:t>Costo orario consulenti fascia B</w:t>
            </w:r>
          </w:p>
        </w:tc>
        <w:tc>
          <w:tcPr>
            <w:tcW w:w="541" w:type="pct"/>
            <w:noWrap/>
          </w:tcPr>
          <w:p w14:paraId="1295F8F6" w14:textId="77777777" w:rsidR="003E12AA" w:rsidRPr="00CB4FA6" w:rsidRDefault="003E12AA" w:rsidP="003E12AA">
            <w:r w:rsidRPr="00CB4FA6">
              <w:t>0</w:t>
            </w:r>
          </w:p>
        </w:tc>
        <w:tc>
          <w:tcPr>
            <w:tcW w:w="491" w:type="pct"/>
          </w:tcPr>
          <w:p w14:paraId="1E7CBC7A" w14:textId="77777777" w:rsidR="003E12AA" w:rsidRPr="00CB4FA6" w:rsidRDefault="003E12AA" w:rsidP="003E12AA">
            <w:r w:rsidRPr="00CB4FA6">
              <w:t xml:space="preserve">n. ore </w:t>
            </w:r>
          </w:p>
        </w:tc>
        <w:tc>
          <w:tcPr>
            <w:tcW w:w="284" w:type="pct"/>
          </w:tcPr>
          <w:p w14:paraId="32575642" w14:textId="77777777" w:rsidR="003E12AA" w:rsidRPr="00CB4FA6" w:rsidRDefault="003E12AA" w:rsidP="003E12AA">
            <w:r w:rsidRPr="00CB4FA6">
              <w:t> 0</w:t>
            </w:r>
          </w:p>
        </w:tc>
        <w:tc>
          <w:tcPr>
            <w:tcW w:w="1236" w:type="pct"/>
          </w:tcPr>
          <w:p w14:paraId="5B94F5D2" w14:textId="77777777" w:rsidR="003E12AA" w:rsidRPr="00CB4FA6" w:rsidRDefault="003E12AA" w:rsidP="003E12AA"/>
        </w:tc>
      </w:tr>
      <w:tr w:rsidR="003E12AA" w:rsidRPr="00CB4FA6" w14:paraId="59813BD9" w14:textId="77777777" w:rsidTr="003E12AA">
        <w:trPr>
          <w:trHeight w:val="426"/>
        </w:trPr>
        <w:tc>
          <w:tcPr>
            <w:tcW w:w="728" w:type="pct"/>
            <w:gridSpan w:val="2"/>
            <w:vMerge/>
          </w:tcPr>
          <w:p w14:paraId="3BA579B8" w14:textId="77777777" w:rsidR="003E12AA" w:rsidRPr="00CB4FA6" w:rsidRDefault="003E12AA" w:rsidP="003E12AA"/>
        </w:tc>
        <w:tc>
          <w:tcPr>
            <w:tcW w:w="786" w:type="pct"/>
          </w:tcPr>
          <w:p w14:paraId="563B5E89" w14:textId="77777777" w:rsidR="003E12AA" w:rsidRPr="00CB4FA6" w:rsidRDefault="003E12AA" w:rsidP="003E12AA"/>
        </w:tc>
        <w:tc>
          <w:tcPr>
            <w:tcW w:w="934" w:type="pct"/>
          </w:tcPr>
          <w:p w14:paraId="3EA68DAE" w14:textId="77777777" w:rsidR="003E12AA" w:rsidRPr="00CB4FA6" w:rsidRDefault="003E12AA" w:rsidP="003E12AA">
            <w:r w:rsidRPr="00CB4FA6">
              <w:t>Costo orario consulenti fascia C</w:t>
            </w:r>
          </w:p>
        </w:tc>
        <w:tc>
          <w:tcPr>
            <w:tcW w:w="541" w:type="pct"/>
            <w:noWrap/>
          </w:tcPr>
          <w:p w14:paraId="169612DF" w14:textId="77777777" w:rsidR="003E12AA" w:rsidRPr="00CB4FA6" w:rsidRDefault="003E12AA" w:rsidP="003E12AA">
            <w:r w:rsidRPr="00CB4FA6">
              <w:t>0</w:t>
            </w:r>
          </w:p>
        </w:tc>
        <w:tc>
          <w:tcPr>
            <w:tcW w:w="491" w:type="pct"/>
          </w:tcPr>
          <w:p w14:paraId="165EB381" w14:textId="77777777" w:rsidR="003E12AA" w:rsidRPr="00CB4FA6" w:rsidRDefault="003E12AA" w:rsidP="003E12AA">
            <w:r w:rsidRPr="00CB4FA6">
              <w:t xml:space="preserve">n. ore </w:t>
            </w:r>
          </w:p>
        </w:tc>
        <w:tc>
          <w:tcPr>
            <w:tcW w:w="284" w:type="pct"/>
          </w:tcPr>
          <w:p w14:paraId="4A192212" w14:textId="77777777" w:rsidR="003E12AA" w:rsidRPr="00CB4FA6" w:rsidRDefault="003E12AA" w:rsidP="003E12AA">
            <w:r w:rsidRPr="00CB4FA6">
              <w:t> 0</w:t>
            </w:r>
          </w:p>
        </w:tc>
        <w:tc>
          <w:tcPr>
            <w:tcW w:w="1236" w:type="pct"/>
          </w:tcPr>
          <w:p w14:paraId="413CEDF2" w14:textId="77777777" w:rsidR="003E12AA" w:rsidRPr="00CB4FA6" w:rsidRDefault="003E12AA" w:rsidP="003E12AA"/>
        </w:tc>
      </w:tr>
      <w:tr w:rsidR="003E12AA" w:rsidRPr="00CB4FA6" w14:paraId="15D26329" w14:textId="77777777" w:rsidTr="003E12AA">
        <w:trPr>
          <w:trHeight w:val="426"/>
        </w:trPr>
        <w:tc>
          <w:tcPr>
            <w:tcW w:w="728" w:type="pct"/>
            <w:gridSpan w:val="2"/>
          </w:tcPr>
          <w:p w14:paraId="4DE1D2FE" w14:textId="77777777" w:rsidR="003E12AA" w:rsidRPr="00CB4FA6" w:rsidRDefault="003E12AA" w:rsidP="003E12AA">
            <w:r w:rsidRPr="00CB4FA6">
              <w:t>B.2.5</w:t>
            </w:r>
          </w:p>
        </w:tc>
        <w:tc>
          <w:tcPr>
            <w:tcW w:w="4272" w:type="pct"/>
            <w:gridSpan w:val="6"/>
          </w:tcPr>
          <w:p w14:paraId="6B6827F9" w14:textId="77777777" w:rsidR="003E12AA" w:rsidRPr="00CB4FA6" w:rsidRDefault="003E12AA" w:rsidP="003E12AA">
            <w:r w:rsidRPr="00CB4FA6">
              <w:t>Altre risorse umane per le fasi di realizzazione</w:t>
            </w:r>
          </w:p>
        </w:tc>
      </w:tr>
      <w:tr w:rsidR="003E12AA" w:rsidRPr="00CB4FA6" w14:paraId="55B63B98" w14:textId="77777777" w:rsidTr="003E12AA">
        <w:trPr>
          <w:trHeight w:val="426"/>
        </w:trPr>
        <w:tc>
          <w:tcPr>
            <w:tcW w:w="728" w:type="pct"/>
            <w:gridSpan w:val="2"/>
          </w:tcPr>
          <w:p w14:paraId="4332DE5B" w14:textId="77777777" w:rsidR="003E12AA" w:rsidRPr="00CB4FA6" w:rsidRDefault="003E12AA" w:rsidP="003E12AA">
            <w:r w:rsidRPr="00CB4FA6">
              <w:t>B.2.5.a</w:t>
            </w:r>
          </w:p>
        </w:tc>
        <w:tc>
          <w:tcPr>
            <w:tcW w:w="4272" w:type="pct"/>
            <w:gridSpan w:val="6"/>
          </w:tcPr>
          <w:p w14:paraId="11892752" w14:textId="77777777" w:rsidR="003E12AA" w:rsidRPr="00CB4FA6" w:rsidRDefault="003E12AA" w:rsidP="003E12AA">
            <w:r w:rsidRPr="00CB4FA6">
              <w:t>Personale dipendente</w:t>
            </w:r>
          </w:p>
        </w:tc>
      </w:tr>
      <w:tr w:rsidR="003E12AA" w:rsidRPr="00CB4FA6" w14:paraId="50D70F07" w14:textId="77777777" w:rsidTr="003E12AA">
        <w:trPr>
          <w:trHeight w:val="426"/>
        </w:trPr>
        <w:tc>
          <w:tcPr>
            <w:tcW w:w="728" w:type="pct"/>
            <w:gridSpan w:val="2"/>
            <w:vMerge w:val="restart"/>
          </w:tcPr>
          <w:p w14:paraId="4B192902" w14:textId="77777777" w:rsidR="003E12AA" w:rsidRPr="00CB4FA6" w:rsidRDefault="003E12AA" w:rsidP="003E12AA"/>
        </w:tc>
        <w:tc>
          <w:tcPr>
            <w:tcW w:w="786" w:type="pct"/>
          </w:tcPr>
          <w:p w14:paraId="1F47160F" w14:textId="77777777" w:rsidR="003E12AA" w:rsidRPr="00CB4FA6" w:rsidRDefault="003E12AA" w:rsidP="003E12AA"/>
        </w:tc>
        <w:tc>
          <w:tcPr>
            <w:tcW w:w="934" w:type="pct"/>
          </w:tcPr>
          <w:p w14:paraId="0525F93F" w14:textId="77777777" w:rsidR="003E12AA" w:rsidRPr="00CB4FA6" w:rsidRDefault="003E12AA" w:rsidP="003E12AA">
            <w:r w:rsidRPr="00CB4FA6">
              <w:t>Costo orario</w:t>
            </w:r>
          </w:p>
        </w:tc>
        <w:tc>
          <w:tcPr>
            <w:tcW w:w="541" w:type="pct"/>
            <w:noWrap/>
          </w:tcPr>
          <w:p w14:paraId="1CD7976B" w14:textId="77777777" w:rsidR="003E12AA" w:rsidRPr="00CB4FA6" w:rsidRDefault="003E12AA" w:rsidP="003E12AA">
            <w:r w:rsidRPr="00CB4FA6">
              <w:t>0</w:t>
            </w:r>
          </w:p>
        </w:tc>
        <w:tc>
          <w:tcPr>
            <w:tcW w:w="491" w:type="pct"/>
          </w:tcPr>
          <w:p w14:paraId="15D899D3" w14:textId="77777777" w:rsidR="003E12AA" w:rsidRPr="00CB4FA6" w:rsidRDefault="003E12AA" w:rsidP="003E12AA">
            <w:r w:rsidRPr="00CB4FA6">
              <w:t xml:space="preserve">n. ore </w:t>
            </w:r>
          </w:p>
        </w:tc>
        <w:tc>
          <w:tcPr>
            <w:tcW w:w="284" w:type="pct"/>
          </w:tcPr>
          <w:p w14:paraId="3191DEBD" w14:textId="77777777" w:rsidR="003E12AA" w:rsidRPr="00CB4FA6" w:rsidRDefault="003E12AA" w:rsidP="003E12AA">
            <w:r w:rsidRPr="00CB4FA6">
              <w:t>0</w:t>
            </w:r>
          </w:p>
        </w:tc>
        <w:tc>
          <w:tcPr>
            <w:tcW w:w="1236" w:type="pct"/>
          </w:tcPr>
          <w:p w14:paraId="441ABD25" w14:textId="77777777" w:rsidR="003E12AA" w:rsidRPr="00CB4FA6" w:rsidRDefault="003E12AA" w:rsidP="003E12AA"/>
        </w:tc>
      </w:tr>
      <w:tr w:rsidR="003E12AA" w:rsidRPr="00CB4FA6" w14:paraId="6945084A" w14:textId="77777777" w:rsidTr="003E12AA">
        <w:trPr>
          <w:trHeight w:val="426"/>
        </w:trPr>
        <w:tc>
          <w:tcPr>
            <w:tcW w:w="728" w:type="pct"/>
            <w:gridSpan w:val="2"/>
            <w:vMerge/>
          </w:tcPr>
          <w:p w14:paraId="65687088" w14:textId="77777777" w:rsidR="003E12AA" w:rsidRPr="00CB4FA6" w:rsidRDefault="003E12AA" w:rsidP="003E12AA"/>
        </w:tc>
        <w:tc>
          <w:tcPr>
            <w:tcW w:w="786" w:type="pct"/>
          </w:tcPr>
          <w:p w14:paraId="72B20E4F" w14:textId="77777777" w:rsidR="003E12AA" w:rsidRPr="00CB4FA6" w:rsidRDefault="003E12AA" w:rsidP="003E12AA"/>
        </w:tc>
        <w:tc>
          <w:tcPr>
            <w:tcW w:w="934" w:type="pct"/>
          </w:tcPr>
          <w:p w14:paraId="33DBE509" w14:textId="77777777" w:rsidR="003E12AA" w:rsidRPr="00CB4FA6" w:rsidRDefault="003E12AA" w:rsidP="003E12AA">
            <w:r w:rsidRPr="00CB4FA6">
              <w:t>Costo orario</w:t>
            </w:r>
          </w:p>
        </w:tc>
        <w:tc>
          <w:tcPr>
            <w:tcW w:w="541" w:type="pct"/>
            <w:noWrap/>
          </w:tcPr>
          <w:p w14:paraId="15EE5952" w14:textId="77777777" w:rsidR="003E12AA" w:rsidRPr="00CB4FA6" w:rsidRDefault="003E12AA" w:rsidP="003E12AA">
            <w:r w:rsidRPr="00CB4FA6">
              <w:t>0</w:t>
            </w:r>
          </w:p>
        </w:tc>
        <w:tc>
          <w:tcPr>
            <w:tcW w:w="491" w:type="pct"/>
          </w:tcPr>
          <w:p w14:paraId="73E56A77" w14:textId="77777777" w:rsidR="003E12AA" w:rsidRPr="00CB4FA6" w:rsidRDefault="003E12AA" w:rsidP="003E12AA">
            <w:r w:rsidRPr="00CB4FA6">
              <w:t xml:space="preserve">n. ore </w:t>
            </w:r>
          </w:p>
        </w:tc>
        <w:tc>
          <w:tcPr>
            <w:tcW w:w="284" w:type="pct"/>
          </w:tcPr>
          <w:p w14:paraId="4332429A" w14:textId="77777777" w:rsidR="003E12AA" w:rsidRPr="00CB4FA6" w:rsidRDefault="003E12AA" w:rsidP="003E12AA">
            <w:r w:rsidRPr="00CB4FA6">
              <w:t>0</w:t>
            </w:r>
          </w:p>
        </w:tc>
        <w:tc>
          <w:tcPr>
            <w:tcW w:w="1236" w:type="pct"/>
          </w:tcPr>
          <w:p w14:paraId="7A31F305" w14:textId="77777777" w:rsidR="003E12AA" w:rsidRPr="00CB4FA6" w:rsidRDefault="003E12AA" w:rsidP="003E12AA"/>
        </w:tc>
      </w:tr>
      <w:tr w:rsidR="003E12AA" w:rsidRPr="00CB4FA6" w14:paraId="0F329A26" w14:textId="77777777" w:rsidTr="003E12AA">
        <w:trPr>
          <w:trHeight w:val="426"/>
        </w:trPr>
        <w:tc>
          <w:tcPr>
            <w:tcW w:w="728" w:type="pct"/>
            <w:gridSpan w:val="2"/>
          </w:tcPr>
          <w:p w14:paraId="185BFA4B" w14:textId="77777777" w:rsidR="003E12AA" w:rsidRPr="00CB4FA6" w:rsidRDefault="003E12AA" w:rsidP="003E12AA">
            <w:r w:rsidRPr="00CB4FA6">
              <w:t>B.2.5.b</w:t>
            </w:r>
          </w:p>
        </w:tc>
        <w:tc>
          <w:tcPr>
            <w:tcW w:w="4272" w:type="pct"/>
            <w:gridSpan w:val="6"/>
          </w:tcPr>
          <w:p w14:paraId="1B9DC8F2" w14:textId="77777777" w:rsidR="003E12AA" w:rsidRPr="00CB4FA6" w:rsidRDefault="003E12AA" w:rsidP="003E12AA">
            <w:r w:rsidRPr="00CB4FA6">
              <w:t>Risorse esterne</w:t>
            </w:r>
          </w:p>
        </w:tc>
      </w:tr>
      <w:tr w:rsidR="003E12AA" w:rsidRPr="00CB4FA6" w14:paraId="0FBA8C78" w14:textId="77777777" w:rsidTr="003E12AA">
        <w:trPr>
          <w:trHeight w:val="426"/>
        </w:trPr>
        <w:tc>
          <w:tcPr>
            <w:tcW w:w="728" w:type="pct"/>
            <w:gridSpan w:val="2"/>
            <w:vMerge w:val="restart"/>
          </w:tcPr>
          <w:p w14:paraId="23505A0E" w14:textId="77777777" w:rsidR="003E12AA" w:rsidRPr="00CB4FA6" w:rsidRDefault="003E12AA" w:rsidP="003E12AA"/>
        </w:tc>
        <w:tc>
          <w:tcPr>
            <w:tcW w:w="786" w:type="pct"/>
          </w:tcPr>
          <w:p w14:paraId="5C9B920B" w14:textId="77777777" w:rsidR="003E12AA" w:rsidRPr="00CB4FA6" w:rsidRDefault="003E12AA" w:rsidP="003E12AA"/>
        </w:tc>
        <w:tc>
          <w:tcPr>
            <w:tcW w:w="934" w:type="pct"/>
          </w:tcPr>
          <w:p w14:paraId="573E8A5C" w14:textId="77777777" w:rsidR="003E12AA" w:rsidRPr="00CB4FA6" w:rsidRDefault="003E12AA" w:rsidP="003E12AA">
            <w:r w:rsidRPr="00CB4FA6">
              <w:t>Costo orario consulenti fascia A</w:t>
            </w:r>
          </w:p>
        </w:tc>
        <w:tc>
          <w:tcPr>
            <w:tcW w:w="541" w:type="pct"/>
            <w:noWrap/>
          </w:tcPr>
          <w:p w14:paraId="154EC783" w14:textId="77777777" w:rsidR="003E12AA" w:rsidRPr="00CB4FA6" w:rsidRDefault="003E12AA" w:rsidP="003E12AA">
            <w:r w:rsidRPr="00CB4FA6">
              <w:t>0</w:t>
            </w:r>
          </w:p>
        </w:tc>
        <w:tc>
          <w:tcPr>
            <w:tcW w:w="491" w:type="pct"/>
          </w:tcPr>
          <w:p w14:paraId="0A48A923" w14:textId="77777777" w:rsidR="003E12AA" w:rsidRPr="00CB4FA6" w:rsidRDefault="003E12AA" w:rsidP="003E12AA">
            <w:r w:rsidRPr="00CB4FA6">
              <w:t xml:space="preserve">n. ore </w:t>
            </w:r>
          </w:p>
        </w:tc>
        <w:tc>
          <w:tcPr>
            <w:tcW w:w="284" w:type="pct"/>
          </w:tcPr>
          <w:p w14:paraId="208D4E34" w14:textId="77777777" w:rsidR="003E12AA" w:rsidRPr="00CB4FA6" w:rsidRDefault="003E12AA" w:rsidP="003E12AA">
            <w:r w:rsidRPr="00CB4FA6">
              <w:t> 0</w:t>
            </w:r>
          </w:p>
        </w:tc>
        <w:tc>
          <w:tcPr>
            <w:tcW w:w="1236" w:type="pct"/>
          </w:tcPr>
          <w:p w14:paraId="67FDD3FD" w14:textId="77777777" w:rsidR="003E12AA" w:rsidRPr="00CB4FA6" w:rsidRDefault="003E12AA" w:rsidP="003E12AA"/>
        </w:tc>
      </w:tr>
      <w:tr w:rsidR="003E12AA" w:rsidRPr="00CB4FA6" w14:paraId="77BA58A2" w14:textId="77777777" w:rsidTr="003E12AA">
        <w:trPr>
          <w:trHeight w:val="426"/>
        </w:trPr>
        <w:tc>
          <w:tcPr>
            <w:tcW w:w="728" w:type="pct"/>
            <w:gridSpan w:val="2"/>
            <w:vMerge/>
          </w:tcPr>
          <w:p w14:paraId="02AB9F3B" w14:textId="77777777" w:rsidR="003E12AA" w:rsidRPr="00CB4FA6" w:rsidRDefault="003E12AA" w:rsidP="003E12AA"/>
        </w:tc>
        <w:tc>
          <w:tcPr>
            <w:tcW w:w="786" w:type="pct"/>
          </w:tcPr>
          <w:p w14:paraId="0D08406D" w14:textId="77777777" w:rsidR="003E12AA" w:rsidRPr="00CB4FA6" w:rsidRDefault="003E12AA" w:rsidP="003E12AA"/>
        </w:tc>
        <w:tc>
          <w:tcPr>
            <w:tcW w:w="934" w:type="pct"/>
          </w:tcPr>
          <w:p w14:paraId="109C4C9A" w14:textId="77777777" w:rsidR="003E12AA" w:rsidRPr="00CB4FA6" w:rsidRDefault="003E12AA" w:rsidP="003E12AA">
            <w:r w:rsidRPr="00CB4FA6">
              <w:t>Costo orario consulenti fascia A</w:t>
            </w:r>
          </w:p>
        </w:tc>
        <w:tc>
          <w:tcPr>
            <w:tcW w:w="541" w:type="pct"/>
            <w:noWrap/>
          </w:tcPr>
          <w:p w14:paraId="5733607D" w14:textId="77777777" w:rsidR="003E12AA" w:rsidRPr="00CB4FA6" w:rsidRDefault="003E12AA" w:rsidP="003E12AA">
            <w:r w:rsidRPr="00CB4FA6">
              <w:t>0</w:t>
            </w:r>
          </w:p>
        </w:tc>
        <w:tc>
          <w:tcPr>
            <w:tcW w:w="491" w:type="pct"/>
          </w:tcPr>
          <w:p w14:paraId="690980F9" w14:textId="77777777" w:rsidR="003E12AA" w:rsidRPr="00CB4FA6" w:rsidRDefault="003E12AA" w:rsidP="003E12AA">
            <w:r w:rsidRPr="00CB4FA6">
              <w:t xml:space="preserve">n. ore </w:t>
            </w:r>
          </w:p>
        </w:tc>
        <w:tc>
          <w:tcPr>
            <w:tcW w:w="284" w:type="pct"/>
          </w:tcPr>
          <w:p w14:paraId="2CA5C5A5" w14:textId="77777777" w:rsidR="003E12AA" w:rsidRPr="00CB4FA6" w:rsidRDefault="003E12AA" w:rsidP="003E12AA">
            <w:r w:rsidRPr="00CB4FA6">
              <w:t> 0</w:t>
            </w:r>
          </w:p>
        </w:tc>
        <w:tc>
          <w:tcPr>
            <w:tcW w:w="1236" w:type="pct"/>
          </w:tcPr>
          <w:p w14:paraId="6E9C2813" w14:textId="77777777" w:rsidR="003E12AA" w:rsidRPr="00CB4FA6" w:rsidRDefault="003E12AA" w:rsidP="003E12AA"/>
        </w:tc>
      </w:tr>
      <w:tr w:rsidR="003E12AA" w:rsidRPr="00CB4FA6" w14:paraId="57129974" w14:textId="77777777" w:rsidTr="003E12AA">
        <w:trPr>
          <w:trHeight w:val="426"/>
        </w:trPr>
        <w:tc>
          <w:tcPr>
            <w:tcW w:w="728" w:type="pct"/>
            <w:gridSpan w:val="2"/>
            <w:vMerge/>
          </w:tcPr>
          <w:p w14:paraId="42E7493F" w14:textId="77777777" w:rsidR="003E12AA" w:rsidRPr="00CB4FA6" w:rsidRDefault="003E12AA" w:rsidP="003E12AA"/>
        </w:tc>
        <w:tc>
          <w:tcPr>
            <w:tcW w:w="786" w:type="pct"/>
          </w:tcPr>
          <w:p w14:paraId="3DF1BC3F" w14:textId="77777777" w:rsidR="003E12AA" w:rsidRPr="00CB4FA6" w:rsidRDefault="003E12AA" w:rsidP="003E12AA"/>
        </w:tc>
        <w:tc>
          <w:tcPr>
            <w:tcW w:w="934" w:type="pct"/>
          </w:tcPr>
          <w:p w14:paraId="7DCF85DD" w14:textId="77777777" w:rsidR="003E12AA" w:rsidRPr="00CB4FA6" w:rsidRDefault="003E12AA" w:rsidP="003E12AA">
            <w:r w:rsidRPr="00CB4FA6">
              <w:t>Costo orario consulenti fascia A</w:t>
            </w:r>
          </w:p>
        </w:tc>
        <w:tc>
          <w:tcPr>
            <w:tcW w:w="541" w:type="pct"/>
            <w:noWrap/>
          </w:tcPr>
          <w:p w14:paraId="1D4F6C58" w14:textId="77777777" w:rsidR="003E12AA" w:rsidRPr="00CB4FA6" w:rsidRDefault="003E12AA" w:rsidP="003E12AA">
            <w:r w:rsidRPr="00CB4FA6">
              <w:t>0</w:t>
            </w:r>
          </w:p>
        </w:tc>
        <w:tc>
          <w:tcPr>
            <w:tcW w:w="491" w:type="pct"/>
          </w:tcPr>
          <w:p w14:paraId="0AFC2598" w14:textId="77777777" w:rsidR="003E12AA" w:rsidRPr="00CB4FA6" w:rsidRDefault="003E12AA" w:rsidP="003E12AA">
            <w:r w:rsidRPr="00CB4FA6">
              <w:t xml:space="preserve">n. ore </w:t>
            </w:r>
          </w:p>
        </w:tc>
        <w:tc>
          <w:tcPr>
            <w:tcW w:w="284" w:type="pct"/>
          </w:tcPr>
          <w:p w14:paraId="063ADF7C" w14:textId="77777777" w:rsidR="003E12AA" w:rsidRPr="00CB4FA6" w:rsidRDefault="003E12AA" w:rsidP="003E12AA">
            <w:r w:rsidRPr="00CB4FA6">
              <w:t> 0</w:t>
            </w:r>
          </w:p>
        </w:tc>
        <w:tc>
          <w:tcPr>
            <w:tcW w:w="1236" w:type="pct"/>
          </w:tcPr>
          <w:p w14:paraId="1B9C526B" w14:textId="77777777" w:rsidR="003E12AA" w:rsidRPr="00CB4FA6" w:rsidRDefault="003E12AA" w:rsidP="003E12AA"/>
        </w:tc>
      </w:tr>
      <w:tr w:rsidR="003E12AA" w:rsidRPr="00CB4FA6" w14:paraId="321A37DF" w14:textId="77777777" w:rsidTr="003E12AA">
        <w:trPr>
          <w:trHeight w:val="426"/>
        </w:trPr>
        <w:tc>
          <w:tcPr>
            <w:tcW w:w="5000" w:type="pct"/>
            <w:gridSpan w:val="8"/>
          </w:tcPr>
          <w:p w14:paraId="7F95D506" w14:textId="77777777" w:rsidR="003E12AA" w:rsidRPr="00CB4FA6" w:rsidRDefault="003E12AA" w:rsidP="003E12AA"/>
        </w:tc>
      </w:tr>
      <w:tr w:rsidR="003E12AA" w:rsidRPr="00CB4FA6" w14:paraId="0BB2DE54" w14:textId="77777777" w:rsidTr="003E12AA">
        <w:trPr>
          <w:trHeight w:hRule="exact" w:val="317"/>
        </w:trPr>
        <w:tc>
          <w:tcPr>
            <w:tcW w:w="728" w:type="pct"/>
            <w:gridSpan w:val="2"/>
            <w:noWrap/>
          </w:tcPr>
          <w:p w14:paraId="32DE470C" w14:textId="77777777" w:rsidR="003E12AA" w:rsidRPr="00CB4FA6" w:rsidRDefault="003E12AA" w:rsidP="003E12AA">
            <w:r w:rsidRPr="00CB4FA6">
              <w:t>B.3</w:t>
            </w:r>
          </w:p>
        </w:tc>
        <w:tc>
          <w:tcPr>
            <w:tcW w:w="3036" w:type="pct"/>
            <w:gridSpan w:val="5"/>
          </w:tcPr>
          <w:p w14:paraId="14585374" w14:textId="77777777" w:rsidR="003E12AA" w:rsidRPr="00CB4FA6" w:rsidRDefault="003E12AA" w:rsidP="003E12AA">
            <w:r w:rsidRPr="00CB4FA6">
              <w:t xml:space="preserve">DIFFUSIONE DEI RISULTATI </w:t>
            </w:r>
          </w:p>
        </w:tc>
        <w:tc>
          <w:tcPr>
            <w:tcW w:w="1236" w:type="pct"/>
          </w:tcPr>
          <w:p w14:paraId="1B86568B" w14:textId="77777777" w:rsidR="003E12AA" w:rsidRPr="00CB4FA6" w:rsidRDefault="003E12AA" w:rsidP="003E12AA"/>
        </w:tc>
      </w:tr>
      <w:tr w:rsidR="003E12AA" w:rsidRPr="00CB4FA6" w14:paraId="4372735D" w14:textId="77777777" w:rsidTr="003E12AA">
        <w:trPr>
          <w:trHeight w:hRule="exact" w:val="542"/>
        </w:trPr>
        <w:tc>
          <w:tcPr>
            <w:tcW w:w="728" w:type="pct"/>
            <w:gridSpan w:val="2"/>
            <w:noWrap/>
          </w:tcPr>
          <w:p w14:paraId="6807E919" w14:textId="77777777" w:rsidR="003E12AA" w:rsidRPr="00CB4FA6" w:rsidRDefault="003E12AA" w:rsidP="003E12AA">
            <w:r w:rsidRPr="00CB4FA6">
              <w:t>B.3.1</w:t>
            </w:r>
          </w:p>
        </w:tc>
        <w:tc>
          <w:tcPr>
            <w:tcW w:w="4272" w:type="pct"/>
            <w:gridSpan w:val="6"/>
          </w:tcPr>
          <w:p w14:paraId="128640D9" w14:textId="77777777" w:rsidR="003E12AA" w:rsidRPr="00CB4FA6" w:rsidRDefault="003E12AA" w:rsidP="003E12AA">
            <w:r w:rsidRPr="00CB4FA6">
              <w:t>Predisposizione report e altro materiale di diffusione</w:t>
            </w:r>
          </w:p>
        </w:tc>
      </w:tr>
      <w:tr w:rsidR="003E12AA" w:rsidRPr="00CB4FA6" w14:paraId="18D79FC3" w14:textId="77777777" w:rsidTr="003E12AA">
        <w:trPr>
          <w:trHeight w:hRule="exact" w:val="317"/>
        </w:trPr>
        <w:tc>
          <w:tcPr>
            <w:tcW w:w="728" w:type="pct"/>
            <w:gridSpan w:val="2"/>
            <w:noWrap/>
          </w:tcPr>
          <w:p w14:paraId="18C088E9" w14:textId="77777777" w:rsidR="003E12AA" w:rsidRPr="00CB4FA6" w:rsidRDefault="003E12AA" w:rsidP="003E12AA">
            <w:r w:rsidRPr="00CB4FA6">
              <w:t>B.3.1.a</w:t>
            </w:r>
          </w:p>
        </w:tc>
        <w:tc>
          <w:tcPr>
            <w:tcW w:w="4272" w:type="pct"/>
            <w:gridSpan w:val="6"/>
          </w:tcPr>
          <w:p w14:paraId="2D51091E" w14:textId="77777777" w:rsidR="003E12AA" w:rsidRPr="00CB4FA6" w:rsidRDefault="003E12AA" w:rsidP="003E12AA">
            <w:r w:rsidRPr="00CB4FA6">
              <w:t>Personale dipendente</w:t>
            </w:r>
          </w:p>
        </w:tc>
      </w:tr>
      <w:tr w:rsidR="003E12AA" w:rsidRPr="00CB4FA6" w14:paraId="4CD64D3C" w14:textId="77777777" w:rsidTr="003E12AA">
        <w:trPr>
          <w:trHeight w:hRule="exact" w:val="317"/>
        </w:trPr>
        <w:tc>
          <w:tcPr>
            <w:tcW w:w="728" w:type="pct"/>
            <w:gridSpan w:val="2"/>
            <w:vMerge w:val="restart"/>
            <w:noWrap/>
          </w:tcPr>
          <w:p w14:paraId="2318C9D8" w14:textId="77777777" w:rsidR="003E12AA" w:rsidRPr="00CB4FA6" w:rsidRDefault="003E12AA" w:rsidP="003E12AA">
            <w:r w:rsidRPr="00CB4FA6">
              <w:t> </w:t>
            </w:r>
          </w:p>
        </w:tc>
        <w:tc>
          <w:tcPr>
            <w:tcW w:w="786" w:type="pct"/>
          </w:tcPr>
          <w:p w14:paraId="09041A52" w14:textId="77777777" w:rsidR="003E12AA" w:rsidRPr="00CB4FA6" w:rsidRDefault="003E12AA" w:rsidP="003E12AA">
            <w:r w:rsidRPr="00CB4FA6">
              <w:t> </w:t>
            </w:r>
          </w:p>
        </w:tc>
        <w:tc>
          <w:tcPr>
            <w:tcW w:w="934" w:type="pct"/>
          </w:tcPr>
          <w:p w14:paraId="7D726DC3" w14:textId="77777777" w:rsidR="003E12AA" w:rsidRPr="00CB4FA6" w:rsidRDefault="003E12AA" w:rsidP="003E12AA">
            <w:r w:rsidRPr="00CB4FA6">
              <w:t>Costo orario</w:t>
            </w:r>
          </w:p>
        </w:tc>
        <w:tc>
          <w:tcPr>
            <w:tcW w:w="541" w:type="pct"/>
            <w:noWrap/>
          </w:tcPr>
          <w:p w14:paraId="29E9D7F7" w14:textId="77777777" w:rsidR="003E12AA" w:rsidRPr="00CB4FA6" w:rsidRDefault="003E12AA" w:rsidP="003E12AA">
            <w:r w:rsidRPr="00CB4FA6">
              <w:t>0</w:t>
            </w:r>
          </w:p>
        </w:tc>
        <w:tc>
          <w:tcPr>
            <w:tcW w:w="491" w:type="pct"/>
          </w:tcPr>
          <w:p w14:paraId="0B0ED79B" w14:textId="77777777" w:rsidR="003E12AA" w:rsidRPr="00CB4FA6" w:rsidRDefault="003E12AA" w:rsidP="003E12AA">
            <w:r w:rsidRPr="00CB4FA6">
              <w:t xml:space="preserve">n. ore </w:t>
            </w:r>
          </w:p>
        </w:tc>
        <w:tc>
          <w:tcPr>
            <w:tcW w:w="284" w:type="pct"/>
          </w:tcPr>
          <w:p w14:paraId="5372039D" w14:textId="77777777" w:rsidR="003E12AA" w:rsidRPr="00CB4FA6" w:rsidRDefault="003E12AA" w:rsidP="003E12AA">
            <w:r w:rsidRPr="00CB4FA6">
              <w:t> 0</w:t>
            </w:r>
          </w:p>
        </w:tc>
        <w:tc>
          <w:tcPr>
            <w:tcW w:w="1236" w:type="pct"/>
          </w:tcPr>
          <w:p w14:paraId="5801819D" w14:textId="77777777" w:rsidR="003E12AA" w:rsidRPr="00CB4FA6" w:rsidRDefault="003E12AA" w:rsidP="003E12AA"/>
        </w:tc>
      </w:tr>
      <w:tr w:rsidR="003E12AA" w:rsidRPr="00CB4FA6" w14:paraId="2A40B2EE" w14:textId="77777777" w:rsidTr="003E12AA">
        <w:trPr>
          <w:trHeight w:val="317"/>
        </w:trPr>
        <w:tc>
          <w:tcPr>
            <w:tcW w:w="728" w:type="pct"/>
            <w:gridSpan w:val="2"/>
            <w:vMerge/>
          </w:tcPr>
          <w:p w14:paraId="545DD189" w14:textId="77777777" w:rsidR="003E12AA" w:rsidRPr="00CB4FA6" w:rsidRDefault="003E12AA" w:rsidP="003E12AA"/>
        </w:tc>
        <w:tc>
          <w:tcPr>
            <w:tcW w:w="786" w:type="pct"/>
          </w:tcPr>
          <w:p w14:paraId="2E3C4D56" w14:textId="77777777" w:rsidR="003E12AA" w:rsidRPr="00CB4FA6" w:rsidRDefault="003E12AA" w:rsidP="003E12AA"/>
        </w:tc>
        <w:tc>
          <w:tcPr>
            <w:tcW w:w="934" w:type="pct"/>
          </w:tcPr>
          <w:p w14:paraId="5A6FAA8A" w14:textId="77777777" w:rsidR="003E12AA" w:rsidRPr="00CB4FA6" w:rsidRDefault="003E12AA" w:rsidP="003E12AA">
            <w:r w:rsidRPr="00CB4FA6">
              <w:t>Costo orario</w:t>
            </w:r>
          </w:p>
        </w:tc>
        <w:tc>
          <w:tcPr>
            <w:tcW w:w="541" w:type="pct"/>
            <w:noWrap/>
          </w:tcPr>
          <w:p w14:paraId="08EE6938" w14:textId="77777777" w:rsidR="003E12AA" w:rsidRPr="00CB4FA6" w:rsidRDefault="003E12AA" w:rsidP="003E12AA">
            <w:r w:rsidRPr="00CB4FA6">
              <w:t>0</w:t>
            </w:r>
          </w:p>
        </w:tc>
        <w:tc>
          <w:tcPr>
            <w:tcW w:w="491" w:type="pct"/>
          </w:tcPr>
          <w:p w14:paraId="3D475133" w14:textId="77777777" w:rsidR="003E12AA" w:rsidRPr="00CB4FA6" w:rsidRDefault="003E12AA" w:rsidP="003E12AA">
            <w:r w:rsidRPr="00CB4FA6">
              <w:t xml:space="preserve">n. ore </w:t>
            </w:r>
          </w:p>
        </w:tc>
        <w:tc>
          <w:tcPr>
            <w:tcW w:w="284" w:type="pct"/>
          </w:tcPr>
          <w:p w14:paraId="7402F2C8" w14:textId="77777777" w:rsidR="003E12AA" w:rsidRPr="00CB4FA6" w:rsidRDefault="003E12AA" w:rsidP="003E12AA">
            <w:r w:rsidRPr="00CB4FA6">
              <w:t> 0</w:t>
            </w:r>
          </w:p>
        </w:tc>
        <w:tc>
          <w:tcPr>
            <w:tcW w:w="1236" w:type="pct"/>
          </w:tcPr>
          <w:p w14:paraId="3028DA05" w14:textId="77777777" w:rsidR="003E12AA" w:rsidRPr="00CB4FA6" w:rsidRDefault="003E12AA" w:rsidP="003E12AA"/>
        </w:tc>
      </w:tr>
      <w:tr w:rsidR="003E12AA" w:rsidRPr="00CB4FA6" w14:paraId="43A512F8" w14:textId="77777777" w:rsidTr="003E12AA">
        <w:trPr>
          <w:trHeight w:hRule="exact" w:val="317"/>
        </w:trPr>
        <w:tc>
          <w:tcPr>
            <w:tcW w:w="728" w:type="pct"/>
            <w:gridSpan w:val="2"/>
            <w:noWrap/>
          </w:tcPr>
          <w:p w14:paraId="0F1D2862" w14:textId="77777777" w:rsidR="003E12AA" w:rsidRPr="00CB4FA6" w:rsidRDefault="003E12AA" w:rsidP="003E12AA">
            <w:r w:rsidRPr="00CB4FA6">
              <w:t>B.3.1.b</w:t>
            </w:r>
          </w:p>
        </w:tc>
        <w:tc>
          <w:tcPr>
            <w:tcW w:w="4272" w:type="pct"/>
            <w:gridSpan w:val="6"/>
          </w:tcPr>
          <w:p w14:paraId="6CA2FBDC" w14:textId="77777777" w:rsidR="003E12AA" w:rsidRPr="00CB4FA6" w:rsidRDefault="003E12AA" w:rsidP="003E12AA">
            <w:r w:rsidRPr="00CB4FA6">
              <w:t>Risorse esterne</w:t>
            </w:r>
          </w:p>
        </w:tc>
      </w:tr>
      <w:tr w:rsidR="003E12AA" w:rsidRPr="00CB4FA6" w14:paraId="48930185" w14:textId="77777777" w:rsidTr="003E12AA">
        <w:trPr>
          <w:trHeight w:hRule="exact" w:val="650"/>
        </w:trPr>
        <w:tc>
          <w:tcPr>
            <w:tcW w:w="728" w:type="pct"/>
            <w:gridSpan w:val="2"/>
            <w:vMerge w:val="restart"/>
            <w:noWrap/>
          </w:tcPr>
          <w:p w14:paraId="2ED58B3D" w14:textId="77777777" w:rsidR="003E12AA" w:rsidRPr="00CB4FA6" w:rsidRDefault="003E12AA" w:rsidP="003E12AA">
            <w:r w:rsidRPr="00CB4FA6">
              <w:t> </w:t>
            </w:r>
          </w:p>
        </w:tc>
        <w:tc>
          <w:tcPr>
            <w:tcW w:w="786" w:type="pct"/>
          </w:tcPr>
          <w:p w14:paraId="514B6027" w14:textId="77777777" w:rsidR="003E12AA" w:rsidRPr="00CB4FA6" w:rsidRDefault="003E12AA" w:rsidP="003E12AA">
            <w:r w:rsidRPr="00CB4FA6">
              <w:t> </w:t>
            </w:r>
          </w:p>
        </w:tc>
        <w:tc>
          <w:tcPr>
            <w:tcW w:w="934" w:type="pct"/>
          </w:tcPr>
          <w:p w14:paraId="53B48C76" w14:textId="77777777" w:rsidR="003E12AA" w:rsidRPr="00CB4FA6" w:rsidRDefault="003E12AA" w:rsidP="003E12AA">
            <w:r w:rsidRPr="00CB4FA6">
              <w:t>Costo orario consulenti fascia A</w:t>
            </w:r>
          </w:p>
        </w:tc>
        <w:tc>
          <w:tcPr>
            <w:tcW w:w="541" w:type="pct"/>
            <w:noWrap/>
          </w:tcPr>
          <w:p w14:paraId="507D71F8" w14:textId="77777777" w:rsidR="003E12AA" w:rsidRPr="00CB4FA6" w:rsidRDefault="003E12AA" w:rsidP="003E12AA">
            <w:r w:rsidRPr="00CB4FA6">
              <w:t>0</w:t>
            </w:r>
          </w:p>
        </w:tc>
        <w:tc>
          <w:tcPr>
            <w:tcW w:w="491" w:type="pct"/>
          </w:tcPr>
          <w:p w14:paraId="778A0E88" w14:textId="77777777" w:rsidR="003E12AA" w:rsidRPr="00CB4FA6" w:rsidRDefault="003E12AA" w:rsidP="003E12AA">
            <w:r w:rsidRPr="00CB4FA6">
              <w:t xml:space="preserve">n. ore </w:t>
            </w:r>
          </w:p>
        </w:tc>
        <w:tc>
          <w:tcPr>
            <w:tcW w:w="284" w:type="pct"/>
          </w:tcPr>
          <w:p w14:paraId="065C76A3" w14:textId="77777777" w:rsidR="003E12AA" w:rsidRPr="00CB4FA6" w:rsidRDefault="003E12AA" w:rsidP="003E12AA">
            <w:r w:rsidRPr="00CB4FA6">
              <w:t> 0</w:t>
            </w:r>
          </w:p>
        </w:tc>
        <w:tc>
          <w:tcPr>
            <w:tcW w:w="1236" w:type="pct"/>
          </w:tcPr>
          <w:p w14:paraId="24400F2D" w14:textId="77777777" w:rsidR="003E12AA" w:rsidRPr="00CB4FA6" w:rsidRDefault="003E12AA" w:rsidP="003E12AA"/>
        </w:tc>
      </w:tr>
      <w:tr w:rsidR="003E12AA" w:rsidRPr="00CB4FA6" w14:paraId="176E221A" w14:textId="77777777" w:rsidTr="003E12AA">
        <w:trPr>
          <w:trHeight w:val="317"/>
        </w:trPr>
        <w:tc>
          <w:tcPr>
            <w:tcW w:w="728" w:type="pct"/>
            <w:gridSpan w:val="2"/>
            <w:vMerge/>
          </w:tcPr>
          <w:p w14:paraId="4AAE32CB" w14:textId="77777777" w:rsidR="003E12AA" w:rsidRPr="00CB4FA6" w:rsidRDefault="003E12AA" w:rsidP="003E12AA"/>
        </w:tc>
        <w:tc>
          <w:tcPr>
            <w:tcW w:w="786" w:type="pct"/>
          </w:tcPr>
          <w:p w14:paraId="17DF69AB" w14:textId="77777777" w:rsidR="003E12AA" w:rsidRPr="00CB4FA6" w:rsidRDefault="003E12AA" w:rsidP="003E12AA"/>
        </w:tc>
        <w:tc>
          <w:tcPr>
            <w:tcW w:w="934" w:type="pct"/>
          </w:tcPr>
          <w:p w14:paraId="70E58961" w14:textId="77777777" w:rsidR="003E12AA" w:rsidRPr="00CB4FA6" w:rsidRDefault="003E12AA" w:rsidP="003E12AA">
            <w:r w:rsidRPr="00CB4FA6">
              <w:t>Costo orario consulenti fascia B</w:t>
            </w:r>
          </w:p>
        </w:tc>
        <w:tc>
          <w:tcPr>
            <w:tcW w:w="541" w:type="pct"/>
          </w:tcPr>
          <w:p w14:paraId="30D43A49" w14:textId="77777777" w:rsidR="003E12AA" w:rsidRPr="00CB4FA6" w:rsidRDefault="003E12AA" w:rsidP="003E12AA">
            <w:r w:rsidRPr="00CB4FA6">
              <w:t>0</w:t>
            </w:r>
          </w:p>
        </w:tc>
        <w:tc>
          <w:tcPr>
            <w:tcW w:w="491" w:type="pct"/>
          </w:tcPr>
          <w:p w14:paraId="58CCD9A9" w14:textId="77777777" w:rsidR="003E12AA" w:rsidRPr="00CB4FA6" w:rsidRDefault="003E12AA" w:rsidP="003E12AA">
            <w:r w:rsidRPr="00CB4FA6">
              <w:t xml:space="preserve">n. ore </w:t>
            </w:r>
          </w:p>
        </w:tc>
        <w:tc>
          <w:tcPr>
            <w:tcW w:w="284" w:type="pct"/>
          </w:tcPr>
          <w:p w14:paraId="45C70BC0" w14:textId="77777777" w:rsidR="003E12AA" w:rsidRPr="00CB4FA6" w:rsidRDefault="003E12AA" w:rsidP="003E12AA">
            <w:r w:rsidRPr="00CB4FA6">
              <w:t>0</w:t>
            </w:r>
          </w:p>
        </w:tc>
        <w:tc>
          <w:tcPr>
            <w:tcW w:w="1236" w:type="pct"/>
          </w:tcPr>
          <w:p w14:paraId="001A990C" w14:textId="77777777" w:rsidR="003E12AA" w:rsidRPr="00CB4FA6" w:rsidRDefault="003E12AA" w:rsidP="003E12AA"/>
        </w:tc>
      </w:tr>
      <w:tr w:rsidR="003E12AA" w:rsidRPr="00CB4FA6" w14:paraId="5E66E9D8" w14:textId="77777777" w:rsidTr="003E12AA">
        <w:trPr>
          <w:trHeight w:val="317"/>
        </w:trPr>
        <w:tc>
          <w:tcPr>
            <w:tcW w:w="728" w:type="pct"/>
            <w:gridSpan w:val="2"/>
            <w:vMerge/>
          </w:tcPr>
          <w:p w14:paraId="771EF086" w14:textId="77777777" w:rsidR="003E12AA" w:rsidRPr="00CB4FA6" w:rsidRDefault="003E12AA" w:rsidP="003E12AA"/>
        </w:tc>
        <w:tc>
          <w:tcPr>
            <w:tcW w:w="786" w:type="pct"/>
          </w:tcPr>
          <w:p w14:paraId="78FE2BE9" w14:textId="77777777" w:rsidR="003E12AA" w:rsidRPr="00CB4FA6" w:rsidRDefault="003E12AA" w:rsidP="003E12AA"/>
        </w:tc>
        <w:tc>
          <w:tcPr>
            <w:tcW w:w="934" w:type="pct"/>
          </w:tcPr>
          <w:p w14:paraId="49E776F7" w14:textId="77777777" w:rsidR="003E12AA" w:rsidRPr="00CB4FA6" w:rsidRDefault="003E12AA" w:rsidP="003E12AA">
            <w:r w:rsidRPr="00CB4FA6">
              <w:t xml:space="preserve">Costo orario consulenti fascia </w:t>
            </w:r>
            <w:r w:rsidRPr="00CB4FA6">
              <w:lastRenderedPageBreak/>
              <w:t>C</w:t>
            </w:r>
          </w:p>
        </w:tc>
        <w:tc>
          <w:tcPr>
            <w:tcW w:w="541" w:type="pct"/>
          </w:tcPr>
          <w:p w14:paraId="4FCBBC2B" w14:textId="77777777" w:rsidR="003E12AA" w:rsidRPr="00CB4FA6" w:rsidRDefault="003E12AA" w:rsidP="003E12AA">
            <w:r w:rsidRPr="00CB4FA6">
              <w:lastRenderedPageBreak/>
              <w:t>0</w:t>
            </w:r>
          </w:p>
        </w:tc>
        <w:tc>
          <w:tcPr>
            <w:tcW w:w="491" w:type="pct"/>
          </w:tcPr>
          <w:p w14:paraId="55FEA0AD" w14:textId="77777777" w:rsidR="003E12AA" w:rsidRPr="00CB4FA6" w:rsidRDefault="003E12AA" w:rsidP="003E12AA">
            <w:r w:rsidRPr="00CB4FA6">
              <w:t xml:space="preserve">n. ore </w:t>
            </w:r>
          </w:p>
        </w:tc>
        <w:tc>
          <w:tcPr>
            <w:tcW w:w="284" w:type="pct"/>
          </w:tcPr>
          <w:p w14:paraId="2466EBA2" w14:textId="77777777" w:rsidR="003E12AA" w:rsidRPr="00CB4FA6" w:rsidRDefault="003E12AA" w:rsidP="003E12AA">
            <w:r w:rsidRPr="00CB4FA6">
              <w:t>0</w:t>
            </w:r>
          </w:p>
        </w:tc>
        <w:tc>
          <w:tcPr>
            <w:tcW w:w="1236" w:type="pct"/>
          </w:tcPr>
          <w:p w14:paraId="1B6A7714" w14:textId="77777777" w:rsidR="003E12AA" w:rsidRPr="00CB4FA6" w:rsidRDefault="003E12AA" w:rsidP="003E12AA"/>
        </w:tc>
      </w:tr>
      <w:tr w:rsidR="003E12AA" w:rsidRPr="00CB4FA6" w14:paraId="2A1819A1" w14:textId="77777777" w:rsidTr="003E12AA">
        <w:trPr>
          <w:trHeight w:hRule="exact" w:val="317"/>
        </w:trPr>
        <w:tc>
          <w:tcPr>
            <w:tcW w:w="677" w:type="pct"/>
            <w:noWrap/>
          </w:tcPr>
          <w:p w14:paraId="2D25EA6C" w14:textId="77777777" w:rsidR="003E12AA" w:rsidRPr="00CB4FA6" w:rsidRDefault="003E12AA" w:rsidP="003E12AA">
            <w:r w:rsidRPr="00CB4FA6">
              <w:lastRenderedPageBreak/>
              <w:t>B.</w:t>
            </w:r>
          </w:p>
        </w:tc>
        <w:tc>
          <w:tcPr>
            <w:tcW w:w="3087" w:type="pct"/>
            <w:gridSpan w:val="6"/>
            <w:noWrap/>
          </w:tcPr>
          <w:p w14:paraId="229EFABE" w14:textId="77777777" w:rsidR="003E12AA" w:rsidRPr="00CB4FA6" w:rsidRDefault="003E12AA" w:rsidP="003E12AA">
            <w:r w:rsidRPr="00CB4FA6">
              <w:t>TOTALE COSTI DIRETTI (B.2+B.3)</w:t>
            </w:r>
          </w:p>
        </w:tc>
        <w:tc>
          <w:tcPr>
            <w:tcW w:w="1236" w:type="pct"/>
          </w:tcPr>
          <w:p w14:paraId="480605C4" w14:textId="77777777" w:rsidR="003E12AA" w:rsidRPr="00CB4FA6" w:rsidRDefault="003E12AA" w:rsidP="003E12AA"/>
        </w:tc>
      </w:tr>
      <w:tr w:rsidR="003E12AA" w:rsidRPr="00CB4FA6" w14:paraId="5B90CB60" w14:textId="77777777" w:rsidTr="003E12AA">
        <w:trPr>
          <w:trHeight w:hRule="exact" w:val="317"/>
        </w:trPr>
        <w:tc>
          <w:tcPr>
            <w:tcW w:w="677" w:type="pct"/>
            <w:noWrap/>
          </w:tcPr>
          <w:p w14:paraId="799BFEC4" w14:textId="77777777" w:rsidR="003E12AA" w:rsidRPr="00CB4FA6" w:rsidRDefault="003E12AA" w:rsidP="003E12AA">
            <w:r w:rsidRPr="00CB4FA6">
              <w:t>C.</w:t>
            </w:r>
          </w:p>
        </w:tc>
        <w:tc>
          <w:tcPr>
            <w:tcW w:w="3087" w:type="pct"/>
            <w:gridSpan w:val="6"/>
            <w:noWrap/>
          </w:tcPr>
          <w:p w14:paraId="708997C4" w14:textId="77777777" w:rsidR="003E12AA" w:rsidRPr="00CB4FA6" w:rsidRDefault="003E12AA" w:rsidP="003E12AA">
            <w:r w:rsidRPr="00CB4FA6">
              <w:t>ALTRI COSTI</w:t>
            </w:r>
            <w:r w:rsidRPr="00CB4FA6">
              <w:footnoteReference w:id="34"/>
            </w:r>
            <w:r w:rsidRPr="00CB4FA6">
              <w:t xml:space="preserve"> (max 40% di B “Costi diretti”)</w:t>
            </w:r>
          </w:p>
        </w:tc>
        <w:tc>
          <w:tcPr>
            <w:tcW w:w="1236" w:type="pct"/>
          </w:tcPr>
          <w:p w14:paraId="69903010" w14:textId="77777777" w:rsidR="003E12AA" w:rsidRPr="00CB4FA6" w:rsidRDefault="003E12AA" w:rsidP="003E12AA"/>
        </w:tc>
      </w:tr>
      <w:tr w:rsidR="003E12AA" w:rsidRPr="00CB4FA6" w14:paraId="082C0CE4" w14:textId="77777777" w:rsidTr="003E12AA">
        <w:trPr>
          <w:trHeight w:hRule="exact" w:val="317"/>
        </w:trPr>
        <w:tc>
          <w:tcPr>
            <w:tcW w:w="3764" w:type="pct"/>
            <w:gridSpan w:val="7"/>
            <w:noWrap/>
          </w:tcPr>
          <w:p w14:paraId="5CD6FB7D" w14:textId="77777777" w:rsidR="003E12AA" w:rsidRPr="00CB4FA6" w:rsidRDefault="003E12AA" w:rsidP="003E12AA">
            <w:r w:rsidRPr="00CB4FA6">
              <w:t>TOTALE COSTO DEL PROGETTO (B+C)</w:t>
            </w:r>
          </w:p>
        </w:tc>
        <w:tc>
          <w:tcPr>
            <w:tcW w:w="1236" w:type="pct"/>
          </w:tcPr>
          <w:p w14:paraId="3E7ACD8A" w14:textId="77777777" w:rsidR="003E12AA" w:rsidRPr="00CB4FA6" w:rsidRDefault="003E12AA" w:rsidP="003E12AA"/>
        </w:tc>
      </w:tr>
    </w:tbl>
    <w:p w14:paraId="1CF72D92" w14:textId="77777777" w:rsidR="003E12AA" w:rsidRPr="00CB4FA6" w:rsidRDefault="003E12AA" w:rsidP="003E12AA">
      <w:r w:rsidRPr="00CB4FA6">
        <w:tab/>
      </w:r>
      <w:r w:rsidRPr="00CB4FA6">
        <w:tab/>
      </w:r>
      <w:r w:rsidRPr="00CB4FA6">
        <w:tab/>
      </w:r>
      <w:r w:rsidRPr="00CB4FA6">
        <w:tab/>
      </w:r>
      <w:r w:rsidRPr="00CB4FA6">
        <w:tab/>
      </w:r>
    </w:p>
    <w:p w14:paraId="519BE9FE" w14:textId="77777777" w:rsidR="003E12AA" w:rsidRDefault="003E12AA" w:rsidP="003E12AA"/>
    <w:p w14:paraId="5E93C666" w14:textId="77777777" w:rsidR="00A06D67" w:rsidRPr="00CB4FA6" w:rsidRDefault="00A06D67" w:rsidP="003E12AA"/>
    <w:p w14:paraId="656C98B4" w14:textId="77777777" w:rsidR="003E12AA" w:rsidRPr="00CB4FA6" w:rsidRDefault="003E12AA" w:rsidP="003E12AA">
      <w:pPr>
        <w:ind w:left="284" w:hanging="284"/>
        <w:contextualSpacing/>
        <w:rPr>
          <w:i/>
          <w:lang w:eastAsia="en-US"/>
        </w:rPr>
      </w:pPr>
      <w:r w:rsidRPr="00CB4FA6">
        <w:rPr>
          <w:i/>
          <w:lang w:eastAsia="en-US"/>
        </w:rPr>
        <w:t>Prospetto di calcolo del costo orario ex ante</w:t>
      </w:r>
    </w:p>
    <w:tbl>
      <w:tblPr>
        <w:tblpPr w:leftFromText="141" w:rightFromText="141" w:vertAnchor="text" w:horzAnchor="margin" w:tblpY="107"/>
        <w:tblW w:w="49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9"/>
        <w:gridCol w:w="2337"/>
        <w:gridCol w:w="1183"/>
        <w:gridCol w:w="725"/>
        <w:gridCol w:w="542"/>
        <w:gridCol w:w="1103"/>
        <w:gridCol w:w="754"/>
        <w:gridCol w:w="1038"/>
        <w:gridCol w:w="1625"/>
      </w:tblGrid>
      <w:tr w:rsidR="003E12AA" w:rsidRPr="00CB4FA6" w14:paraId="189145A7" w14:textId="77777777" w:rsidTr="003E12AA">
        <w:tc>
          <w:tcPr>
            <w:tcW w:w="5000" w:type="pct"/>
            <w:gridSpan w:val="9"/>
          </w:tcPr>
          <w:p w14:paraId="122B0CA8" w14:textId="77777777" w:rsidR="003E12AA" w:rsidRPr="00CB4FA6" w:rsidRDefault="003E12AA" w:rsidP="003E12AA">
            <w:pPr>
              <w:tabs>
                <w:tab w:val="left" w:pos="960"/>
                <w:tab w:val="left" w:pos="6195"/>
                <w:tab w:val="left" w:pos="7473"/>
                <w:tab w:val="left" w:pos="8737"/>
                <w:tab w:val="left" w:pos="10032"/>
              </w:tabs>
              <w:spacing w:after="120" w:line="240" w:lineRule="exact"/>
              <w:jc w:val="center"/>
              <w:rPr>
                <w:bCs/>
                <w:smallCaps/>
              </w:rPr>
            </w:pPr>
            <w:r w:rsidRPr="00CB4FA6">
              <w:t>Delega di parte delle attività a terzi: Prospetto di calcolo del costo orario ex ante</w:t>
            </w:r>
          </w:p>
        </w:tc>
      </w:tr>
      <w:tr w:rsidR="003E12AA" w:rsidRPr="00CB4FA6" w14:paraId="16157F9C" w14:textId="77777777" w:rsidTr="003E12AA">
        <w:tc>
          <w:tcPr>
            <w:tcW w:w="5000" w:type="pct"/>
            <w:gridSpan w:val="9"/>
          </w:tcPr>
          <w:p w14:paraId="1829C920" w14:textId="77777777" w:rsidR="003E12AA" w:rsidRPr="00CB4FA6" w:rsidRDefault="003E12AA" w:rsidP="003E12AA">
            <w:pPr>
              <w:tabs>
                <w:tab w:val="left" w:pos="960"/>
                <w:tab w:val="left" w:pos="6195"/>
                <w:tab w:val="left" w:pos="7473"/>
                <w:tab w:val="left" w:pos="8737"/>
                <w:tab w:val="left" w:pos="10032"/>
              </w:tabs>
              <w:spacing w:after="120" w:line="240" w:lineRule="exact"/>
              <w:rPr>
                <w:bCs/>
                <w:smallCaps/>
              </w:rPr>
            </w:pPr>
            <w:r w:rsidRPr="00CB4FA6">
              <w:rPr>
                <w:bCs/>
                <w:smallCaps/>
              </w:rPr>
              <w:t>Agenzia/Impresa delegata:</w:t>
            </w:r>
          </w:p>
        </w:tc>
      </w:tr>
      <w:tr w:rsidR="003E12AA" w:rsidRPr="00CB4FA6" w14:paraId="4825A5D9" w14:textId="77777777" w:rsidTr="003E12AA">
        <w:tc>
          <w:tcPr>
            <w:tcW w:w="5000" w:type="pct"/>
            <w:gridSpan w:val="9"/>
          </w:tcPr>
          <w:p w14:paraId="51CD32E0" w14:textId="77777777" w:rsidR="003E12AA" w:rsidRPr="00CB4FA6" w:rsidRDefault="003E12AA" w:rsidP="003E12AA">
            <w:pPr>
              <w:tabs>
                <w:tab w:val="left" w:pos="960"/>
                <w:tab w:val="left" w:pos="6195"/>
                <w:tab w:val="left" w:pos="7473"/>
                <w:tab w:val="left" w:pos="8737"/>
                <w:tab w:val="left" w:pos="10032"/>
              </w:tabs>
              <w:spacing w:after="120" w:line="240" w:lineRule="exact"/>
              <w:rPr>
                <w:bCs/>
                <w:smallCaps/>
              </w:rPr>
            </w:pPr>
            <w:r w:rsidRPr="00CB4FA6">
              <w:rPr>
                <w:bCs/>
                <w:smallCaps/>
              </w:rPr>
              <w:t>Cognome Nome Dipendente:</w:t>
            </w:r>
          </w:p>
        </w:tc>
      </w:tr>
      <w:tr w:rsidR="003E12AA" w:rsidRPr="00CB4FA6" w14:paraId="429923C9" w14:textId="77777777" w:rsidTr="003E12AA">
        <w:tc>
          <w:tcPr>
            <w:tcW w:w="5000" w:type="pct"/>
            <w:gridSpan w:val="9"/>
          </w:tcPr>
          <w:p w14:paraId="675853F1" w14:textId="77777777" w:rsidR="003E12AA" w:rsidRPr="00CB4FA6" w:rsidRDefault="003E12AA" w:rsidP="003E12AA">
            <w:pPr>
              <w:tabs>
                <w:tab w:val="left" w:pos="960"/>
                <w:tab w:val="left" w:pos="6195"/>
                <w:tab w:val="left" w:pos="7473"/>
                <w:tab w:val="left" w:pos="8737"/>
                <w:tab w:val="left" w:pos="10032"/>
              </w:tabs>
              <w:spacing w:after="120" w:line="240" w:lineRule="exact"/>
              <w:rPr>
                <w:bCs/>
                <w:smallCaps/>
              </w:rPr>
            </w:pPr>
            <w:r w:rsidRPr="00CB4FA6">
              <w:rPr>
                <w:bCs/>
                <w:smallCaps/>
              </w:rPr>
              <w:t>Periodo di riferimento:</w:t>
            </w:r>
          </w:p>
        </w:tc>
      </w:tr>
      <w:tr w:rsidR="003E12AA" w:rsidRPr="00CB4FA6" w14:paraId="6CCB8226" w14:textId="77777777" w:rsidTr="003E12AA">
        <w:tc>
          <w:tcPr>
            <w:tcW w:w="2062" w:type="pct"/>
            <w:gridSpan w:val="3"/>
          </w:tcPr>
          <w:p w14:paraId="07FEAAB1" w14:textId="77777777" w:rsidR="003E12AA" w:rsidRPr="00CB4FA6" w:rsidRDefault="003E12AA" w:rsidP="003E12AA">
            <w:pPr>
              <w:tabs>
                <w:tab w:val="left" w:pos="960"/>
                <w:tab w:val="left" w:pos="6195"/>
                <w:tab w:val="left" w:pos="7473"/>
                <w:tab w:val="left" w:pos="8737"/>
                <w:tab w:val="left" w:pos="10032"/>
              </w:tabs>
              <w:spacing w:after="120" w:line="240" w:lineRule="exact"/>
              <w:jc w:val="center"/>
              <w:rPr>
                <w:bCs/>
                <w:smallCaps/>
              </w:rPr>
            </w:pPr>
            <w:r w:rsidRPr="00CB4FA6">
              <w:rPr>
                <w:bCs/>
                <w:smallCaps/>
              </w:rPr>
              <w:t>Descrizione</w:t>
            </w:r>
          </w:p>
        </w:tc>
        <w:tc>
          <w:tcPr>
            <w:tcW w:w="2938" w:type="pct"/>
            <w:gridSpan w:val="6"/>
          </w:tcPr>
          <w:p w14:paraId="4FE70584" w14:textId="77777777" w:rsidR="003E12AA" w:rsidRPr="00CB4FA6" w:rsidRDefault="003E12AA" w:rsidP="003E12AA">
            <w:pPr>
              <w:tabs>
                <w:tab w:val="left" w:pos="960"/>
                <w:tab w:val="left" w:pos="6195"/>
                <w:tab w:val="left" w:pos="7473"/>
                <w:tab w:val="left" w:pos="8737"/>
                <w:tab w:val="left" w:pos="10032"/>
              </w:tabs>
              <w:spacing w:after="120" w:line="240" w:lineRule="exact"/>
              <w:jc w:val="center"/>
              <w:rPr>
                <w:bCs/>
                <w:smallCaps/>
              </w:rPr>
            </w:pPr>
            <w:r w:rsidRPr="00CB4FA6">
              <w:rPr>
                <w:bCs/>
                <w:smallCaps/>
              </w:rPr>
              <w:t>Modalità di calcolo</w:t>
            </w:r>
          </w:p>
        </w:tc>
      </w:tr>
      <w:tr w:rsidR="003E12AA" w:rsidRPr="00CB4FA6" w14:paraId="0C2C32F7" w14:textId="77777777" w:rsidTr="003E12AA">
        <w:tc>
          <w:tcPr>
            <w:tcW w:w="274" w:type="pct"/>
            <w:tcBorders>
              <w:bottom w:val="nil"/>
              <w:right w:val="nil"/>
            </w:tcBorders>
          </w:tcPr>
          <w:p w14:paraId="564CECE8" w14:textId="77777777" w:rsidR="003E12AA" w:rsidRPr="00CB4FA6" w:rsidRDefault="003E12AA" w:rsidP="003E12AA">
            <w:pPr>
              <w:tabs>
                <w:tab w:val="left" w:pos="960"/>
                <w:tab w:val="left" w:pos="6195"/>
                <w:tab w:val="left" w:pos="7473"/>
                <w:tab w:val="left" w:pos="8737"/>
                <w:tab w:val="left" w:pos="10032"/>
              </w:tabs>
              <w:spacing w:after="120" w:line="240" w:lineRule="exact"/>
              <w:rPr>
                <w:bCs/>
              </w:rPr>
            </w:pPr>
            <w:r w:rsidRPr="00CB4FA6">
              <w:rPr>
                <w:bCs/>
              </w:rPr>
              <w:t>i</w:t>
            </w:r>
          </w:p>
        </w:tc>
        <w:tc>
          <w:tcPr>
            <w:tcW w:w="1788" w:type="pct"/>
            <w:gridSpan w:val="2"/>
            <w:tcBorders>
              <w:left w:val="nil"/>
              <w:bottom w:val="nil"/>
              <w:right w:val="nil"/>
            </w:tcBorders>
          </w:tcPr>
          <w:p w14:paraId="602958EB" w14:textId="77777777" w:rsidR="003E12AA" w:rsidRPr="00CB4FA6" w:rsidRDefault="003E12AA" w:rsidP="003E12AA">
            <w:pPr>
              <w:tabs>
                <w:tab w:val="left" w:pos="960"/>
                <w:tab w:val="left" w:pos="6195"/>
                <w:tab w:val="left" w:pos="7473"/>
                <w:tab w:val="left" w:pos="8737"/>
                <w:tab w:val="left" w:pos="10032"/>
              </w:tabs>
              <w:spacing w:after="120" w:line="240" w:lineRule="exact"/>
              <w:rPr>
                <w:bCs/>
              </w:rPr>
            </w:pPr>
            <w:r w:rsidRPr="00CB4FA6">
              <w:rPr>
                <w:bCs/>
              </w:rPr>
              <w:t>CCNL applicato</w:t>
            </w:r>
          </w:p>
        </w:tc>
        <w:tc>
          <w:tcPr>
            <w:tcW w:w="2113" w:type="pct"/>
            <w:gridSpan w:val="5"/>
            <w:tcBorders>
              <w:left w:val="nil"/>
              <w:bottom w:val="nil"/>
            </w:tcBorders>
          </w:tcPr>
          <w:p w14:paraId="2D452B01" w14:textId="77777777" w:rsidR="003E12AA" w:rsidRPr="00CB4FA6" w:rsidRDefault="003E12AA" w:rsidP="003E12AA">
            <w:pPr>
              <w:tabs>
                <w:tab w:val="left" w:pos="960"/>
                <w:tab w:val="left" w:pos="6195"/>
                <w:tab w:val="left" w:pos="7473"/>
                <w:tab w:val="left" w:pos="8737"/>
                <w:tab w:val="left" w:pos="10032"/>
              </w:tabs>
              <w:spacing w:after="120" w:line="240" w:lineRule="exact"/>
              <w:rPr>
                <w:bCs/>
              </w:rPr>
            </w:pPr>
          </w:p>
        </w:tc>
        <w:tc>
          <w:tcPr>
            <w:tcW w:w="824" w:type="pct"/>
          </w:tcPr>
          <w:p w14:paraId="518F93F6" w14:textId="77777777" w:rsidR="003E12AA" w:rsidRPr="00CB4FA6" w:rsidRDefault="003E12AA" w:rsidP="003E12AA">
            <w:pPr>
              <w:tabs>
                <w:tab w:val="left" w:pos="960"/>
                <w:tab w:val="left" w:pos="6195"/>
                <w:tab w:val="left" w:pos="7473"/>
                <w:tab w:val="left" w:pos="8737"/>
                <w:tab w:val="left" w:pos="10032"/>
              </w:tabs>
              <w:spacing w:after="120" w:line="240" w:lineRule="exact"/>
              <w:jc w:val="center"/>
              <w:rPr>
                <w:bCs/>
              </w:rPr>
            </w:pPr>
            <w:r w:rsidRPr="00CB4FA6">
              <w:rPr>
                <w:bCs/>
              </w:rPr>
              <w:t>Formazione</w:t>
            </w:r>
          </w:p>
        </w:tc>
      </w:tr>
      <w:tr w:rsidR="003E12AA" w:rsidRPr="00CB4FA6" w14:paraId="5C0F3D27" w14:textId="77777777" w:rsidTr="003E12AA">
        <w:tc>
          <w:tcPr>
            <w:tcW w:w="274" w:type="pct"/>
            <w:tcBorders>
              <w:top w:val="nil"/>
              <w:bottom w:val="nil"/>
              <w:right w:val="nil"/>
            </w:tcBorders>
          </w:tcPr>
          <w:p w14:paraId="16ABE51B" w14:textId="77777777" w:rsidR="003E12AA" w:rsidRPr="00CB4FA6" w:rsidRDefault="003E12AA" w:rsidP="003E12AA">
            <w:pPr>
              <w:tabs>
                <w:tab w:val="left" w:pos="960"/>
                <w:tab w:val="left" w:pos="6195"/>
                <w:tab w:val="left" w:pos="7473"/>
                <w:tab w:val="left" w:pos="8737"/>
                <w:tab w:val="left" w:pos="10032"/>
              </w:tabs>
              <w:spacing w:after="120" w:line="240" w:lineRule="exact"/>
              <w:rPr>
                <w:bCs/>
              </w:rPr>
            </w:pPr>
            <w:proofErr w:type="spellStart"/>
            <w:r w:rsidRPr="00CB4FA6">
              <w:rPr>
                <w:bCs/>
              </w:rPr>
              <w:t>ii.a</w:t>
            </w:r>
            <w:proofErr w:type="spellEnd"/>
          </w:p>
        </w:tc>
        <w:tc>
          <w:tcPr>
            <w:tcW w:w="1788" w:type="pct"/>
            <w:gridSpan w:val="2"/>
            <w:tcBorders>
              <w:top w:val="nil"/>
              <w:left w:val="nil"/>
              <w:bottom w:val="nil"/>
              <w:right w:val="nil"/>
            </w:tcBorders>
          </w:tcPr>
          <w:p w14:paraId="5B80F933" w14:textId="77777777" w:rsidR="003E12AA" w:rsidRPr="00CB4FA6" w:rsidRDefault="003E12AA" w:rsidP="003E12AA">
            <w:pPr>
              <w:tabs>
                <w:tab w:val="left" w:pos="960"/>
                <w:tab w:val="left" w:pos="6195"/>
                <w:tab w:val="left" w:pos="7473"/>
                <w:tab w:val="left" w:pos="8737"/>
                <w:tab w:val="left" w:pos="10032"/>
              </w:tabs>
              <w:spacing w:after="120" w:line="240" w:lineRule="exact"/>
              <w:rPr>
                <w:bCs/>
              </w:rPr>
            </w:pPr>
            <w:r w:rsidRPr="00CB4FA6">
              <w:rPr>
                <w:bCs/>
              </w:rPr>
              <w:t>Tipologia contrattuale</w:t>
            </w:r>
          </w:p>
        </w:tc>
        <w:tc>
          <w:tcPr>
            <w:tcW w:w="2113" w:type="pct"/>
            <w:gridSpan w:val="5"/>
            <w:tcBorders>
              <w:top w:val="nil"/>
              <w:left w:val="nil"/>
              <w:bottom w:val="nil"/>
            </w:tcBorders>
          </w:tcPr>
          <w:p w14:paraId="7DE502CC" w14:textId="77777777" w:rsidR="003E12AA" w:rsidRPr="00CB4FA6" w:rsidRDefault="003E12AA" w:rsidP="003E12AA">
            <w:pPr>
              <w:tabs>
                <w:tab w:val="left" w:pos="960"/>
                <w:tab w:val="left" w:pos="6195"/>
                <w:tab w:val="left" w:pos="7473"/>
                <w:tab w:val="left" w:pos="8737"/>
                <w:tab w:val="left" w:pos="10032"/>
              </w:tabs>
              <w:spacing w:after="120" w:line="240" w:lineRule="exact"/>
              <w:jc w:val="right"/>
              <w:rPr>
                <w:bCs/>
                <w:i/>
              </w:rPr>
            </w:pPr>
            <w:r w:rsidRPr="00CB4FA6">
              <w:rPr>
                <w:bCs/>
                <w:i/>
              </w:rPr>
              <w:t>(tempo indeterminato, a termine, apprendistato)</w:t>
            </w:r>
          </w:p>
        </w:tc>
        <w:tc>
          <w:tcPr>
            <w:tcW w:w="824" w:type="pct"/>
          </w:tcPr>
          <w:p w14:paraId="55A9542E" w14:textId="77777777" w:rsidR="003E12AA" w:rsidRPr="00CB4FA6" w:rsidRDefault="003E12AA" w:rsidP="003E12AA">
            <w:pPr>
              <w:tabs>
                <w:tab w:val="left" w:pos="960"/>
                <w:tab w:val="left" w:pos="6195"/>
                <w:tab w:val="left" w:pos="7473"/>
                <w:tab w:val="left" w:pos="8737"/>
                <w:tab w:val="left" w:pos="10032"/>
              </w:tabs>
              <w:spacing w:after="120" w:line="240" w:lineRule="exact"/>
              <w:rPr>
                <w:bCs/>
              </w:rPr>
            </w:pPr>
          </w:p>
        </w:tc>
      </w:tr>
      <w:tr w:rsidR="003E12AA" w:rsidRPr="00125CF4" w14:paraId="786F4C46" w14:textId="77777777" w:rsidTr="003E12AA">
        <w:tc>
          <w:tcPr>
            <w:tcW w:w="274" w:type="pct"/>
            <w:tcBorders>
              <w:top w:val="nil"/>
              <w:bottom w:val="nil"/>
              <w:right w:val="nil"/>
            </w:tcBorders>
          </w:tcPr>
          <w:p w14:paraId="4FA9F635" w14:textId="77777777" w:rsidR="003E12AA" w:rsidRPr="00CB4FA6" w:rsidRDefault="003E12AA" w:rsidP="003E12AA">
            <w:pPr>
              <w:tabs>
                <w:tab w:val="left" w:pos="960"/>
                <w:tab w:val="left" w:pos="6195"/>
                <w:tab w:val="left" w:pos="7473"/>
                <w:tab w:val="left" w:pos="8737"/>
                <w:tab w:val="left" w:pos="10032"/>
              </w:tabs>
              <w:spacing w:after="120" w:line="240" w:lineRule="exact"/>
              <w:rPr>
                <w:bCs/>
              </w:rPr>
            </w:pPr>
            <w:proofErr w:type="spellStart"/>
            <w:r w:rsidRPr="00CB4FA6">
              <w:rPr>
                <w:bCs/>
              </w:rPr>
              <w:t>ii.b</w:t>
            </w:r>
            <w:proofErr w:type="spellEnd"/>
          </w:p>
        </w:tc>
        <w:tc>
          <w:tcPr>
            <w:tcW w:w="1788" w:type="pct"/>
            <w:gridSpan w:val="2"/>
            <w:tcBorders>
              <w:top w:val="nil"/>
              <w:left w:val="nil"/>
              <w:bottom w:val="nil"/>
              <w:right w:val="nil"/>
            </w:tcBorders>
          </w:tcPr>
          <w:p w14:paraId="46571E74" w14:textId="77777777" w:rsidR="003E12AA" w:rsidRPr="00CB4FA6" w:rsidRDefault="003E12AA" w:rsidP="003E12AA">
            <w:pPr>
              <w:tabs>
                <w:tab w:val="left" w:pos="960"/>
                <w:tab w:val="left" w:pos="6195"/>
                <w:tab w:val="left" w:pos="7473"/>
                <w:tab w:val="left" w:pos="8737"/>
                <w:tab w:val="left" w:pos="10032"/>
              </w:tabs>
              <w:spacing w:after="120" w:line="240" w:lineRule="exact"/>
              <w:rPr>
                <w:bCs/>
              </w:rPr>
            </w:pPr>
            <w:r w:rsidRPr="00CB4FA6">
              <w:rPr>
                <w:bCs/>
              </w:rPr>
              <w:t>Tipologia rapporto</w:t>
            </w:r>
          </w:p>
        </w:tc>
        <w:tc>
          <w:tcPr>
            <w:tcW w:w="2113" w:type="pct"/>
            <w:gridSpan w:val="5"/>
            <w:tcBorders>
              <w:top w:val="nil"/>
              <w:left w:val="nil"/>
              <w:bottom w:val="nil"/>
            </w:tcBorders>
          </w:tcPr>
          <w:p w14:paraId="173821C2" w14:textId="77777777" w:rsidR="003E12AA" w:rsidRPr="00CB4FA6" w:rsidRDefault="003E12AA" w:rsidP="003E12AA">
            <w:pPr>
              <w:tabs>
                <w:tab w:val="left" w:pos="960"/>
                <w:tab w:val="left" w:pos="6195"/>
                <w:tab w:val="left" w:pos="7473"/>
                <w:tab w:val="left" w:pos="8737"/>
                <w:tab w:val="left" w:pos="10032"/>
              </w:tabs>
              <w:spacing w:after="120" w:line="240" w:lineRule="exact"/>
              <w:jc w:val="right"/>
              <w:rPr>
                <w:bCs/>
                <w:i/>
                <w:lang w:val="en-GB"/>
              </w:rPr>
            </w:pPr>
            <w:r w:rsidRPr="00CB4FA6">
              <w:rPr>
                <w:bCs/>
                <w:i/>
                <w:lang w:val="en-GB"/>
              </w:rPr>
              <w:t>(full-time, part-time, ecc)</w:t>
            </w:r>
          </w:p>
        </w:tc>
        <w:tc>
          <w:tcPr>
            <w:tcW w:w="824" w:type="pct"/>
          </w:tcPr>
          <w:p w14:paraId="5F73CC3E" w14:textId="77777777" w:rsidR="003E12AA" w:rsidRPr="00CB4FA6" w:rsidRDefault="003E12AA" w:rsidP="003E12AA">
            <w:pPr>
              <w:tabs>
                <w:tab w:val="left" w:pos="960"/>
                <w:tab w:val="left" w:pos="6195"/>
                <w:tab w:val="left" w:pos="7473"/>
                <w:tab w:val="left" w:pos="8737"/>
                <w:tab w:val="left" w:pos="10032"/>
              </w:tabs>
              <w:spacing w:after="120" w:line="240" w:lineRule="exact"/>
              <w:rPr>
                <w:bCs/>
                <w:lang w:val="en-GB"/>
              </w:rPr>
            </w:pPr>
          </w:p>
        </w:tc>
      </w:tr>
      <w:tr w:rsidR="003E12AA" w:rsidRPr="00CB4FA6" w14:paraId="66A4B56D" w14:textId="77777777" w:rsidTr="003E12AA">
        <w:tc>
          <w:tcPr>
            <w:tcW w:w="274" w:type="pct"/>
            <w:tcBorders>
              <w:top w:val="nil"/>
              <w:bottom w:val="nil"/>
              <w:right w:val="nil"/>
            </w:tcBorders>
          </w:tcPr>
          <w:p w14:paraId="60CE0CE4" w14:textId="77777777" w:rsidR="003E12AA" w:rsidRPr="00CB4FA6" w:rsidRDefault="003E12AA" w:rsidP="003E12AA">
            <w:pPr>
              <w:tabs>
                <w:tab w:val="left" w:pos="960"/>
                <w:tab w:val="left" w:pos="6195"/>
                <w:tab w:val="left" w:pos="7473"/>
                <w:tab w:val="left" w:pos="8737"/>
                <w:tab w:val="left" w:pos="10032"/>
              </w:tabs>
              <w:spacing w:after="120" w:line="240" w:lineRule="exact"/>
              <w:rPr>
                <w:bCs/>
                <w:lang w:val="en-GB"/>
              </w:rPr>
            </w:pPr>
            <w:r w:rsidRPr="00CB4FA6">
              <w:rPr>
                <w:bCs/>
                <w:lang w:val="en-GB"/>
              </w:rPr>
              <w:t>Iii</w:t>
            </w:r>
          </w:p>
        </w:tc>
        <w:tc>
          <w:tcPr>
            <w:tcW w:w="1788" w:type="pct"/>
            <w:gridSpan w:val="2"/>
            <w:tcBorders>
              <w:top w:val="nil"/>
              <w:left w:val="nil"/>
              <w:bottom w:val="nil"/>
              <w:right w:val="nil"/>
            </w:tcBorders>
          </w:tcPr>
          <w:p w14:paraId="5BD18395" w14:textId="77777777" w:rsidR="003E12AA" w:rsidRPr="00CB4FA6" w:rsidRDefault="003E12AA" w:rsidP="003E12AA">
            <w:pPr>
              <w:tabs>
                <w:tab w:val="left" w:pos="960"/>
                <w:tab w:val="left" w:pos="6195"/>
                <w:tab w:val="left" w:pos="7473"/>
                <w:tab w:val="left" w:pos="8737"/>
                <w:tab w:val="left" w:pos="10032"/>
              </w:tabs>
              <w:spacing w:after="120" w:line="240" w:lineRule="exact"/>
              <w:rPr>
                <w:bCs/>
              </w:rPr>
            </w:pPr>
            <w:r w:rsidRPr="00CB4FA6">
              <w:rPr>
                <w:bCs/>
              </w:rPr>
              <w:t>Posizione INAIL</w:t>
            </w:r>
          </w:p>
        </w:tc>
        <w:tc>
          <w:tcPr>
            <w:tcW w:w="2113" w:type="pct"/>
            <w:gridSpan w:val="5"/>
            <w:tcBorders>
              <w:top w:val="nil"/>
              <w:left w:val="nil"/>
              <w:bottom w:val="nil"/>
            </w:tcBorders>
          </w:tcPr>
          <w:p w14:paraId="0FB1D588" w14:textId="77777777" w:rsidR="003E12AA" w:rsidRPr="00CB4FA6" w:rsidRDefault="003E12AA" w:rsidP="003E12AA">
            <w:pPr>
              <w:tabs>
                <w:tab w:val="left" w:pos="960"/>
                <w:tab w:val="left" w:pos="6195"/>
                <w:tab w:val="left" w:pos="7473"/>
                <w:tab w:val="left" w:pos="8737"/>
                <w:tab w:val="left" w:pos="10032"/>
              </w:tabs>
              <w:spacing w:after="120" w:line="240" w:lineRule="exact"/>
              <w:jc w:val="right"/>
              <w:rPr>
                <w:bCs/>
                <w:i/>
              </w:rPr>
            </w:pPr>
            <w:r w:rsidRPr="00CB4FA6">
              <w:rPr>
                <w:bCs/>
                <w:i/>
              </w:rPr>
              <w:t>n.</w:t>
            </w:r>
          </w:p>
        </w:tc>
        <w:tc>
          <w:tcPr>
            <w:tcW w:w="824" w:type="pct"/>
          </w:tcPr>
          <w:p w14:paraId="34597330" w14:textId="77777777" w:rsidR="003E12AA" w:rsidRPr="00CB4FA6" w:rsidRDefault="003E12AA" w:rsidP="003E12AA">
            <w:pPr>
              <w:tabs>
                <w:tab w:val="left" w:pos="960"/>
                <w:tab w:val="left" w:pos="6195"/>
                <w:tab w:val="left" w:pos="7473"/>
                <w:tab w:val="left" w:pos="8737"/>
                <w:tab w:val="left" w:pos="10032"/>
              </w:tabs>
              <w:spacing w:after="120" w:line="240" w:lineRule="exact"/>
              <w:rPr>
                <w:bCs/>
              </w:rPr>
            </w:pPr>
          </w:p>
        </w:tc>
      </w:tr>
      <w:tr w:rsidR="003E12AA" w:rsidRPr="00CB4FA6" w14:paraId="7FD625C0" w14:textId="77777777" w:rsidTr="003E12AA">
        <w:tc>
          <w:tcPr>
            <w:tcW w:w="274" w:type="pct"/>
            <w:tcBorders>
              <w:top w:val="nil"/>
              <w:bottom w:val="nil"/>
              <w:right w:val="nil"/>
            </w:tcBorders>
          </w:tcPr>
          <w:p w14:paraId="57D11141" w14:textId="77777777" w:rsidR="003E12AA" w:rsidRPr="00CB4FA6" w:rsidRDefault="003E12AA" w:rsidP="003E12AA">
            <w:pPr>
              <w:tabs>
                <w:tab w:val="left" w:pos="960"/>
                <w:tab w:val="left" w:pos="6195"/>
                <w:tab w:val="left" w:pos="7473"/>
                <w:tab w:val="left" w:pos="8737"/>
                <w:tab w:val="left" w:pos="10032"/>
              </w:tabs>
              <w:spacing w:after="120" w:line="240" w:lineRule="exact"/>
              <w:rPr>
                <w:bCs/>
              </w:rPr>
            </w:pPr>
            <w:r w:rsidRPr="00CB4FA6">
              <w:rPr>
                <w:bCs/>
              </w:rPr>
              <w:t>iv</w:t>
            </w:r>
          </w:p>
        </w:tc>
        <w:tc>
          <w:tcPr>
            <w:tcW w:w="1788" w:type="pct"/>
            <w:gridSpan w:val="2"/>
            <w:tcBorders>
              <w:top w:val="nil"/>
              <w:left w:val="nil"/>
              <w:bottom w:val="nil"/>
              <w:right w:val="nil"/>
            </w:tcBorders>
          </w:tcPr>
          <w:p w14:paraId="0A8FD1B8" w14:textId="77777777" w:rsidR="003E12AA" w:rsidRPr="00CB4FA6" w:rsidRDefault="003E12AA" w:rsidP="003E12AA">
            <w:pPr>
              <w:tabs>
                <w:tab w:val="left" w:pos="960"/>
                <w:tab w:val="left" w:pos="6195"/>
                <w:tab w:val="left" w:pos="7473"/>
                <w:tab w:val="left" w:pos="8737"/>
                <w:tab w:val="left" w:pos="10032"/>
              </w:tabs>
              <w:spacing w:after="120" w:line="240" w:lineRule="exact"/>
              <w:rPr>
                <w:bCs/>
              </w:rPr>
            </w:pPr>
            <w:r w:rsidRPr="00CB4FA6">
              <w:rPr>
                <w:bCs/>
              </w:rPr>
              <w:t>Area funzionale</w:t>
            </w:r>
          </w:p>
        </w:tc>
        <w:tc>
          <w:tcPr>
            <w:tcW w:w="2113" w:type="pct"/>
            <w:gridSpan w:val="5"/>
            <w:tcBorders>
              <w:top w:val="nil"/>
              <w:left w:val="nil"/>
              <w:bottom w:val="nil"/>
            </w:tcBorders>
          </w:tcPr>
          <w:p w14:paraId="4A6D30EC" w14:textId="77777777" w:rsidR="003E12AA" w:rsidRPr="00CB4FA6" w:rsidRDefault="003E12AA" w:rsidP="003E12AA">
            <w:pPr>
              <w:tabs>
                <w:tab w:val="left" w:pos="960"/>
                <w:tab w:val="left" w:pos="6195"/>
                <w:tab w:val="left" w:pos="7473"/>
                <w:tab w:val="left" w:pos="8737"/>
                <w:tab w:val="left" w:pos="10032"/>
              </w:tabs>
              <w:spacing w:after="120" w:line="240" w:lineRule="exact"/>
              <w:jc w:val="right"/>
              <w:rPr>
                <w:bCs/>
                <w:i/>
              </w:rPr>
            </w:pPr>
            <w:r w:rsidRPr="00CB4FA6">
              <w:rPr>
                <w:bCs/>
                <w:i/>
              </w:rPr>
              <w:t>(1=direzione; 2=progettazione/valutazione; 3=erogazione; 4=amministrazione)</w:t>
            </w:r>
          </w:p>
        </w:tc>
        <w:tc>
          <w:tcPr>
            <w:tcW w:w="824" w:type="pct"/>
          </w:tcPr>
          <w:p w14:paraId="59FAA699" w14:textId="77777777" w:rsidR="003E12AA" w:rsidRPr="00CB4FA6" w:rsidRDefault="003E12AA" w:rsidP="003E12AA">
            <w:pPr>
              <w:tabs>
                <w:tab w:val="left" w:pos="960"/>
                <w:tab w:val="left" w:pos="6195"/>
                <w:tab w:val="left" w:pos="7473"/>
                <w:tab w:val="left" w:pos="8737"/>
                <w:tab w:val="left" w:pos="10032"/>
              </w:tabs>
              <w:spacing w:after="120" w:line="240" w:lineRule="exact"/>
              <w:rPr>
                <w:bCs/>
              </w:rPr>
            </w:pPr>
          </w:p>
        </w:tc>
      </w:tr>
      <w:tr w:rsidR="003E12AA" w:rsidRPr="00CB4FA6" w14:paraId="10C61399" w14:textId="77777777" w:rsidTr="003E12AA">
        <w:tc>
          <w:tcPr>
            <w:tcW w:w="274" w:type="pct"/>
            <w:tcBorders>
              <w:top w:val="nil"/>
              <w:bottom w:val="nil"/>
              <w:right w:val="nil"/>
            </w:tcBorders>
          </w:tcPr>
          <w:p w14:paraId="557345B6" w14:textId="77777777" w:rsidR="003E12AA" w:rsidRPr="00CB4FA6" w:rsidRDefault="003E12AA" w:rsidP="003E12AA">
            <w:pPr>
              <w:tabs>
                <w:tab w:val="left" w:pos="960"/>
                <w:tab w:val="left" w:pos="6195"/>
                <w:tab w:val="left" w:pos="7473"/>
                <w:tab w:val="left" w:pos="8737"/>
                <w:tab w:val="left" w:pos="10032"/>
              </w:tabs>
              <w:spacing w:after="120" w:line="240" w:lineRule="exact"/>
              <w:rPr>
                <w:bCs/>
              </w:rPr>
            </w:pPr>
            <w:r w:rsidRPr="00CB4FA6">
              <w:rPr>
                <w:bCs/>
              </w:rPr>
              <w:t>v</w:t>
            </w:r>
          </w:p>
        </w:tc>
        <w:tc>
          <w:tcPr>
            <w:tcW w:w="1788" w:type="pct"/>
            <w:gridSpan w:val="2"/>
            <w:tcBorders>
              <w:top w:val="nil"/>
              <w:left w:val="nil"/>
              <w:bottom w:val="nil"/>
              <w:right w:val="nil"/>
            </w:tcBorders>
          </w:tcPr>
          <w:p w14:paraId="424646D6" w14:textId="77777777" w:rsidR="003E12AA" w:rsidRPr="00CB4FA6" w:rsidRDefault="003E12AA" w:rsidP="003E12AA">
            <w:pPr>
              <w:tabs>
                <w:tab w:val="left" w:pos="960"/>
                <w:tab w:val="left" w:pos="6195"/>
                <w:tab w:val="left" w:pos="7473"/>
                <w:tab w:val="left" w:pos="8737"/>
                <w:tab w:val="left" w:pos="10032"/>
              </w:tabs>
              <w:spacing w:after="120" w:line="240" w:lineRule="exact"/>
              <w:rPr>
                <w:bCs/>
              </w:rPr>
            </w:pPr>
            <w:r w:rsidRPr="00CB4FA6">
              <w:rPr>
                <w:bCs/>
              </w:rPr>
              <w:t>Data assunzione</w:t>
            </w:r>
          </w:p>
        </w:tc>
        <w:tc>
          <w:tcPr>
            <w:tcW w:w="2113" w:type="pct"/>
            <w:gridSpan w:val="5"/>
            <w:tcBorders>
              <w:top w:val="nil"/>
              <w:left w:val="nil"/>
              <w:bottom w:val="nil"/>
            </w:tcBorders>
          </w:tcPr>
          <w:p w14:paraId="1D1852EA" w14:textId="77777777" w:rsidR="003E12AA" w:rsidRPr="00CB4FA6" w:rsidRDefault="003E12AA" w:rsidP="003E12AA">
            <w:pPr>
              <w:tabs>
                <w:tab w:val="left" w:pos="960"/>
                <w:tab w:val="left" w:pos="6195"/>
                <w:tab w:val="left" w:pos="7473"/>
                <w:tab w:val="left" w:pos="8737"/>
                <w:tab w:val="left" w:pos="10032"/>
              </w:tabs>
              <w:spacing w:after="120" w:line="240" w:lineRule="exact"/>
              <w:jc w:val="right"/>
              <w:rPr>
                <w:bCs/>
                <w:i/>
              </w:rPr>
            </w:pPr>
          </w:p>
        </w:tc>
        <w:tc>
          <w:tcPr>
            <w:tcW w:w="824" w:type="pct"/>
          </w:tcPr>
          <w:p w14:paraId="4931A64F" w14:textId="77777777" w:rsidR="003E12AA" w:rsidRPr="00CB4FA6" w:rsidRDefault="003E12AA" w:rsidP="003E12AA">
            <w:pPr>
              <w:tabs>
                <w:tab w:val="left" w:pos="960"/>
                <w:tab w:val="left" w:pos="6195"/>
                <w:tab w:val="left" w:pos="7473"/>
                <w:tab w:val="left" w:pos="8737"/>
                <w:tab w:val="left" w:pos="10032"/>
              </w:tabs>
              <w:spacing w:after="120" w:line="240" w:lineRule="exact"/>
              <w:rPr>
                <w:bCs/>
              </w:rPr>
            </w:pPr>
          </w:p>
        </w:tc>
      </w:tr>
      <w:tr w:rsidR="003E12AA" w:rsidRPr="00CB4FA6" w14:paraId="16EF741F" w14:textId="77777777" w:rsidTr="003E12AA">
        <w:tc>
          <w:tcPr>
            <w:tcW w:w="274" w:type="pct"/>
            <w:tcBorders>
              <w:top w:val="nil"/>
              <w:bottom w:val="nil"/>
              <w:right w:val="nil"/>
            </w:tcBorders>
          </w:tcPr>
          <w:p w14:paraId="19EA8177" w14:textId="77777777" w:rsidR="003E12AA" w:rsidRPr="00CB4FA6" w:rsidRDefault="003E12AA" w:rsidP="003E12AA">
            <w:pPr>
              <w:tabs>
                <w:tab w:val="left" w:pos="960"/>
                <w:tab w:val="left" w:pos="6195"/>
                <w:tab w:val="left" w:pos="7473"/>
                <w:tab w:val="left" w:pos="8737"/>
                <w:tab w:val="left" w:pos="10032"/>
              </w:tabs>
              <w:spacing w:after="120" w:line="240" w:lineRule="exact"/>
              <w:rPr>
                <w:bCs/>
              </w:rPr>
            </w:pPr>
            <w:r w:rsidRPr="00CB4FA6">
              <w:rPr>
                <w:bCs/>
              </w:rPr>
              <w:t>vi</w:t>
            </w:r>
          </w:p>
        </w:tc>
        <w:tc>
          <w:tcPr>
            <w:tcW w:w="1788" w:type="pct"/>
            <w:gridSpan w:val="2"/>
            <w:tcBorders>
              <w:top w:val="nil"/>
              <w:left w:val="nil"/>
              <w:bottom w:val="nil"/>
              <w:right w:val="nil"/>
            </w:tcBorders>
          </w:tcPr>
          <w:p w14:paraId="54758480" w14:textId="77777777" w:rsidR="003E12AA" w:rsidRPr="00CB4FA6" w:rsidRDefault="003E12AA" w:rsidP="003E12AA">
            <w:pPr>
              <w:tabs>
                <w:tab w:val="left" w:pos="960"/>
                <w:tab w:val="left" w:pos="6195"/>
                <w:tab w:val="left" w:pos="7473"/>
                <w:tab w:val="left" w:pos="8737"/>
                <w:tab w:val="left" w:pos="10032"/>
              </w:tabs>
              <w:spacing w:after="120" w:line="240" w:lineRule="exact"/>
              <w:rPr>
                <w:bCs/>
              </w:rPr>
            </w:pPr>
            <w:r w:rsidRPr="00CB4FA6">
              <w:rPr>
                <w:bCs/>
              </w:rPr>
              <w:t>Livello</w:t>
            </w:r>
          </w:p>
        </w:tc>
        <w:tc>
          <w:tcPr>
            <w:tcW w:w="368" w:type="pct"/>
            <w:tcBorders>
              <w:top w:val="nil"/>
              <w:left w:val="nil"/>
              <w:bottom w:val="nil"/>
            </w:tcBorders>
          </w:tcPr>
          <w:p w14:paraId="3B690D46" w14:textId="77777777" w:rsidR="003E12AA" w:rsidRPr="00CB4FA6" w:rsidRDefault="003E12AA" w:rsidP="003E12AA">
            <w:pPr>
              <w:tabs>
                <w:tab w:val="left" w:pos="960"/>
                <w:tab w:val="left" w:pos="6195"/>
                <w:tab w:val="left" w:pos="7473"/>
                <w:tab w:val="left" w:pos="8737"/>
                <w:tab w:val="left" w:pos="10032"/>
              </w:tabs>
              <w:spacing w:after="120" w:line="240" w:lineRule="exact"/>
              <w:rPr>
                <w:bCs/>
                <w:i/>
              </w:rPr>
            </w:pPr>
          </w:p>
        </w:tc>
        <w:tc>
          <w:tcPr>
            <w:tcW w:w="1218" w:type="pct"/>
            <w:gridSpan w:val="3"/>
          </w:tcPr>
          <w:p w14:paraId="482F0A0D" w14:textId="77777777" w:rsidR="003E12AA" w:rsidRPr="00CB4FA6" w:rsidRDefault="003E12AA" w:rsidP="003E12AA">
            <w:pPr>
              <w:tabs>
                <w:tab w:val="left" w:pos="960"/>
                <w:tab w:val="left" w:pos="6195"/>
                <w:tab w:val="left" w:pos="7473"/>
                <w:tab w:val="left" w:pos="8737"/>
                <w:tab w:val="left" w:pos="10032"/>
              </w:tabs>
              <w:spacing w:after="120" w:line="240" w:lineRule="exact"/>
              <w:rPr>
                <w:bCs/>
                <w:i/>
              </w:rPr>
            </w:pPr>
          </w:p>
        </w:tc>
        <w:tc>
          <w:tcPr>
            <w:tcW w:w="527" w:type="pct"/>
            <w:tcBorders>
              <w:top w:val="nil"/>
              <w:bottom w:val="nil"/>
            </w:tcBorders>
          </w:tcPr>
          <w:p w14:paraId="4FA16379" w14:textId="77777777" w:rsidR="003E12AA" w:rsidRPr="00CB4FA6" w:rsidRDefault="003E12AA" w:rsidP="003E12AA">
            <w:pPr>
              <w:tabs>
                <w:tab w:val="left" w:pos="960"/>
                <w:tab w:val="left" w:pos="6195"/>
                <w:tab w:val="left" w:pos="7473"/>
                <w:tab w:val="left" w:pos="8737"/>
                <w:tab w:val="left" w:pos="10032"/>
              </w:tabs>
              <w:spacing w:after="120" w:line="240" w:lineRule="exact"/>
              <w:rPr>
                <w:bCs/>
                <w:i/>
              </w:rPr>
            </w:pPr>
          </w:p>
        </w:tc>
        <w:tc>
          <w:tcPr>
            <w:tcW w:w="824" w:type="pct"/>
          </w:tcPr>
          <w:p w14:paraId="7D71EF1F" w14:textId="77777777" w:rsidR="003E12AA" w:rsidRPr="00CB4FA6" w:rsidRDefault="003E12AA" w:rsidP="003E12AA">
            <w:pPr>
              <w:tabs>
                <w:tab w:val="left" w:pos="960"/>
                <w:tab w:val="left" w:pos="6195"/>
                <w:tab w:val="left" w:pos="7473"/>
                <w:tab w:val="left" w:pos="8737"/>
                <w:tab w:val="left" w:pos="10032"/>
              </w:tabs>
              <w:spacing w:after="120" w:line="240" w:lineRule="exact"/>
              <w:rPr>
                <w:bCs/>
              </w:rPr>
            </w:pPr>
          </w:p>
        </w:tc>
      </w:tr>
      <w:tr w:rsidR="003E12AA" w:rsidRPr="00CB4FA6" w14:paraId="2CDD8E1F" w14:textId="77777777" w:rsidTr="003E12AA">
        <w:tc>
          <w:tcPr>
            <w:tcW w:w="274" w:type="pct"/>
            <w:tcBorders>
              <w:top w:val="nil"/>
              <w:bottom w:val="nil"/>
              <w:right w:val="nil"/>
            </w:tcBorders>
          </w:tcPr>
          <w:p w14:paraId="7B46867A" w14:textId="77777777" w:rsidR="003E12AA" w:rsidRPr="00CB4FA6" w:rsidRDefault="003E12AA" w:rsidP="003E12AA">
            <w:pPr>
              <w:tabs>
                <w:tab w:val="left" w:pos="960"/>
                <w:tab w:val="left" w:pos="6195"/>
                <w:tab w:val="left" w:pos="7473"/>
                <w:tab w:val="left" w:pos="8737"/>
                <w:tab w:val="left" w:pos="10032"/>
              </w:tabs>
              <w:spacing w:after="120" w:line="240" w:lineRule="exact"/>
              <w:rPr>
                <w:bCs/>
              </w:rPr>
            </w:pPr>
          </w:p>
        </w:tc>
        <w:tc>
          <w:tcPr>
            <w:tcW w:w="1788" w:type="pct"/>
            <w:gridSpan w:val="2"/>
            <w:tcBorders>
              <w:top w:val="nil"/>
              <w:left w:val="nil"/>
              <w:bottom w:val="nil"/>
              <w:right w:val="nil"/>
            </w:tcBorders>
          </w:tcPr>
          <w:p w14:paraId="5BA1DF85" w14:textId="77777777" w:rsidR="003E12AA" w:rsidRPr="00CB4FA6" w:rsidRDefault="003E12AA" w:rsidP="003E12AA">
            <w:pPr>
              <w:tabs>
                <w:tab w:val="left" w:pos="960"/>
                <w:tab w:val="left" w:pos="6195"/>
                <w:tab w:val="left" w:pos="7473"/>
                <w:tab w:val="left" w:pos="8737"/>
                <w:tab w:val="left" w:pos="10032"/>
              </w:tabs>
              <w:spacing w:after="120" w:line="240" w:lineRule="exact"/>
              <w:rPr>
                <w:bCs/>
              </w:rPr>
            </w:pPr>
          </w:p>
        </w:tc>
        <w:tc>
          <w:tcPr>
            <w:tcW w:w="2113" w:type="pct"/>
            <w:gridSpan w:val="5"/>
            <w:tcBorders>
              <w:top w:val="nil"/>
              <w:left w:val="nil"/>
              <w:bottom w:val="nil"/>
              <w:right w:val="nil"/>
            </w:tcBorders>
          </w:tcPr>
          <w:p w14:paraId="6C08CC0D" w14:textId="77777777" w:rsidR="003E12AA" w:rsidRPr="00CB4FA6" w:rsidRDefault="003E12AA" w:rsidP="003E12AA">
            <w:pPr>
              <w:tabs>
                <w:tab w:val="left" w:pos="960"/>
                <w:tab w:val="left" w:pos="6195"/>
                <w:tab w:val="left" w:pos="7473"/>
                <w:tab w:val="left" w:pos="8737"/>
                <w:tab w:val="left" w:pos="10032"/>
              </w:tabs>
              <w:spacing w:after="120" w:line="240" w:lineRule="exact"/>
              <w:rPr>
                <w:bCs/>
                <w:i/>
              </w:rPr>
            </w:pPr>
            <w:r w:rsidRPr="00CB4FA6">
              <w:rPr>
                <w:bCs/>
                <w:i/>
              </w:rPr>
              <w:t xml:space="preserve">             (indicare Art. e CCNL di riferimento)</w:t>
            </w:r>
          </w:p>
        </w:tc>
        <w:tc>
          <w:tcPr>
            <w:tcW w:w="824" w:type="pct"/>
            <w:tcBorders>
              <w:left w:val="nil"/>
              <w:bottom w:val="nil"/>
            </w:tcBorders>
          </w:tcPr>
          <w:p w14:paraId="28890DA7" w14:textId="77777777" w:rsidR="003E12AA" w:rsidRPr="00CB4FA6" w:rsidRDefault="003E12AA" w:rsidP="003E12AA">
            <w:pPr>
              <w:tabs>
                <w:tab w:val="left" w:pos="960"/>
                <w:tab w:val="left" w:pos="6195"/>
                <w:tab w:val="left" w:pos="7473"/>
                <w:tab w:val="left" w:pos="8737"/>
                <w:tab w:val="left" w:pos="10032"/>
              </w:tabs>
              <w:spacing w:after="120" w:line="240" w:lineRule="exact"/>
              <w:rPr>
                <w:bCs/>
              </w:rPr>
            </w:pPr>
          </w:p>
        </w:tc>
      </w:tr>
      <w:tr w:rsidR="003E12AA" w:rsidRPr="00CB4FA6" w14:paraId="7EE2D0A6" w14:textId="77777777" w:rsidTr="003E12AA">
        <w:trPr>
          <w:trHeight w:val="234"/>
        </w:trPr>
        <w:tc>
          <w:tcPr>
            <w:tcW w:w="274" w:type="pct"/>
            <w:tcBorders>
              <w:top w:val="nil"/>
              <w:bottom w:val="nil"/>
              <w:right w:val="nil"/>
            </w:tcBorders>
          </w:tcPr>
          <w:p w14:paraId="4AA1F58E" w14:textId="77777777" w:rsidR="003E12AA" w:rsidRPr="00CB4FA6" w:rsidRDefault="003E12AA" w:rsidP="003E12AA">
            <w:pPr>
              <w:tabs>
                <w:tab w:val="left" w:pos="960"/>
                <w:tab w:val="left" w:pos="6195"/>
                <w:tab w:val="left" w:pos="7473"/>
                <w:tab w:val="left" w:pos="8737"/>
                <w:tab w:val="left" w:pos="10032"/>
              </w:tabs>
              <w:spacing w:after="120" w:line="48" w:lineRule="auto"/>
              <w:rPr>
                <w:bCs/>
              </w:rPr>
            </w:pPr>
          </w:p>
        </w:tc>
        <w:tc>
          <w:tcPr>
            <w:tcW w:w="1788" w:type="pct"/>
            <w:gridSpan w:val="2"/>
            <w:tcBorders>
              <w:top w:val="nil"/>
              <w:left w:val="nil"/>
              <w:bottom w:val="nil"/>
              <w:right w:val="nil"/>
            </w:tcBorders>
          </w:tcPr>
          <w:p w14:paraId="42562E90" w14:textId="77777777" w:rsidR="003E12AA" w:rsidRPr="00CB4FA6" w:rsidRDefault="003E12AA" w:rsidP="003E12AA">
            <w:pPr>
              <w:tabs>
                <w:tab w:val="left" w:pos="960"/>
                <w:tab w:val="left" w:pos="6195"/>
                <w:tab w:val="left" w:pos="7473"/>
                <w:tab w:val="left" w:pos="8737"/>
                <w:tab w:val="left" w:pos="10032"/>
              </w:tabs>
              <w:spacing w:after="120" w:line="48" w:lineRule="auto"/>
              <w:rPr>
                <w:bCs/>
              </w:rPr>
            </w:pPr>
          </w:p>
        </w:tc>
        <w:tc>
          <w:tcPr>
            <w:tcW w:w="2113" w:type="pct"/>
            <w:gridSpan w:val="5"/>
            <w:tcBorders>
              <w:top w:val="nil"/>
              <w:left w:val="nil"/>
              <w:bottom w:val="nil"/>
              <w:right w:val="nil"/>
            </w:tcBorders>
          </w:tcPr>
          <w:p w14:paraId="7F452C51" w14:textId="77777777" w:rsidR="003E12AA" w:rsidRPr="00CB4FA6" w:rsidRDefault="003E12AA" w:rsidP="003E12AA">
            <w:pPr>
              <w:tabs>
                <w:tab w:val="left" w:pos="960"/>
                <w:tab w:val="left" w:pos="6195"/>
                <w:tab w:val="left" w:pos="7473"/>
                <w:tab w:val="left" w:pos="8737"/>
                <w:tab w:val="left" w:pos="10032"/>
              </w:tabs>
              <w:spacing w:after="120" w:line="48" w:lineRule="auto"/>
              <w:rPr>
                <w:bCs/>
              </w:rPr>
            </w:pPr>
          </w:p>
        </w:tc>
        <w:tc>
          <w:tcPr>
            <w:tcW w:w="824" w:type="pct"/>
            <w:tcBorders>
              <w:top w:val="nil"/>
              <w:left w:val="nil"/>
            </w:tcBorders>
          </w:tcPr>
          <w:p w14:paraId="1BC20FBF" w14:textId="77777777" w:rsidR="003E12AA" w:rsidRPr="00CB4FA6" w:rsidRDefault="003E12AA" w:rsidP="003E12AA">
            <w:pPr>
              <w:tabs>
                <w:tab w:val="left" w:pos="960"/>
                <w:tab w:val="left" w:pos="6195"/>
                <w:tab w:val="left" w:pos="7473"/>
                <w:tab w:val="left" w:pos="8737"/>
                <w:tab w:val="left" w:pos="10032"/>
              </w:tabs>
              <w:spacing w:after="120" w:line="48" w:lineRule="auto"/>
              <w:rPr>
                <w:bCs/>
              </w:rPr>
            </w:pPr>
          </w:p>
        </w:tc>
      </w:tr>
      <w:tr w:rsidR="003E12AA" w:rsidRPr="00CB4FA6" w14:paraId="37EFB189" w14:textId="77777777" w:rsidTr="003E12AA">
        <w:tc>
          <w:tcPr>
            <w:tcW w:w="274" w:type="pct"/>
            <w:tcBorders>
              <w:top w:val="nil"/>
              <w:bottom w:val="nil"/>
              <w:right w:val="nil"/>
            </w:tcBorders>
          </w:tcPr>
          <w:p w14:paraId="5E6B6E55" w14:textId="77777777" w:rsidR="003E12AA" w:rsidRPr="00CB4FA6" w:rsidRDefault="003E12AA" w:rsidP="003E12AA">
            <w:pPr>
              <w:tabs>
                <w:tab w:val="left" w:pos="960"/>
                <w:tab w:val="left" w:pos="6195"/>
                <w:tab w:val="left" w:pos="7473"/>
                <w:tab w:val="left" w:pos="8737"/>
                <w:tab w:val="left" w:pos="10032"/>
              </w:tabs>
              <w:spacing w:after="120" w:line="240" w:lineRule="exact"/>
              <w:rPr>
                <w:bCs/>
              </w:rPr>
            </w:pPr>
            <w:r w:rsidRPr="00CB4FA6">
              <w:rPr>
                <w:bCs/>
              </w:rPr>
              <w:t>A.1</w:t>
            </w:r>
          </w:p>
        </w:tc>
        <w:tc>
          <w:tcPr>
            <w:tcW w:w="1788" w:type="pct"/>
            <w:gridSpan w:val="2"/>
            <w:tcBorders>
              <w:top w:val="nil"/>
              <w:left w:val="nil"/>
              <w:bottom w:val="nil"/>
              <w:right w:val="nil"/>
            </w:tcBorders>
          </w:tcPr>
          <w:p w14:paraId="5A74A0CC" w14:textId="77777777" w:rsidR="003E12AA" w:rsidRPr="00CB4FA6" w:rsidRDefault="003E12AA" w:rsidP="003E12AA">
            <w:pPr>
              <w:tabs>
                <w:tab w:val="left" w:pos="960"/>
                <w:tab w:val="left" w:pos="6195"/>
                <w:tab w:val="left" w:pos="7473"/>
                <w:tab w:val="left" w:pos="8737"/>
                <w:tab w:val="left" w:pos="10032"/>
              </w:tabs>
              <w:spacing w:after="120" w:line="240" w:lineRule="exact"/>
              <w:rPr>
                <w:bCs/>
              </w:rPr>
            </w:pPr>
            <w:r w:rsidRPr="00CB4FA6">
              <w:rPr>
                <w:bCs/>
              </w:rPr>
              <w:t>Retribuzione base</w:t>
            </w:r>
          </w:p>
        </w:tc>
        <w:tc>
          <w:tcPr>
            <w:tcW w:w="2113" w:type="pct"/>
            <w:gridSpan w:val="5"/>
            <w:tcBorders>
              <w:top w:val="nil"/>
              <w:left w:val="nil"/>
              <w:bottom w:val="nil"/>
            </w:tcBorders>
          </w:tcPr>
          <w:p w14:paraId="47499DDB" w14:textId="77777777" w:rsidR="003E12AA" w:rsidRPr="00CB4FA6" w:rsidRDefault="003E12AA" w:rsidP="003E12AA">
            <w:pPr>
              <w:tabs>
                <w:tab w:val="left" w:pos="960"/>
                <w:tab w:val="left" w:pos="6195"/>
                <w:tab w:val="left" w:pos="7473"/>
                <w:tab w:val="left" w:pos="8737"/>
                <w:tab w:val="left" w:pos="10032"/>
              </w:tabs>
              <w:spacing w:after="120" w:line="240" w:lineRule="exact"/>
              <w:rPr>
                <w:bCs/>
                <w:i/>
              </w:rPr>
            </w:pPr>
          </w:p>
        </w:tc>
        <w:tc>
          <w:tcPr>
            <w:tcW w:w="824" w:type="pct"/>
          </w:tcPr>
          <w:p w14:paraId="6E39BC0A" w14:textId="77777777" w:rsidR="003E12AA" w:rsidRPr="00CB4FA6" w:rsidRDefault="003E12AA" w:rsidP="003E12AA">
            <w:pPr>
              <w:tabs>
                <w:tab w:val="left" w:pos="960"/>
                <w:tab w:val="left" w:pos="6195"/>
                <w:tab w:val="left" w:pos="7473"/>
                <w:tab w:val="left" w:pos="8737"/>
                <w:tab w:val="left" w:pos="10032"/>
              </w:tabs>
              <w:spacing w:after="120" w:line="240" w:lineRule="exact"/>
              <w:rPr>
                <w:bCs/>
              </w:rPr>
            </w:pPr>
          </w:p>
        </w:tc>
      </w:tr>
      <w:tr w:rsidR="003E12AA" w:rsidRPr="00CB4FA6" w14:paraId="5F02E22C" w14:textId="77777777" w:rsidTr="003E12AA">
        <w:tc>
          <w:tcPr>
            <w:tcW w:w="274" w:type="pct"/>
            <w:tcBorders>
              <w:top w:val="nil"/>
              <w:bottom w:val="nil"/>
              <w:right w:val="nil"/>
            </w:tcBorders>
          </w:tcPr>
          <w:p w14:paraId="017AAFD0" w14:textId="77777777" w:rsidR="003E12AA" w:rsidRPr="00CB4FA6" w:rsidRDefault="003E12AA" w:rsidP="003E12AA">
            <w:pPr>
              <w:tabs>
                <w:tab w:val="left" w:pos="960"/>
                <w:tab w:val="left" w:pos="6195"/>
                <w:tab w:val="left" w:pos="7473"/>
                <w:tab w:val="left" w:pos="8737"/>
                <w:tab w:val="left" w:pos="10032"/>
              </w:tabs>
              <w:spacing w:after="120" w:line="240" w:lineRule="exact"/>
              <w:rPr>
                <w:bCs/>
              </w:rPr>
            </w:pPr>
            <w:r w:rsidRPr="00CB4FA6">
              <w:rPr>
                <w:bCs/>
              </w:rPr>
              <w:t>A.2</w:t>
            </w:r>
          </w:p>
        </w:tc>
        <w:tc>
          <w:tcPr>
            <w:tcW w:w="1788" w:type="pct"/>
            <w:gridSpan w:val="2"/>
            <w:tcBorders>
              <w:top w:val="nil"/>
              <w:left w:val="nil"/>
              <w:bottom w:val="nil"/>
              <w:right w:val="nil"/>
            </w:tcBorders>
          </w:tcPr>
          <w:p w14:paraId="5AB76646" w14:textId="77777777" w:rsidR="003E12AA" w:rsidRPr="00CB4FA6" w:rsidRDefault="003E12AA" w:rsidP="003E12AA">
            <w:pPr>
              <w:tabs>
                <w:tab w:val="left" w:pos="960"/>
                <w:tab w:val="left" w:pos="6195"/>
                <w:tab w:val="left" w:pos="7473"/>
                <w:tab w:val="left" w:pos="8737"/>
                <w:tab w:val="left" w:pos="10032"/>
              </w:tabs>
              <w:spacing w:after="120" w:line="240" w:lineRule="exact"/>
              <w:rPr>
                <w:bCs/>
              </w:rPr>
            </w:pPr>
            <w:r w:rsidRPr="00CB4FA6">
              <w:rPr>
                <w:bCs/>
              </w:rPr>
              <w:t>Contingenza</w:t>
            </w:r>
          </w:p>
        </w:tc>
        <w:tc>
          <w:tcPr>
            <w:tcW w:w="2113" w:type="pct"/>
            <w:gridSpan w:val="5"/>
            <w:tcBorders>
              <w:top w:val="nil"/>
              <w:left w:val="nil"/>
              <w:bottom w:val="nil"/>
            </w:tcBorders>
          </w:tcPr>
          <w:p w14:paraId="48DB6F9C" w14:textId="77777777" w:rsidR="003E12AA" w:rsidRPr="00CB4FA6" w:rsidRDefault="003E12AA" w:rsidP="003E12AA">
            <w:pPr>
              <w:tabs>
                <w:tab w:val="left" w:pos="960"/>
                <w:tab w:val="left" w:pos="6195"/>
                <w:tab w:val="left" w:pos="7473"/>
                <w:tab w:val="left" w:pos="8737"/>
                <w:tab w:val="left" w:pos="10032"/>
              </w:tabs>
              <w:spacing w:after="120" w:line="240" w:lineRule="exact"/>
              <w:rPr>
                <w:bCs/>
                <w:i/>
              </w:rPr>
            </w:pPr>
          </w:p>
        </w:tc>
        <w:tc>
          <w:tcPr>
            <w:tcW w:w="824" w:type="pct"/>
          </w:tcPr>
          <w:p w14:paraId="2555935B" w14:textId="77777777" w:rsidR="003E12AA" w:rsidRPr="00CB4FA6" w:rsidRDefault="003E12AA" w:rsidP="003E12AA">
            <w:pPr>
              <w:tabs>
                <w:tab w:val="left" w:pos="960"/>
                <w:tab w:val="left" w:pos="6195"/>
                <w:tab w:val="left" w:pos="7473"/>
                <w:tab w:val="left" w:pos="8737"/>
                <w:tab w:val="left" w:pos="10032"/>
              </w:tabs>
              <w:spacing w:after="120" w:line="240" w:lineRule="exact"/>
              <w:rPr>
                <w:bCs/>
              </w:rPr>
            </w:pPr>
          </w:p>
        </w:tc>
      </w:tr>
      <w:tr w:rsidR="003E12AA" w:rsidRPr="00CB4FA6" w14:paraId="3D89D616" w14:textId="77777777" w:rsidTr="003E12AA">
        <w:tc>
          <w:tcPr>
            <w:tcW w:w="274" w:type="pct"/>
            <w:tcBorders>
              <w:top w:val="nil"/>
              <w:bottom w:val="nil"/>
              <w:right w:val="nil"/>
            </w:tcBorders>
          </w:tcPr>
          <w:p w14:paraId="0CABA334" w14:textId="77777777" w:rsidR="003E12AA" w:rsidRPr="00CB4FA6" w:rsidRDefault="003E12AA" w:rsidP="003E12AA">
            <w:pPr>
              <w:tabs>
                <w:tab w:val="left" w:pos="960"/>
                <w:tab w:val="left" w:pos="6195"/>
                <w:tab w:val="left" w:pos="7473"/>
                <w:tab w:val="left" w:pos="8737"/>
                <w:tab w:val="left" w:pos="10032"/>
              </w:tabs>
              <w:spacing w:after="120" w:line="240" w:lineRule="exact"/>
              <w:rPr>
                <w:bCs/>
              </w:rPr>
            </w:pPr>
            <w:r w:rsidRPr="00CB4FA6">
              <w:rPr>
                <w:bCs/>
              </w:rPr>
              <w:t>A.3</w:t>
            </w:r>
          </w:p>
        </w:tc>
        <w:tc>
          <w:tcPr>
            <w:tcW w:w="1788" w:type="pct"/>
            <w:gridSpan w:val="2"/>
            <w:tcBorders>
              <w:top w:val="nil"/>
              <w:left w:val="nil"/>
              <w:bottom w:val="nil"/>
              <w:right w:val="nil"/>
            </w:tcBorders>
          </w:tcPr>
          <w:p w14:paraId="2FA0C6FA" w14:textId="77777777" w:rsidR="003E12AA" w:rsidRPr="00CB4FA6" w:rsidRDefault="003E12AA" w:rsidP="003E12AA">
            <w:pPr>
              <w:tabs>
                <w:tab w:val="left" w:pos="960"/>
                <w:tab w:val="left" w:pos="6195"/>
                <w:tab w:val="left" w:pos="7473"/>
                <w:tab w:val="left" w:pos="8737"/>
                <w:tab w:val="left" w:pos="10032"/>
              </w:tabs>
              <w:spacing w:after="120" w:line="240" w:lineRule="exact"/>
              <w:rPr>
                <w:bCs/>
              </w:rPr>
            </w:pPr>
            <w:r w:rsidRPr="00CB4FA6">
              <w:rPr>
                <w:bCs/>
              </w:rPr>
              <w:t>Scatti di anzianità</w:t>
            </w:r>
          </w:p>
        </w:tc>
        <w:tc>
          <w:tcPr>
            <w:tcW w:w="2113" w:type="pct"/>
            <w:gridSpan w:val="5"/>
            <w:tcBorders>
              <w:top w:val="nil"/>
              <w:left w:val="nil"/>
              <w:bottom w:val="nil"/>
            </w:tcBorders>
          </w:tcPr>
          <w:p w14:paraId="45FE2A6E" w14:textId="77777777" w:rsidR="003E12AA" w:rsidRPr="00CB4FA6" w:rsidRDefault="003E12AA" w:rsidP="003E12AA">
            <w:pPr>
              <w:tabs>
                <w:tab w:val="left" w:pos="960"/>
                <w:tab w:val="left" w:pos="6195"/>
                <w:tab w:val="left" w:pos="7473"/>
                <w:tab w:val="left" w:pos="8737"/>
                <w:tab w:val="left" w:pos="10032"/>
              </w:tabs>
              <w:spacing w:after="120" w:line="240" w:lineRule="exact"/>
              <w:rPr>
                <w:bCs/>
                <w:i/>
              </w:rPr>
            </w:pPr>
          </w:p>
        </w:tc>
        <w:tc>
          <w:tcPr>
            <w:tcW w:w="824" w:type="pct"/>
          </w:tcPr>
          <w:p w14:paraId="42AE8DFC" w14:textId="77777777" w:rsidR="003E12AA" w:rsidRPr="00CB4FA6" w:rsidRDefault="003E12AA" w:rsidP="003E12AA">
            <w:pPr>
              <w:tabs>
                <w:tab w:val="left" w:pos="960"/>
                <w:tab w:val="left" w:pos="6195"/>
                <w:tab w:val="left" w:pos="7473"/>
                <w:tab w:val="left" w:pos="8737"/>
                <w:tab w:val="left" w:pos="10032"/>
              </w:tabs>
              <w:spacing w:after="120" w:line="240" w:lineRule="exact"/>
              <w:rPr>
                <w:bCs/>
              </w:rPr>
            </w:pPr>
          </w:p>
        </w:tc>
      </w:tr>
      <w:tr w:rsidR="003E12AA" w:rsidRPr="00CB4FA6" w14:paraId="7E7DACEA" w14:textId="77777777" w:rsidTr="003E12AA">
        <w:tc>
          <w:tcPr>
            <w:tcW w:w="274" w:type="pct"/>
            <w:tcBorders>
              <w:top w:val="nil"/>
              <w:bottom w:val="nil"/>
              <w:right w:val="nil"/>
            </w:tcBorders>
          </w:tcPr>
          <w:p w14:paraId="6BE6E627" w14:textId="77777777" w:rsidR="003E12AA" w:rsidRPr="00CB4FA6" w:rsidRDefault="003E12AA" w:rsidP="003E12AA">
            <w:pPr>
              <w:tabs>
                <w:tab w:val="left" w:pos="960"/>
                <w:tab w:val="left" w:pos="6195"/>
                <w:tab w:val="left" w:pos="7473"/>
                <w:tab w:val="left" w:pos="8737"/>
                <w:tab w:val="left" w:pos="10032"/>
              </w:tabs>
              <w:spacing w:after="120" w:line="240" w:lineRule="exact"/>
              <w:rPr>
                <w:bCs/>
              </w:rPr>
            </w:pPr>
            <w:r w:rsidRPr="00CB4FA6">
              <w:rPr>
                <w:bCs/>
              </w:rPr>
              <w:t>A.4</w:t>
            </w:r>
          </w:p>
        </w:tc>
        <w:tc>
          <w:tcPr>
            <w:tcW w:w="3901" w:type="pct"/>
            <w:gridSpan w:val="7"/>
            <w:tcBorders>
              <w:top w:val="nil"/>
              <w:left w:val="nil"/>
              <w:bottom w:val="nil"/>
            </w:tcBorders>
          </w:tcPr>
          <w:p w14:paraId="1418500B" w14:textId="77777777" w:rsidR="003E12AA" w:rsidRPr="00CB4FA6" w:rsidRDefault="003E12AA" w:rsidP="003E12AA">
            <w:pPr>
              <w:tabs>
                <w:tab w:val="left" w:pos="960"/>
                <w:tab w:val="left" w:pos="6195"/>
                <w:tab w:val="left" w:pos="7473"/>
                <w:tab w:val="left" w:pos="8737"/>
                <w:tab w:val="left" w:pos="10032"/>
              </w:tabs>
              <w:spacing w:after="120" w:line="240" w:lineRule="exact"/>
              <w:rPr>
                <w:bCs/>
                <w:i/>
              </w:rPr>
            </w:pPr>
            <w:r w:rsidRPr="00CB4FA6">
              <w:rPr>
                <w:bCs/>
              </w:rPr>
              <w:t>Elementi di maggiorazione</w:t>
            </w:r>
          </w:p>
        </w:tc>
        <w:tc>
          <w:tcPr>
            <w:tcW w:w="824" w:type="pct"/>
          </w:tcPr>
          <w:p w14:paraId="03C382CD" w14:textId="77777777" w:rsidR="003E12AA" w:rsidRPr="00CB4FA6" w:rsidRDefault="003E12AA" w:rsidP="003E12AA">
            <w:pPr>
              <w:tabs>
                <w:tab w:val="left" w:pos="960"/>
                <w:tab w:val="left" w:pos="6195"/>
                <w:tab w:val="left" w:pos="7473"/>
                <w:tab w:val="left" w:pos="8737"/>
                <w:tab w:val="left" w:pos="10032"/>
              </w:tabs>
              <w:spacing w:after="120" w:line="240" w:lineRule="exact"/>
              <w:rPr>
                <w:bCs/>
              </w:rPr>
            </w:pPr>
          </w:p>
        </w:tc>
      </w:tr>
      <w:tr w:rsidR="003E12AA" w:rsidRPr="00CB4FA6" w14:paraId="0C29A97A" w14:textId="77777777" w:rsidTr="003E12AA">
        <w:tc>
          <w:tcPr>
            <w:tcW w:w="274" w:type="pct"/>
            <w:tcBorders>
              <w:top w:val="nil"/>
              <w:bottom w:val="nil"/>
              <w:right w:val="nil"/>
            </w:tcBorders>
          </w:tcPr>
          <w:p w14:paraId="365F80EC" w14:textId="77777777" w:rsidR="003E12AA" w:rsidRPr="00CB4FA6" w:rsidRDefault="003E12AA" w:rsidP="003E12AA">
            <w:pPr>
              <w:tabs>
                <w:tab w:val="left" w:pos="960"/>
                <w:tab w:val="left" w:pos="6195"/>
                <w:tab w:val="left" w:pos="7473"/>
                <w:tab w:val="left" w:pos="8737"/>
                <w:tab w:val="left" w:pos="10032"/>
              </w:tabs>
              <w:spacing w:after="120" w:line="240" w:lineRule="exact"/>
              <w:rPr>
                <w:bCs/>
              </w:rPr>
            </w:pPr>
            <w:r w:rsidRPr="00CB4FA6">
              <w:rPr>
                <w:bCs/>
              </w:rPr>
              <w:t>A.5</w:t>
            </w:r>
          </w:p>
        </w:tc>
        <w:tc>
          <w:tcPr>
            <w:tcW w:w="1788" w:type="pct"/>
            <w:gridSpan w:val="2"/>
            <w:tcBorders>
              <w:top w:val="nil"/>
              <w:left w:val="nil"/>
              <w:bottom w:val="nil"/>
              <w:right w:val="nil"/>
            </w:tcBorders>
          </w:tcPr>
          <w:p w14:paraId="08E1B794" w14:textId="77777777" w:rsidR="003E12AA" w:rsidRPr="00CB4FA6" w:rsidRDefault="003E12AA" w:rsidP="003E12AA">
            <w:pPr>
              <w:tabs>
                <w:tab w:val="left" w:pos="960"/>
                <w:tab w:val="left" w:pos="6195"/>
                <w:tab w:val="left" w:pos="7473"/>
                <w:tab w:val="left" w:pos="8737"/>
                <w:tab w:val="left" w:pos="10032"/>
              </w:tabs>
              <w:spacing w:after="120" w:line="240" w:lineRule="exact"/>
              <w:rPr>
                <w:bCs/>
              </w:rPr>
            </w:pPr>
            <w:r w:rsidRPr="00CB4FA6">
              <w:rPr>
                <w:bCs/>
              </w:rPr>
              <w:t>Elemento aggiuntivo</w:t>
            </w:r>
          </w:p>
        </w:tc>
        <w:tc>
          <w:tcPr>
            <w:tcW w:w="2113" w:type="pct"/>
            <w:gridSpan w:val="5"/>
            <w:tcBorders>
              <w:top w:val="nil"/>
              <w:left w:val="nil"/>
              <w:bottom w:val="nil"/>
            </w:tcBorders>
          </w:tcPr>
          <w:p w14:paraId="564C5413" w14:textId="77777777" w:rsidR="003E12AA" w:rsidRPr="00CB4FA6" w:rsidRDefault="003E12AA" w:rsidP="003E12AA">
            <w:pPr>
              <w:tabs>
                <w:tab w:val="left" w:pos="960"/>
                <w:tab w:val="left" w:pos="6195"/>
                <w:tab w:val="left" w:pos="7473"/>
                <w:tab w:val="left" w:pos="8737"/>
                <w:tab w:val="left" w:pos="10032"/>
              </w:tabs>
              <w:spacing w:after="120" w:line="240" w:lineRule="exact"/>
              <w:rPr>
                <w:bCs/>
                <w:i/>
              </w:rPr>
            </w:pPr>
          </w:p>
        </w:tc>
        <w:tc>
          <w:tcPr>
            <w:tcW w:w="824" w:type="pct"/>
          </w:tcPr>
          <w:p w14:paraId="4942364B" w14:textId="77777777" w:rsidR="003E12AA" w:rsidRPr="00CB4FA6" w:rsidRDefault="003E12AA" w:rsidP="003E12AA">
            <w:pPr>
              <w:tabs>
                <w:tab w:val="left" w:pos="960"/>
                <w:tab w:val="left" w:pos="6195"/>
                <w:tab w:val="left" w:pos="7473"/>
                <w:tab w:val="left" w:pos="8737"/>
                <w:tab w:val="left" w:pos="10032"/>
              </w:tabs>
              <w:spacing w:after="120" w:line="240" w:lineRule="exact"/>
              <w:rPr>
                <w:bCs/>
              </w:rPr>
            </w:pPr>
          </w:p>
        </w:tc>
      </w:tr>
      <w:tr w:rsidR="003E12AA" w:rsidRPr="00CB4FA6" w14:paraId="16011FD2" w14:textId="77777777" w:rsidTr="003E12AA">
        <w:tc>
          <w:tcPr>
            <w:tcW w:w="274" w:type="pct"/>
            <w:tcBorders>
              <w:top w:val="nil"/>
              <w:right w:val="nil"/>
            </w:tcBorders>
          </w:tcPr>
          <w:p w14:paraId="355752B6" w14:textId="77777777" w:rsidR="003E12AA" w:rsidRPr="00CB4FA6" w:rsidRDefault="003E12AA" w:rsidP="003E12AA">
            <w:pPr>
              <w:tabs>
                <w:tab w:val="left" w:pos="960"/>
                <w:tab w:val="left" w:pos="6195"/>
                <w:tab w:val="left" w:pos="7473"/>
                <w:tab w:val="left" w:pos="8737"/>
                <w:tab w:val="left" w:pos="10032"/>
              </w:tabs>
              <w:spacing w:after="120" w:line="240" w:lineRule="exact"/>
              <w:rPr>
                <w:bCs/>
              </w:rPr>
            </w:pPr>
            <w:r w:rsidRPr="00CB4FA6">
              <w:rPr>
                <w:bCs/>
              </w:rPr>
              <w:t>A.6</w:t>
            </w:r>
          </w:p>
        </w:tc>
        <w:tc>
          <w:tcPr>
            <w:tcW w:w="1788" w:type="pct"/>
            <w:gridSpan w:val="2"/>
            <w:tcBorders>
              <w:top w:val="nil"/>
              <w:left w:val="nil"/>
              <w:right w:val="nil"/>
            </w:tcBorders>
          </w:tcPr>
          <w:p w14:paraId="720CDC17" w14:textId="77777777" w:rsidR="003E12AA" w:rsidRPr="00CB4FA6" w:rsidRDefault="003E12AA" w:rsidP="003E12AA">
            <w:pPr>
              <w:tabs>
                <w:tab w:val="left" w:pos="960"/>
                <w:tab w:val="left" w:pos="6195"/>
                <w:tab w:val="left" w:pos="7473"/>
                <w:tab w:val="left" w:pos="8737"/>
                <w:tab w:val="left" w:pos="10032"/>
              </w:tabs>
              <w:spacing w:after="120" w:line="240" w:lineRule="exact"/>
              <w:rPr>
                <w:bCs/>
              </w:rPr>
            </w:pPr>
            <w:r w:rsidRPr="00CB4FA6">
              <w:rPr>
                <w:bCs/>
              </w:rPr>
              <w:t>Superminimo</w:t>
            </w:r>
          </w:p>
        </w:tc>
        <w:tc>
          <w:tcPr>
            <w:tcW w:w="2113" w:type="pct"/>
            <w:gridSpan w:val="5"/>
            <w:tcBorders>
              <w:top w:val="nil"/>
              <w:left w:val="nil"/>
            </w:tcBorders>
          </w:tcPr>
          <w:p w14:paraId="72646599" w14:textId="77777777" w:rsidR="003E12AA" w:rsidRPr="00CB4FA6" w:rsidRDefault="003E12AA" w:rsidP="003E12AA">
            <w:pPr>
              <w:tabs>
                <w:tab w:val="left" w:pos="960"/>
                <w:tab w:val="left" w:pos="6195"/>
                <w:tab w:val="left" w:pos="7473"/>
                <w:tab w:val="left" w:pos="8737"/>
                <w:tab w:val="left" w:pos="10032"/>
              </w:tabs>
              <w:spacing w:after="120" w:line="240" w:lineRule="exact"/>
              <w:rPr>
                <w:bCs/>
                <w:i/>
              </w:rPr>
            </w:pPr>
          </w:p>
        </w:tc>
        <w:tc>
          <w:tcPr>
            <w:tcW w:w="824" w:type="pct"/>
          </w:tcPr>
          <w:p w14:paraId="109A998B" w14:textId="77777777" w:rsidR="003E12AA" w:rsidRPr="00CB4FA6" w:rsidRDefault="003E12AA" w:rsidP="003E12AA">
            <w:pPr>
              <w:tabs>
                <w:tab w:val="left" w:pos="960"/>
                <w:tab w:val="left" w:pos="6195"/>
                <w:tab w:val="left" w:pos="7473"/>
                <w:tab w:val="left" w:pos="8737"/>
                <w:tab w:val="left" w:pos="10032"/>
              </w:tabs>
              <w:spacing w:after="120" w:line="240" w:lineRule="exact"/>
              <w:rPr>
                <w:bCs/>
              </w:rPr>
            </w:pPr>
          </w:p>
        </w:tc>
      </w:tr>
      <w:tr w:rsidR="003E12AA" w:rsidRPr="00CB4FA6" w14:paraId="371691F8" w14:textId="77777777" w:rsidTr="003E12AA">
        <w:tc>
          <w:tcPr>
            <w:tcW w:w="274" w:type="pct"/>
            <w:tcBorders>
              <w:bottom w:val="nil"/>
              <w:right w:val="nil"/>
            </w:tcBorders>
          </w:tcPr>
          <w:p w14:paraId="442E8937" w14:textId="77777777" w:rsidR="003E12AA" w:rsidRPr="00CB4FA6" w:rsidRDefault="003E12AA" w:rsidP="003E12AA">
            <w:pPr>
              <w:tabs>
                <w:tab w:val="left" w:pos="960"/>
                <w:tab w:val="left" w:pos="6195"/>
                <w:tab w:val="left" w:pos="7473"/>
                <w:tab w:val="left" w:pos="8737"/>
                <w:tab w:val="left" w:pos="10032"/>
              </w:tabs>
              <w:spacing w:after="120" w:line="240" w:lineRule="exact"/>
              <w:rPr>
                <w:bCs/>
              </w:rPr>
            </w:pPr>
            <w:r w:rsidRPr="00CB4FA6">
              <w:rPr>
                <w:bCs/>
              </w:rPr>
              <w:t>A.7</w:t>
            </w:r>
          </w:p>
        </w:tc>
        <w:tc>
          <w:tcPr>
            <w:tcW w:w="1788" w:type="pct"/>
            <w:gridSpan w:val="2"/>
            <w:tcBorders>
              <w:left w:val="nil"/>
              <w:bottom w:val="nil"/>
              <w:right w:val="nil"/>
            </w:tcBorders>
          </w:tcPr>
          <w:p w14:paraId="4852D939" w14:textId="77777777" w:rsidR="003E12AA" w:rsidRPr="00CB4FA6" w:rsidRDefault="003E12AA" w:rsidP="003E12AA">
            <w:pPr>
              <w:tabs>
                <w:tab w:val="left" w:pos="960"/>
                <w:tab w:val="left" w:pos="6195"/>
                <w:tab w:val="left" w:pos="7473"/>
                <w:tab w:val="left" w:pos="8737"/>
                <w:tab w:val="left" w:pos="10032"/>
              </w:tabs>
              <w:spacing w:after="120" w:line="240" w:lineRule="exact"/>
              <w:rPr>
                <w:bCs/>
              </w:rPr>
            </w:pPr>
            <w:r w:rsidRPr="00CB4FA6">
              <w:rPr>
                <w:bCs/>
              </w:rPr>
              <w:t>Indennità di mensa</w:t>
            </w:r>
          </w:p>
        </w:tc>
        <w:tc>
          <w:tcPr>
            <w:tcW w:w="2113" w:type="pct"/>
            <w:gridSpan w:val="5"/>
            <w:tcBorders>
              <w:left w:val="nil"/>
              <w:bottom w:val="nil"/>
            </w:tcBorders>
          </w:tcPr>
          <w:p w14:paraId="2D643C2C" w14:textId="77777777" w:rsidR="003E12AA" w:rsidRPr="00CB4FA6" w:rsidRDefault="003E12AA" w:rsidP="003E12AA">
            <w:pPr>
              <w:tabs>
                <w:tab w:val="left" w:pos="960"/>
                <w:tab w:val="left" w:pos="6195"/>
                <w:tab w:val="left" w:pos="7473"/>
                <w:tab w:val="left" w:pos="8737"/>
                <w:tab w:val="left" w:pos="10032"/>
              </w:tabs>
              <w:spacing w:after="120" w:line="240" w:lineRule="exact"/>
              <w:rPr>
                <w:bCs/>
                <w:i/>
              </w:rPr>
            </w:pPr>
          </w:p>
        </w:tc>
        <w:tc>
          <w:tcPr>
            <w:tcW w:w="824" w:type="pct"/>
          </w:tcPr>
          <w:p w14:paraId="79651D00" w14:textId="77777777" w:rsidR="003E12AA" w:rsidRPr="00CB4FA6" w:rsidRDefault="003E12AA" w:rsidP="003E12AA">
            <w:pPr>
              <w:tabs>
                <w:tab w:val="left" w:pos="960"/>
                <w:tab w:val="left" w:pos="6195"/>
                <w:tab w:val="left" w:pos="7473"/>
                <w:tab w:val="left" w:pos="8737"/>
                <w:tab w:val="left" w:pos="10032"/>
              </w:tabs>
              <w:spacing w:after="120" w:line="240" w:lineRule="exact"/>
              <w:rPr>
                <w:bCs/>
              </w:rPr>
            </w:pPr>
          </w:p>
        </w:tc>
      </w:tr>
      <w:tr w:rsidR="003E12AA" w:rsidRPr="00CB4FA6" w14:paraId="529CA8F9" w14:textId="77777777" w:rsidTr="003E12AA">
        <w:tc>
          <w:tcPr>
            <w:tcW w:w="274" w:type="pct"/>
            <w:tcBorders>
              <w:top w:val="nil"/>
              <w:bottom w:val="nil"/>
              <w:right w:val="nil"/>
            </w:tcBorders>
          </w:tcPr>
          <w:p w14:paraId="77EAB26E" w14:textId="77777777" w:rsidR="003E12AA" w:rsidRPr="00CB4FA6" w:rsidRDefault="003E12AA" w:rsidP="003E12AA">
            <w:pPr>
              <w:tabs>
                <w:tab w:val="left" w:pos="960"/>
                <w:tab w:val="left" w:pos="6195"/>
                <w:tab w:val="left" w:pos="7473"/>
                <w:tab w:val="left" w:pos="8737"/>
                <w:tab w:val="left" w:pos="10032"/>
              </w:tabs>
              <w:spacing w:after="120" w:line="240" w:lineRule="exact"/>
              <w:rPr>
                <w:bCs/>
              </w:rPr>
            </w:pPr>
            <w:r w:rsidRPr="00CB4FA6">
              <w:rPr>
                <w:bCs/>
              </w:rPr>
              <w:t>A.8</w:t>
            </w:r>
          </w:p>
        </w:tc>
        <w:tc>
          <w:tcPr>
            <w:tcW w:w="1788" w:type="pct"/>
            <w:gridSpan w:val="2"/>
            <w:tcBorders>
              <w:top w:val="nil"/>
              <w:left w:val="nil"/>
              <w:bottom w:val="nil"/>
              <w:right w:val="nil"/>
            </w:tcBorders>
          </w:tcPr>
          <w:p w14:paraId="01CC0FEA" w14:textId="77777777" w:rsidR="003E12AA" w:rsidRPr="00CB4FA6" w:rsidRDefault="003E12AA" w:rsidP="003E12AA">
            <w:pPr>
              <w:tabs>
                <w:tab w:val="left" w:pos="960"/>
                <w:tab w:val="left" w:pos="6195"/>
                <w:tab w:val="left" w:pos="7473"/>
                <w:tab w:val="left" w:pos="8737"/>
                <w:tab w:val="left" w:pos="10032"/>
              </w:tabs>
              <w:spacing w:after="120" w:line="240" w:lineRule="exact"/>
              <w:rPr>
                <w:bCs/>
              </w:rPr>
            </w:pPr>
            <w:r w:rsidRPr="00CB4FA6">
              <w:rPr>
                <w:bCs/>
              </w:rPr>
              <w:t>Indennità varie</w:t>
            </w:r>
          </w:p>
        </w:tc>
        <w:tc>
          <w:tcPr>
            <w:tcW w:w="2113" w:type="pct"/>
            <w:gridSpan w:val="5"/>
            <w:tcBorders>
              <w:top w:val="nil"/>
              <w:left w:val="nil"/>
              <w:bottom w:val="nil"/>
            </w:tcBorders>
          </w:tcPr>
          <w:p w14:paraId="0C8B317E" w14:textId="77777777" w:rsidR="003E12AA" w:rsidRPr="00CB4FA6" w:rsidRDefault="003E12AA" w:rsidP="003E12AA">
            <w:pPr>
              <w:tabs>
                <w:tab w:val="left" w:pos="960"/>
                <w:tab w:val="left" w:pos="6195"/>
                <w:tab w:val="left" w:pos="7473"/>
                <w:tab w:val="left" w:pos="8737"/>
                <w:tab w:val="left" w:pos="10032"/>
              </w:tabs>
              <w:spacing w:after="120" w:line="240" w:lineRule="exact"/>
              <w:rPr>
                <w:bCs/>
                <w:i/>
              </w:rPr>
            </w:pPr>
          </w:p>
        </w:tc>
        <w:tc>
          <w:tcPr>
            <w:tcW w:w="824" w:type="pct"/>
            <w:tcBorders>
              <w:bottom w:val="single" w:sz="8" w:space="0" w:color="auto"/>
            </w:tcBorders>
          </w:tcPr>
          <w:p w14:paraId="52F66C11" w14:textId="77777777" w:rsidR="003E12AA" w:rsidRPr="00CB4FA6" w:rsidRDefault="003E12AA" w:rsidP="003E12AA">
            <w:pPr>
              <w:tabs>
                <w:tab w:val="left" w:pos="960"/>
                <w:tab w:val="left" w:pos="6195"/>
                <w:tab w:val="left" w:pos="7473"/>
                <w:tab w:val="left" w:pos="8737"/>
                <w:tab w:val="left" w:pos="10032"/>
              </w:tabs>
              <w:spacing w:after="120" w:line="240" w:lineRule="exact"/>
              <w:rPr>
                <w:bCs/>
              </w:rPr>
            </w:pPr>
          </w:p>
        </w:tc>
      </w:tr>
      <w:tr w:rsidR="003E12AA" w:rsidRPr="00CB4FA6" w14:paraId="5041B448" w14:textId="77777777" w:rsidTr="003E12AA">
        <w:tc>
          <w:tcPr>
            <w:tcW w:w="274" w:type="pct"/>
            <w:tcBorders>
              <w:top w:val="nil"/>
              <w:bottom w:val="nil"/>
              <w:right w:val="nil"/>
            </w:tcBorders>
          </w:tcPr>
          <w:p w14:paraId="5F0B3D16" w14:textId="77777777" w:rsidR="003E12AA" w:rsidRPr="00CB4FA6" w:rsidRDefault="003E12AA" w:rsidP="003E12AA">
            <w:pPr>
              <w:tabs>
                <w:tab w:val="left" w:pos="960"/>
                <w:tab w:val="left" w:pos="6195"/>
                <w:tab w:val="left" w:pos="7473"/>
                <w:tab w:val="left" w:pos="8737"/>
                <w:tab w:val="left" w:pos="10032"/>
              </w:tabs>
              <w:spacing w:after="120" w:line="240" w:lineRule="exact"/>
              <w:rPr>
                <w:bCs/>
              </w:rPr>
            </w:pPr>
            <w:r w:rsidRPr="00CB4FA6">
              <w:rPr>
                <w:bCs/>
              </w:rPr>
              <w:t>A</w:t>
            </w:r>
          </w:p>
        </w:tc>
        <w:tc>
          <w:tcPr>
            <w:tcW w:w="3901" w:type="pct"/>
            <w:gridSpan w:val="7"/>
            <w:tcBorders>
              <w:top w:val="nil"/>
              <w:left w:val="nil"/>
              <w:bottom w:val="nil"/>
              <w:right w:val="single" w:sz="8" w:space="0" w:color="auto"/>
            </w:tcBorders>
          </w:tcPr>
          <w:p w14:paraId="4D334CA8" w14:textId="77777777" w:rsidR="003E12AA" w:rsidRPr="00CB4FA6" w:rsidRDefault="003E12AA" w:rsidP="003E12AA">
            <w:pPr>
              <w:tabs>
                <w:tab w:val="left" w:pos="960"/>
                <w:tab w:val="left" w:pos="6195"/>
                <w:tab w:val="left" w:pos="7473"/>
                <w:tab w:val="left" w:pos="8737"/>
                <w:tab w:val="left" w:pos="10032"/>
              </w:tabs>
              <w:spacing w:after="120" w:line="240" w:lineRule="exact"/>
              <w:rPr>
                <w:bCs/>
                <w:i/>
              </w:rPr>
            </w:pPr>
            <w:r w:rsidRPr="00CB4FA6">
              <w:rPr>
                <w:bCs/>
              </w:rPr>
              <w:t>TOTALE RETRIBUZIONE MENSILE</w:t>
            </w:r>
          </w:p>
        </w:tc>
        <w:tc>
          <w:tcPr>
            <w:tcW w:w="824" w:type="pct"/>
            <w:tcBorders>
              <w:top w:val="single" w:sz="8" w:space="0" w:color="auto"/>
              <w:left w:val="single" w:sz="8" w:space="0" w:color="auto"/>
              <w:bottom w:val="single" w:sz="8" w:space="0" w:color="auto"/>
              <w:right w:val="single" w:sz="8" w:space="0" w:color="auto"/>
            </w:tcBorders>
          </w:tcPr>
          <w:p w14:paraId="4410B6CD" w14:textId="77777777" w:rsidR="003E12AA" w:rsidRPr="00CB4FA6" w:rsidRDefault="003E12AA" w:rsidP="003E12AA">
            <w:pPr>
              <w:tabs>
                <w:tab w:val="left" w:pos="960"/>
                <w:tab w:val="left" w:pos="6195"/>
                <w:tab w:val="left" w:pos="7473"/>
                <w:tab w:val="left" w:pos="8737"/>
                <w:tab w:val="left" w:pos="10032"/>
              </w:tabs>
              <w:spacing w:after="120" w:line="240" w:lineRule="exact"/>
              <w:rPr>
                <w:bCs/>
              </w:rPr>
            </w:pPr>
          </w:p>
        </w:tc>
      </w:tr>
      <w:tr w:rsidR="003E12AA" w:rsidRPr="00CB4FA6" w14:paraId="365A083F" w14:textId="77777777" w:rsidTr="003E12AA">
        <w:trPr>
          <w:trHeight w:val="143"/>
        </w:trPr>
        <w:tc>
          <w:tcPr>
            <w:tcW w:w="274" w:type="pct"/>
            <w:tcBorders>
              <w:top w:val="nil"/>
              <w:bottom w:val="nil"/>
              <w:right w:val="nil"/>
            </w:tcBorders>
          </w:tcPr>
          <w:p w14:paraId="03AE17E2" w14:textId="77777777" w:rsidR="003E12AA" w:rsidRPr="00CB4FA6" w:rsidRDefault="003E12AA" w:rsidP="003E12AA">
            <w:pPr>
              <w:tabs>
                <w:tab w:val="left" w:pos="960"/>
                <w:tab w:val="left" w:pos="6195"/>
                <w:tab w:val="left" w:pos="7473"/>
                <w:tab w:val="left" w:pos="8737"/>
                <w:tab w:val="left" w:pos="10032"/>
              </w:tabs>
              <w:spacing w:after="120" w:line="48" w:lineRule="auto"/>
              <w:rPr>
                <w:bCs/>
              </w:rPr>
            </w:pPr>
          </w:p>
        </w:tc>
        <w:tc>
          <w:tcPr>
            <w:tcW w:w="2156" w:type="pct"/>
            <w:gridSpan w:val="3"/>
            <w:tcBorders>
              <w:top w:val="nil"/>
              <w:left w:val="nil"/>
              <w:bottom w:val="nil"/>
              <w:right w:val="nil"/>
            </w:tcBorders>
          </w:tcPr>
          <w:p w14:paraId="48D6F7E4" w14:textId="77777777" w:rsidR="003E12AA" w:rsidRPr="00CB4FA6" w:rsidRDefault="003E12AA" w:rsidP="003E12AA">
            <w:pPr>
              <w:tabs>
                <w:tab w:val="left" w:pos="960"/>
                <w:tab w:val="left" w:pos="6195"/>
                <w:tab w:val="left" w:pos="7473"/>
                <w:tab w:val="left" w:pos="8737"/>
                <w:tab w:val="left" w:pos="10032"/>
              </w:tabs>
              <w:spacing w:after="120" w:line="48" w:lineRule="auto"/>
              <w:rPr>
                <w:bCs/>
              </w:rPr>
            </w:pPr>
          </w:p>
        </w:tc>
        <w:tc>
          <w:tcPr>
            <w:tcW w:w="1218" w:type="pct"/>
            <w:gridSpan w:val="3"/>
            <w:tcBorders>
              <w:top w:val="nil"/>
              <w:left w:val="nil"/>
              <w:bottom w:val="nil"/>
              <w:right w:val="nil"/>
            </w:tcBorders>
          </w:tcPr>
          <w:p w14:paraId="79F0C7E8" w14:textId="77777777" w:rsidR="003E12AA" w:rsidRPr="00CB4FA6" w:rsidRDefault="003E12AA" w:rsidP="003E12AA">
            <w:pPr>
              <w:tabs>
                <w:tab w:val="left" w:pos="960"/>
                <w:tab w:val="left" w:pos="6195"/>
                <w:tab w:val="left" w:pos="7473"/>
                <w:tab w:val="left" w:pos="8737"/>
                <w:tab w:val="left" w:pos="10032"/>
              </w:tabs>
              <w:spacing w:after="120" w:line="48" w:lineRule="auto"/>
              <w:rPr>
                <w:bCs/>
              </w:rPr>
            </w:pPr>
          </w:p>
        </w:tc>
        <w:tc>
          <w:tcPr>
            <w:tcW w:w="527" w:type="pct"/>
            <w:tcBorders>
              <w:top w:val="nil"/>
              <w:left w:val="nil"/>
              <w:bottom w:val="nil"/>
              <w:right w:val="nil"/>
            </w:tcBorders>
          </w:tcPr>
          <w:p w14:paraId="25320692" w14:textId="77777777" w:rsidR="003E12AA" w:rsidRPr="00CB4FA6" w:rsidRDefault="003E12AA" w:rsidP="003E12AA">
            <w:pPr>
              <w:tabs>
                <w:tab w:val="left" w:pos="960"/>
                <w:tab w:val="left" w:pos="6195"/>
                <w:tab w:val="left" w:pos="7473"/>
                <w:tab w:val="left" w:pos="8737"/>
                <w:tab w:val="left" w:pos="10032"/>
              </w:tabs>
              <w:spacing w:after="120" w:line="48" w:lineRule="auto"/>
              <w:rPr>
                <w:bCs/>
              </w:rPr>
            </w:pPr>
          </w:p>
        </w:tc>
        <w:tc>
          <w:tcPr>
            <w:tcW w:w="824" w:type="pct"/>
            <w:tcBorders>
              <w:top w:val="nil"/>
              <w:left w:val="nil"/>
              <w:bottom w:val="nil"/>
            </w:tcBorders>
          </w:tcPr>
          <w:p w14:paraId="0B32C91D" w14:textId="77777777" w:rsidR="003E12AA" w:rsidRPr="00CB4FA6" w:rsidRDefault="003E12AA" w:rsidP="003E12AA">
            <w:pPr>
              <w:tabs>
                <w:tab w:val="left" w:pos="960"/>
                <w:tab w:val="left" w:pos="6195"/>
                <w:tab w:val="left" w:pos="7473"/>
                <w:tab w:val="left" w:pos="8737"/>
                <w:tab w:val="left" w:pos="10032"/>
              </w:tabs>
              <w:spacing w:after="120" w:line="48" w:lineRule="auto"/>
              <w:rPr>
                <w:bCs/>
              </w:rPr>
            </w:pPr>
          </w:p>
        </w:tc>
      </w:tr>
      <w:tr w:rsidR="003E12AA" w:rsidRPr="00CB4FA6" w14:paraId="228A0F36" w14:textId="77777777" w:rsidTr="003E12AA">
        <w:tc>
          <w:tcPr>
            <w:tcW w:w="274" w:type="pct"/>
            <w:tcBorders>
              <w:top w:val="nil"/>
              <w:right w:val="nil"/>
            </w:tcBorders>
          </w:tcPr>
          <w:p w14:paraId="36FB20E5" w14:textId="77777777" w:rsidR="003E12AA" w:rsidRPr="00CB4FA6" w:rsidRDefault="003E12AA" w:rsidP="003E12AA">
            <w:pPr>
              <w:tabs>
                <w:tab w:val="left" w:pos="960"/>
                <w:tab w:val="left" w:pos="6195"/>
                <w:tab w:val="left" w:pos="7473"/>
                <w:tab w:val="left" w:pos="8737"/>
                <w:tab w:val="left" w:pos="10032"/>
              </w:tabs>
              <w:spacing w:after="120" w:line="48" w:lineRule="auto"/>
              <w:rPr>
                <w:bCs/>
              </w:rPr>
            </w:pPr>
          </w:p>
        </w:tc>
        <w:tc>
          <w:tcPr>
            <w:tcW w:w="2156" w:type="pct"/>
            <w:gridSpan w:val="3"/>
            <w:tcBorders>
              <w:top w:val="nil"/>
              <w:left w:val="nil"/>
              <w:right w:val="nil"/>
            </w:tcBorders>
          </w:tcPr>
          <w:p w14:paraId="5B29BA05" w14:textId="77777777" w:rsidR="003E12AA" w:rsidRPr="00CB4FA6" w:rsidRDefault="003E12AA" w:rsidP="003E12AA">
            <w:pPr>
              <w:tabs>
                <w:tab w:val="left" w:pos="960"/>
                <w:tab w:val="left" w:pos="6195"/>
                <w:tab w:val="left" w:pos="7473"/>
                <w:tab w:val="left" w:pos="8737"/>
                <w:tab w:val="left" w:pos="10032"/>
              </w:tabs>
              <w:spacing w:after="120" w:line="48" w:lineRule="auto"/>
              <w:rPr>
                <w:bCs/>
              </w:rPr>
            </w:pPr>
          </w:p>
        </w:tc>
        <w:tc>
          <w:tcPr>
            <w:tcW w:w="1218" w:type="pct"/>
            <w:gridSpan w:val="3"/>
            <w:tcBorders>
              <w:top w:val="nil"/>
              <w:left w:val="nil"/>
              <w:right w:val="nil"/>
            </w:tcBorders>
          </w:tcPr>
          <w:p w14:paraId="6AD240EF" w14:textId="77777777" w:rsidR="003E12AA" w:rsidRPr="00CB4FA6" w:rsidRDefault="003E12AA" w:rsidP="003E12AA">
            <w:pPr>
              <w:tabs>
                <w:tab w:val="left" w:pos="960"/>
                <w:tab w:val="left" w:pos="6195"/>
                <w:tab w:val="left" w:pos="7473"/>
                <w:tab w:val="left" w:pos="8737"/>
                <w:tab w:val="left" w:pos="10032"/>
              </w:tabs>
              <w:spacing w:after="120" w:line="48" w:lineRule="auto"/>
              <w:rPr>
                <w:bCs/>
              </w:rPr>
            </w:pPr>
          </w:p>
        </w:tc>
        <w:tc>
          <w:tcPr>
            <w:tcW w:w="527" w:type="pct"/>
            <w:tcBorders>
              <w:top w:val="nil"/>
              <w:left w:val="nil"/>
              <w:right w:val="nil"/>
            </w:tcBorders>
          </w:tcPr>
          <w:p w14:paraId="1F11F8FA" w14:textId="77777777" w:rsidR="003E12AA" w:rsidRPr="00CB4FA6" w:rsidRDefault="003E12AA" w:rsidP="003E12AA">
            <w:pPr>
              <w:tabs>
                <w:tab w:val="left" w:pos="960"/>
                <w:tab w:val="left" w:pos="6195"/>
                <w:tab w:val="left" w:pos="7473"/>
                <w:tab w:val="left" w:pos="8737"/>
                <w:tab w:val="left" w:pos="10032"/>
              </w:tabs>
              <w:spacing w:after="120" w:line="48" w:lineRule="auto"/>
              <w:rPr>
                <w:bCs/>
              </w:rPr>
            </w:pPr>
          </w:p>
        </w:tc>
        <w:tc>
          <w:tcPr>
            <w:tcW w:w="824" w:type="pct"/>
            <w:tcBorders>
              <w:top w:val="nil"/>
              <w:left w:val="nil"/>
            </w:tcBorders>
          </w:tcPr>
          <w:p w14:paraId="0F8954E2" w14:textId="77777777" w:rsidR="003E12AA" w:rsidRPr="00CB4FA6" w:rsidRDefault="003E12AA" w:rsidP="003E12AA">
            <w:pPr>
              <w:tabs>
                <w:tab w:val="left" w:pos="960"/>
                <w:tab w:val="left" w:pos="6195"/>
                <w:tab w:val="left" w:pos="7473"/>
                <w:tab w:val="left" w:pos="8737"/>
                <w:tab w:val="left" w:pos="10032"/>
              </w:tabs>
              <w:spacing w:after="120" w:line="48" w:lineRule="auto"/>
              <w:rPr>
                <w:bCs/>
              </w:rPr>
            </w:pPr>
          </w:p>
        </w:tc>
      </w:tr>
      <w:tr w:rsidR="003E12AA" w:rsidRPr="00CB4FA6" w14:paraId="04D79693" w14:textId="77777777" w:rsidTr="003E12AA">
        <w:tc>
          <w:tcPr>
            <w:tcW w:w="274" w:type="pct"/>
            <w:tcBorders>
              <w:top w:val="double" w:sz="4" w:space="0" w:color="auto"/>
              <w:bottom w:val="nil"/>
              <w:right w:val="nil"/>
            </w:tcBorders>
          </w:tcPr>
          <w:p w14:paraId="25764B6F" w14:textId="77777777" w:rsidR="003E12AA" w:rsidRPr="00CB4FA6" w:rsidRDefault="003E12AA" w:rsidP="003E12AA">
            <w:pPr>
              <w:tabs>
                <w:tab w:val="left" w:pos="960"/>
                <w:tab w:val="left" w:pos="6195"/>
                <w:tab w:val="left" w:pos="7473"/>
                <w:tab w:val="left" w:pos="8737"/>
                <w:tab w:val="left" w:pos="10032"/>
              </w:tabs>
              <w:spacing w:after="120" w:line="48" w:lineRule="auto"/>
              <w:rPr>
                <w:bCs/>
              </w:rPr>
            </w:pPr>
          </w:p>
        </w:tc>
        <w:tc>
          <w:tcPr>
            <w:tcW w:w="2156" w:type="pct"/>
            <w:gridSpan w:val="3"/>
            <w:tcBorders>
              <w:top w:val="double" w:sz="4" w:space="0" w:color="auto"/>
              <w:left w:val="nil"/>
              <w:bottom w:val="nil"/>
              <w:right w:val="nil"/>
            </w:tcBorders>
          </w:tcPr>
          <w:p w14:paraId="4638995F" w14:textId="77777777" w:rsidR="003E12AA" w:rsidRPr="00CB4FA6" w:rsidRDefault="003E12AA" w:rsidP="003E12AA">
            <w:pPr>
              <w:tabs>
                <w:tab w:val="left" w:pos="960"/>
                <w:tab w:val="left" w:pos="6195"/>
                <w:tab w:val="left" w:pos="7473"/>
                <w:tab w:val="left" w:pos="8737"/>
                <w:tab w:val="left" w:pos="10032"/>
              </w:tabs>
              <w:spacing w:after="120" w:line="48" w:lineRule="auto"/>
              <w:rPr>
                <w:bCs/>
              </w:rPr>
            </w:pPr>
          </w:p>
        </w:tc>
        <w:tc>
          <w:tcPr>
            <w:tcW w:w="1218" w:type="pct"/>
            <w:gridSpan w:val="3"/>
            <w:tcBorders>
              <w:top w:val="double" w:sz="4" w:space="0" w:color="auto"/>
              <w:left w:val="nil"/>
              <w:right w:val="nil"/>
            </w:tcBorders>
          </w:tcPr>
          <w:p w14:paraId="0460A642" w14:textId="77777777" w:rsidR="003E12AA" w:rsidRPr="00CB4FA6" w:rsidRDefault="003E12AA" w:rsidP="003E12AA">
            <w:pPr>
              <w:tabs>
                <w:tab w:val="left" w:pos="960"/>
                <w:tab w:val="left" w:pos="6195"/>
                <w:tab w:val="left" w:pos="7473"/>
                <w:tab w:val="left" w:pos="8737"/>
                <w:tab w:val="left" w:pos="10032"/>
              </w:tabs>
              <w:spacing w:after="120" w:line="48" w:lineRule="auto"/>
              <w:rPr>
                <w:bCs/>
              </w:rPr>
            </w:pPr>
          </w:p>
        </w:tc>
        <w:tc>
          <w:tcPr>
            <w:tcW w:w="527" w:type="pct"/>
            <w:tcBorders>
              <w:top w:val="double" w:sz="4" w:space="0" w:color="auto"/>
              <w:left w:val="nil"/>
              <w:bottom w:val="nil"/>
              <w:right w:val="nil"/>
            </w:tcBorders>
          </w:tcPr>
          <w:p w14:paraId="0AD6F62A" w14:textId="77777777" w:rsidR="003E12AA" w:rsidRPr="00CB4FA6" w:rsidRDefault="003E12AA" w:rsidP="003E12AA">
            <w:pPr>
              <w:tabs>
                <w:tab w:val="left" w:pos="960"/>
                <w:tab w:val="left" w:pos="6195"/>
                <w:tab w:val="left" w:pos="7473"/>
                <w:tab w:val="left" w:pos="8737"/>
                <w:tab w:val="left" w:pos="10032"/>
              </w:tabs>
              <w:spacing w:after="120" w:line="48" w:lineRule="auto"/>
              <w:rPr>
                <w:bCs/>
              </w:rPr>
            </w:pPr>
          </w:p>
        </w:tc>
        <w:tc>
          <w:tcPr>
            <w:tcW w:w="824" w:type="pct"/>
            <w:tcBorders>
              <w:top w:val="double" w:sz="4" w:space="0" w:color="auto"/>
              <w:left w:val="nil"/>
              <w:bottom w:val="single" w:sz="8" w:space="0" w:color="auto"/>
            </w:tcBorders>
          </w:tcPr>
          <w:p w14:paraId="73AE67F8" w14:textId="77777777" w:rsidR="003E12AA" w:rsidRPr="00CB4FA6" w:rsidRDefault="003E12AA" w:rsidP="003E12AA">
            <w:pPr>
              <w:tabs>
                <w:tab w:val="left" w:pos="960"/>
                <w:tab w:val="left" w:pos="6195"/>
                <w:tab w:val="left" w:pos="7473"/>
                <w:tab w:val="left" w:pos="8737"/>
                <w:tab w:val="left" w:pos="10032"/>
              </w:tabs>
              <w:spacing w:after="120" w:line="48" w:lineRule="auto"/>
              <w:rPr>
                <w:bCs/>
              </w:rPr>
            </w:pPr>
          </w:p>
        </w:tc>
      </w:tr>
      <w:tr w:rsidR="003E12AA" w:rsidRPr="00CB4FA6" w14:paraId="09518930" w14:textId="77777777" w:rsidTr="003E12AA">
        <w:tc>
          <w:tcPr>
            <w:tcW w:w="274" w:type="pct"/>
            <w:tcBorders>
              <w:top w:val="nil"/>
              <w:bottom w:val="nil"/>
              <w:right w:val="nil"/>
            </w:tcBorders>
          </w:tcPr>
          <w:p w14:paraId="5DB83415" w14:textId="77777777" w:rsidR="003E12AA" w:rsidRPr="00CB4FA6" w:rsidRDefault="003E12AA" w:rsidP="003E12AA">
            <w:pPr>
              <w:tabs>
                <w:tab w:val="left" w:pos="960"/>
                <w:tab w:val="left" w:pos="6195"/>
                <w:tab w:val="left" w:pos="7473"/>
                <w:tab w:val="left" w:pos="8737"/>
                <w:tab w:val="left" w:pos="10032"/>
              </w:tabs>
              <w:spacing w:after="120" w:line="240" w:lineRule="exact"/>
              <w:rPr>
                <w:bCs/>
              </w:rPr>
            </w:pPr>
            <w:r w:rsidRPr="00CB4FA6">
              <w:rPr>
                <w:bCs/>
              </w:rPr>
              <w:t>B</w:t>
            </w:r>
          </w:p>
        </w:tc>
        <w:tc>
          <w:tcPr>
            <w:tcW w:w="2156" w:type="pct"/>
            <w:gridSpan w:val="3"/>
            <w:tcBorders>
              <w:top w:val="nil"/>
              <w:left w:val="nil"/>
              <w:bottom w:val="nil"/>
            </w:tcBorders>
          </w:tcPr>
          <w:p w14:paraId="7EB2E9AF" w14:textId="77777777" w:rsidR="003E12AA" w:rsidRPr="00CB4FA6" w:rsidRDefault="003E12AA" w:rsidP="003E12AA">
            <w:pPr>
              <w:tabs>
                <w:tab w:val="left" w:pos="960"/>
                <w:tab w:val="left" w:pos="6195"/>
                <w:tab w:val="left" w:pos="7473"/>
                <w:tab w:val="left" w:pos="8737"/>
                <w:tab w:val="left" w:pos="10032"/>
              </w:tabs>
              <w:spacing w:after="120" w:line="240" w:lineRule="exact"/>
              <w:rPr>
                <w:bCs/>
                <w:i/>
              </w:rPr>
            </w:pPr>
            <w:r w:rsidRPr="00CB4FA6">
              <w:rPr>
                <w:bCs/>
              </w:rPr>
              <w:t>MENSILITA’ RETRIBUITE</w:t>
            </w:r>
          </w:p>
        </w:tc>
        <w:tc>
          <w:tcPr>
            <w:tcW w:w="1218" w:type="pct"/>
            <w:gridSpan w:val="3"/>
          </w:tcPr>
          <w:p w14:paraId="30BBD988" w14:textId="77777777" w:rsidR="003E12AA" w:rsidRPr="00CB4FA6" w:rsidRDefault="003E12AA" w:rsidP="003E12AA">
            <w:pPr>
              <w:tabs>
                <w:tab w:val="left" w:pos="960"/>
                <w:tab w:val="left" w:pos="6195"/>
                <w:tab w:val="left" w:pos="7473"/>
                <w:tab w:val="left" w:pos="8737"/>
                <w:tab w:val="left" w:pos="10032"/>
              </w:tabs>
              <w:spacing w:after="120" w:line="240" w:lineRule="exact"/>
              <w:rPr>
                <w:bCs/>
                <w:i/>
              </w:rPr>
            </w:pPr>
          </w:p>
        </w:tc>
        <w:tc>
          <w:tcPr>
            <w:tcW w:w="527" w:type="pct"/>
            <w:tcBorders>
              <w:top w:val="nil"/>
              <w:bottom w:val="nil"/>
              <w:right w:val="single" w:sz="8" w:space="0" w:color="auto"/>
            </w:tcBorders>
          </w:tcPr>
          <w:p w14:paraId="31951318" w14:textId="77777777" w:rsidR="003E12AA" w:rsidRPr="00CB4FA6" w:rsidRDefault="003E12AA" w:rsidP="003E12AA">
            <w:pPr>
              <w:tabs>
                <w:tab w:val="left" w:pos="960"/>
                <w:tab w:val="left" w:pos="6195"/>
                <w:tab w:val="left" w:pos="7473"/>
                <w:tab w:val="left" w:pos="8737"/>
                <w:tab w:val="left" w:pos="10032"/>
              </w:tabs>
              <w:spacing w:after="120" w:line="240" w:lineRule="exact"/>
              <w:rPr>
                <w:bCs/>
                <w:i/>
              </w:rPr>
            </w:pPr>
          </w:p>
        </w:tc>
        <w:tc>
          <w:tcPr>
            <w:tcW w:w="824" w:type="pct"/>
            <w:tcBorders>
              <w:top w:val="single" w:sz="8" w:space="0" w:color="auto"/>
              <w:left w:val="single" w:sz="8" w:space="0" w:color="auto"/>
              <w:bottom w:val="single" w:sz="8" w:space="0" w:color="auto"/>
              <w:right w:val="single" w:sz="8" w:space="0" w:color="auto"/>
            </w:tcBorders>
          </w:tcPr>
          <w:p w14:paraId="3F0A4DA5" w14:textId="77777777" w:rsidR="003E12AA" w:rsidRPr="00CB4FA6" w:rsidRDefault="003E12AA" w:rsidP="003E12AA">
            <w:pPr>
              <w:tabs>
                <w:tab w:val="left" w:pos="960"/>
                <w:tab w:val="left" w:pos="6195"/>
                <w:tab w:val="left" w:pos="7473"/>
                <w:tab w:val="left" w:pos="8737"/>
                <w:tab w:val="left" w:pos="10032"/>
              </w:tabs>
              <w:spacing w:after="120" w:line="240" w:lineRule="exact"/>
              <w:rPr>
                <w:bCs/>
              </w:rPr>
            </w:pPr>
          </w:p>
        </w:tc>
      </w:tr>
      <w:tr w:rsidR="003E12AA" w:rsidRPr="00CB4FA6" w14:paraId="46019EA7" w14:textId="77777777" w:rsidTr="003E12AA">
        <w:tc>
          <w:tcPr>
            <w:tcW w:w="274" w:type="pct"/>
            <w:tcBorders>
              <w:top w:val="nil"/>
              <w:bottom w:val="double" w:sz="4" w:space="0" w:color="auto"/>
              <w:right w:val="nil"/>
            </w:tcBorders>
          </w:tcPr>
          <w:p w14:paraId="1808AC8A" w14:textId="77777777" w:rsidR="003E12AA" w:rsidRPr="00CB4FA6" w:rsidRDefault="003E12AA" w:rsidP="003E12AA">
            <w:pPr>
              <w:tabs>
                <w:tab w:val="left" w:pos="960"/>
                <w:tab w:val="left" w:pos="6195"/>
                <w:tab w:val="left" w:pos="7473"/>
                <w:tab w:val="left" w:pos="8737"/>
                <w:tab w:val="left" w:pos="10032"/>
              </w:tabs>
              <w:spacing w:after="120" w:line="240" w:lineRule="exact"/>
              <w:rPr>
                <w:bCs/>
              </w:rPr>
            </w:pPr>
          </w:p>
        </w:tc>
        <w:tc>
          <w:tcPr>
            <w:tcW w:w="1187" w:type="pct"/>
            <w:tcBorders>
              <w:top w:val="nil"/>
              <w:left w:val="nil"/>
              <w:bottom w:val="double" w:sz="4" w:space="0" w:color="auto"/>
              <w:right w:val="nil"/>
            </w:tcBorders>
          </w:tcPr>
          <w:p w14:paraId="1FCFE328" w14:textId="77777777" w:rsidR="003E12AA" w:rsidRPr="00CB4FA6" w:rsidRDefault="003E12AA" w:rsidP="003E12AA">
            <w:pPr>
              <w:tabs>
                <w:tab w:val="left" w:pos="960"/>
                <w:tab w:val="left" w:pos="6195"/>
                <w:tab w:val="left" w:pos="7473"/>
                <w:tab w:val="left" w:pos="8737"/>
                <w:tab w:val="left" w:pos="10032"/>
              </w:tabs>
              <w:spacing w:after="120" w:line="240" w:lineRule="exact"/>
              <w:rPr>
                <w:bCs/>
              </w:rPr>
            </w:pPr>
          </w:p>
        </w:tc>
        <w:tc>
          <w:tcPr>
            <w:tcW w:w="2714" w:type="pct"/>
            <w:gridSpan w:val="6"/>
            <w:tcBorders>
              <w:top w:val="nil"/>
              <w:left w:val="nil"/>
              <w:bottom w:val="double" w:sz="4" w:space="0" w:color="auto"/>
              <w:right w:val="nil"/>
            </w:tcBorders>
          </w:tcPr>
          <w:p w14:paraId="054A31C7" w14:textId="77777777" w:rsidR="003E12AA" w:rsidRPr="00CB4FA6" w:rsidRDefault="003E12AA" w:rsidP="003E12AA">
            <w:pPr>
              <w:tabs>
                <w:tab w:val="left" w:pos="960"/>
                <w:tab w:val="left" w:pos="6195"/>
                <w:tab w:val="left" w:pos="7473"/>
                <w:tab w:val="left" w:pos="8737"/>
                <w:tab w:val="left" w:pos="10032"/>
              </w:tabs>
              <w:spacing w:after="120" w:line="240" w:lineRule="exact"/>
              <w:jc w:val="center"/>
              <w:rPr>
                <w:bCs/>
                <w:i/>
              </w:rPr>
            </w:pPr>
            <w:r w:rsidRPr="00CB4FA6">
              <w:rPr>
                <w:bCs/>
                <w:i/>
              </w:rPr>
              <w:t xml:space="preserve">                    (indicare Art. e CCNL di riferimento)</w:t>
            </w:r>
          </w:p>
        </w:tc>
        <w:tc>
          <w:tcPr>
            <w:tcW w:w="824" w:type="pct"/>
            <w:tcBorders>
              <w:top w:val="single" w:sz="8" w:space="0" w:color="auto"/>
              <w:left w:val="nil"/>
              <w:bottom w:val="double" w:sz="4" w:space="0" w:color="auto"/>
            </w:tcBorders>
          </w:tcPr>
          <w:p w14:paraId="0A645445" w14:textId="77777777" w:rsidR="003E12AA" w:rsidRPr="00CB4FA6" w:rsidRDefault="003E12AA" w:rsidP="003E12AA">
            <w:pPr>
              <w:tabs>
                <w:tab w:val="left" w:pos="960"/>
                <w:tab w:val="left" w:pos="6195"/>
                <w:tab w:val="left" w:pos="7473"/>
                <w:tab w:val="left" w:pos="8737"/>
                <w:tab w:val="left" w:pos="10032"/>
              </w:tabs>
              <w:spacing w:after="120" w:line="240" w:lineRule="exact"/>
              <w:jc w:val="center"/>
              <w:rPr>
                <w:bCs/>
                <w:i/>
              </w:rPr>
            </w:pPr>
            <w:r w:rsidRPr="00CB4FA6">
              <w:rPr>
                <w:bCs/>
                <w:i/>
              </w:rPr>
              <w:t>(n. mesi)</w:t>
            </w:r>
          </w:p>
        </w:tc>
      </w:tr>
      <w:tr w:rsidR="003E12AA" w:rsidRPr="00CB4FA6" w14:paraId="17E87B84" w14:textId="77777777" w:rsidTr="003E12AA">
        <w:tc>
          <w:tcPr>
            <w:tcW w:w="274" w:type="pct"/>
            <w:tcBorders>
              <w:top w:val="double" w:sz="4" w:space="0" w:color="auto"/>
              <w:bottom w:val="nil"/>
              <w:right w:val="nil"/>
            </w:tcBorders>
          </w:tcPr>
          <w:p w14:paraId="4730405D" w14:textId="77777777" w:rsidR="003E12AA" w:rsidRPr="00CB4FA6" w:rsidRDefault="003E12AA" w:rsidP="003E12AA">
            <w:pPr>
              <w:tabs>
                <w:tab w:val="left" w:pos="960"/>
                <w:tab w:val="left" w:pos="6195"/>
                <w:tab w:val="left" w:pos="7473"/>
                <w:tab w:val="left" w:pos="8737"/>
                <w:tab w:val="left" w:pos="10032"/>
              </w:tabs>
              <w:spacing w:after="120" w:line="48" w:lineRule="auto"/>
              <w:rPr>
                <w:bCs/>
              </w:rPr>
            </w:pPr>
          </w:p>
        </w:tc>
        <w:tc>
          <w:tcPr>
            <w:tcW w:w="3901" w:type="pct"/>
            <w:gridSpan w:val="7"/>
            <w:tcBorders>
              <w:top w:val="double" w:sz="4" w:space="0" w:color="auto"/>
              <w:left w:val="nil"/>
              <w:bottom w:val="nil"/>
              <w:right w:val="nil"/>
            </w:tcBorders>
          </w:tcPr>
          <w:p w14:paraId="21220581" w14:textId="77777777" w:rsidR="003E12AA" w:rsidRPr="00CB4FA6" w:rsidRDefault="003E12AA" w:rsidP="003E12AA">
            <w:pPr>
              <w:tabs>
                <w:tab w:val="left" w:pos="960"/>
                <w:tab w:val="left" w:pos="6195"/>
                <w:tab w:val="left" w:pos="7473"/>
                <w:tab w:val="left" w:pos="8737"/>
                <w:tab w:val="left" w:pos="10032"/>
              </w:tabs>
              <w:spacing w:after="120" w:line="48" w:lineRule="auto"/>
              <w:rPr>
                <w:bCs/>
              </w:rPr>
            </w:pPr>
          </w:p>
        </w:tc>
        <w:tc>
          <w:tcPr>
            <w:tcW w:w="824" w:type="pct"/>
            <w:tcBorders>
              <w:top w:val="double" w:sz="4" w:space="0" w:color="auto"/>
              <w:left w:val="nil"/>
              <w:bottom w:val="single" w:sz="8" w:space="0" w:color="auto"/>
            </w:tcBorders>
          </w:tcPr>
          <w:p w14:paraId="3139F7E9" w14:textId="77777777" w:rsidR="003E12AA" w:rsidRPr="00CB4FA6" w:rsidRDefault="003E12AA" w:rsidP="003E12AA">
            <w:pPr>
              <w:tabs>
                <w:tab w:val="left" w:pos="960"/>
                <w:tab w:val="left" w:pos="6195"/>
                <w:tab w:val="left" w:pos="7473"/>
                <w:tab w:val="left" w:pos="8737"/>
                <w:tab w:val="left" w:pos="10032"/>
              </w:tabs>
              <w:spacing w:after="120" w:line="48" w:lineRule="auto"/>
              <w:rPr>
                <w:bCs/>
              </w:rPr>
            </w:pPr>
          </w:p>
        </w:tc>
      </w:tr>
      <w:tr w:rsidR="003E12AA" w:rsidRPr="00CB4FA6" w14:paraId="1EA2B074" w14:textId="77777777" w:rsidTr="003E12AA">
        <w:tc>
          <w:tcPr>
            <w:tcW w:w="274" w:type="pct"/>
            <w:tcBorders>
              <w:top w:val="nil"/>
              <w:bottom w:val="nil"/>
              <w:right w:val="nil"/>
            </w:tcBorders>
          </w:tcPr>
          <w:p w14:paraId="4CD73093" w14:textId="77777777" w:rsidR="003E12AA" w:rsidRPr="00CB4FA6" w:rsidRDefault="003E12AA" w:rsidP="003E12AA">
            <w:pPr>
              <w:tabs>
                <w:tab w:val="left" w:pos="960"/>
                <w:tab w:val="left" w:pos="6195"/>
                <w:tab w:val="left" w:pos="7473"/>
                <w:tab w:val="left" w:pos="8737"/>
                <w:tab w:val="left" w:pos="10032"/>
              </w:tabs>
              <w:spacing w:after="120" w:line="240" w:lineRule="exact"/>
              <w:rPr>
                <w:bCs/>
              </w:rPr>
            </w:pPr>
            <w:r w:rsidRPr="00CB4FA6">
              <w:rPr>
                <w:bCs/>
              </w:rPr>
              <w:t>C</w:t>
            </w:r>
          </w:p>
        </w:tc>
        <w:tc>
          <w:tcPr>
            <w:tcW w:w="3901" w:type="pct"/>
            <w:gridSpan w:val="7"/>
            <w:tcBorders>
              <w:top w:val="nil"/>
              <w:left w:val="nil"/>
              <w:bottom w:val="nil"/>
              <w:right w:val="single" w:sz="8" w:space="0" w:color="auto"/>
            </w:tcBorders>
          </w:tcPr>
          <w:p w14:paraId="766F4506" w14:textId="77777777" w:rsidR="003E12AA" w:rsidRPr="00CB4FA6" w:rsidRDefault="003E12AA" w:rsidP="003E12AA">
            <w:pPr>
              <w:tabs>
                <w:tab w:val="left" w:pos="960"/>
                <w:tab w:val="left" w:pos="6195"/>
                <w:tab w:val="left" w:pos="7473"/>
                <w:tab w:val="left" w:pos="8737"/>
                <w:tab w:val="left" w:pos="10032"/>
              </w:tabs>
              <w:spacing w:after="120" w:line="240" w:lineRule="exact"/>
              <w:rPr>
                <w:bCs/>
                <w:i/>
              </w:rPr>
            </w:pPr>
            <w:r w:rsidRPr="00CB4FA6">
              <w:rPr>
                <w:bCs/>
              </w:rPr>
              <w:t xml:space="preserve">= </w:t>
            </w:r>
            <w:proofErr w:type="spellStart"/>
            <w:r w:rsidRPr="00CB4FA6">
              <w:rPr>
                <w:bCs/>
              </w:rPr>
              <w:t>AxB</w:t>
            </w:r>
            <w:proofErr w:type="spellEnd"/>
            <w:r w:rsidRPr="00CB4FA6">
              <w:rPr>
                <w:bCs/>
              </w:rPr>
              <w:t xml:space="preserve"> RETRIBUZIONE ANNUA</w:t>
            </w:r>
          </w:p>
        </w:tc>
        <w:tc>
          <w:tcPr>
            <w:tcW w:w="824" w:type="pct"/>
            <w:tcBorders>
              <w:top w:val="single" w:sz="8" w:space="0" w:color="auto"/>
              <w:left w:val="single" w:sz="8" w:space="0" w:color="auto"/>
              <w:bottom w:val="single" w:sz="8" w:space="0" w:color="auto"/>
              <w:right w:val="single" w:sz="8" w:space="0" w:color="auto"/>
            </w:tcBorders>
          </w:tcPr>
          <w:p w14:paraId="25B7FE47" w14:textId="77777777" w:rsidR="003E12AA" w:rsidRPr="00CB4FA6" w:rsidRDefault="003E12AA" w:rsidP="003E12AA">
            <w:pPr>
              <w:tabs>
                <w:tab w:val="left" w:pos="960"/>
                <w:tab w:val="left" w:pos="6195"/>
                <w:tab w:val="left" w:pos="7473"/>
                <w:tab w:val="left" w:pos="8737"/>
                <w:tab w:val="left" w:pos="10032"/>
              </w:tabs>
              <w:spacing w:after="120" w:line="240" w:lineRule="exact"/>
              <w:rPr>
                <w:bCs/>
              </w:rPr>
            </w:pPr>
          </w:p>
        </w:tc>
      </w:tr>
      <w:tr w:rsidR="003E12AA" w:rsidRPr="00CB4FA6" w14:paraId="4B020B32" w14:textId="77777777" w:rsidTr="003E12AA">
        <w:tc>
          <w:tcPr>
            <w:tcW w:w="274" w:type="pct"/>
            <w:tcBorders>
              <w:top w:val="nil"/>
              <w:bottom w:val="double" w:sz="4" w:space="0" w:color="auto"/>
              <w:right w:val="nil"/>
            </w:tcBorders>
          </w:tcPr>
          <w:p w14:paraId="625810A1" w14:textId="77777777" w:rsidR="003E12AA" w:rsidRPr="00CB4FA6" w:rsidRDefault="003E12AA" w:rsidP="003E12AA">
            <w:pPr>
              <w:tabs>
                <w:tab w:val="left" w:pos="960"/>
                <w:tab w:val="left" w:pos="6195"/>
                <w:tab w:val="left" w:pos="7473"/>
                <w:tab w:val="left" w:pos="8737"/>
                <w:tab w:val="left" w:pos="10032"/>
              </w:tabs>
              <w:spacing w:after="120" w:line="48" w:lineRule="auto"/>
              <w:rPr>
                <w:bCs/>
              </w:rPr>
            </w:pPr>
          </w:p>
        </w:tc>
        <w:tc>
          <w:tcPr>
            <w:tcW w:w="1187" w:type="pct"/>
            <w:tcBorders>
              <w:top w:val="nil"/>
              <w:left w:val="nil"/>
              <w:bottom w:val="double" w:sz="4" w:space="0" w:color="auto"/>
              <w:right w:val="nil"/>
            </w:tcBorders>
          </w:tcPr>
          <w:p w14:paraId="6782DD0F" w14:textId="77777777" w:rsidR="003E12AA" w:rsidRPr="00CB4FA6" w:rsidRDefault="003E12AA" w:rsidP="003E12AA">
            <w:pPr>
              <w:tabs>
                <w:tab w:val="left" w:pos="960"/>
                <w:tab w:val="left" w:pos="6195"/>
                <w:tab w:val="left" w:pos="7473"/>
                <w:tab w:val="left" w:pos="8737"/>
                <w:tab w:val="left" w:pos="10032"/>
              </w:tabs>
              <w:spacing w:after="120" w:line="48" w:lineRule="auto"/>
              <w:rPr>
                <w:bCs/>
              </w:rPr>
            </w:pPr>
          </w:p>
        </w:tc>
        <w:tc>
          <w:tcPr>
            <w:tcW w:w="1244" w:type="pct"/>
            <w:gridSpan w:val="3"/>
            <w:tcBorders>
              <w:top w:val="nil"/>
              <w:left w:val="nil"/>
              <w:bottom w:val="double" w:sz="4" w:space="0" w:color="auto"/>
              <w:right w:val="nil"/>
            </w:tcBorders>
          </w:tcPr>
          <w:p w14:paraId="226769DC" w14:textId="77777777" w:rsidR="003E12AA" w:rsidRPr="00CB4FA6" w:rsidRDefault="003E12AA" w:rsidP="003E12AA">
            <w:pPr>
              <w:tabs>
                <w:tab w:val="left" w:pos="960"/>
                <w:tab w:val="left" w:pos="6195"/>
                <w:tab w:val="left" w:pos="7473"/>
                <w:tab w:val="left" w:pos="8737"/>
                <w:tab w:val="left" w:pos="10032"/>
              </w:tabs>
              <w:spacing w:after="120" w:line="48" w:lineRule="auto"/>
              <w:rPr>
                <w:bCs/>
              </w:rPr>
            </w:pPr>
          </w:p>
        </w:tc>
        <w:tc>
          <w:tcPr>
            <w:tcW w:w="560" w:type="pct"/>
            <w:tcBorders>
              <w:top w:val="nil"/>
              <w:left w:val="nil"/>
              <w:bottom w:val="double" w:sz="4" w:space="0" w:color="auto"/>
              <w:right w:val="nil"/>
            </w:tcBorders>
          </w:tcPr>
          <w:p w14:paraId="7454D57D" w14:textId="77777777" w:rsidR="003E12AA" w:rsidRPr="00CB4FA6" w:rsidRDefault="003E12AA" w:rsidP="003E12AA">
            <w:pPr>
              <w:tabs>
                <w:tab w:val="left" w:pos="960"/>
                <w:tab w:val="left" w:pos="6195"/>
                <w:tab w:val="left" w:pos="7473"/>
                <w:tab w:val="left" w:pos="8737"/>
                <w:tab w:val="left" w:pos="10032"/>
              </w:tabs>
              <w:spacing w:after="120" w:line="48" w:lineRule="auto"/>
              <w:rPr>
                <w:bCs/>
              </w:rPr>
            </w:pPr>
          </w:p>
        </w:tc>
        <w:tc>
          <w:tcPr>
            <w:tcW w:w="910" w:type="pct"/>
            <w:gridSpan w:val="2"/>
            <w:tcBorders>
              <w:top w:val="nil"/>
              <w:left w:val="nil"/>
              <w:bottom w:val="double" w:sz="4" w:space="0" w:color="auto"/>
              <w:right w:val="nil"/>
            </w:tcBorders>
          </w:tcPr>
          <w:p w14:paraId="758F21EE" w14:textId="77777777" w:rsidR="003E12AA" w:rsidRPr="00CB4FA6" w:rsidRDefault="003E12AA" w:rsidP="003E12AA">
            <w:pPr>
              <w:tabs>
                <w:tab w:val="left" w:pos="960"/>
                <w:tab w:val="left" w:pos="6195"/>
                <w:tab w:val="left" w:pos="7473"/>
                <w:tab w:val="left" w:pos="8737"/>
                <w:tab w:val="left" w:pos="10032"/>
              </w:tabs>
              <w:spacing w:after="120" w:line="48" w:lineRule="auto"/>
              <w:rPr>
                <w:bCs/>
              </w:rPr>
            </w:pPr>
          </w:p>
        </w:tc>
        <w:tc>
          <w:tcPr>
            <w:tcW w:w="824" w:type="pct"/>
            <w:tcBorders>
              <w:top w:val="single" w:sz="8" w:space="0" w:color="auto"/>
              <w:left w:val="nil"/>
              <w:bottom w:val="double" w:sz="4" w:space="0" w:color="auto"/>
            </w:tcBorders>
          </w:tcPr>
          <w:p w14:paraId="0F159BAE" w14:textId="77777777" w:rsidR="003E12AA" w:rsidRPr="00CB4FA6" w:rsidRDefault="003E12AA" w:rsidP="003E12AA">
            <w:pPr>
              <w:tabs>
                <w:tab w:val="left" w:pos="960"/>
                <w:tab w:val="left" w:pos="6195"/>
                <w:tab w:val="left" w:pos="7473"/>
                <w:tab w:val="left" w:pos="8737"/>
                <w:tab w:val="left" w:pos="10032"/>
              </w:tabs>
              <w:spacing w:after="120" w:line="48" w:lineRule="auto"/>
              <w:rPr>
                <w:bCs/>
              </w:rPr>
            </w:pPr>
          </w:p>
        </w:tc>
      </w:tr>
      <w:tr w:rsidR="003E12AA" w:rsidRPr="00CB4FA6" w14:paraId="213AB39C" w14:textId="77777777" w:rsidTr="003E12AA">
        <w:tc>
          <w:tcPr>
            <w:tcW w:w="274" w:type="pct"/>
            <w:tcBorders>
              <w:top w:val="double" w:sz="4" w:space="0" w:color="auto"/>
              <w:bottom w:val="nil"/>
              <w:right w:val="nil"/>
            </w:tcBorders>
          </w:tcPr>
          <w:p w14:paraId="287464B7" w14:textId="77777777" w:rsidR="003E12AA" w:rsidRPr="00CB4FA6" w:rsidRDefault="003E12AA" w:rsidP="003E12AA">
            <w:pPr>
              <w:tabs>
                <w:tab w:val="left" w:pos="960"/>
                <w:tab w:val="left" w:pos="6195"/>
                <w:tab w:val="left" w:pos="7473"/>
                <w:tab w:val="left" w:pos="8737"/>
                <w:tab w:val="left" w:pos="10032"/>
              </w:tabs>
              <w:spacing w:after="120" w:line="48" w:lineRule="auto"/>
              <w:rPr>
                <w:b/>
                <w:bCs/>
              </w:rPr>
            </w:pPr>
          </w:p>
        </w:tc>
        <w:tc>
          <w:tcPr>
            <w:tcW w:w="1187" w:type="pct"/>
            <w:tcBorders>
              <w:top w:val="double" w:sz="4" w:space="0" w:color="auto"/>
              <w:left w:val="nil"/>
              <w:bottom w:val="nil"/>
              <w:right w:val="nil"/>
            </w:tcBorders>
          </w:tcPr>
          <w:p w14:paraId="14489B5F" w14:textId="77777777" w:rsidR="003E12AA" w:rsidRPr="00CB4FA6" w:rsidRDefault="003E12AA" w:rsidP="003E12AA">
            <w:pPr>
              <w:tabs>
                <w:tab w:val="left" w:pos="960"/>
                <w:tab w:val="left" w:pos="6195"/>
                <w:tab w:val="left" w:pos="7473"/>
                <w:tab w:val="left" w:pos="8737"/>
                <w:tab w:val="left" w:pos="10032"/>
              </w:tabs>
              <w:spacing w:after="120" w:line="48" w:lineRule="auto"/>
              <w:rPr>
                <w:b/>
                <w:bCs/>
              </w:rPr>
            </w:pPr>
          </w:p>
        </w:tc>
        <w:tc>
          <w:tcPr>
            <w:tcW w:w="1244" w:type="pct"/>
            <w:gridSpan w:val="3"/>
            <w:tcBorders>
              <w:top w:val="double" w:sz="4" w:space="0" w:color="auto"/>
              <w:left w:val="nil"/>
              <w:bottom w:val="nil"/>
              <w:right w:val="nil"/>
            </w:tcBorders>
          </w:tcPr>
          <w:p w14:paraId="407D4BA7" w14:textId="77777777" w:rsidR="003E12AA" w:rsidRPr="00CB4FA6" w:rsidRDefault="003E12AA" w:rsidP="003E12AA">
            <w:pPr>
              <w:tabs>
                <w:tab w:val="left" w:pos="960"/>
                <w:tab w:val="left" w:pos="6195"/>
                <w:tab w:val="left" w:pos="7473"/>
                <w:tab w:val="left" w:pos="8737"/>
                <w:tab w:val="left" w:pos="10032"/>
              </w:tabs>
              <w:spacing w:after="120" w:line="48" w:lineRule="auto"/>
              <w:rPr>
                <w:b/>
                <w:bCs/>
              </w:rPr>
            </w:pPr>
          </w:p>
        </w:tc>
        <w:tc>
          <w:tcPr>
            <w:tcW w:w="560" w:type="pct"/>
            <w:tcBorders>
              <w:top w:val="double" w:sz="4" w:space="0" w:color="auto"/>
              <w:left w:val="nil"/>
              <w:right w:val="nil"/>
            </w:tcBorders>
          </w:tcPr>
          <w:p w14:paraId="21CC0BBA" w14:textId="77777777" w:rsidR="003E12AA" w:rsidRPr="00CB4FA6" w:rsidRDefault="003E12AA" w:rsidP="003E12AA">
            <w:pPr>
              <w:tabs>
                <w:tab w:val="left" w:pos="960"/>
                <w:tab w:val="left" w:pos="6195"/>
                <w:tab w:val="left" w:pos="7473"/>
                <w:tab w:val="left" w:pos="8737"/>
                <w:tab w:val="left" w:pos="10032"/>
              </w:tabs>
              <w:spacing w:after="120" w:line="48" w:lineRule="auto"/>
              <w:rPr>
                <w:b/>
                <w:bCs/>
              </w:rPr>
            </w:pPr>
          </w:p>
        </w:tc>
        <w:tc>
          <w:tcPr>
            <w:tcW w:w="910" w:type="pct"/>
            <w:gridSpan w:val="2"/>
            <w:tcBorders>
              <w:top w:val="double" w:sz="4" w:space="0" w:color="auto"/>
              <w:left w:val="nil"/>
              <w:bottom w:val="nil"/>
              <w:right w:val="nil"/>
            </w:tcBorders>
          </w:tcPr>
          <w:p w14:paraId="2BEAB20B" w14:textId="77777777" w:rsidR="003E12AA" w:rsidRPr="00CB4FA6" w:rsidRDefault="003E12AA" w:rsidP="003E12AA">
            <w:pPr>
              <w:tabs>
                <w:tab w:val="left" w:pos="960"/>
                <w:tab w:val="left" w:pos="6195"/>
                <w:tab w:val="left" w:pos="7473"/>
                <w:tab w:val="left" w:pos="8737"/>
                <w:tab w:val="left" w:pos="10032"/>
              </w:tabs>
              <w:spacing w:after="120" w:line="48" w:lineRule="auto"/>
              <w:rPr>
                <w:b/>
                <w:bCs/>
              </w:rPr>
            </w:pPr>
          </w:p>
        </w:tc>
        <w:tc>
          <w:tcPr>
            <w:tcW w:w="824" w:type="pct"/>
            <w:tcBorders>
              <w:top w:val="double" w:sz="4" w:space="0" w:color="auto"/>
              <w:left w:val="nil"/>
            </w:tcBorders>
          </w:tcPr>
          <w:p w14:paraId="65BD10CF" w14:textId="77777777" w:rsidR="003E12AA" w:rsidRPr="00CB4FA6" w:rsidRDefault="003E12AA" w:rsidP="003E12AA">
            <w:pPr>
              <w:tabs>
                <w:tab w:val="left" w:pos="960"/>
                <w:tab w:val="left" w:pos="6195"/>
                <w:tab w:val="left" w:pos="7473"/>
                <w:tab w:val="left" w:pos="8737"/>
                <w:tab w:val="left" w:pos="10032"/>
              </w:tabs>
              <w:spacing w:after="120" w:line="48" w:lineRule="auto"/>
              <w:rPr>
                <w:b/>
                <w:bCs/>
              </w:rPr>
            </w:pPr>
          </w:p>
        </w:tc>
      </w:tr>
      <w:tr w:rsidR="003E12AA" w:rsidRPr="00CB4FA6" w14:paraId="3180D3B0" w14:textId="77777777" w:rsidTr="003E12AA">
        <w:tc>
          <w:tcPr>
            <w:tcW w:w="274" w:type="pct"/>
            <w:tcBorders>
              <w:top w:val="nil"/>
              <w:bottom w:val="nil"/>
              <w:right w:val="nil"/>
            </w:tcBorders>
          </w:tcPr>
          <w:p w14:paraId="64093C6A" w14:textId="77777777" w:rsidR="003E12AA" w:rsidRPr="00CB4FA6" w:rsidRDefault="003E12AA" w:rsidP="003E12AA">
            <w:pPr>
              <w:tabs>
                <w:tab w:val="left" w:pos="960"/>
                <w:tab w:val="left" w:pos="6195"/>
                <w:tab w:val="left" w:pos="7473"/>
                <w:tab w:val="left" w:pos="8737"/>
                <w:tab w:val="left" w:pos="10032"/>
              </w:tabs>
              <w:spacing w:after="120" w:line="240" w:lineRule="exact"/>
              <w:rPr>
                <w:bCs/>
              </w:rPr>
            </w:pPr>
            <w:r w:rsidRPr="00CB4FA6">
              <w:rPr>
                <w:bCs/>
              </w:rPr>
              <w:t>D.1</w:t>
            </w:r>
          </w:p>
        </w:tc>
        <w:tc>
          <w:tcPr>
            <w:tcW w:w="1187" w:type="pct"/>
            <w:tcBorders>
              <w:top w:val="nil"/>
              <w:left w:val="nil"/>
              <w:bottom w:val="nil"/>
              <w:right w:val="nil"/>
            </w:tcBorders>
          </w:tcPr>
          <w:p w14:paraId="515F990E" w14:textId="77777777" w:rsidR="003E12AA" w:rsidRPr="00CB4FA6" w:rsidRDefault="003E12AA" w:rsidP="003E12AA">
            <w:pPr>
              <w:tabs>
                <w:tab w:val="left" w:pos="960"/>
                <w:tab w:val="left" w:pos="6195"/>
                <w:tab w:val="left" w:pos="7473"/>
                <w:tab w:val="left" w:pos="8737"/>
                <w:tab w:val="left" w:pos="10032"/>
              </w:tabs>
              <w:spacing w:after="120" w:line="240" w:lineRule="exact"/>
              <w:rPr>
                <w:bCs/>
              </w:rPr>
            </w:pPr>
            <w:r w:rsidRPr="00CB4FA6">
              <w:rPr>
                <w:bCs/>
              </w:rPr>
              <w:t>INPS carico Azienda</w:t>
            </w:r>
          </w:p>
        </w:tc>
        <w:tc>
          <w:tcPr>
            <w:tcW w:w="1244" w:type="pct"/>
            <w:gridSpan w:val="3"/>
            <w:tcBorders>
              <w:top w:val="nil"/>
              <w:left w:val="nil"/>
              <w:bottom w:val="nil"/>
            </w:tcBorders>
          </w:tcPr>
          <w:p w14:paraId="5B7F932A" w14:textId="77777777" w:rsidR="003E12AA" w:rsidRPr="00CB4FA6" w:rsidRDefault="003E12AA" w:rsidP="003E12AA">
            <w:pPr>
              <w:tabs>
                <w:tab w:val="left" w:pos="960"/>
                <w:tab w:val="left" w:pos="6195"/>
                <w:tab w:val="left" w:pos="7473"/>
                <w:tab w:val="left" w:pos="8737"/>
                <w:tab w:val="left" w:pos="10032"/>
              </w:tabs>
              <w:spacing w:after="120" w:line="240" w:lineRule="exact"/>
              <w:jc w:val="right"/>
              <w:rPr>
                <w:bCs/>
                <w:i/>
              </w:rPr>
            </w:pPr>
            <w:r w:rsidRPr="00CB4FA6">
              <w:rPr>
                <w:bCs/>
                <w:i/>
              </w:rPr>
              <w:t>Retribuzione annua x</w:t>
            </w:r>
          </w:p>
        </w:tc>
        <w:tc>
          <w:tcPr>
            <w:tcW w:w="560" w:type="pct"/>
          </w:tcPr>
          <w:p w14:paraId="483D8D5F" w14:textId="77777777" w:rsidR="003E12AA" w:rsidRPr="00CB4FA6" w:rsidRDefault="003E12AA" w:rsidP="003E12AA">
            <w:pPr>
              <w:tabs>
                <w:tab w:val="left" w:pos="960"/>
                <w:tab w:val="left" w:pos="6195"/>
                <w:tab w:val="left" w:pos="7473"/>
                <w:tab w:val="left" w:pos="8737"/>
                <w:tab w:val="left" w:pos="10032"/>
              </w:tabs>
              <w:spacing w:after="120" w:line="240" w:lineRule="exact"/>
              <w:jc w:val="right"/>
              <w:rPr>
                <w:bCs/>
                <w:i/>
              </w:rPr>
            </w:pPr>
            <w:r w:rsidRPr="00CB4FA6">
              <w:rPr>
                <w:bCs/>
                <w:i/>
              </w:rPr>
              <w:t>%</w:t>
            </w:r>
          </w:p>
        </w:tc>
        <w:tc>
          <w:tcPr>
            <w:tcW w:w="910" w:type="pct"/>
            <w:gridSpan w:val="2"/>
            <w:tcBorders>
              <w:top w:val="nil"/>
              <w:bottom w:val="nil"/>
            </w:tcBorders>
          </w:tcPr>
          <w:p w14:paraId="7C654A8D" w14:textId="77777777" w:rsidR="003E12AA" w:rsidRPr="00CB4FA6" w:rsidRDefault="003E12AA" w:rsidP="003E12AA">
            <w:pPr>
              <w:tabs>
                <w:tab w:val="left" w:pos="960"/>
                <w:tab w:val="left" w:pos="6195"/>
                <w:tab w:val="left" w:pos="7473"/>
                <w:tab w:val="left" w:pos="8737"/>
                <w:tab w:val="left" w:pos="10032"/>
              </w:tabs>
              <w:spacing w:after="120" w:line="240" w:lineRule="exact"/>
              <w:rPr>
                <w:bCs/>
                <w:i/>
              </w:rPr>
            </w:pPr>
          </w:p>
        </w:tc>
        <w:tc>
          <w:tcPr>
            <w:tcW w:w="824" w:type="pct"/>
          </w:tcPr>
          <w:p w14:paraId="54EA09A5" w14:textId="77777777" w:rsidR="003E12AA" w:rsidRPr="00CB4FA6" w:rsidRDefault="003E12AA" w:rsidP="003E12AA">
            <w:pPr>
              <w:tabs>
                <w:tab w:val="left" w:pos="960"/>
                <w:tab w:val="left" w:pos="6195"/>
                <w:tab w:val="left" w:pos="7473"/>
                <w:tab w:val="left" w:pos="8737"/>
                <w:tab w:val="left" w:pos="10032"/>
              </w:tabs>
              <w:spacing w:after="120" w:line="240" w:lineRule="exact"/>
              <w:rPr>
                <w:bCs/>
              </w:rPr>
            </w:pPr>
          </w:p>
        </w:tc>
      </w:tr>
      <w:tr w:rsidR="003E12AA" w:rsidRPr="00CB4FA6" w14:paraId="283DBF0B" w14:textId="77777777" w:rsidTr="003E12AA">
        <w:tc>
          <w:tcPr>
            <w:tcW w:w="274" w:type="pct"/>
            <w:tcBorders>
              <w:top w:val="nil"/>
              <w:bottom w:val="nil"/>
              <w:right w:val="nil"/>
            </w:tcBorders>
          </w:tcPr>
          <w:p w14:paraId="3645CB20" w14:textId="77777777" w:rsidR="003E12AA" w:rsidRPr="00CB4FA6" w:rsidRDefault="003E12AA" w:rsidP="003E12AA">
            <w:pPr>
              <w:tabs>
                <w:tab w:val="left" w:pos="960"/>
                <w:tab w:val="left" w:pos="6195"/>
                <w:tab w:val="left" w:pos="7473"/>
                <w:tab w:val="left" w:pos="8737"/>
                <w:tab w:val="left" w:pos="10032"/>
              </w:tabs>
              <w:spacing w:after="120" w:line="240" w:lineRule="exact"/>
              <w:rPr>
                <w:bCs/>
              </w:rPr>
            </w:pPr>
            <w:r w:rsidRPr="00CB4FA6">
              <w:rPr>
                <w:bCs/>
              </w:rPr>
              <w:t>D.2</w:t>
            </w:r>
          </w:p>
        </w:tc>
        <w:tc>
          <w:tcPr>
            <w:tcW w:w="1187" w:type="pct"/>
            <w:tcBorders>
              <w:top w:val="nil"/>
              <w:left w:val="nil"/>
              <w:bottom w:val="nil"/>
              <w:right w:val="nil"/>
            </w:tcBorders>
          </w:tcPr>
          <w:p w14:paraId="2E8E4957" w14:textId="77777777" w:rsidR="003E12AA" w:rsidRPr="00CB4FA6" w:rsidRDefault="003E12AA" w:rsidP="003E12AA">
            <w:pPr>
              <w:tabs>
                <w:tab w:val="left" w:pos="960"/>
                <w:tab w:val="left" w:pos="6195"/>
                <w:tab w:val="left" w:pos="7473"/>
                <w:tab w:val="left" w:pos="8737"/>
                <w:tab w:val="left" w:pos="10032"/>
              </w:tabs>
              <w:spacing w:after="120" w:line="240" w:lineRule="exact"/>
              <w:rPr>
                <w:bCs/>
              </w:rPr>
            </w:pPr>
            <w:r w:rsidRPr="00CB4FA6">
              <w:rPr>
                <w:bCs/>
              </w:rPr>
              <w:t>INAIL carico Azienda</w:t>
            </w:r>
          </w:p>
        </w:tc>
        <w:tc>
          <w:tcPr>
            <w:tcW w:w="1244" w:type="pct"/>
            <w:gridSpan w:val="3"/>
            <w:tcBorders>
              <w:top w:val="nil"/>
              <w:left w:val="nil"/>
              <w:bottom w:val="nil"/>
            </w:tcBorders>
          </w:tcPr>
          <w:p w14:paraId="23A069B8" w14:textId="77777777" w:rsidR="003E12AA" w:rsidRPr="00CB4FA6" w:rsidRDefault="003E12AA" w:rsidP="003E12AA">
            <w:pPr>
              <w:tabs>
                <w:tab w:val="left" w:pos="960"/>
                <w:tab w:val="left" w:pos="6195"/>
                <w:tab w:val="left" w:pos="7473"/>
                <w:tab w:val="left" w:pos="8737"/>
                <w:tab w:val="left" w:pos="10032"/>
              </w:tabs>
              <w:spacing w:after="120" w:line="240" w:lineRule="exact"/>
              <w:jc w:val="right"/>
              <w:rPr>
                <w:bCs/>
                <w:i/>
              </w:rPr>
            </w:pPr>
            <w:r w:rsidRPr="00CB4FA6">
              <w:rPr>
                <w:bCs/>
                <w:i/>
              </w:rPr>
              <w:t>Retribuzione annua x</w:t>
            </w:r>
          </w:p>
        </w:tc>
        <w:tc>
          <w:tcPr>
            <w:tcW w:w="560" w:type="pct"/>
          </w:tcPr>
          <w:p w14:paraId="5C048CE3" w14:textId="77777777" w:rsidR="003E12AA" w:rsidRPr="00CB4FA6" w:rsidRDefault="003E12AA" w:rsidP="003E12AA">
            <w:pPr>
              <w:tabs>
                <w:tab w:val="left" w:pos="960"/>
                <w:tab w:val="left" w:pos="6195"/>
                <w:tab w:val="left" w:pos="7473"/>
                <w:tab w:val="left" w:pos="8737"/>
                <w:tab w:val="left" w:pos="10032"/>
              </w:tabs>
              <w:spacing w:after="120" w:line="240" w:lineRule="exact"/>
              <w:jc w:val="right"/>
              <w:rPr>
                <w:bCs/>
                <w:i/>
              </w:rPr>
            </w:pPr>
            <w:r w:rsidRPr="00CB4FA6">
              <w:rPr>
                <w:bCs/>
                <w:i/>
              </w:rPr>
              <w:t>%</w:t>
            </w:r>
          </w:p>
        </w:tc>
        <w:tc>
          <w:tcPr>
            <w:tcW w:w="910" w:type="pct"/>
            <w:gridSpan w:val="2"/>
            <w:tcBorders>
              <w:top w:val="nil"/>
              <w:bottom w:val="nil"/>
            </w:tcBorders>
          </w:tcPr>
          <w:p w14:paraId="359DC086" w14:textId="77777777" w:rsidR="003E12AA" w:rsidRPr="00CB4FA6" w:rsidRDefault="003E12AA" w:rsidP="003E12AA">
            <w:pPr>
              <w:tabs>
                <w:tab w:val="left" w:pos="960"/>
                <w:tab w:val="left" w:pos="6195"/>
                <w:tab w:val="left" w:pos="7473"/>
                <w:tab w:val="left" w:pos="8737"/>
                <w:tab w:val="left" w:pos="10032"/>
              </w:tabs>
              <w:spacing w:after="120" w:line="240" w:lineRule="exact"/>
              <w:rPr>
                <w:bCs/>
                <w:i/>
              </w:rPr>
            </w:pPr>
          </w:p>
        </w:tc>
        <w:tc>
          <w:tcPr>
            <w:tcW w:w="824" w:type="pct"/>
            <w:tcBorders>
              <w:bottom w:val="single" w:sz="8" w:space="0" w:color="auto"/>
            </w:tcBorders>
          </w:tcPr>
          <w:p w14:paraId="7FEFA945" w14:textId="77777777" w:rsidR="003E12AA" w:rsidRPr="00CB4FA6" w:rsidRDefault="003E12AA" w:rsidP="003E12AA">
            <w:pPr>
              <w:tabs>
                <w:tab w:val="left" w:pos="960"/>
                <w:tab w:val="left" w:pos="6195"/>
                <w:tab w:val="left" w:pos="7473"/>
                <w:tab w:val="left" w:pos="8737"/>
                <w:tab w:val="left" w:pos="10032"/>
              </w:tabs>
              <w:spacing w:after="120" w:line="240" w:lineRule="exact"/>
              <w:rPr>
                <w:bCs/>
              </w:rPr>
            </w:pPr>
          </w:p>
        </w:tc>
      </w:tr>
      <w:tr w:rsidR="003E12AA" w:rsidRPr="00CB4FA6" w14:paraId="69D9E6AE" w14:textId="77777777" w:rsidTr="003E12AA">
        <w:tc>
          <w:tcPr>
            <w:tcW w:w="274" w:type="pct"/>
            <w:tcBorders>
              <w:top w:val="nil"/>
              <w:bottom w:val="nil"/>
              <w:right w:val="nil"/>
            </w:tcBorders>
          </w:tcPr>
          <w:p w14:paraId="63D6CFF4" w14:textId="77777777" w:rsidR="003E12AA" w:rsidRPr="00CB4FA6" w:rsidRDefault="003E12AA" w:rsidP="003E12AA">
            <w:pPr>
              <w:tabs>
                <w:tab w:val="left" w:pos="960"/>
                <w:tab w:val="left" w:pos="6195"/>
                <w:tab w:val="left" w:pos="7473"/>
                <w:tab w:val="left" w:pos="8737"/>
                <w:tab w:val="left" w:pos="10032"/>
              </w:tabs>
              <w:spacing w:after="120" w:line="240" w:lineRule="exact"/>
              <w:rPr>
                <w:bCs/>
              </w:rPr>
            </w:pPr>
            <w:r w:rsidRPr="00CB4FA6">
              <w:rPr>
                <w:bCs/>
              </w:rPr>
              <w:t>D</w:t>
            </w:r>
          </w:p>
        </w:tc>
        <w:tc>
          <w:tcPr>
            <w:tcW w:w="3901" w:type="pct"/>
            <w:gridSpan w:val="7"/>
            <w:tcBorders>
              <w:top w:val="nil"/>
              <w:left w:val="nil"/>
              <w:bottom w:val="nil"/>
              <w:right w:val="single" w:sz="8" w:space="0" w:color="auto"/>
            </w:tcBorders>
          </w:tcPr>
          <w:p w14:paraId="42F49E01" w14:textId="77777777" w:rsidR="003E12AA" w:rsidRPr="00CB4FA6" w:rsidRDefault="003E12AA" w:rsidP="003E12AA">
            <w:pPr>
              <w:tabs>
                <w:tab w:val="left" w:pos="960"/>
                <w:tab w:val="left" w:pos="6195"/>
                <w:tab w:val="left" w:pos="7473"/>
                <w:tab w:val="left" w:pos="8737"/>
                <w:tab w:val="left" w:pos="10032"/>
              </w:tabs>
              <w:spacing w:after="120" w:line="240" w:lineRule="exact"/>
              <w:rPr>
                <w:bCs/>
                <w:i/>
              </w:rPr>
            </w:pPr>
            <w:r w:rsidRPr="00CB4FA6">
              <w:rPr>
                <w:bCs/>
              </w:rPr>
              <w:t>TOTALE ONERI CONTRIBUTIVI</w:t>
            </w:r>
          </w:p>
        </w:tc>
        <w:tc>
          <w:tcPr>
            <w:tcW w:w="824" w:type="pct"/>
            <w:tcBorders>
              <w:top w:val="single" w:sz="8" w:space="0" w:color="auto"/>
              <w:left w:val="single" w:sz="8" w:space="0" w:color="auto"/>
              <w:bottom w:val="single" w:sz="8" w:space="0" w:color="auto"/>
              <w:right w:val="single" w:sz="8" w:space="0" w:color="auto"/>
            </w:tcBorders>
          </w:tcPr>
          <w:p w14:paraId="3D5E6873" w14:textId="77777777" w:rsidR="003E12AA" w:rsidRPr="00CB4FA6" w:rsidRDefault="003E12AA" w:rsidP="003E12AA">
            <w:pPr>
              <w:tabs>
                <w:tab w:val="left" w:pos="960"/>
                <w:tab w:val="left" w:pos="6195"/>
                <w:tab w:val="left" w:pos="7473"/>
                <w:tab w:val="left" w:pos="8737"/>
                <w:tab w:val="left" w:pos="10032"/>
              </w:tabs>
              <w:spacing w:after="120" w:line="240" w:lineRule="exact"/>
              <w:rPr>
                <w:bCs/>
              </w:rPr>
            </w:pPr>
          </w:p>
        </w:tc>
      </w:tr>
      <w:tr w:rsidR="003E12AA" w:rsidRPr="00CB4FA6" w14:paraId="28229A57" w14:textId="77777777" w:rsidTr="003E12AA">
        <w:tc>
          <w:tcPr>
            <w:tcW w:w="274" w:type="pct"/>
            <w:tcBorders>
              <w:top w:val="nil"/>
              <w:bottom w:val="double" w:sz="4" w:space="0" w:color="auto"/>
              <w:right w:val="nil"/>
            </w:tcBorders>
          </w:tcPr>
          <w:p w14:paraId="6773986B" w14:textId="77777777" w:rsidR="003E12AA" w:rsidRPr="00CB4FA6" w:rsidRDefault="003E12AA" w:rsidP="003E12AA">
            <w:pPr>
              <w:tabs>
                <w:tab w:val="left" w:pos="960"/>
                <w:tab w:val="left" w:pos="6195"/>
                <w:tab w:val="left" w:pos="7473"/>
                <w:tab w:val="left" w:pos="8737"/>
                <w:tab w:val="left" w:pos="10032"/>
              </w:tabs>
              <w:spacing w:after="120" w:line="48" w:lineRule="auto"/>
              <w:rPr>
                <w:bCs/>
              </w:rPr>
            </w:pPr>
          </w:p>
        </w:tc>
        <w:tc>
          <w:tcPr>
            <w:tcW w:w="3901" w:type="pct"/>
            <w:gridSpan w:val="7"/>
            <w:tcBorders>
              <w:top w:val="nil"/>
              <w:left w:val="nil"/>
              <w:bottom w:val="double" w:sz="4" w:space="0" w:color="auto"/>
              <w:right w:val="nil"/>
            </w:tcBorders>
          </w:tcPr>
          <w:p w14:paraId="58AB40B3" w14:textId="77777777" w:rsidR="003E12AA" w:rsidRPr="00CB4FA6" w:rsidRDefault="003E12AA" w:rsidP="003E12AA">
            <w:pPr>
              <w:tabs>
                <w:tab w:val="left" w:pos="960"/>
                <w:tab w:val="left" w:pos="6195"/>
                <w:tab w:val="left" w:pos="7473"/>
                <w:tab w:val="left" w:pos="8737"/>
                <w:tab w:val="left" w:pos="10032"/>
              </w:tabs>
              <w:spacing w:after="120" w:line="48" w:lineRule="auto"/>
              <w:rPr>
                <w:bCs/>
              </w:rPr>
            </w:pPr>
          </w:p>
        </w:tc>
        <w:tc>
          <w:tcPr>
            <w:tcW w:w="824" w:type="pct"/>
            <w:tcBorders>
              <w:top w:val="nil"/>
              <w:left w:val="nil"/>
              <w:bottom w:val="double" w:sz="4" w:space="0" w:color="auto"/>
            </w:tcBorders>
          </w:tcPr>
          <w:p w14:paraId="3CDDE839" w14:textId="77777777" w:rsidR="003E12AA" w:rsidRPr="00CB4FA6" w:rsidRDefault="003E12AA" w:rsidP="003E12AA">
            <w:pPr>
              <w:tabs>
                <w:tab w:val="left" w:pos="960"/>
                <w:tab w:val="left" w:pos="6195"/>
                <w:tab w:val="left" w:pos="7473"/>
                <w:tab w:val="left" w:pos="8737"/>
                <w:tab w:val="left" w:pos="10032"/>
              </w:tabs>
              <w:spacing w:after="120" w:line="48" w:lineRule="auto"/>
              <w:rPr>
                <w:bCs/>
              </w:rPr>
            </w:pPr>
          </w:p>
        </w:tc>
      </w:tr>
      <w:tr w:rsidR="003E12AA" w:rsidRPr="00CB4FA6" w14:paraId="04E31255" w14:textId="77777777" w:rsidTr="003E12AA">
        <w:tc>
          <w:tcPr>
            <w:tcW w:w="274" w:type="pct"/>
            <w:tcBorders>
              <w:top w:val="double" w:sz="4" w:space="0" w:color="auto"/>
              <w:bottom w:val="nil"/>
              <w:right w:val="nil"/>
            </w:tcBorders>
          </w:tcPr>
          <w:p w14:paraId="5287C7F5" w14:textId="77777777" w:rsidR="003E12AA" w:rsidRPr="00CB4FA6" w:rsidRDefault="003E12AA" w:rsidP="003E12AA">
            <w:pPr>
              <w:tabs>
                <w:tab w:val="left" w:pos="960"/>
                <w:tab w:val="left" w:pos="6195"/>
                <w:tab w:val="left" w:pos="7473"/>
                <w:tab w:val="left" w:pos="8737"/>
                <w:tab w:val="left" w:pos="10032"/>
              </w:tabs>
              <w:spacing w:after="120" w:line="48" w:lineRule="auto"/>
              <w:rPr>
                <w:bCs/>
              </w:rPr>
            </w:pPr>
          </w:p>
        </w:tc>
        <w:tc>
          <w:tcPr>
            <w:tcW w:w="3901" w:type="pct"/>
            <w:gridSpan w:val="7"/>
            <w:tcBorders>
              <w:top w:val="double" w:sz="4" w:space="0" w:color="auto"/>
              <w:left w:val="nil"/>
              <w:bottom w:val="nil"/>
              <w:right w:val="nil"/>
            </w:tcBorders>
          </w:tcPr>
          <w:p w14:paraId="3E0EDF5D" w14:textId="77777777" w:rsidR="003E12AA" w:rsidRPr="00CB4FA6" w:rsidRDefault="003E12AA" w:rsidP="003E12AA">
            <w:pPr>
              <w:tabs>
                <w:tab w:val="left" w:pos="960"/>
                <w:tab w:val="left" w:pos="6195"/>
                <w:tab w:val="left" w:pos="7473"/>
                <w:tab w:val="left" w:pos="8737"/>
                <w:tab w:val="left" w:pos="10032"/>
              </w:tabs>
              <w:spacing w:after="120" w:line="48" w:lineRule="auto"/>
              <w:rPr>
                <w:bCs/>
              </w:rPr>
            </w:pPr>
          </w:p>
        </w:tc>
        <w:tc>
          <w:tcPr>
            <w:tcW w:w="824" w:type="pct"/>
            <w:tcBorders>
              <w:top w:val="double" w:sz="4" w:space="0" w:color="auto"/>
              <w:left w:val="nil"/>
              <w:bottom w:val="single" w:sz="8" w:space="0" w:color="auto"/>
            </w:tcBorders>
          </w:tcPr>
          <w:p w14:paraId="5B9BD910" w14:textId="77777777" w:rsidR="003E12AA" w:rsidRPr="00CB4FA6" w:rsidRDefault="003E12AA" w:rsidP="003E12AA">
            <w:pPr>
              <w:tabs>
                <w:tab w:val="left" w:pos="960"/>
                <w:tab w:val="left" w:pos="6195"/>
                <w:tab w:val="left" w:pos="7473"/>
                <w:tab w:val="left" w:pos="8737"/>
                <w:tab w:val="left" w:pos="10032"/>
              </w:tabs>
              <w:spacing w:after="120" w:line="48" w:lineRule="auto"/>
              <w:rPr>
                <w:bCs/>
              </w:rPr>
            </w:pPr>
          </w:p>
        </w:tc>
      </w:tr>
      <w:tr w:rsidR="003E12AA" w:rsidRPr="00CB4FA6" w14:paraId="3DED4799" w14:textId="77777777" w:rsidTr="003E12AA">
        <w:tc>
          <w:tcPr>
            <w:tcW w:w="274" w:type="pct"/>
            <w:tcBorders>
              <w:top w:val="nil"/>
              <w:bottom w:val="nil"/>
              <w:right w:val="nil"/>
            </w:tcBorders>
          </w:tcPr>
          <w:p w14:paraId="1643005A" w14:textId="77777777" w:rsidR="003E12AA" w:rsidRPr="00CB4FA6" w:rsidRDefault="003E12AA" w:rsidP="003E12AA">
            <w:pPr>
              <w:tabs>
                <w:tab w:val="left" w:pos="960"/>
                <w:tab w:val="left" w:pos="6195"/>
                <w:tab w:val="left" w:pos="7473"/>
                <w:tab w:val="left" w:pos="8737"/>
                <w:tab w:val="left" w:pos="10032"/>
              </w:tabs>
              <w:spacing w:after="120" w:line="240" w:lineRule="exact"/>
              <w:rPr>
                <w:bCs/>
              </w:rPr>
            </w:pPr>
            <w:r w:rsidRPr="00CB4FA6">
              <w:rPr>
                <w:bCs/>
              </w:rPr>
              <w:t>E</w:t>
            </w:r>
          </w:p>
        </w:tc>
        <w:tc>
          <w:tcPr>
            <w:tcW w:w="3901" w:type="pct"/>
            <w:gridSpan w:val="7"/>
            <w:tcBorders>
              <w:top w:val="nil"/>
              <w:left w:val="nil"/>
              <w:bottom w:val="nil"/>
              <w:right w:val="single" w:sz="8" w:space="0" w:color="auto"/>
            </w:tcBorders>
          </w:tcPr>
          <w:p w14:paraId="23713C63" w14:textId="77777777" w:rsidR="003E12AA" w:rsidRPr="00CB4FA6" w:rsidRDefault="003E12AA" w:rsidP="003E12AA">
            <w:pPr>
              <w:tabs>
                <w:tab w:val="left" w:pos="960"/>
                <w:tab w:val="left" w:pos="6195"/>
                <w:tab w:val="left" w:pos="7473"/>
                <w:tab w:val="left" w:pos="8737"/>
                <w:tab w:val="left" w:pos="10032"/>
              </w:tabs>
              <w:spacing w:after="120" w:line="240" w:lineRule="exact"/>
              <w:rPr>
                <w:bCs/>
              </w:rPr>
            </w:pPr>
            <w:r w:rsidRPr="00CB4FA6">
              <w:rPr>
                <w:bCs/>
              </w:rPr>
              <w:t xml:space="preserve">Trattamento di Fine Rapporto (TFR)                                             </w:t>
            </w:r>
            <w:r w:rsidRPr="00CB4FA6">
              <w:rPr>
                <w:bCs/>
                <w:i/>
              </w:rPr>
              <w:t>(C:13,5) – (C x 0,5%)</w:t>
            </w:r>
          </w:p>
        </w:tc>
        <w:tc>
          <w:tcPr>
            <w:tcW w:w="824" w:type="pct"/>
            <w:tcBorders>
              <w:top w:val="single" w:sz="8" w:space="0" w:color="auto"/>
              <w:left w:val="single" w:sz="8" w:space="0" w:color="auto"/>
              <w:bottom w:val="single" w:sz="8" w:space="0" w:color="auto"/>
              <w:right w:val="single" w:sz="8" w:space="0" w:color="auto"/>
            </w:tcBorders>
          </w:tcPr>
          <w:p w14:paraId="4A266493" w14:textId="77777777" w:rsidR="003E12AA" w:rsidRPr="00CB4FA6" w:rsidRDefault="003E12AA" w:rsidP="003E12AA">
            <w:pPr>
              <w:tabs>
                <w:tab w:val="left" w:pos="960"/>
                <w:tab w:val="left" w:pos="6195"/>
                <w:tab w:val="left" w:pos="7473"/>
                <w:tab w:val="left" w:pos="8737"/>
                <w:tab w:val="left" w:pos="10032"/>
              </w:tabs>
              <w:spacing w:after="120" w:line="240" w:lineRule="exact"/>
              <w:rPr>
                <w:bCs/>
              </w:rPr>
            </w:pPr>
          </w:p>
        </w:tc>
      </w:tr>
      <w:tr w:rsidR="003E12AA" w:rsidRPr="00CB4FA6" w14:paraId="04D42BA8" w14:textId="77777777" w:rsidTr="003E12AA">
        <w:tc>
          <w:tcPr>
            <w:tcW w:w="274" w:type="pct"/>
            <w:tcBorders>
              <w:top w:val="nil"/>
              <w:bottom w:val="double" w:sz="4" w:space="0" w:color="auto"/>
              <w:right w:val="nil"/>
            </w:tcBorders>
          </w:tcPr>
          <w:p w14:paraId="52E09D82" w14:textId="77777777" w:rsidR="003E12AA" w:rsidRPr="00CB4FA6" w:rsidRDefault="003E12AA" w:rsidP="003E12AA">
            <w:pPr>
              <w:tabs>
                <w:tab w:val="left" w:pos="960"/>
                <w:tab w:val="left" w:pos="6195"/>
                <w:tab w:val="left" w:pos="7473"/>
                <w:tab w:val="left" w:pos="8737"/>
                <w:tab w:val="left" w:pos="10032"/>
              </w:tabs>
              <w:spacing w:after="120" w:line="48" w:lineRule="auto"/>
              <w:rPr>
                <w:bCs/>
              </w:rPr>
            </w:pPr>
          </w:p>
        </w:tc>
        <w:tc>
          <w:tcPr>
            <w:tcW w:w="1187" w:type="pct"/>
            <w:tcBorders>
              <w:top w:val="nil"/>
              <w:left w:val="nil"/>
              <w:bottom w:val="double" w:sz="4" w:space="0" w:color="auto"/>
              <w:right w:val="nil"/>
            </w:tcBorders>
          </w:tcPr>
          <w:p w14:paraId="0E0777C5" w14:textId="77777777" w:rsidR="003E12AA" w:rsidRPr="00CB4FA6" w:rsidRDefault="003E12AA" w:rsidP="003E12AA">
            <w:pPr>
              <w:tabs>
                <w:tab w:val="left" w:pos="960"/>
                <w:tab w:val="left" w:pos="6195"/>
                <w:tab w:val="left" w:pos="7473"/>
                <w:tab w:val="left" w:pos="8737"/>
                <w:tab w:val="left" w:pos="10032"/>
              </w:tabs>
              <w:spacing w:after="120" w:line="48" w:lineRule="auto"/>
              <w:rPr>
                <w:bCs/>
              </w:rPr>
            </w:pPr>
          </w:p>
        </w:tc>
        <w:tc>
          <w:tcPr>
            <w:tcW w:w="1244" w:type="pct"/>
            <w:gridSpan w:val="3"/>
            <w:tcBorders>
              <w:top w:val="nil"/>
              <w:left w:val="nil"/>
              <w:bottom w:val="double" w:sz="4" w:space="0" w:color="auto"/>
              <w:right w:val="nil"/>
            </w:tcBorders>
          </w:tcPr>
          <w:p w14:paraId="4F8A777D" w14:textId="77777777" w:rsidR="003E12AA" w:rsidRPr="00CB4FA6" w:rsidRDefault="003E12AA" w:rsidP="003E12AA">
            <w:pPr>
              <w:tabs>
                <w:tab w:val="left" w:pos="960"/>
                <w:tab w:val="left" w:pos="6195"/>
                <w:tab w:val="left" w:pos="7473"/>
                <w:tab w:val="left" w:pos="8737"/>
                <w:tab w:val="left" w:pos="10032"/>
              </w:tabs>
              <w:spacing w:after="120" w:line="48" w:lineRule="auto"/>
              <w:rPr>
                <w:bCs/>
              </w:rPr>
            </w:pPr>
          </w:p>
        </w:tc>
        <w:tc>
          <w:tcPr>
            <w:tcW w:w="560" w:type="pct"/>
            <w:tcBorders>
              <w:top w:val="nil"/>
              <w:left w:val="nil"/>
              <w:bottom w:val="double" w:sz="4" w:space="0" w:color="auto"/>
              <w:right w:val="nil"/>
            </w:tcBorders>
          </w:tcPr>
          <w:p w14:paraId="0E16D5B9" w14:textId="77777777" w:rsidR="003E12AA" w:rsidRPr="00CB4FA6" w:rsidRDefault="003E12AA" w:rsidP="003E12AA">
            <w:pPr>
              <w:tabs>
                <w:tab w:val="left" w:pos="960"/>
                <w:tab w:val="left" w:pos="6195"/>
                <w:tab w:val="left" w:pos="7473"/>
                <w:tab w:val="left" w:pos="8737"/>
                <w:tab w:val="left" w:pos="10032"/>
              </w:tabs>
              <w:spacing w:after="120" w:line="48" w:lineRule="auto"/>
              <w:rPr>
                <w:bCs/>
              </w:rPr>
            </w:pPr>
          </w:p>
        </w:tc>
        <w:tc>
          <w:tcPr>
            <w:tcW w:w="910" w:type="pct"/>
            <w:gridSpan w:val="2"/>
            <w:tcBorders>
              <w:top w:val="nil"/>
              <w:left w:val="nil"/>
              <w:bottom w:val="double" w:sz="4" w:space="0" w:color="auto"/>
              <w:right w:val="nil"/>
            </w:tcBorders>
          </w:tcPr>
          <w:p w14:paraId="1D11CF7C" w14:textId="77777777" w:rsidR="003E12AA" w:rsidRPr="00CB4FA6" w:rsidRDefault="003E12AA" w:rsidP="003E12AA">
            <w:pPr>
              <w:tabs>
                <w:tab w:val="left" w:pos="960"/>
                <w:tab w:val="left" w:pos="6195"/>
                <w:tab w:val="left" w:pos="7473"/>
                <w:tab w:val="left" w:pos="8737"/>
                <w:tab w:val="left" w:pos="10032"/>
              </w:tabs>
              <w:spacing w:after="120" w:line="48" w:lineRule="auto"/>
              <w:rPr>
                <w:bCs/>
              </w:rPr>
            </w:pPr>
          </w:p>
        </w:tc>
        <w:tc>
          <w:tcPr>
            <w:tcW w:w="824" w:type="pct"/>
            <w:tcBorders>
              <w:top w:val="single" w:sz="8" w:space="0" w:color="auto"/>
              <w:left w:val="nil"/>
              <w:bottom w:val="double" w:sz="4" w:space="0" w:color="auto"/>
            </w:tcBorders>
          </w:tcPr>
          <w:p w14:paraId="4F518124" w14:textId="77777777" w:rsidR="003E12AA" w:rsidRPr="00CB4FA6" w:rsidRDefault="003E12AA" w:rsidP="003E12AA">
            <w:pPr>
              <w:tabs>
                <w:tab w:val="left" w:pos="960"/>
                <w:tab w:val="left" w:pos="6195"/>
                <w:tab w:val="left" w:pos="7473"/>
                <w:tab w:val="left" w:pos="8737"/>
                <w:tab w:val="left" w:pos="10032"/>
              </w:tabs>
              <w:spacing w:after="120" w:line="48" w:lineRule="auto"/>
              <w:rPr>
                <w:bCs/>
              </w:rPr>
            </w:pPr>
          </w:p>
        </w:tc>
      </w:tr>
      <w:tr w:rsidR="003E12AA" w:rsidRPr="00CB4FA6" w14:paraId="5F4FD689" w14:textId="77777777" w:rsidTr="003E12AA">
        <w:tc>
          <w:tcPr>
            <w:tcW w:w="274" w:type="pct"/>
            <w:tcBorders>
              <w:top w:val="double" w:sz="4" w:space="0" w:color="auto"/>
              <w:bottom w:val="nil"/>
              <w:right w:val="nil"/>
            </w:tcBorders>
          </w:tcPr>
          <w:p w14:paraId="5A9B7CE2" w14:textId="77777777" w:rsidR="003E12AA" w:rsidRPr="00CB4FA6" w:rsidRDefault="003E12AA" w:rsidP="003E12AA">
            <w:pPr>
              <w:tabs>
                <w:tab w:val="left" w:pos="960"/>
                <w:tab w:val="left" w:pos="6195"/>
                <w:tab w:val="left" w:pos="7473"/>
                <w:tab w:val="left" w:pos="8737"/>
                <w:tab w:val="left" w:pos="10032"/>
              </w:tabs>
              <w:spacing w:after="120" w:line="48" w:lineRule="auto"/>
              <w:rPr>
                <w:bCs/>
              </w:rPr>
            </w:pPr>
          </w:p>
        </w:tc>
        <w:tc>
          <w:tcPr>
            <w:tcW w:w="1187" w:type="pct"/>
            <w:tcBorders>
              <w:top w:val="double" w:sz="4" w:space="0" w:color="auto"/>
              <w:left w:val="nil"/>
              <w:bottom w:val="nil"/>
              <w:right w:val="nil"/>
            </w:tcBorders>
          </w:tcPr>
          <w:p w14:paraId="1A12D46D" w14:textId="77777777" w:rsidR="003E12AA" w:rsidRPr="00CB4FA6" w:rsidRDefault="003E12AA" w:rsidP="003E12AA">
            <w:pPr>
              <w:tabs>
                <w:tab w:val="left" w:pos="960"/>
                <w:tab w:val="left" w:pos="6195"/>
                <w:tab w:val="left" w:pos="7473"/>
                <w:tab w:val="left" w:pos="8737"/>
                <w:tab w:val="left" w:pos="10032"/>
              </w:tabs>
              <w:spacing w:after="120" w:line="48" w:lineRule="auto"/>
              <w:rPr>
                <w:bCs/>
              </w:rPr>
            </w:pPr>
          </w:p>
        </w:tc>
        <w:tc>
          <w:tcPr>
            <w:tcW w:w="1244" w:type="pct"/>
            <w:gridSpan w:val="3"/>
            <w:tcBorders>
              <w:top w:val="double" w:sz="4" w:space="0" w:color="auto"/>
              <w:left w:val="nil"/>
              <w:bottom w:val="nil"/>
              <w:right w:val="nil"/>
            </w:tcBorders>
          </w:tcPr>
          <w:p w14:paraId="5F6C29C5" w14:textId="77777777" w:rsidR="003E12AA" w:rsidRPr="00CB4FA6" w:rsidRDefault="003E12AA" w:rsidP="003E12AA">
            <w:pPr>
              <w:tabs>
                <w:tab w:val="left" w:pos="960"/>
                <w:tab w:val="left" w:pos="6195"/>
                <w:tab w:val="left" w:pos="7473"/>
                <w:tab w:val="left" w:pos="8737"/>
                <w:tab w:val="left" w:pos="10032"/>
              </w:tabs>
              <w:spacing w:after="120" w:line="48" w:lineRule="auto"/>
              <w:rPr>
                <w:bCs/>
              </w:rPr>
            </w:pPr>
          </w:p>
        </w:tc>
        <w:tc>
          <w:tcPr>
            <w:tcW w:w="560" w:type="pct"/>
            <w:tcBorders>
              <w:top w:val="double" w:sz="4" w:space="0" w:color="auto"/>
              <w:left w:val="nil"/>
              <w:right w:val="nil"/>
            </w:tcBorders>
          </w:tcPr>
          <w:p w14:paraId="538B520B" w14:textId="77777777" w:rsidR="003E12AA" w:rsidRPr="00CB4FA6" w:rsidRDefault="003E12AA" w:rsidP="003E12AA">
            <w:pPr>
              <w:tabs>
                <w:tab w:val="left" w:pos="960"/>
                <w:tab w:val="left" w:pos="6195"/>
                <w:tab w:val="left" w:pos="7473"/>
                <w:tab w:val="left" w:pos="8737"/>
                <w:tab w:val="left" w:pos="10032"/>
              </w:tabs>
              <w:spacing w:after="120" w:line="48" w:lineRule="auto"/>
              <w:rPr>
                <w:bCs/>
              </w:rPr>
            </w:pPr>
          </w:p>
        </w:tc>
        <w:tc>
          <w:tcPr>
            <w:tcW w:w="910" w:type="pct"/>
            <w:gridSpan w:val="2"/>
            <w:tcBorders>
              <w:top w:val="double" w:sz="4" w:space="0" w:color="auto"/>
              <w:left w:val="nil"/>
              <w:bottom w:val="nil"/>
              <w:right w:val="nil"/>
            </w:tcBorders>
          </w:tcPr>
          <w:p w14:paraId="22D743EB" w14:textId="77777777" w:rsidR="003E12AA" w:rsidRPr="00CB4FA6" w:rsidRDefault="003E12AA" w:rsidP="003E12AA">
            <w:pPr>
              <w:tabs>
                <w:tab w:val="left" w:pos="960"/>
                <w:tab w:val="left" w:pos="6195"/>
                <w:tab w:val="left" w:pos="7473"/>
                <w:tab w:val="left" w:pos="8737"/>
                <w:tab w:val="left" w:pos="10032"/>
              </w:tabs>
              <w:spacing w:after="120" w:line="48" w:lineRule="auto"/>
              <w:rPr>
                <w:bCs/>
              </w:rPr>
            </w:pPr>
          </w:p>
        </w:tc>
        <w:tc>
          <w:tcPr>
            <w:tcW w:w="824" w:type="pct"/>
            <w:tcBorders>
              <w:top w:val="double" w:sz="4" w:space="0" w:color="auto"/>
              <w:left w:val="nil"/>
              <w:bottom w:val="single" w:sz="8" w:space="0" w:color="auto"/>
            </w:tcBorders>
          </w:tcPr>
          <w:p w14:paraId="375552A2" w14:textId="77777777" w:rsidR="003E12AA" w:rsidRPr="00CB4FA6" w:rsidRDefault="003E12AA" w:rsidP="003E12AA">
            <w:pPr>
              <w:tabs>
                <w:tab w:val="left" w:pos="960"/>
                <w:tab w:val="left" w:pos="6195"/>
                <w:tab w:val="left" w:pos="7473"/>
                <w:tab w:val="left" w:pos="8737"/>
                <w:tab w:val="left" w:pos="10032"/>
              </w:tabs>
              <w:spacing w:after="120" w:line="48" w:lineRule="auto"/>
              <w:rPr>
                <w:bCs/>
              </w:rPr>
            </w:pPr>
          </w:p>
        </w:tc>
      </w:tr>
      <w:tr w:rsidR="003E12AA" w:rsidRPr="00CB4FA6" w14:paraId="26F2589D" w14:textId="77777777" w:rsidTr="003E12AA">
        <w:tc>
          <w:tcPr>
            <w:tcW w:w="274" w:type="pct"/>
            <w:tcBorders>
              <w:top w:val="nil"/>
              <w:bottom w:val="nil"/>
              <w:right w:val="nil"/>
            </w:tcBorders>
          </w:tcPr>
          <w:p w14:paraId="14E61CC4" w14:textId="77777777" w:rsidR="003E12AA" w:rsidRPr="00CB4FA6" w:rsidRDefault="003E12AA" w:rsidP="003E12AA">
            <w:pPr>
              <w:tabs>
                <w:tab w:val="left" w:pos="960"/>
                <w:tab w:val="left" w:pos="6195"/>
                <w:tab w:val="left" w:pos="7473"/>
                <w:tab w:val="left" w:pos="8737"/>
                <w:tab w:val="left" w:pos="10032"/>
              </w:tabs>
              <w:spacing w:after="120" w:line="240" w:lineRule="exact"/>
              <w:rPr>
                <w:bCs/>
              </w:rPr>
            </w:pPr>
            <w:r w:rsidRPr="00CB4FA6">
              <w:rPr>
                <w:bCs/>
              </w:rPr>
              <w:t>F</w:t>
            </w:r>
          </w:p>
        </w:tc>
        <w:tc>
          <w:tcPr>
            <w:tcW w:w="1187" w:type="pct"/>
            <w:tcBorders>
              <w:top w:val="nil"/>
              <w:left w:val="nil"/>
              <w:bottom w:val="nil"/>
              <w:right w:val="nil"/>
            </w:tcBorders>
          </w:tcPr>
          <w:p w14:paraId="5AEA3A42" w14:textId="77777777" w:rsidR="003E12AA" w:rsidRPr="00CB4FA6" w:rsidRDefault="003E12AA" w:rsidP="003E12AA">
            <w:pPr>
              <w:tabs>
                <w:tab w:val="left" w:pos="960"/>
                <w:tab w:val="left" w:pos="6195"/>
                <w:tab w:val="left" w:pos="7473"/>
                <w:tab w:val="left" w:pos="8737"/>
                <w:tab w:val="left" w:pos="10032"/>
              </w:tabs>
              <w:spacing w:after="120" w:line="240" w:lineRule="exact"/>
              <w:rPr>
                <w:bCs/>
              </w:rPr>
            </w:pPr>
            <w:r w:rsidRPr="00CB4FA6">
              <w:rPr>
                <w:bCs/>
              </w:rPr>
              <w:t>IRAP</w:t>
            </w:r>
          </w:p>
        </w:tc>
        <w:tc>
          <w:tcPr>
            <w:tcW w:w="1244" w:type="pct"/>
            <w:gridSpan w:val="3"/>
            <w:tcBorders>
              <w:top w:val="nil"/>
              <w:left w:val="nil"/>
              <w:bottom w:val="nil"/>
            </w:tcBorders>
          </w:tcPr>
          <w:p w14:paraId="66C9D283" w14:textId="77777777" w:rsidR="003E12AA" w:rsidRPr="00CB4FA6" w:rsidRDefault="003E12AA" w:rsidP="003E12AA">
            <w:pPr>
              <w:tabs>
                <w:tab w:val="left" w:pos="960"/>
                <w:tab w:val="left" w:pos="6195"/>
                <w:tab w:val="left" w:pos="7473"/>
                <w:tab w:val="left" w:pos="8737"/>
                <w:tab w:val="left" w:pos="10032"/>
              </w:tabs>
              <w:spacing w:after="120" w:line="240" w:lineRule="exact"/>
              <w:jc w:val="right"/>
              <w:rPr>
                <w:bCs/>
                <w:i/>
              </w:rPr>
            </w:pPr>
            <w:r w:rsidRPr="00CB4FA6">
              <w:rPr>
                <w:bCs/>
                <w:i/>
              </w:rPr>
              <w:t xml:space="preserve">(C+D) x </w:t>
            </w:r>
          </w:p>
        </w:tc>
        <w:tc>
          <w:tcPr>
            <w:tcW w:w="560" w:type="pct"/>
          </w:tcPr>
          <w:p w14:paraId="679DD1F1" w14:textId="77777777" w:rsidR="003E12AA" w:rsidRPr="00CB4FA6" w:rsidRDefault="003E12AA" w:rsidP="003E12AA">
            <w:pPr>
              <w:tabs>
                <w:tab w:val="left" w:pos="960"/>
                <w:tab w:val="left" w:pos="6195"/>
                <w:tab w:val="left" w:pos="7473"/>
                <w:tab w:val="left" w:pos="8737"/>
                <w:tab w:val="left" w:pos="10032"/>
              </w:tabs>
              <w:spacing w:after="120" w:line="240" w:lineRule="exact"/>
              <w:jc w:val="right"/>
              <w:rPr>
                <w:bCs/>
                <w:i/>
              </w:rPr>
            </w:pPr>
            <w:r w:rsidRPr="00CB4FA6">
              <w:rPr>
                <w:bCs/>
                <w:i/>
              </w:rPr>
              <w:t>%</w:t>
            </w:r>
          </w:p>
        </w:tc>
        <w:tc>
          <w:tcPr>
            <w:tcW w:w="910" w:type="pct"/>
            <w:gridSpan w:val="2"/>
            <w:tcBorders>
              <w:top w:val="nil"/>
              <w:bottom w:val="nil"/>
              <w:right w:val="single" w:sz="8" w:space="0" w:color="auto"/>
            </w:tcBorders>
          </w:tcPr>
          <w:p w14:paraId="2C8BE909" w14:textId="77777777" w:rsidR="003E12AA" w:rsidRPr="00CB4FA6" w:rsidRDefault="003E12AA" w:rsidP="003E12AA">
            <w:pPr>
              <w:tabs>
                <w:tab w:val="left" w:pos="960"/>
                <w:tab w:val="left" w:pos="6195"/>
                <w:tab w:val="left" w:pos="7473"/>
                <w:tab w:val="left" w:pos="8737"/>
                <w:tab w:val="left" w:pos="10032"/>
              </w:tabs>
              <w:spacing w:after="120" w:line="240" w:lineRule="exact"/>
              <w:rPr>
                <w:bCs/>
                <w:i/>
              </w:rPr>
            </w:pPr>
          </w:p>
        </w:tc>
        <w:tc>
          <w:tcPr>
            <w:tcW w:w="824" w:type="pct"/>
            <w:tcBorders>
              <w:top w:val="single" w:sz="8" w:space="0" w:color="auto"/>
              <w:left w:val="single" w:sz="8" w:space="0" w:color="auto"/>
              <w:bottom w:val="single" w:sz="8" w:space="0" w:color="auto"/>
              <w:right w:val="single" w:sz="8" w:space="0" w:color="auto"/>
            </w:tcBorders>
          </w:tcPr>
          <w:p w14:paraId="0E77D9FC" w14:textId="77777777" w:rsidR="003E12AA" w:rsidRPr="00CB4FA6" w:rsidRDefault="003E12AA" w:rsidP="003E12AA">
            <w:pPr>
              <w:tabs>
                <w:tab w:val="left" w:pos="960"/>
                <w:tab w:val="left" w:pos="6195"/>
                <w:tab w:val="left" w:pos="7473"/>
                <w:tab w:val="left" w:pos="8737"/>
                <w:tab w:val="left" w:pos="10032"/>
              </w:tabs>
              <w:spacing w:after="120" w:line="240" w:lineRule="exact"/>
              <w:rPr>
                <w:bCs/>
              </w:rPr>
            </w:pPr>
          </w:p>
        </w:tc>
      </w:tr>
      <w:tr w:rsidR="003E12AA" w:rsidRPr="00CB4FA6" w14:paraId="56081F96" w14:textId="77777777" w:rsidTr="003E12AA">
        <w:tc>
          <w:tcPr>
            <w:tcW w:w="274" w:type="pct"/>
            <w:tcBorders>
              <w:top w:val="nil"/>
              <w:bottom w:val="double" w:sz="4" w:space="0" w:color="auto"/>
              <w:right w:val="nil"/>
            </w:tcBorders>
          </w:tcPr>
          <w:p w14:paraId="3A3E3E20" w14:textId="77777777" w:rsidR="003E12AA" w:rsidRPr="00CB4FA6" w:rsidRDefault="003E12AA" w:rsidP="003E12AA">
            <w:pPr>
              <w:tabs>
                <w:tab w:val="left" w:pos="960"/>
                <w:tab w:val="left" w:pos="6195"/>
                <w:tab w:val="left" w:pos="7473"/>
                <w:tab w:val="left" w:pos="8737"/>
                <w:tab w:val="left" w:pos="10032"/>
              </w:tabs>
              <w:spacing w:after="120" w:line="48" w:lineRule="auto"/>
              <w:rPr>
                <w:bCs/>
              </w:rPr>
            </w:pPr>
          </w:p>
        </w:tc>
        <w:tc>
          <w:tcPr>
            <w:tcW w:w="3901" w:type="pct"/>
            <w:gridSpan w:val="7"/>
            <w:tcBorders>
              <w:top w:val="nil"/>
              <w:left w:val="nil"/>
              <w:bottom w:val="double" w:sz="4" w:space="0" w:color="auto"/>
              <w:right w:val="nil"/>
            </w:tcBorders>
          </w:tcPr>
          <w:p w14:paraId="00E22938" w14:textId="77777777" w:rsidR="003E12AA" w:rsidRPr="00CB4FA6" w:rsidRDefault="003E12AA" w:rsidP="003E12AA">
            <w:pPr>
              <w:tabs>
                <w:tab w:val="left" w:pos="960"/>
                <w:tab w:val="left" w:pos="6195"/>
                <w:tab w:val="left" w:pos="7473"/>
                <w:tab w:val="left" w:pos="8737"/>
                <w:tab w:val="left" w:pos="10032"/>
              </w:tabs>
              <w:spacing w:after="120" w:line="48" w:lineRule="auto"/>
              <w:rPr>
                <w:bCs/>
              </w:rPr>
            </w:pPr>
          </w:p>
        </w:tc>
        <w:tc>
          <w:tcPr>
            <w:tcW w:w="824" w:type="pct"/>
            <w:tcBorders>
              <w:top w:val="single" w:sz="8" w:space="0" w:color="auto"/>
              <w:left w:val="nil"/>
              <w:bottom w:val="double" w:sz="4" w:space="0" w:color="auto"/>
            </w:tcBorders>
          </w:tcPr>
          <w:p w14:paraId="7F5409C7" w14:textId="77777777" w:rsidR="003E12AA" w:rsidRPr="00CB4FA6" w:rsidRDefault="003E12AA" w:rsidP="003E12AA">
            <w:pPr>
              <w:tabs>
                <w:tab w:val="left" w:pos="960"/>
                <w:tab w:val="left" w:pos="6195"/>
                <w:tab w:val="left" w:pos="7473"/>
                <w:tab w:val="left" w:pos="8737"/>
                <w:tab w:val="left" w:pos="10032"/>
              </w:tabs>
              <w:spacing w:after="120" w:line="48" w:lineRule="auto"/>
              <w:rPr>
                <w:bCs/>
              </w:rPr>
            </w:pPr>
          </w:p>
        </w:tc>
      </w:tr>
      <w:tr w:rsidR="003E12AA" w:rsidRPr="00CB4FA6" w14:paraId="00D301AA" w14:textId="77777777" w:rsidTr="003E12AA">
        <w:tc>
          <w:tcPr>
            <w:tcW w:w="274" w:type="pct"/>
            <w:tcBorders>
              <w:top w:val="double" w:sz="4" w:space="0" w:color="auto"/>
              <w:bottom w:val="nil"/>
              <w:right w:val="nil"/>
            </w:tcBorders>
          </w:tcPr>
          <w:p w14:paraId="10B0B275" w14:textId="77777777" w:rsidR="003E12AA" w:rsidRPr="00CB4FA6" w:rsidRDefault="003E12AA" w:rsidP="003E12AA">
            <w:pPr>
              <w:tabs>
                <w:tab w:val="left" w:pos="960"/>
                <w:tab w:val="left" w:pos="6195"/>
                <w:tab w:val="left" w:pos="7473"/>
                <w:tab w:val="left" w:pos="8737"/>
                <w:tab w:val="left" w:pos="10032"/>
              </w:tabs>
              <w:spacing w:after="120" w:line="48" w:lineRule="auto"/>
              <w:rPr>
                <w:bCs/>
              </w:rPr>
            </w:pPr>
          </w:p>
        </w:tc>
        <w:tc>
          <w:tcPr>
            <w:tcW w:w="3901" w:type="pct"/>
            <w:gridSpan w:val="7"/>
            <w:tcBorders>
              <w:top w:val="double" w:sz="4" w:space="0" w:color="auto"/>
              <w:left w:val="nil"/>
              <w:bottom w:val="nil"/>
              <w:right w:val="nil"/>
            </w:tcBorders>
          </w:tcPr>
          <w:p w14:paraId="65BAFABC" w14:textId="77777777" w:rsidR="003E12AA" w:rsidRPr="00CB4FA6" w:rsidRDefault="003E12AA" w:rsidP="003E12AA">
            <w:pPr>
              <w:tabs>
                <w:tab w:val="left" w:pos="960"/>
                <w:tab w:val="left" w:pos="6195"/>
                <w:tab w:val="left" w:pos="7473"/>
                <w:tab w:val="left" w:pos="8737"/>
                <w:tab w:val="left" w:pos="10032"/>
              </w:tabs>
              <w:spacing w:after="120" w:line="48" w:lineRule="auto"/>
              <w:rPr>
                <w:bCs/>
              </w:rPr>
            </w:pPr>
          </w:p>
        </w:tc>
        <w:tc>
          <w:tcPr>
            <w:tcW w:w="824" w:type="pct"/>
            <w:tcBorders>
              <w:top w:val="double" w:sz="4" w:space="0" w:color="auto"/>
              <w:left w:val="nil"/>
              <w:bottom w:val="single" w:sz="8" w:space="0" w:color="auto"/>
            </w:tcBorders>
          </w:tcPr>
          <w:p w14:paraId="5131DC08" w14:textId="77777777" w:rsidR="003E12AA" w:rsidRPr="00CB4FA6" w:rsidRDefault="003E12AA" w:rsidP="003E12AA">
            <w:pPr>
              <w:tabs>
                <w:tab w:val="left" w:pos="960"/>
                <w:tab w:val="left" w:pos="6195"/>
                <w:tab w:val="left" w:pos="7473"/>
                <w:tab w:val="left" w:pos="8737"/>
                <w:tab w:val="left" w:pos="10032"/>
              </w:tabs>
              <w:spacing w:after="120" w:line="48" w:lineRule="auto"/>
              <w:rPr>
                <w:bCs/>
              </w:rPr>
            </w:pPr>
          </w:p>
        </w:tc>
      </w:tr>
      <w:tr w:rsidR="003E12AA" w:rsidRPr="00CB4FA6" w14:paraId="248224C2" w14:textId="77777777" w:rsidTr="003E12AA">
        <w:tc>
          <w:tcPr>
            <w:tcW w:w="274" w:type="pct"/>
            <w:tcBorders>
              <w:top w:val="nil"/>
              <w:bottom w:val="nil"/>
              <w:right w:val="nil"/>
            </w:tcBorders>
          </w:tcPr>
          <w:p w14:paraId="39F399AB" w14:textId="77777777" w:rsidR="003E12AA" w:rsidRPr="00CB4FA6" w:rsidRDefault="003E12AA" w:rsidP="003E12AA">
            <w:pPr>
              <w:tabs>
                <w:tab w:val="left" w:pos="960"/>
                <w:tab w:val="left" w:pos="6195"/>
                <w:tab w:val="left" w:pos="7473"/>
                <w:tab w:val="left" w:pos="8737"/>
                <w:tab w:val="left" w:pos="10032"/>
              </w:tabs>
              <w:spacing w:after="120" w:line="240" w:lineRule="exact"/>
              <w:rPr>
                <w:bCs/>
              </w:rPr>
            </w:pPr>
            <w:r w:rsidRPr="00CB4FA6">
              <w:rPr>
                <w:bCs/>
              </w:rPr>
              <w:t>G</w:t>
            </w:r>
          </w:p>
        </w:tc>
        <w:tc>
          <w:tcPr>
            <w:tcW w:w="3901" w:type="pct"/>
            <w:gridSpan w:val="7"/>
            <w:tcBorders>
              <w:top w:val="nil"/>
              <w:left w:val="nil"/>
              <w:bottom w:val="nil"/>
              <w:right w:val="single" w:sz="8" w:space="0" w:color="auto"/>
            </w:tcBorders>
          </w:tcPr>
          <w:p w14:paraId="515B16D4" w14:textId="77777777" w:rsidR="003E12AA" w:rsidRPr="00CB4FA6" w:rsidRDefault="003E12AA" w:rsidP="003E12AA">
            <w:pPr>
              <w:tabs>
                <w:tab w:val="left" w:pos="960"/>
                <w:tab w:val="left" w:pos="6195"/>
                <w:tab w:val="left" w:pos="7473"/>
                <w:tab w:val="left" w:pos="8737"/>
                <w:tab w:val="left" w:pos="10032"/>
              </w:tabs>
              <w:spacing w:after="120" w:line="240" w:lineRule="exact"/>
              <w:rPr>
                <w:bCs/>
                <w:i/>
              </w:rPr>
            </w:pPr>
            <w:r w:rsidRPr="00CB4FA6">
              <w:rPr>
                <w:bCs/>
              </w:rPr>
              <w:t>TOTALE COSTO AZIENDA ANNUO = C+D+E+F</w:t>
            </w:r>
          </w:p>
        </w:tc>
        <w:tc>
          <w:tcPr>
            <w:tcW w:w="824" w:type="pct"/>
            <w:tcBorders>
              <w:top w:val="single" w:sz="8" w:space="0" w:color="auto"/>
              <w:left w:val="single" w:sz="8" w:space="0" w:color="auto"/>
              <w:bottom w:val="single" w:sz="8" w:space="0" w:color="auto"/>
              <w:right w:val="single" w:sz="8" w:space="0" w:color="auto"/>
            </w:tcBorders>
          </w:tcPr>
          <w:p w14:paraId="2E87A2ED" w14:textId="77777777" w:rsidR="003E12AA" w:rsidRPr="00CB4FA6" w:rsidRDefault="003E12AA" w:rsidP="003E12AA">
            <w:pPr>
              <w:tabs>
                <w:tab w:val="left" w:pos="960"/>
                <w:tab w:val="left" w:pos="6195"/>
                <w:tab w:val="left" w:pos="7473"/>
                <w:tab w:val="left" w:pos="8737"/>
                <w:tab w:val="left" w:pos="10032"/>
              </w:tabs>
              <w:spacing w:after="120" w:line="240" w:lineRule="exact"/>
              <w:rPr>
                <w:bCs/>
              </w:rPr>
            </w:pPr>
          </w:p>
        </w:tc>
      </w:tr>
      <w:tr w:rsidR="003E12AA" w:rsidRPr="00CB4FA6" w14:paraId="284E2B2D" w14:textId="77777777" w:rsidTr="003E12AA">
        <w:tc>
          <w:tcPr>
            <w:tcW w:w="274" w:type="pct"/>
            <w:tcBorders>
              <w:top w:val="nil"/>
              <w:bottom w:val="double" w:sz="4" w:space="0" w:color="auto"/>
              <w:right w:val="nil"/>
            </w:tcBorders>
          </w:tcPr>
          <w:p w14:paraId="2FC8E4F8" w14:textId="77777777" w:rsidR="003E12AA" w:rsidRPr="00CB4FA6" w:rsidRDefault="003E12AA" w:rsidP="003E12AA">
            <w:pPr>
              <w:tabs>
                <w:tab w:val="left" w:pos="960"/>
                <w:tab w:val="left" w:pos="6195"/>
                <w:tab w:val="left" w:pos="7473"/>
                <w:tab w:val="left" w:pos="8737"/>
                <w:tab w:val="left" w:pos="10032"/>
              </w:tabs>
              <w:spacing w:after="120" w:line="48" w:lineRule="auto"/>
              <w:rPr>
                <w:bCs/>
              </w:rPr>
            </w:pPr>
          </w:p>
        </w:tc>
        <w:tc>
          <w:tcPr>
            <w:tcW w:w="3901" w:type="pct"/>
            <w:gridSpan w:val="7"/>
            <w:tcBorders>
              <w:top w:val="nil"/>
              <w:left w:val="nil"/>
              <w:bottom w:val="double" w:sz="4" w:space="0" w:color="auto"/>
              <w:right w:val="nil"/>
            </w:tcBorders>
          </w:tcPr>
          <w:p w14:paraId="4904C44D" w14:textId="77777777" w:rsidR="003E12AA" w:rsidRPr="00CB4FA6" w:rsidRDefault="003E12AA" w:rsidP="003E12AA">
            <w:pPr>
              <w:tabs>
                <w:tab w:val="left" w:pos="960"/>
                <w:tab w:val="left" w:pos="6195"/>
                <w:tab w:val="left" w:pos="7473"/>
                <w:tab w:val="left" w:pos="8737"/>
                <w:tab w:val="left" w:pos="10032"/>
              </w:tabs>
              <w:spacing w:after="120" w:line="48" w:lineRule="auto"/>
              <w:rPr>
                <w:bCs/>
              </w:rPr>
            </w:pPr>
          </w:p>
        </w:tc>
        <w:tc>
          <w:tcPr>
            <w:tcW w:w="824" w:type="pct"/>
            <w:tcBorders>
              <w:top w:val="single" w:sz="8" w:space="0" w:color="auto"/>
              <w:left w:val="nil"/>
              <w:bottom w:val="double" w:sz="4" w:space="0" w:color="auto"/>
            </w:tcBorders>
          </w:tcPr>
          <w:p w14:paraId="56EB9F61" w14:textId="77777777" w:rsidR="003E12AA" w:rsidRPr="00CB4FA6" w:rsidRDefault="003E12AA" w:rsidP="003E12AA">
            <w:pPr>
              <w:tabs>
                <w:tab w:val="left" w:pos="960"/>
                <w:tab w:val="left" w:pos="6195"/>
                <w:tab w:val="left" w:pos="7473"/>
                <w:tab w:val="left" w:pos="8737"/>
                <w:tab w:val="left" w:pos="10032"/>
              </w:tabs>
              <w:spacing w:after="120" w:line="48" w:lineRule="auto"/>
              <w:rPr>
                <w:bCs/>
              </w:rPr>
            </w:pPr>
          </w:p>
        </w:tc>
      </w:tr>
      <w:tr w:rsidR="003E12AA" w:rsidRPr="00CB4FA6" w14:paraId="68ACA61E" w14:textId="77777777" w:rsidTr="003E12AA">
        <w:tc>
          <w:tcPr>
            <w:tcW w:w="274" w:type="pct"/>
            <w:tcBorders>
              <w:top w:val="double" w:sz="4" w:space="0" w:color="auto"/>
              <w:bottom w:val="nil"/>
              <w:right w:val="nil"/>
            </w:tcBorders>
          </w:tcPr>
          <w:p w14:paraId="59DB1624" w14:textId="77777777" w:rsidR="003E12AA" w:rsidRPr="00CB4FA6" w:rsidRDefault="003E12AA" w:rsidP="003E12AA">
            <w:pPr>
              <w:tabs>
                <w:tab w:val="left" w:pos="960"/>
                <w:tab w:val="left" w:pos="6195"/>
                <w:tab w:val="left" w:pos="7473"/>
                <w:tab w:val="left" w:pos="8737"/>
                <w:tab w:val="left" w:pos="10032"/>
              </w:tabs>
              <w:spacing w:after="120" w:line="48" w:lineRule="auto"/>
              <w:rPr>
                <w:bCs/>
              </w:rPr>
            </w:pPr>
          </w:p>
        </w:tc>
        <w:tc>
          <w:tcPr>
            <w:tcW w:w="3901" w:type="pct"/>
            <w:gridSpan w:val="7"/>
            <w:tcBorders>
              <w:top w:val="double" w:sz="4" w:space="0" w:color="auto"/>
              <w:left w:val="nil"/>
              <w:bottom w:val="nil"/>
              <w:right w:val="nil"/>
            </w:tcBorders>
          </w:tcPr>
          <w:p w14:paraId="44ED5724" w14:textId="77777777" w:rsidR="003E12AA" w:rsidRPr="00CB4FA6" w:rsidRDefault="003E12AA" w:rsidP="003E12AA">
            <w:pPr>
              <w:tabs>
                <w:tab w:val="left" w:pos="960"/>
                <w:tab w:val="left" w:pos="6195"/>
                <w:tab w:val="left" w:pos="7473"/>
                <w:tab w:val="left" w:pos="8737"/>
                <w:tab w:val="left" w:pos="10032"/>
              </w:tabs>
              <w:spacing w:after="120" w:line="48" w:lineRule="auto"/>
              <w:rPr>
                <w:bCs/>
              </w:rPr>
            </w:pPr>
          </w:p>
        </w:tc>
        <w:tc>
          <w:tcPr>
            <w:tcW w:w="824" w:type="pct"/>
            <w:tcBorders>
              <w:top w:val="double" w:sz="4" w:space="0" w:color="auto"/>
              <w:left w:val="nil"/>
            </w:tcBorders>
          </w:tcPr>
          <w:p w14:paraId="6034E7C7" w14:textId="77777777" w:rsidR="003E12AA" w:rsidRPr="00CB4FA6" w:rsidRDefault="003E12AA" w:rsidP="003E12AA">
            <w:pPr>
              <w:tabs>
                <w:tab w:val="left" w:pos="960"/>
                <w:tab w:val="left" w:pos="6195"/>
                <w:tab w:val="left" w:pos="7473"/>
                <w:tab w:val="left" w:pos="8737"/>
                <w:tab w:val="left" w:pos="10032"/>
              </w:tabs>
              <w:spacing w:after="120" w:line="48" w:lineRule="auto"/>
              <w:rPr>
                <w:bCs/>
              </w:rPr>
            </w:pPr>
          </w:p>
        </w:tc>
      </w:tr>
      <w:tr w:rsidR="003E12AA" w:rsidRPr="00CB4FA6" w14:paraId="58F2A141" w14:textId="77777777" w:rsidTr="003E12AA">
        <w:tc>
          <w:tcPr>
            <w:tcW w:w="274" w:type="pct"/>
            <w:tcBorders>
              <w:top w:val="nil"/>
              <w:bottom w:val="nil"/>
              <w:right w:val="nil"/>
            </w:tcBorders>
          </w:tcPr>
          <w:p w14:paraId="426DAB29" w14:textId="77777777" w:rsidR="003E12AA" w:rsidRPr="00CB4FA6" w:rsidRDefault="003E12AA" w:rsidP="003E12AA">
            <w:pPr>
              <w:tabs>
                <w:tab w:val="left" w:pos="960"/>
                <w:tab w:val="left" w:pos="6195"/>
                <w:tab w:val="left" w:pos="7473"/>
                <w:tab w:val="left" w:pos="8737"/>
                <w:tab w:val="left" w:pos="10032"/>
              </w:tabs>
              <w:spacing w:after="120" w:line="240" w:lineRule="exact"/>
              <w:rPr>
                <w:bCs/>
              </w:rPr>
            </w:pPr>
            <w:r w:rsidRPr="00CB4FA6">
              <w:rPr>
                <w:bCs/>
              </w:rPr>
              <w:t>H.1</w:t>
            </w:r>
          </w:p>
        </w:tc>
        <w:tc>
          <w:tcPr>
            <w:tcW w:w="3901" w:type="pct"/>
            <w:gridSpan w:val="7"/>
            <w:tcBorders>
              <w:top w:val="nil"/>
              <w:left w:val="nil"/>
              <w:bottom w:val="nil"/>
            </w:tcBorders>
          </w:tcPr>
          <w:p w14:paraId="044C0AB5" w14:textId="77777777" w:rsidR="003E12AA" w:rsidRPr="00CB4FA6" w:rsidRDefault="003E12AA" w:rsidP="003E12AA">
            <w:pPr>
              <w:tabs>
                <w:tab w:val="left" w:pos="960"/>
                <w:tab w:val="left" w:pos="6195"/>
                <w:tab w:val="left" w:pos="7473"/>
                <w:tab w:val="left" w:pos="8737"/>
                <w:tab w:val="left" w:pos="10032"/>
              </w:tabs>
              <w:spacing w:after="120" w:line="240" w:lineRule="exact"/>
              <w:rPr>
                <w:bCs/>
              </w:rPr>
            </w:pPr>
            <w:r w:rsidRPr="00CB4FA6">
              <w:rPr>
                <w:bCs/>
              </w:rPr>
              <w:t xml:space="preserve">Orario di lavoro convenzionale annuo       </w:t>
            </w:r>
            <w:r w:rsidRPr="00CB4FA6">
              <w:rPr>
                <w:bCs/>
                <w:i/>
              </w:rPr>
              <w:t>(= 1720 ore come da regolamento POR 2014/20)</w:t>
            </w:r>
          </w:p>
        </w:tc>
        <w:tc>
          <w:tcPr>
            <w:tcW w:w="824" w:type="pct"/>
          </w:tcPr>
          <w:p w14:paraId="744367D1" w14:textId="77777777" w:rsidR="003E12AA" w:rsidRPr="00CB4FA6" w:rsidRDefault="003E12AA" w:rsidP="003E12AA">
            <w:pPr>
              <w:tabs>
                <w:tab w:val="left" w:pos="960"/>
                <w:tab w:val="left" w:pos="6195"/>
                <w:tab w:val="left" w:pos="7473"/>
                <w:tab w:val="left" w:pos="8737"/>
                <w:tab w:val="left" w:pos="10032"/>
              </w:tabs>
              <w:spacing w:after="120" w:line="240" w:lineRule="exact"/>
              <w:rPr>
                <w:bCs/>
              </w:rPr>
            </w:pPr>
          </w:p>
        </w:tc>
      </w:tr>
      <w:tr w:rsidR="003E12AA" w:rsidRPr="00CB4FA6" w14:paraId="14FBBA83" w14:textId="77777777" w:rsidTr="003E12AA">
        <w:tc>
          <w:tcPr>
            <w:tcW w:w="274" w:type="pct"/>
            <w:tcBorders>
              <w:top w:val="nil"/>
              <w:bottom w:val="nil"/>
              <w:right w:val="nil"/>
            </w:tcBorders>
          </w:tcPr>
          <w:p w14:paraId="6F211CD7" w14:textId="77777777" w:rsidR="003E12AA" w:rsidRPr="00CB4FA6" w:rsidRDefault="003E12AA" w:rsidP="003E12AA">
            <w:pPr>
              <w:tabs>
                <w:tab w:val="left" w:pos="960"/>
                <w:tab w:val="left" w:pos="6195"/>
                <w:tab w:val="left" w:pos="7473"/>
                <w:tab w:val="left" w:pos="8737"/>
                <w:tab w:val="left" w:pos="10032"/>
              </w:tabs>
              <w:spacing w:after="120" w:line="240" w:lineRule="exact"/>
              <w:rPr>
                <w:bCs/>
              </w:rPr>
            </w:pPr>
            <w:r w:rsidRPr="00CB4FA6">
              <w:rPr>
                <w:bCs/>
              </w:rPr>
              <w:t>H.2</w:t>
            </w:r>
          </w:p>
        </w:tc>
        <w:tc>
          <w:tcPr>
            <w:tcW w:w="1187" w:type="pct"/>
            <w:tcBorders>
              <w:top w:val="nil"/>
              <w:left w:val="nil"/>
              <w:bottom w:val="nil"/>
              <w:right w:val="nil"/>
            </w:tcBorders>
          </w:tcPr>
          <w:p w14:paraId="645C6953" w14:textId="77777777" w:rsidR="003E12AA" w:rsidRPr="00CB4FA6" w:rsidRDefault="003E12AA" w:rsidP="003E12AA">
            <w:pPr>
              <w:tabs>
                <w:tab w:val="left" w:pos="960"/>
                <w:tab w:val="left" w:pos="6195"/>
                <w:tab w:val="left" w:pos="7473"/>
                <w:tab w:val="left" w:pos="8737"/>
                <w:tab w:val="left" w:pos="10032"/>
              </w:tabs>
              <w:spacing w:after="120" w:line="240" w:lineRule="exact"/>
              <w:rPr>
                <w:bCs/>
              </w:rPr>
            </w:pPr>
            <w:r w:rsidRPr="00CB4FA6">
              <w:rPr>
                <w:bCs/>
              </w:rPr>
              <w:t>Ferie</w:t>
            </w:r>
          </w:p>
        </w:tc>
        <w:tc>
          <w:tcPr>
            <w:tcW w:w="2714" w:type="pct"/>
            <w:gridSpan w:val="6"/>
            <w:tcBorders>
              <w:top w:val="nil"/>
              <w:left w:val="nil"/>
              <w:bottom w:val="nil"/>
            </w:tcBorders>
          </w:tcPr>
          <w:p w14:paraId="484193DB" w14:textId="77777777" w:rsidR="003E12AA" w:rsidRPr="00CB4FA6" w:rsidRDefault="003E12AA" w:rsidP="003E12AA">
            <w:pPr>
              <w:tabs>
                <w:tab w:val="left" w:pos="960"/>
                <w:tab w:val="left" w:pos="6195"/>
                <w:tab w:val="left" w:pos="7473"/>
                <w:tab w:val="left" w:pos="8737"/>
                <w:tab w:val="left" w:pos="10032"/>
              </w:tabs>
              <w:spacing w:after="120" w:line="240" w:lineRule="exact"/>
              <w:rPr>
                <w:bCs/>
                <w:i/>
              </w:rPr>
            </w:pPr>
          </w:p>
        </w:tc>
        <w:tc>
          <w:tcPr>
            <w:tcW w:w="824" w:type="pct"/>
          </w:tcPr>
          <w:p w14:paraId="16D21852" w14:textId="77777777" w:rsidR="003E12AA" w:rsidRPr="00CB4FA6" w:rsidRDefault="003E12AA" w:rsidP="003E12AA">
            <w:pPr>
              <w:tabs>
                <w:tab w:val="left" w:pos="960"/>
                <w:tab w:val="left" w:pos="6195"/>
                <w:tab w:val="left" w:pos="7473"/>
                <w:tab w:val="left" w:pos="8737"/>
                <w:tab w:val="left" w:pos="10032"/>
              </w:tabs>
              <w:spacing w:after="120" w:line="240" w:lineRule="exact"/>
              <w:rPr>
                <w:bCs/>
              </w:rPr>
            </w:pPr>
          </w:p>
        </w:tc>
      </w:tr>
      <w:tr w:rsidR="003E12AA" w:rsidRPr="00CB4FA6" w14:paraId="67AF0068" w14:textId="77777777" w:rsidTr="003E12AA">
        <w:tc>
          <w:tcPr>
            <w:tcW w:w="274" w:type="pct"/>
            <w:tcBorders>
              <w:top w:val="nil"/>
              <w:bottom w:val="nil"/>
              <w:right w:val="nil"/>
            </w:tcBorders>
          </w:tcPr>
          <w:p w14:paraId="182EFA53" w14:textId="77777777" w:rsidR="003E12AA" w:rsidRPr="00CB4FA6" w:rsidRDefault="003E12AA" w:rsidP="003E12AA">
            <w:pPr>
              <w:tabs>
                <w:tab w:val="left" w:pos="960"/>
                <w:tab w:val="left" w:pos="6195"/>
                <w:tab w:val="left" w:pos="7473"/>
                <w:tab w:val="left" w:pos="8737"/>
                <w:tab w:val="left" w:pos="10032"/>
              </w:tabs>
              <w:spacing w:after="120" w:line="240" w:lineRule="exact"/>
              <w:rPr>
                <w:bCs/>
              </w:rPr>
            </w:pPr>
            <w:r w:rsidRPr="00CB4FA6">
              <w:rPr>
                <w:bCs/>
              </w:rPr>
              <w:t>H.3</w:t>
            </w:r>
          </w:p>
        </w:tc>
        <w:tc>
          <w:tcPr>
            <w:tcW w:w="1187" w:type="pct"/>
            <w:tcBorders>
              <w:top w:val="nil"/>
              <w:left w:val="nil"/>
              <w:bottom w:val="nil"/>
              <w:right w:val="nil"/>
            </w:tcBorders>
          </w:tcPr>
          <w:p w14:paraId="5D46079C" w14:textId="77777777" w:rsidR="003E12AA" w:rsidRPr="00CB4FA6" w:rsidRDefault="003E12AA" w:rsidP="003E12AA">
            <w:pPr>
              <w:tabs>
                <w:tab w:val="left" w:pos="960"/>
                <w:tab w:val="left" w:pos="6195"/>
                <w:tab w:val="left" w:pos="7473"/>
                <w:tab w:val="left" w:pos="8737"/>
                <w:tab w:val="left" w:pos="10032"/>
              </w:tabs>
              <w:spacing w:after="120" w:line="240" w:lineRule="exact"/>
              <w:rPr>
                <w:bCs/>
              </w:rPr>
            </w:pPr>
            <w:r w:rsidRPr="00CB4FA6">
              <w:rPr>
                <w:bCs/>
              </w:rPr>
              <w:t>Festività soppresse</w:t>
            </w:r>
          </w:p>
        </w:tc>
        <w:tc>
          <w:tcPr>
            <w:tcW w:w="2714" w:type="pct"/>
            <w:gridSpan w:val="6"/>
            <w:tcBorders>
              <w:top w:val="nil"/>
              <w:left w:val="nil"/>
              <w:bottom w:val="nil"/>
            </w:tcBorders>
          </w:tcPr>
          <w:p w14:paraId="629ED41F" w14:textId="77777777" w:rsidR="003E12AA" w:rsidRPr="00CB4FA6" w:rsidRDefault="003E12AA" w:rsidP="003E12AA">
            <w:pPr>
              <w:tabs>
                <w:tab w:val="left" w:pos="960"/>
                <w:tab w:val="left" w:pos="6195"/>
                <w:tab w:val="left" w:pos="7473"/>
                <w:tab w:val="left" w:pos="8737"/>
                <w:tab w:val="left" w:pos="10032"/>
              </w:tabs>
              <w:spacing w:after="120" w:line="240" w:lineRule="exact"/>
              <w:rPr>
                <w:bCs/>
                <w:i/>
              </w:rPr>
            </w:pPr>
          </w:p>
        </w:tc>
        <w:tc>
          <w:tcPr>
            <w:tcW w:w="824" w:type="pct"/>
            <w:tcBorders>
              <w:bottom w:val="single" w:sz="8" w:space="0" w:color="auto"/>
            </w:tcBorders>
          </w:tcPr>
          <w:p w14:paraId="023C8B0C" w14:textId="77777777" w:rsidR="003E12AA" w:rsidRPr="00CB4FA6" w:rsidRDefault="003E12AA" w:rsidP="003E12AA">
            <w:pPr>
              <w:tabs>
                <w:tab w:val="left" w:pos="960"/>
                <w:tab w:val="left" w:pos="6195"/>
                <w:tab w:val="left" w:pos="7473"/>
                <w:tab w:val="left" w:pos="8737"/>
                <w:tab w:val="left" w:pos="10032"/>
              </w:tabs>
              <w:spacing w:after="120" w:line="240" w:lineRule="exact"/>
              <w:rPr>
                <w:bCs/>
              </w:rPr>
            </w:pPr>
          </w:p>
        </w:tc>
      </w:tr>
      <w:tr w:rsidR="003E12AA" w:rsidRPr="00CB4FA6" w14:paraId="7620F483" w14:textId="77777777" w:rsidTr="003E12AA">
        <w:tc>
          <w:tcPr>
            <w:tcW w:w="274" w:type="pct"/>
            <w:tcBorders>
              <w:top w:val="nil"/>
              <w:bottom w:val="nil"/>
              <w:right w:val="nil"/>
            </w:tcBorders>
          </w:tcPr>
          <w:p w14:paraId="3FAF86B3" w14:textId="77777777" w:rsidR="003E12AA" w:rsidRPr="00CB4FA6" w:rsidRDefault="003E12AA" w:rsidP="003E12AA">
            <w:pPr>
              <w:tabs>
                <w:tab w:val="left" w:pos="960"/>
                <w:tab w:val="left" w:pos="6195"/>
                <w:tab w:val="left" w:pos="7473"/>
                <w:tab w:val="left" w:pos="8737"/>
                <w:tab w:val="left" w:pos="10032"/>
              </w:tabs>
              <w:spacing w:after="120" w:line="240" w:lineRule="exact"/>
              <w:rPr>
                <w:bCs/>
              </w:rPr>
            </w:pPr>
            <w:r w:rsidRPr="00CB4FA6">
              <w:rPr>
                <w:bCs/>
              </w:rPr>
              <w:t>H</w:t>
            </w:r>
          </w:p>
        </w:tc>
        <w:tc>
          <w:tcPr>
            <w:tcW w:w="1187" w:type="pct"/>
            <w:tcBorders>
              <w:top w:val="nil"/>
              <w:left w:val="nil"/>
              <w:bottom w:val="nil"/>
              <w:right w:val="nil"/>
            </w:tcBorders>
          </w:tcPr>
          <w:p w14:paraId="4BCF679B" w14:textId="77777777" w:rsidR="003E12AA" w:rsidRPr="00CB4FA6" w:rsidRDefault="003E12AA" w:rsidP="003E12AA">
            <w:pPr>
              <w:tabs>
                <w:tab w:val="left" w:pos="960"/>
                <w:tab w:val="left" w:pos="6195"/>
                <w:tab w:val="left" w:pos="7473"/>
                <w:tab w:val="left" w:pos="8737"/>
                <w:tab w:val="left" w:pos="10032"/>
              </w:tabs>
              <w:spacing w:after="120" w:line="240" w:lineRule="exact"/>
              <w:rPr>
                <w:bCs/>
              </w:rPr>
            </w:pPr>
            <w:r w:rsidRPr="00CB4FA6">
              <w:rPr>
                <w:bCs/>
              </w:rPr>
              <w:t>TOTALE ORE ANNO</w:t>
            </w:r>
          </w:p>
        </w:tc>
        <w:tc>
          <w:tcPr>
            <w:tcW w:w="969" w:type="pct"/>
            <w:gridSpan w:val="2"/>
            <w:tcBorders>
              <w:top w:val="nil"/>
              <w:left w:val="nil"/>
              <w:bottom w:val="nil"/>
            </w:tcBorders>
          </w:tcPr>
          <w:p w14:paraId="6EC67255" w14:textId="77777777" w:rsidR="003E12AA" w:rsidRPr="00CB4FA6" w:rsidRDefault="003E12AA" w:rsidP="003E12AA">
            <w:pPr>
              <w:tabs>
                <w:tab w:val="left" w:pos="960"/>
                <w:tab w:val="left" w:pos="6195"/>
                <w:tab w:val="left" w:pos="7473"/>
                <w:tab w:val="left" w:pos="8737"/>
                <w:tab w:val="left" w:pos="10032"/>
              </w:tabs>
              <w:spacing w:after="120" w:line="240" w:lineRule="exact"/>
              <w:rPr>
                <w:bCs/>
                <w:i/>
              </w:rPr>
            </w:pPr>
          </w:p>
        </w:tc>
        <w:tc>
          <w:tcPr>
            <w:tcW w:w="1218" w:type="pct"/>
            <w:gridSpan w:val="3"/>
          </w:tcPr>
          <w:p w14:paraId="4E1D1C97" w14:textId="77777777" w:rsidR="003E12AA" w:rsidRPr="00CB4FA6" w:rsidRDefault="003E12AA" w:rsidP="003E12AA">
            <w:pPr>
              <w:tabs>
                <w:tab w:val="left" w:pos="960"/>
                <w:tab w:val="left" w:pos="6195"/>
                <w:tab w:val="left" w:pos="7473"/>
                <w:tab w:val="left" w:pos="8737"/>
                <w:tab w:val="left" w:pos="10032"/>
              </w:tabs>
              <w:spacing w:after="120" w:line="240" w:lineRule="exact"/>
              <w:rPr>
                <w:bCs/>
                <w:i/>
              </w:rPr>
            </w:pPr>
          </w:p>
        </w:tc>
        <w:tc>
          <w:tcPr>
            <w:tcW w:w="527" w:type="pct"/>
            <w:tcBorders>
              <w:top w:val="nil"/>
              <w:bottom w:val="nil"/>
              <w:right w:val="single" w:sz="8" w:space="0" w:color="auto"/>
            </w:tcBorders>
          </w:tcPr>
          <w:p w14:paraId="4DDEB47B" w14:textId="77777777" w:rsidR="003E12AA" w:rsidRPr="00CB4FA6" w:rsidRDefault="003E12AA" w:rsidP="003E12AA">
            <w:pPr>
              <w:tabs>
                <w:tab w:val="left" w:pos="960"/>
                <w:tab w:val="left" w:pos="6195"/>
                <w:tab w:val="left" w:pos="7473"/>
                <w:tab w:val="left" w:pos="8737"/>
                <w:tab w:val="left" w:pos="10032"/>
              </w:tabs>
              <w:spacing w:after="120" w:line="240" w:lineRule="exact"/>
              <w:rPr>
                <w:bCs/>
                <w:i/>
              </w:rPr>
            </w:pPr>
          </w:p>
        </w:tc>
        <w:tc>
          <w:tcPr>
            <w:tcW w:w="824" w:type="pct"/>
            <w:tcBorders>
              <w:top w:val="single" w:sz="8" w:space="0" w:color="auto"/>
              <w:left w:val="single" w:sz="8" w:space="0" w:color="auto"/>
              <w:bottom w:val="single" w:sz="8" w:space="0" w:color="auto"/>
              <w:right w:val="single" w:sz="8" w:space="0" w:color="auto"/>
            </w:tcBorders>
          </w:tcPr>
          <w:p w14:paraId="73BEB48A" w14:textId="77777777" w:rsidR="003E12AA" w:rsidRPr="00CB4FA6" w:rsidRDefault="003E12AA" w:rsidP="003E12AA">
            <w:pPr>
              <w:tabs>
                <w:tab w:val="left" w:pos="960"/>
                <w:tab w:val="left" w:pos="6195"/>
                <w:tab w:val="left" w:pos="7473"/>
                <w:tab w:val="left" w:pos="8737"/>
                <w:tab w:val="left" w:pos="10032"/>
              </w:tabs>
              <w:spacing w:after="120" w:line="240" w:lineRule="exact"/>
              <w:rPr>
                <w:bCs/>
              </w:rPr>
            </w:pPr>
          </w:p>
        </w:tc>
      </w:tr>
      <w:tr w:rsidR="003E12AA" w:rsidRPr="00CB4FA6" w14:paraId="4AD63981" w14:textId="77777777" w:rsidTr="003E12AA">
        <w:tc>
          <w:tcPr>
            <w:tcW w:w="274" w:type="pct"/>
            <w:tcBorders>
              <w:top w:val="nil"/>
              <w:bottom w:val="double" w:sz="4" w:space="0" w:color="auto"/>
              <w:right w:val="nil"/>
            </w:tcBorders>
          </w:tcPr>
          <w:p w14:paraId="69513275" w14:textId="77777777" w:rsidR="003E12AA" w:rsidRPr="00CB4FA6" w:rsidRDefault="003E12AA" w:rsidP="003E12AA">
            <w:pPr>
              <w:tabs>
                <w:tab w:val="left" w:pos="960"/>
                <w:tab w:val="left" w:pos="6195"/>
                <w:tab w:val="left" w:pos="7473"/>
                <w:tab w:val="left" w:pos="8737"/>
                <w:tab w:val="left" w:pos="10032"/>
              </w:tabs>
              <w:spacing w:after="120" w:line="240" w:lineRule="exact"/>
              <w:rPr>
                <w:bCs/>
              </w:rPr>
            </w:pPr>
          </w:p>
        </w:tc>
        <w:tc>
          <w:tcPr>
            <w:tcW w:w="1187" w:type="pct"/>
            <w:tcBorders>
              <w:top w:val="nil"/>
              <w:left w:val="nil"/>
              <w:bottom w:val="double" w:sz="4" w:space="0" w:color="auto"/>
              <w:right w:val="nil"/>
            </w:tcBorders>
          </w:tcPr>
          <w:p w14:paraId="6B09AFDB" w14:textId="77777777" w:rsidR="003E12AA" w:rsidRPr="00CB4FA6" w:rsidRDefault="003E12AA" w:rsidP="003E12AA">
            <w:pPr>
              <w:tabs>
                <w:tab w:val="left" w:pos="960"/>
                <w:tab w:val="left" w:pos="6195"/>
                <w:tab w:val="left" w:pos="7473"/>
                <w:tab w:val="left" w:pos="8737"/>
                <w:tab w:val="left" w:pos="10032"/>
              </w:tabs>
              <w:spacing w:after="120" w:line="240" w:lineRule="exact"/>
              <w:rPr>
                <w:bCs/>
              </w:rPr>
            </w:pPr>
          </w:p>
        </w:tc>
        <w:tc>
          <w:tcPr>
            <w:tcW w:w="2714" w:type="pct"/>
            <w:gridSpan w:val="6"/>
            <w:tcBorders>
              <w:top w:val="nil"/>
              <w:left w:val="nil"/>
              <w:bottom w:val="double" w:sz="4" w:space="0" w:color="auto"/>
              <w:right w:val="nil"/>
            </w:tcBorders>
          </w:tcPr>
          <w:p w14:paraId="6DAC6056" w14:textId="77777777" w:rsidR="003E12AA" w:rsidRPr="00CB4FA6" w:rsidRDefault="003E12AA" w:rsidP="003E12AA">
            <w:pPr>
              <w:tabs>
                <w:tab w:val="left" w:pos="960"/>
                <w:tab w:val="left" w:pos="6195"/>
                <w:tab w:val="left" w:pos="7473"/>
                <w:tab w:val="left" w:pos="8737"/>
                <w:tab w:val="left" w:pos="10032"/>
              </w:tabs>
              <w:spacing w:after="120" w:line="240" w:lineRule="exact"/>
              <w:jc w:val="center"/>
              <w:rPr>
                <w:bCs/>
                <w:i/>
              </w:rPr>
            </w:pPr>
            <w:r w:rsidRPr="00CB4FA6">
              <w:rPr>
                <w:bCs/>
                <w:i/>
              </w:rPr>
              <w:t xml:space="preserve">                    (indicare Art. e CCNL di riferimento)</w:t>
            </w:r>
          </w:p>
        </w:tc>
        <w:tc>
          <w:tcPr>
            <w:tcW w:w="824" w:type="pct"/>
            <w:tcBorders>
              <w:left w:val="nil"/>
              <w:bottom w:val="double" w:sz="4" w:space="0" w:color="auto"/>
            </w:tcBorders>
          </w:tcPr>
          <w:p w14:paraId="08F8C625" w14:textId="77777777" w:rsidR="003E12AA" w:rsidRPr="00CB4FA6" w:rsidRDefault="003E12AA" w:rsidP="003E12AA">
            <w:pPr>
              <w:tabs>
                <w:tab w:val="left" w:pos="960"/>
                <w:tab w:val="left" w:pos="6195"/>
                <w:tab w:val="left" w:pos="7473"/>
                <w:tab w:val="left" w:pos="8737"/>
                <w:tab w:val="left" w:pos="10032"/>
              </w:tabs>
              <w:spacing w:after="120" w:line="240" w:lineRule="exact"/>
              <w:jc w:val="center"/>
              <w:rPr>
                <w:bCs/>
                <w:i/>
              </w:rPr>
            </w:pPr>
            <w:r w:rsidRPr="00CB4FA6">
              <w:rPr>
                <w:bCs/>
                <w:i/>
              </w:rPr>
              <w:t>(</w:t>
            </w:r>
            <w:proofErr w:type="spellStart"/>
            <w:r w:rsidRPr="00CB4FA6">
              <w:rPr>
                <w:bCs/>
                <w:i/>
              </w:rPr>
              <w:t>n.ore</w:t>
            </w:r>
            <w:proofErr w:type="spellEnd"/>
            <w:r w:rsidRPr="00CB4FA6">
              <w:rPr>
                <w:bCs/>
                <w:i/>
              </w:rPr>
              <w:t xml:space="preserve"> anno)</w:t>
            </w:r>
          </w:p>
        </w:tc>
      </w:tr>
      <w:tr w:rsidR="003E12AA" w:rsidRPr="00CB4FA6" w14:paraId="59AEDD8B" w14:textId="77777777" w:rsidTr="003E12AA">
        <w:tc>
          <w:tcPr>
            <w:tcW w:w="274" w:type="pct"/>
            <w:tcBorders>
              <w:top w:val="double" w:sz="4" w:space="0" w:color="auto"/>
              <w:bottom w:val="nil"/>
              <w:right w:val="nil"/>
            </w:tcBorders>
          </w:tcPr>
          <w:p w14:paraId="1768EF52" w14:textId="77777777" w:rsidR="003E12AA" w:rsidRPr="00CB4FA6" w:rsidRDefault="003E12AA" w:rsidP="003E12AA">
            <w:pPr>
              <w:tabs>
                <w:tab w:val="left" w:pos="960"/>
                <w:tab w:val="left" w:pos="6195"/>
                <w:tab w:val="left" w:pos="7473"/>
                <w:tab w:val="left" w:pos="8737"/>
                <w:tab w:val="left" w:pos="10032"/>
              </w:tabs>
              <w:spacing w:after="120" w:line="48" w:lineRule="auto"/>
              <w:rPr>
                <w:bCs/>
              </w:rPr>
            </w:pPr>
          </w:p>
        </w:tc>
        <w:tc>
          <w:tcPr>
            <w:tcW w:w="3901" w:type="pct"/>
            <w:gridSpan w:val="7"/>
            <w:tcBorders>
              <w:top w:val="double" w:sz="4" w:space="0" w:color="auto"/>
              <w:left w:val="nil"/>
              <w:bottom w:val="nil"/>
              <w:right w:val="nil"/>
            </w:tcBorders>
          </w:tcPr>
          <w:p w14:paraId="2FB1CE05" w14:textId="77777777" w:rsidR="003E12AA" w:rsidRPr="00CB4FA6" w:rsidRDefault="003E12AA" w:rsidP="003E12AA">
            <w:pPr>
              <w:tabs>
                <w:tab w:val="left" w:pos="960"/>
                <w:tab w:val="left" w:pos="6195"/>
                <w:tab w:val="left" w:pos="7473"/>
                <w:tab w:val="left" w:pos="8737"/>
                <w:tab w:val="left" w:pos="10032"/>
              </w:tabs>
              <w:spacing w:after="120" w:line="48" w:lineRule="auto"/>
              <w:rPr>
                <w:bCs/>
              </w:rPr>
            </w:pPr>
          </w:p>
        </w:tc>
        <w:tc>
          <w:tcPr>
            <w:tcW w:w="824" w:type="pct"/>
            <w:tcBorders>
              <w:top w:val="double" w:sz="4" w:space="0" w:color="auto"/>
              <w:left w:val="nil"/>
              <w:bottom w:val="nil"/>
            </w:tcBorders>
          </w:tcPr>
          <w:p w14:paraId="53395641" w14:textId="77777777" w:rsidR="003E12AA" w:rsidRPr="00CB4FA6" w:rsidRDefault="003E12AA" w:rsidP="003E12AA">
            <w:pPr>
              <w:tabs>
                <w:tab w:val="left" w:pos="960"/>
                <w:tab w:val="left" w:pos="6195"/>
                <w:tab w:val="left" w:pos="7473"/>
                <w:tab w:val="left" w:pos="8737"/>
                <w:tab w:val="left" w:pos="10032"/>
              </w:tabs>
              <w:spacing w:after="120" w:line="48" w:lineRule="auto"/>
              <w:rPr>
                <w:bCs/>
              </w:rPr>
            </w:pPr>
          </w:p>
        </w:tc>
      </w:tr>
      <w:tr w:rsidR="003E12AA" w:rsidRPr="00CB4FA6" w14:paraId="444D1A41" w14:textId="77777777" w:rsidTr="003E12AA">
        <w:tc>
          <w:tcPr>
            <w:tcW w:w="274" w:type="pct"/>
            <w:tcBorders>
              <w:top w:val="nil"/>
              <w:bottom w:val="double" w:sz="4" w:space="0" w:color="auto"/>
              <w:right w:val="nil"/>
            </w:tcBorders>
          </w:tcPr>
          <w:p w14:paraId="247606D9" w14:textId="77777777" w:rsidR="003E12AA" w:rsidRPr="00CB4FA6" w:rsidRDefault="003E12AA" w:rsidP="003E12AA">
            <w:pPr>
              <w:tabs>
                <w:tab w:val="left" w:pos="960"/>
                <w:tab w:val="left" w:pos="6195"/>
                <w:tab w:val="left" w:pos="7473"/>
                <w:tab w:val="left" w:pos="8737"/>
                <w:tab w:val="left" w:pos="10032"/>
              </w:tabs>
              <w:spacing w:after="120" w:line="240" w:lineRule="exact"/>
              <w:rPr>
                <w:bCs/>
              </w:rPr>
            </w:pPr>
            <w:r w:rsidRPr="00CB4FA6">
              <w:rPr>
                <w:bCs/>
              </w:rPr>
              <w:t>I</w:t>
            </w:r>
          </w:p>
        </w:tc>
        <w:tc>
          <w:tcPr>
            <w:tcW w:w="3901" w:type="pct"/>
            <w:gridSpan w:val="7"/>
            <w:tcBorders>
              <w:top w:val="nil"/>
              <w:left w:val="nil"/>
              <w:bottom w:val="double" w:sz="4" w:space="0" w:color="auto"/>
              <w:right w:val="single" w:sz="8" w:space="0" w:color="auto"/>
            </w:tcBorders>
          </w:tcPr>
          <w:p w14:paraId="5EF17524" w14:textId="77777777" w:rsidR="003E12AA" w:rsidRPr="00CB4FA6" w:rsidRDefault="003E12AA" w:rsidP="003E12AA">
            <w:pPr>
              <w:tabs>
                <w:tab w:val="left" w:pos="960"/>
                <w:tab w:val="left" w:pos="6195"/>
                <w:tab w:val="left" w:pos="7473"/>
                <w:tab w:val="left" w:pos="8737"/>
                <w:tab w:val="left" w:pos="10032"/>
              </w:tabs>
              <w:spacing w:after="120" w:line="240" w:lineRule="exact"/>
              <w:rPr>
                <w:bCs/>
                <w:i/>
              </w:rPr>
            </w:pPr>
            <w:r w:rsidRPr="00CB4FA6">
              <w:rPr>
                <w:bCs/>
              </w:rPr>
              <w:t>COSTO ORARIO EX ANTE = G:H</w:t>
            </w:r>
          </w:p>
        </w:tc>
        <w:tc>
          <w:tcPr>
            <w:tcW w:w="824" w:type="pct"/>
            <w:tcBorders>
              <w:top w:val="single" w:sz="8" w:space="0" w:color="auto"/>
              <w:left w:val="single" w:sz="8" w:space="0" w:color="auto"/>
              <w:bottom w:val="double" w:sz="4" w:space="0" w:color="auto"/>
              <w:right w:val="single" w:sz="8" w:space="0" w:color="auto"/>
            </w:tcBorders>
          </w:tcPr>
          <w:p w14:paraId="7027DCC3" w14:textId="77777777" w:rsidR="003E12AA" w:rsidRPr="00CB4FA6" w:rsidRDefault="003E12AA" w:rsidP="003E12AA">
            <w:pPr>
              <w:tabs>
                <w:tab w:val="left" w:pos="960"/>
                <w:tab w:val="left" w:pos="6195"/>
                <w:tab w:val="left" w:pos="7473"/>
                <w:tab w:val="left" w:pos="8737"/>
                <w:tab w:val="left" w:pos="10032"/>
              </w:tabs>
              <w:spacing w:after="120" w:line="240" w:lineRule="exact"/>
              <w:jc w:val="center"/>
              <w:rPr>
                <w:bCs/>
                <w:i/>
              </w:rPr>
            </w:pPr>
          </w:p>
        </w:tc>
      </w:tr>
    </w:tbl>
    <w:p w14:paraId="5CF4FB5D" w14:textId="77777777" w:rsidR="003E12AA" w:rsidRPr="00CB4FA6" w:rsidRDefault="003E12AA" w:rsidP="003E12AA"/>
    <w:p w14:paraId="3D5C1120" w14:textId="77777777" w:rsidR="003E12AA" w:rsidRPr="00CB4FA6" w:rsidRDefault="003E12AA" w:rsidP="003E12AA"/>
    <w:p w14:paraId="1009D983" w14:textId="77777777" w:rsidR="003E12AA" w:rsidRPr="00CB4FA6" w:rsidRDefault="003E12AA" w:rsidP="003E12AA">
      <w:pPr>
        <w:ind w:left="284" w:hanging="284"/>
        <w:contextualSpacing/>
        <w:rPr>
          <w:i/>
          <w:lang w:eastAsia="en-US"/>
        </w:rPr>
      </w:pPr>
      <w:r w:rsidRPr="00CB4FA6">
        <w:rPr>
          <w:i/>
          <w:lang w:eastAsia="en-US"/>
        </w:rPr>
        <w:t>Descrizione del gruppo di lavoro coinvolto</w:t>
      </w:r>
    </w:p>
    <w:p w14:paraId="64EA24BE" w14:textId="77777777" w:rsidR="003E12AA" w:rsidRPr="00CB4FA6" w:rsidRDefault="003E12AA" w:rsidP="003E12AA"/>
    <w:tbl>
      <w:tblPr>
        <w:tblW w:w="49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89"/>
        <w:gridCol w:w="1433"/>
        <w:gridCol w:w="1435"/>
        <w:gridCol w:w="1435"/>
        <w:gridCol w:w="1435"/>
        <w:gridCol w:w="1401"/>
      </w:tblGrid>
      <w:tr w:rsidR="003E12AA" w:rsidRPr="00CB4FA6" w14:paraId="14E5C2FD" w14:textId="77777777" w:rsidTr="003E12AA">
        <w:trPr>
          <w:trHeight w:hRule="exact" w:val="588"/>
        </w:trPr>
        <w:tc>
          <w:tcPr>
            <w:tcW w:w="5000" w:type="pct"/>
            <w:gridSpan w:val="6"/>
            <w:noWrap/>
            <w:vAlign w:val="center"/>
          </w:tcPr>
          <w:p w14:paraId="05908909" w14:textId="77777777" w:rsidR="003E12AA" w:rsidRPr="00CB4FA6" w:rsidRDefault="003E12AA" w:rsidP="003E12AA">
            <w:r w:rsidRPr="00CB4FA6">
              <w:t>Delega di parte delle attività a terzi: descrizione del gruppo di lavoro coinvolto</w:t>
            </w:r>
          </w:p>
        </w:tc>
      </w:tr>
      <w:tr w:rsidR="003E12AA" w:rsidRPr="00CB4FA6" w14:paraId="0CF2A8F1" w14:textId="77777777" w:rsidTr="003E12AA">
        <w:tc>
          <w:tcPr>
            <w:tcW w:w="5000" w:type="pct"/>
            <w:gridSpan w:val="6"/>
          </w:tcPr>
          <w:p w14:paraId="4D761789" w14:textId="77777777" w:rsidR="003E12AA" w:rsidRPr="00CB4FA6" w:rsidRDefault="003E12AA" w:rsidP="003E12AA"/>
          <w:p w14:paraId="4671C261" w14:textId="77777777" w:rsidR="003E12AA" w:rsidRPr="00CB4FA6" w:rsidRDefault="003E12AA" w:rsidP="003E12AA">
            <w:r w:rsidRPr="00CB4FA6">
              <w:t>Agenzia/Impresa delegata:</w:t>
            </w:r>
          </w:p>
          <w:p w14:paraId="153AD463" w14:textId="77777777" w:rsidR="003E12AA" w:rsidRPr="00CB4FA6" w:rsidRDefault="003E12AA" w:rsidP="003E12AA"/>
        </w:tc>
      </w:tr>
      <w:tr w:rsidR="003E12AA" w:rsidRPr="00CB4FA6" w14:paraId="09D2AA7D" w14:textId="77777777" w:rsidTr="003E12AA">
        <w:tc>
          <w:tcPr>
            <w:tcW w:w="1368" w:type="pct"/>
          </w:tcPr>
          <w:p w14:paraId="5447EA42" w14:textId="77777777" w:rsidR="003E12AA" w:rsidRPr="00CB4FA6" w:rsidRDefault="003E12AA" w:rsidP="003E12AA"/>
          <w:p w14:paraId="65F2D578" w14:textId="77777777" w:rsidR="003E12AA" w:rsidRPr="00CB4FA6" w:rsidRDefault="003E12AA" w:rsidP="003E12AA">
            <w:r w:rsidRPr="00CB4FA6">
              <w:t>Risorsa Umana n.</w:t>
            </w:r>
          </w:p>
          <w:p w14:paraId="2FF44139" w14:textId="77777777" w:rsidR="003E12AA" w:rsidRPr="00CB4FA6" w:rsidRDefault="003E12AA" w:rsidP="003E12AA"/>
        </w:tc>
        <w:tc>
          <w:tcPr>
            <w:tcW w:w="729" w:type="pct"/>
          </w:tcPr>
          <w:p w14:paraId="4876FF5F" w14:textId="77777777" w:rsidR="003E12AA" w:rsidRPr="00CB4FA6" w:rsidRDefault="003E12AA" w:rsidP="003E12AA"/>
          <w:p w14:paraId="182FCD49" w14:textId="77777777" w:rsidR="003E12AA" w:rsidRPr="00CB4FA6" w:rsidRDefault="003E12AA" w:rsidP="003E12AA">
            <w:r w:rsidRPr="00CB4FA6">
              <w:t>1</w:t>
            </w:r>
          </w:p>
        </w:tc>
        <w:tc>
          <w:tcPr>
            <w:tcW w:w="730" w:type="pct"/>
          </w:tcPr>
          <w:p w14:paraId="7CE320F7" w14:textId="77777777" w:rsidR="003E12AA" w:rsidRPr="00CB4FA6" w:rsidRDefault="003E12AA" w:rsidP="003E12AA"/>
          <w:p w14:paraId="30748D75" w14:textId="77777777" w:rsidR="003E12AA" w:rsidRPr="00CB4FA6" w:rsidRDefault="003E12AA" w:rsidP="003E12AA">
            <w:r w:rsidRPr="00CB4FA6">
              <w:t>2</w:t>
            </w:r>
          </w:p>
        </w:tc>
        <w:tc>
          <w:tcPr>
            <w:tcW w:w="730" w:type="pct"/>
          </w:tcPr>
          <w:p w14:paraId="0263805F" w14:textId="77777777" w:rsidR="003E12AA" w:rsidRPr="00CB4FA6" w:rsidRDefault="003E12AA" w:rsidP="003E12AA"/>
          <w:p w14:paraId="3E407F33" w14:textId="77777777" w:rsidR="003E12AA" w:rsidRPr="00CB4FA6" w:rsidRDefault="003E12AA" w:rsidP="003E12AA">
            <w:r w:rsidRPr="00CB4FA6">
              <w:t>3</w:t>
            </w:r>
          </w:p>
        </w:tc>
        <w:tc>
          <w:tcPr>
            <w:tcW w:w="730" w:type="pct"/>
          </w:tcPr>
          <w:p w14:paraId="4B5C9455" w14:textId="77777777" w:rsidR="003E12AA" w:rsidRPr="00CB4FA6" w:rsidRDefault="003E12AA" w:rsidP="003E12AA"/>
          <w:p w14:paraId="39B35254" w14:textId="77777777" w:rsidR="003E12AA" w:rsidRPr="00CB4FA6" w:rsidRDefault="003E12AA" w:rsidP="003E12AA">
            <w:r w:rsidRPr="00CB4FA6">
              <w:t>4</w:t>
            </w:r>
          </w:p>
        </w:tc>
        <w:tc>
          <w:tcPr>
            <w:tcW w:w="713" w:type="pct"/>
          </w:tcPr>
          <w:p w14:paraId="2F6A2500" w14:textId="77777777" w:rsidR="003E12AA" w:rsidRPr="00CB4FA6" w:rsidRDefault="003E12AA" w:rsidP="003E12AA"/>
          <w:p w14:paraId="161A4B97" w14:textId="77777777" w:rsidR="003E12AA" w:rsidRPr="00CB4FA6" w:rsidRDefault="003E12AA" w:rsidP="003E12AA">
            <w:r w:rsidRPr="00CB4FA6">
              <w:t>…</w:t>
            </w:r>
          </w:p>
        </w:tc>
      </w:tr>
      <w:tr w:rsidR="003E12AA" w:rsidRPr="00CB4FA6" w14:paraId="6EEA9A01" w14:textId="77777777" w:rsidTr="003E12AA">
        <w:tc>
          <w:tcPr>
            <w:tcW w:w="1368" w:type="pct"/>
          </w:tcPr>
          <w:p w14:paraId="71E32D96" w14:textId="77777777" w:rsidR="003E12AA" w:rsidRPr="00CB4FA6" w:rsidRDefault="003E12AA" w:rsidP="003E12AA">
            <w:r w:rsidRPr="00CB4FA6">
              <w:rPr>
                <w:i/>
                <w:smallCaps/>
              </w:rPr>
              <w:t xml:space="preserve">Ruolo (Incaricato attività </w:t>
            </w:r>
            <w:r w:rsidRPr="00CB4FA6">
              <w:rPr>
                <w:i/>
                <w:smallCaps/>
              </w:rPr>
              <w:lastRenderedPageBreak/>
              <w:t>didattiche, tutor, Direttore ecc…)</w:t>
            </w:r>
          </w:p>
        </w:tc>
        <w:tc>
          <w:tcPr>
            <w:tcW w:w="729" w:type="pct"/>
          </w:tcPr>
          <w:p w14:paraId="3358CBD4" w14:textId="77777777" w:rsidR="003E12AA" w:rsidRPr="00CB4FA6" w:rsidRDefault="003E12AA" w:rsidP="003E12AA"/>
        </w:tc>
        <w:tc>
          <w:tcPr>
            <w:tcW w:w="730" w:type="pct"/>
          </w:tcPr>
          <w:p w14:paraId="70905310" w14:textId="77777777" w:rsidR="003E12AA" w:rsidRPr="00CB4FA6" w:rsidRDefault="003E12AA" w:rsidP="003E12AA"/>
        </w:tc>
        <w:tc>
          <w:tcPr>
            <w:tcW w:w="730" w:type="pct"/>
          </w:tcPr>
          <w:p w14:paraId="6BCF7EDA" w14:textId="77777777" w:rsidR="003E12AA" w:rsidRPr="00CB4FA6" w:rsidRDefault="003E12AA" w:rsidP="003E12AA"/>
        </w:tc>
        <w:tc>
          <w:tcPr>
            <w:tcW w:w="730" w:type="pct"/>
          </w:tcPr>
          <w:p w14:paraId="12425CB8" w14:textId="77777777" w:rsidR="003E12AA" w:rsidRPr="00CB4FA6" w:rsidRDefault="003E12AA" w:rsidP="003E12AA"/>
        </w:tc>
        <w:tc>
          <w:tcPr>
            <w:tcW w:w="713" w:type="pct"/>
          </w:tcPr>
          <w:p w14:paraId="16EBCB80" w14:textId="77777777" w:rsidR="003E12AA" w:rsidRPr="00CB4FA6" w:rsidRDefault="003E12AA" w:rsidP="003E12AA"/>
        </w:tc>
      </w:tr>
      <w:tr w:rsidR="003E12AA" w:rsidRPr="00CB4FA6" w14:paraId="69037144" w14:textId="77777777" w:rsidTr="003E12AA">
        <w:tc>
          <w:tcPr>
            <w:tcW w:w="1368" w:type="pct"/>
            <w:vAlign w:val="center"/>
          </w:tcPr>
          <w:p w14:paraId="39231485" w14:textId="77777777" w:rsidR="003E12AA" w:rsidRPr="00CB4FA6" w:rsidRDefault="003E12AA" w:rsidP="003E12AA">
            <w:pPr>
              <w:rPr>
                <w:i/>
                <w:smallCaps/>
              </w:rPr>
            </w:pPr>
            <w:r w:rsidRPr="00CB4FA6">
              <w:rPr>
                <w:i/>
                <w:smallCaps/>
              </w:rPr>
              <w:lastRenderedPageBreak/>
              <w:t>Profilo professionale (descrivere nel dettaglio)</w:t>
            </w:r>
          </w:p>
        </w:tc>
        <w:tc>
          <w:tcPr>
            <w:tcW w:w="729" w:type="pct"/>
          </w:tcPr>
          <w:p w14:paraId="11D70B69" w14:textId="77777777" w:rsidR="003E12AA" w:rsidRPr="00CB4FA6" w:rsidRDefault="003E12AA" w:rsidP="003E12AA">
            <w:pPr>
              <w:rPr>
                <w:i/>
                <w:smallCaps/>
              </w:rPr>
            </w:pPr>
          </w:p>
        </w:tc>
        <w:tc>
          <w:tcPr>
            <w:tcW w:w="730" w:type="pct"/>
          </w:tcPr>
          <w:p w14:paraId="01DD6D80" w14:textId="77777777" w:rsidR="003E12AA" w:rsidRPr="00CB4FA6" w:rsidRDefault="003E12AA" w:rsidP="003E12AA"/>
        </w:tc>
        <w:tc>
          <w:tcPr>
            <w:tcW w:w="730" w:type="pct"/>
          </w:tcPr>
          <w:p w14:paraId="26BE7D60" w14:textId="77777777" w:rsidR="003E12AA" w:rsidRPr="00CB4FA6" w:rsidRDefault="003E12AA" w:rsidP="003E12AA"/>
        </w:tc>
        <w:tc>
          <w:tcPr>
            <w:tcW w:w="730" w:type="pct"/>
          </w:tcPr>
          <w:p w14:paraId="74DC965A" w14:textId="77777777" w:rsidR="003E12AA" w:rsidRPr="00CB4FA6" w:rsidRDefault="003E12AA" w:rsidP="003E12AA"/>
        </w:tc>
        <w:tc>
          <w:tcPr>
            <w:tcW w:w="713" w:type="pct"/>
          </w:tcPr>
          <w:p w14:paraId="4D8100AB" w14:textId="77777777" w:rsidR="003E12AA" w:rsidRPr="00CB4FA6" w:rsidRDefault="003E12AA" w:rsidP="003E12AA"/>
        </w:tc>
      </w:tr>
      <w:tr w:rsidR="003E12AA" w:rsidRPr="00CB4FA6" w14:paraId="67C1BD81" w14:textId="77777777" w:rsidTr="003E12AA">
        <w:tc>
          <w:tcPr>
            <w:tcW w:w="1368" w:type="pct"/>
          </w:tcPr>
          <w:p w14:paraId="441D330A" w14:textId="77777777" w:rsidR="003E12AA" w:rsidRPr="00CB4FA6" w:rsidRDefault="003E12AA" w:rsidP="003E12AA">
            <w:r w:rsidRPr="00CB4FA6">
              <w:rPr>
                <w:i/>
                <w:smallCaps/>
              </w:rPr>
              <w:t>Titolo di studio</w:t>
            </w:r>
          </w:p>
        </w:tc>
        <w:tc>
          <w:tcPr>
            <w:tcW w:w="729" w:type="pct"/>
          </w:tcPr>
          <w:p w14:paraId="2F3BF1B5" w14:textId="77777777" w:rsidR="003E12AA" w:rsidRPr="00CB4FA6" w:rsidRDefault="003E12AA" w:rsidP="003E12AA"/>
        </w:tc>
        <w:tc>
          <w:tcPr>
            <w:tcW w:w="730" w:type="pct"/>
          </w:tcPr>
          <w:p w14:paraId="29B475E3" w14:textId="77777777" w:rsidR="003E12AA" w:rsidRPr="00CB4FA6" w:rsidRDefault="003E12AA" w:rsidP="003E12AA"/>
        </w:tc>
        <w:tc>
          <w:tcPr>
            <w:tcW w:w="730" w:type="pct"/>
          </w:tcPr>
          <w:p w14:paraId="0B1B43BC" w14:textId="77777777" w:rsidR="003E12AA" w:rsidRPr="00CB4FA6" w:rsidRDefault="003E12AA" w:rsidP="003E12AA"/>
        </w:tc>
        <w:tc>
          <w:tcPr>
            <w:tcW w:w="730" w:type="pct"/>
          </w:tcPr>
          <w:p w14:paraId="3002349A" w14:textId="77777777" w:rsidR="003E12AA" w:rsidRPr="00CB4FA6" w:rsidRDefault="003E12AA" w:rsidP="003E12AA"/>
        </w:tc>
        <w:tc>
          <w:tcPr>
            <w:tcW w:w="713" w:type="pct"/>
          </w:tcPr>
          <w:p w14:paraId="5FA8BF5A" w14:textId="77777777" w:rsidR="003E12AA" w:rsidRPr="00CB4FA6" w:rsidRDefault="003E12AA" w:rsidP="003E12AA"/>
        </w:tc>
      </w:tr>
      <w:tr w:rsidR="003E12AA" w:rsidRPr="00CB4FA6" w14:paraId="64D75970" w14:textId="77777777" w:rsidTr="003E12AA">
        <w:tc>
          <w:tcPr>
            <w:tcW w:w="1368" w:type="pct"/>
          </w:tcPr>
          <w:p w14:paraId="0E8FE797" w14:textId="77777777" w:rsidR="003E12AA" w:rsidRPr="00CB4FA6" w:rsidRDefault="003E12AA" w:rsidP="003E12AA">
            <w:r w:rsidRPr="00CB4FA6">
              <w:rPr>
                <w:i/>
                <w:smallCaps/>
              </w:rPr>
              <w:t>esperienza minima richiesta</w:t>
            </w:r>
          </w:p>
        </w:tc>
        <w:tc>
          <w:tcPr>
            <w:tcW w:w="729" w:type="pct"/>
          </w:tcPr>
          <w:p w14:paraId="41B44AA5" w14:textId="77777777" w:rsidR="003E12AA" w:rsidRPr="00CB4FA6" w:rsidRDefault="003E12AA" w:rsidP="003E12AA"/>
        </w:tc>
        <w:tc>
          <w:tcPr>
            <w:tcW w:w="730" w:type="pct"/>
          </w:tcPr>
          <w:p w14:paraId="3CA07E06" w14:textId="77777777" w:rsidR="003E12AA" w:rsidRPr="00CB4FA6" w:rsidRDefault="003E12AA" w:rsidP="003E12AA"/>
        </w:tc>
        <w:tc>
          <w:tcPr>
            <w:tcW w:w="730" w:type="pct"/>
          </w:tcPr>
          <w:p w14:paraId="740F7D19" w14:textId="77777777" w:rsidR="003E12AA" w:rsidRPr="00CB4FA6" w:rsidRDefault="003E12AA" w:rsidP="003E12AA"/>
        </w:tc>
        <w:tc>
          <w:tcPr>
            <w:tcW w:w="730" w:type="pct"/>
          </w:tcPr>
          <w:p w14:paraId="113F2EE2" w14:textId="77777777" w:rsidR="003E12AA" w:rsidRPr="00CB4FA6" w:rsidRDefault="003E12AA" w:rsidP="003E12AA"/>
        </w:tc>
        <w:tc>
          <w:tcPr>
            <w:tcW w:w="713" w:type="pct"/>
          </w:tcPr>
          <w:p w14:paraId="3FF63EE3" w14:textId="77777777" w:rsidR="003E12AA" w:rsidRPr="00CB4FA6" w:rsidRDefault="003E12AA" w:rsidP="003E12AA"/>
        </w:tc>
      </w:tr>
      <w:tr w:rsidR="003E12AA" w:rsidRPr="00CB4FA6" w14:paraId="3BFAD828" w14:textId="77777777" w:rsidTr="003E12AA">
        <w:tc>
          <w:tcPr>
            <w:tcW w:w="1368" w:type="pct"/>
          </w:tcPr>
          <w:p w14:paraId="348F08C3" w14:textId="77777777" w:rsidR="003E12AA" w:rsidRPr="00CB4FA6" w:rsidRDefault="003E12AA" w:rsidP="003E12AA">
            <w:r w:rsidRPr="00CB4FA6">
              <w:rPr>
                <w:i/>
                <w:smallCaps/>
              </w:rPr>
              <w:t>esperienza aggiuntiva rispetto ai requisiti minimi</w:t>
            </w:r>
          </w:p>
        </w:tc>
        <w:tc>
          <w:tcPr>
            <w:tcW w:w="729" w:type="pct"/>
          </w:tcPr>
          <w:p w14:paraId="6E4FE9F8" w14:textId="77777777" w:rsidR="003E12AA" w:rsidRPr="00CB4FA6" w:rsidRDefault="003E12AA" w:rsidP="003E12AA"/>
        </w:tc>
        <w:tc>
          <w:tcPr>
            <w:tcW w:w="730" w:type="pct"/>
          </w:tcPr>
          <w:p w14:paraId="0ACFB3BA" w14:textId="77777777" w:rsidR="003E12AA" w:rsidRPr="00CB4FA6" w:rsidRDefault="003E12AA" w:rsidP="003E12AA"/>
        </w:tc>
        <w:tc>
          <w:tcPr>
            <w:tcW w:w="730" w:type="pct"/>
          </w:tcPr>
          <w:p w14:paraId="5D2E97F2" w14:textId="77777777" w:rsidR="003E12AA" w:rsidRPr="00CB4FA6" w:rsidRDefault="003E12AA" w:rsidP="003E12AA"/>
        </w:tc>
        <w:tc>
          <w:tcPr>
            <w:tcW w:w="730" w:type="pct"/>
          </w:tcPr>
          <w:p w14:paraId="5F8813A7" w14:textId="77777777" w:rsidR="003E12AA" w:rsidRPr="00CB4FA6" w:rsidRDefault="003E12AA" w:rsidP="003E12AA"/>
        </w:tc>
        <w:tc>
          <w:tcPr>
            <w:tcW w:w="713" w:type="pct"/>
          </w:tcPr>
          <w:p w14:paraId="0266C75C" w14:textId="77777777" w:rsidR="003E12AA" w:rsidRPr="00CB4FA6" w:rsidRDefault="003E12AA" w:rsidP="003E12AA"/>
        </w:tc>
      </w:tr>
      <w:tr w:rsidR="003E12AA" w:rsidRPr="00CB4FA6" w14:paraId="651E5DDD" w14:textId="77777777" w:rsidTr="003E12AA">
        <w:tc>
          <w:tcPr>
            <w:tcW w:w="1368" w:type="pct"/>
          </w:tcPr>
          <w:p w14:paraId="2143582B" w14:textId="77777777" w:rsidR="003E12AA" w:rsidRPr="00CB4FA6" w:rsidRDefault="003E12AA" w:rsidP="003E12AA">
            <w:r w:rsidRPr="00CB4FA6">
              <w:rPr>
                <w:i/>
                <w:smallCaps/>
              </w:rPr>
              <w:t xml:space="preserve">Attività nella proposta progettuale </w:t>
            </w:r>
            <w:r w:rsidRPr="00CB4FA6">
              <w:rPr>
                <w:i/>
                <w:smallCaps/>
                <w:sz w:val="16"/>
                <w:szCs w:val="16"/>
              </w:rPr>
              <w:t>(per i formatori specificare l’unità formativa)</w:t>
            </w:r>
          </w:p>
        </w:tc>
        <w:tc>
          <w:tcPr>
            <w:tcW w:w="729" w:type="pct"/>
          </w:tcPr>
          <w:p w14:paraId="2F9A27BD" w14:textId="77777777" w:rsidR="003E12AA" w:rsidRPr="00CB4FA6" w:rsidRDefault="003E12AA" w:rsidP="003E12AA"/>
        </w:tc>
        <w:tc>
          <w:tcPr>
            <w:tcW w:w="730" w:type="pct"/>
          </w:tcPr>
          <w:p w14:paraId="47F34764" w14:textId="77777777" w:rsidR="003E12AA" w:rsidRPr="00CB4FA6" w:rsidRDefault="003E12AA" w:rsidP="003E12AA"/>
        </w:tc>
        <w:tc>
          <w:tcPr>
            <w:tcW w:w="730" w:type="pct"/>
          </w:tcPr>
          <w:p w14:paraId="5B0696FA" w14:textId="77777777" w:rsidR="003E12AA" w:rsidRPr="00CB4FA6" w:rsidRDefault="003E12AA" w:rsidP="003E12AA"/>
        </w:tc>
        <w:tc>
          <w:tcPr>
            <w:tcW w:w="730" w:type="pct"/>
          </w:tcPr>
          <w:p w14:paraId="26DAD1E2" w14:textId="77777777" w:rsidR="003E12AA" w:rsidRPr="00CB4FA6" w:rsidRDefault="003E12AA" w:rsidP="003E12AA"/>
        </w:tc>
        <w:tc>
          <w:tcPr>
            <w:tcW w:w="713" w:type="pct"/>
          </w:tcPr>
          <w:p w14:paraId="33B29582" w14:textId="77777777" w:rsidR="003E12AA" w:rsidRPr="00CB4FA6" w:rsidRDefault="003E12AA" w:rsidP="003E12AA"/>
        </w:tc>
      </w:tr>
      <w:tr w:rsidR="003E12AA" w:rsidRPr="00CB4FA6" w14:paraId="37D4BBA9" w14:textId="77777777" w:rsidTr="003E12AA">
        <w:tc>
          <w:tcPr>
            <w:tcW w:w="1368" w:type="pct"/>
          </w:tcPr>
          <w:p w14:paraId="5903C59E" w14:textId="77777777" w:rsidR="003E12AA" w:rsidRPr="00CB4FA6" w:rsidRDefault="003E12AA" w:rsidP="003E12AA">
            <w:r w:rsidRPr="00CB4FA6">
              <w:rPr>
                <w:i/>
                <w:smallCaps/>
              </w:rPr>
              <w:t xml:space="preserve">Impegno ore  </w:t>
            </w:r>
          </w:p>
        </w:tc>
        <w:tc>
          <w:tcPr>
            <w:tcW w:w="729" w:type="pct"/>
          </w:tcPr>
          <w:p w14:paraId="00C1328B" w14:textId="77777777" w:rsidR="003E12AA" w:rsidRPr="00CB4FA6" w:rsidRDefault="003E12AA" w:rsidP="003E12AA"/>
        </w:tc>
        <w:tc>
          <w:tcPr>
            <w:tcW w:w="730" w:type="pct"/>
          </w:tcPr>
          <w:p w14:paraId="0EBCA071" w14:textId="77777777" w:rsidR="003E12AA" w:rsidRPr="00CB4FA6" w:rsidRDefault="003E12AA" w:rsidP="003E12AA"/>
        </w:tc>
        <w:tc>
          <w:tcPr>
            <w:tcW w:w="730" w:type="pct"/>
          </w:tcPr>
          <w:p w14:paraId="7563CD64" w14:textId="77777777" w:rsidR="003E12AA" w:rsidRPr="00CB4FA6" w:rsidRDefault="003E12AA" w:rsidP="003E12AA"/>
        </w:tc>
        <w:tc>
          <w:tcPr>
            <w:tcW w:w="730" w:type="pct"/>
          </w:tcPr>
          <w:p w14:paraId="10CB5F78" w14:textId="77777777" w:rsidR="003E12AA" w:rsidRPr="00CB4FA6" w:rsidRDefault="003E12AA" w:rsidP="003E12AA"/>
        </w:tc>
        <w:tc>
          <w:tcPr>
            <w:tcW w:w="713" w:type="pct"/>
          </w:tcPr>
          <w:p w14:paraId="651A2A46" w14:textId="77777777" w:rsidR="003E12AA" w:rsidRPr="00CB4FA6" w:rsidRDefault="003E12AA" w:rsidP="003E12AA"/>
        </w:tc>
      </w:tr>
      <w:tr w:rsidR="003E12AA" w:rsidRPr="00CB4FA6" w14:paraId="4537066D" w14:textId="77777777" w:rsidTr="003E12AA">
        <w:tc>
          <w:tcPr>
            <w:tcW w:w="1368" w:type="pct"/>
          </w:tcPr>
          <w:p w14:paraId="77302260" w14:textId="77777777" w:rsidR="003E12AA" w:rsidRPr="00CB4FA6" w:rsidRDefault="003E12AA" w:rsidP="003E12AA">
            <w:pPr>
              <w:tabs>
                <w:tab w:val="left" w:pos="709"/>
              </w:tabs>
              <w:rPr>
                <w:i/>
                <w:smallCaps/>
              </w:rPr>
            </w:pPr>
            <w:r w:rsidRPr="00CB4FA6">
              <w:rPr>
                <w:i/>
                <w:smallCaps/>
              </w:rPr>
              <w:t xml:space="preserve">Fascia Vademecum </w:t>
            </w:r>
          </w:p>
          <w:p w14:paraId="0CA3B0DE" w14:textId="77777777" w:rsidR="003E12AA" w:rsidRPr="00CB4FA6" w:rsidRDefault="003E12AA" w:rsidP="003E12AA">
            <w:r w:rsidRPr="00CB4FA6">
              <w:rPr>
                <w:i/>
                <w:smallCaps/>
              </w:rPr>
              <w:t>per l’Operatore vers. 4.0</w:t>
            </w:r>
          </w:p>
        </w:tc>
        <w:tc>
          <w:tcPr>
            <w:tcW w:w="729" w:type="pct"/>
          </w:tcPr>
          <w:p w14:paraId="7EC4EF04" w14:textId="77777777" w:rsidR="003E12AA" w:rsidRPr="00CB4FA6" w:rsidRDefault="003E12AA" w:rsidP="003E12AA"/>
        </w:tc>
        <w:tc>
          <w:tcPr>
            <w:tcW w:w="730" w:type="pct"/>
          </w:tcPr>
          <w:p w14:paraId="64125966" w14:textId="77777777" w:rsidR="003E12AA" w:rsidRPr="00CB4FA6" w:rsidRDefault="003E12AA" w:rsidP="003E12AA"/>
        </w:tc>
        <w:tc>
          <w:tcPr>
            <w:tcW w:w="730" w:type="pct"/>
          </w:tcPr>
          <w:p w14:paraId="2EFC7C17" w14:textId="77777777" w:rsidR="003E12AA" w:rsidRPr="00CB4FA6" w:rsidRDefault="003E12AA" w:rsidP="003E12AA"/>
        </w:tc>
        <w:tc>
          <w:tcPr>
            <w:tcW w:w="730" w:type="pct"/>
          </w:tcPr>
          <w:p w14:paraId="2731569F" w14:textId="77777777" w:rsidR="003E12AA" w:rsidRPr="00CB4FA6" w:rsidRDefault="003E12AA" w:rsidP="003E12AA"/>
        </w:tc>
        <w:tc>
          <w:tcPr>
            <w:tcW w:w="713" w:type="pct"/>
          </w:tcPr>
          <w:p w14:paraId="2AD4EA8E" w14:textId="77777777" w:rsidR="003E12AA" w:rsidRPr="00CB4FA6" w:rsidRDefault="003E12AA" w:rsidP="003E12AA"/>
        </w:tc>
      </w:tr>
    </w:tbl>
    <w:p w14:paraId="6AFE7051" w14:textId="77777777" w:rsidR="003E12AA" w:rsidRPr="00CB4FA6" w:rsidRDefault="003E12AA" w:rsidP="003E12AA">
      <w:pPr>
        <w:spacing w:after="200"/>
      </w:pPr>
    </w:p>
    <w:p w14:paraId="3E27C2C5" w14:textId="77777777" w:rsidR="003E12AA" w:rsidRPr="00CB4FA6" w:rsidRDefault="003E12AA" w:rsidP="003E12AA">
      <w:pPr>
        <w:spacing w:before="100" w:beforeAutospacing="1" w:after="100" w:afterAutospacing="1"/>
        <w:ind w:left="284"/>
        <w:rPr>
          <w:i/>
        </w:rPr>
      </w:pPr>
      <w:r w:rsidRPr="00CB4FA6">
        <w:rPr>
          <w:i/>
        </w:rPr>
        <w:t xml:space="preserve">Time Sheet Individuale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
        <w:gridCol w:w="667"/>
        <w:gridCol w:w="395"/>
        <w:gridCol w:w="280"/>
        <w:gridCol w:w="280"/>
        <w:gridCol w:w="280"/>
        <w:gridCol w:w="281"/>
        <w:gridCol w:w="281"/>
        <w:gridCol w:w="281"/>
        <w:gridCol w:w="281"/>
        <w:gridCol w:w="281"/>
        <w:gridCol w:w="281"/>
        <w:gridCol w:w="260"/>
        <w:gridCol w:w="222"/>
        <w:gridCol w:w="290"/>
        <w:gridCol w:w="237"/>
        <w:gridCol w:w="320"/>
        <w:gridCol w:w="267"/>
        <w:gridCol w:w="222"/>
        <w:gridCol w:w="297"/>
        <w:gridCol w:w="244"/>
        <w:gridCol w:w="327"/>
        <w:gridCol w:w="274"/>
        <w:gridCol w:w="222"/>
        <w:gridCol w:w="304"/>
        <w:gridCol w:w="251"/>
        <w:gridCol w:w="222"/>
        <w:gridCol w:w="281"/>
        <w:gridCol w:w="228"/>
        <w:gridCol w:w="222"/>
        <w:gridCol w:w="257"/>
        <w:gridCol w:w="222"/>
        <w:gridCol w:w="288"/>
        <w:gridCol w:w="234"/>
        <w:gridCol w:w="222"/>
      </w:tblGrid>
      <w:tr w:rsidR="003E12AA" w:rsidRPr="00CB4FA6" w14:paraId="289941A1" w14:textId="77777777" w:rsidTr="003E12AA">
        <w:tc>
          <w:tcPr>
            <w:tcW w:w="5000" w:type="pct"/>
            <w:gridSpan w:val="35"/>
            <w:shd w:val="clear" w:color="auto" w:fill="auto"/>
          </w:tcPr>
          <w:p w14:paraId="1667D669" w14:textId="77777777" w:rsidR="003E12AA" w:rsidRPr="00CB4FA6" w:rsidRDefault="003E12AA" w:rsidP="003E12AA">
            <w:pPr>
              <w:tabs>
                <w:tab w:val="left" w:pos="960"/>
                <w:tab w:val="left" w:pos="6195"/>
                <w:tab w:val="left" w:pos="7473"/>
                <w:tab w:val="left" w:pos="8737"/>
                <w:tab w:val="left" w:pos="10032"/>
              </w:tabs>
              <w:spacing w:after="120" w:line="240" w:lineRule="exact"/>
              <w:jc w:val="center"/>
              <w:rPr>
                <w:bCs/>
              </w:rPr>
            </w:pPr>
            <w:r w:rsidRPr="00CB4FA6">
              <w:rPr>
                <w:bCs/>
              </w:rPr>
              <w:t>Delega di parte delle attività a terzi: Time Sheet Individuale</w:t>
            </w:r>
          </w:p>
        </w:tc>
      </w:tr>
      <w:tr w:rsidR="003E12AA" w:rsidRPr="00CB4FA6" w14:paraId="74D93285" w14:textId="77777777" w:rsidTr="003E12AA">
        <w:tc>
          <w:tcPr>
            <w:tcW w:w="5000" w:type="pct"/>
            <w:gridSpan w:val="35"/>
            <w:shd w:val="clear" w:color="auto" w:fill="auto"/>
          </w:tcPr>
          <w:p w14:paraId="1A777BE8" w14:textId="77777777" w:rsidR="003E12AA" w:rsidRPr="00CB4FA6" w:rsidRDefault="003E12AA" w:rsidP="003E12AA">
            <w:pPr>
              <w:tabs>
                <w:tab w:val="left" w:pos="960"/>
                <w:tab w:val="left" w:pos="6195"/>
                <w:tab w:val="left" w:pos="7473"/>
                <w:tab w:val="left" w:pos="8737"/>
                <w:tab w:val="left" w:pos="10032"/>
              </w:tabs>
              <w:spacing w:after="120" w:line="240" w:lineRule="exact"/>
              <w:rPr>
                <w:bCs/>
              </w:rPr>
            </w:pPr>
            <w:r w:rsidRPr="00CB4FA6">
              <w:rPr>
                <w:bCs/>
              </w:rPr>
              <w:t>Agenzia/Impresa delegante:</w:t>
            </w:r>
          </w:p>
        </w:tc>
      </w:tr>
      <w:tr w:rsidR="003E12AA" w:rsidRPr="00CB4FA6" w14:paraId="3BDE261B" w14:textId="77777777" w:rsidTr="003E12AA">
        <w:tc>
          <w:tcPr>
            <w:tcW w:w="5000" w:type="pct"/>
            <w:gridSpan w:val="35"/>
            <w:shd w:val="clear" w:color="auto" w:fill="auto"/>
          </w:tcPr>
          <w:p w14:paraId="4B73FDD8" w14:textId="77777777" w:rsidR="003E12AA" w:rsidRPr="00CB4FA6" w:rsidRDefault="003E12AA" w:rsidP="003E12AA">
            <w:pPr>
              <w:tabs>
                <w:tab w:val="left" w:pos="960"/>
                <w:tab w:val="left" w:pos="6195"/>
                <w:tab w:val="left" w:pos="7473"/>
                <w:tab w:val="left" w:pos="8737"/>
                <w:tab w:val="left" w:pos="10032"/>
              </w:tabs>
              <w:spacing w:after="120" w:line="240" w:lineRule="exact"/>
              <w:rPr>
                <w:bCs/>
              </w:rPr>
            </w:pPr>
            <w:r w:rsidRPr="00CB4FA6">
              <w:rPr>
                <w:bCs/>
              </w:rPr>
              <w:t xml:space="preserve">Agenzia/Impresa delegata:                                                                                  Cognome Nome Dipendente: </w:t>
            </w:r>
          </w:p>
        </w:tc>
      </w:tr>
      <w:tr w:rsidR="003E12AA" w:rsidRPr="00CB4FA6" w14:paraId="06BAA720" w14:textId="77777777" w:rsidTr="003E12AA">
        <w:tc>
          <w:tcPr>
            <w:tcW w:w="630" w:type="pct"/>
            <w:gridSpan w:val="3"/>
            <w:shd w:val="clear" w:color="auto" w:fill="auto"/>
          </w:tcPr>
          <w:p w14:paraId="54689D18"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6"/>
                <w:szCs w:val="16"/>
              </w:rPr>
            </w:pPr>
            <w:r w:rsidRPr="00CB4FA6">
              <w:rPr>
                <w:bCs/>
                <w:sz w:val="16"/>
                <w:szCs w:val="16"/>
              </w:rPr>
              <w:t>Anno:</w:t>
            </w:r>
          </w:p>
        </w:tc>
        <w:tc>
          <w:tcPr>
            <w:tcW w:w="4370" w:type="pct"/>
            <w:gridSpan w:val="32"/>
            <w:shd w:val="clear" w:color="auto" w:fill="auto"/>
          </w:tcPr>
          <w:p w14:paraId="4C5F7FE7"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6"/>
                <w:szCs w:val="16"/>
              </w:rPr>
            </w:pPr>
            <w:r w:rsidRPr="00CB4FA6">
              <w:rPr>
                <w:bCs/>
                <w:sz w:val="16"/>
                <w:szCs w:val="16"/>
              </w:rPr>
              <w:t xml:space="preserve">Mese: </w:t>
            </w:r>
          </w:p>
        </w:tc>
      </w:tr>
      <w:tr w:rsidR="003E12AA" w:rsidRPr="00CB4FA6" w14:paraId="3C4826FC" w14:textId="77777777" w:rsidTr="003E12AA">
        <w:tc>
          <w:tcPr>
            <w:tcW w:w="450" w:type="pct"/>
            <w:gridSpan w:val="2"/>
            <w:shd w:val="clear" w:color="auto" w:fill="auto"/>
          </w:tcPr>
          <w:p w14:paraId="41AA20CF" w14:textId="77777777" w:rsidR="003E12AA" w:rsidRPr="00CB4FA6" w:rsidRDefault="003E12AA" w:rsidP="003E12AA">
            <w:pPr>
              <w:tabs>
                <w:tab w:val="left" w:pos="960"/>
                <w:tab w:val="left" w:pos="6195"/>
                <w:tab w:val="left" w:pos="7473"/>
                <w:tab w:val="left" w:pos="8737"/>
                <w:tab w:val="left" w:pos="10032"/>
              </w:tabs>
              <w:spacing w:after="120" w:line="240" w:lineRule="exact"/>
              <w:jc w:val="center"/>
              <w:rPr>
                <w:bCs/>
                <w:sz w:val="14"/>
                <w:szCs w:val="14"/>
              </w:rPr>
            </w:pPr>
            <w:r w:rsidRPr="00CB4FA6">
              <w:rPr>
                <w:bCs/>
                <w:sz w:val="14"/>
                <w:szCs w:val="14"/>
              </w:rPr>
              <w:t>Attività</w:t>
            </w:r>
          </w:p>
        </w:tc>
        <w:tc>
          <w:tcPr>
            <w:tcW w:w="180" w:type="pct"/>
            <w:shd w:val="clear" w:color="auto" w:fill="auto"/>
          </w:tcPr>
          <w:p w14:paraId="36B98928"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2"/>
                <w:szCs w:val="14"/>
              </w:rPr>
            </w:pPr>
            <w:proofErr w:type="spellStart"/>
            <w:r w:rsidRPr="00CB4FA6">
              <w:rPr>
                <w:bCs/>
                <w:sz w:val="12"/>
                <w:szCs w:val="14"/>
              </w:rPr>
              <w:t>Cat</w:t>
            </w:r>
            <w:proofErr w:type="spellEnd"/>
            <w:r w:rsidRPr="00CB4FA6">
              <w:rPr>
                <w:bCs/>
                <w:sz w:val="12"/>
                <w:szCs w:val="14"/>
              </w:rPr>
              <w:t xml:space="preserve"> </w:t>
            </w:r>
          </w:p>
        </w:tc>
        <w:tc>
          <w:tcPr>
            <w:tcW w:w="113" w:type="pct"/>
            <w:shd w:val="clear" w:color="auto" w:fill="auto"/>
          </w:tcPr>
          <w:p w14:paraId="06CF82D9"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2"/>
                <w:szCs w:val="14"/>
              </w:rPr>
            </w:pPr>
            <w:r w:rsidRPr="00CB4FA6">
              <w:rPr>
                <w:bCs/>
                <w:sz w:val="12"/>
                <w:szCs w:val="14"/>
              </w:rPr>
              <w:t>1</w:t>
            </w:r>
          </w:p>
        </w:tc>
        <w:tc>
          <w:tcPr>
            <w:tcW w:w="113" w:type="pct"/>
            <w:shd w:val="clear" w:color="auto" w:fill="auto"/>
          </w:tcPr>
          <w:p w14:paraId="61DB84F7"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2"/>
                <w:szCs w:val="14"/>
              </w:rPr>
            </w:pPr>
            <w:r w:rsidRPr="00CB4FA6">
              <w:rPr>
                <w:bCs/>
                <w:sz w:val="12"/>
                <w:szCs w:val="14"/>
              </w:rPr>
              <w:t>2</w:t>
            </w:r>
          </w:p>
        </w:tc>
        <w:tc>
          <w:tcPr>
            <w:tcW w:w="113" w:type="pct"/>
            <w:shd w:val="clear" w:color="auto" w:fill="auto"/>
          </w:tcPr>
          <w:p w14:paraId="3D88D22B"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2"/>
                <w:szCs w:val="14"/>
              </w:rPr>
            </w:pPr>
            <w:r w:rsidRPr="00CB4FA6">
              <w:rPr>
                <w:bCs/>
                <w:sz w:val="12"/>
                <w:szCs w:val="14"/>
              </w:rPr>
              <w:t>3</w:t>
            </w:r>
          </w:p>
        </w:tc>
        <w:tc>
          <w:tcPr>
            <w:tcW w:w="113" w:type="pct"/>
            <w:shd w:val="clear" w:color="auto" w:fill="auto"/>
          </w:tcPr>
          <w:p w14:paraId="44F39EAD"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2"/>
                <w:szCs w:val="14"/>
              </w:rPr>
            </w:pPr>
            <w:r w:rsidRPr="00CB4FA6">
              <w:rPr>
                <w:bCs/>
                <w:sz w:val="12"/>
                <w:szCs w:val="14"/>
              </w:rPr>
              <w:t>4</w:t>
            </w:r>
          </w:p>
        </w:tc>
        <w:tc>
          <w:tcPr>
            <w:tcW w:w="113" w:type="pct"/>
            <w:shd w:val="clear" w:color="auto" w:fill="auto"/>
          </w:tcPr>
          <w:p w14:paraId="511B31A2"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2"/>
                <w:szCs w:val="14"/>
              </w:rPr>
            </w:pPr>
            <w:r w:rsidRPr="00CB4FA6">
              <w:rPr>
                <w:bCs/>
                <w:sz w:val="12"/>
                <w:szCs w:val="14"/>
              </w:rPr>
              <w:t>5</w:t>
            </w:r>
          </w:p>
        </w:tc>
        <w:tc>
          <w:tcPr>
            <w:tcW w:w="113" w:type="pct"/>
            <w:shd w:val="clear" w:color="auto" w:fill="auto"/>
          </w:tcPr>
          <w:p w14:paraId="1B4BE514"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2"/>
                <w:szCs w:val="14"/>
              </w:rPr>
            </w:pPr>
            <w:r w:rsidRPr="00CB4FA6">
              <w:rPr>
                <w:bCs/>
                <w:sz w:val="12"/>
                <w:szCs w:val="14"/>
              </w:rPr>
              <w:t>6</w:t>
            </w:r>
          </w:p>
        </w:tc>
        <w:tc>
          <w:tcPr>
            <w:tcW w:w="113" w:type="pct"/>
            <w:shd w:val="clear" w:color="auto" w:fill="auto"/>
          </w:tcPr>
          <w:p w14:paraId="499FDFD8"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2"/>
                <w:szCs w:val="14"/>
              </w:rPr>
            </w:pPr>
            <w:r w:rsidRPr="00CB4FA6">
              <w:rPr>
                <w:bCs/>
                <w:sz w:val="12"/>
                <w:szCs w:val="14"/>
              </w:rPr>
              <w:t>7</w:t>
            </w:r>
          </w:p>
        </w:tc>
        <w:tc>
          <w:tcPr>
            <w:tcW w:w="113" w:type="pct"/>
            <w:shd w:val="clear" w:color="auto" w:fill="auto"/>
          </w:tcPr>
          <w:p w14:paraId="155B486C"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2"/>
                <w:szCs w:val="14"/>
              </w:rPr>
            </w:pPr>
            <w:r w:rsidRPr="00CB4FA6">
              <w:rPr>
                <w:bCs/>
                <w:sz w:val="12"/>
                <w:szCs w:val="14"/>
              </w:rPr>
              <w:t>8</w:t>
            </w:r>
          </w:p>
        </w:tc>
        <w:tc>
          <w:tcPr>
            <w:tcW w:w="113" w:type="pct"/>
            <w:shd w:val="clear" w:color="auto" w:fill="auto"/>
          </w:tcPr>
          <w:p w14:paraId="69F620BD"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2"/>
                <w:szCs w:val="14"/>
              </w:rPr>
            </w:pPr>
            <w:r w:rsidRPr="00CB4FA6">
              <w:rPr>
                <w:bCs/>
                <w:sz w:val="12"/>
                <w:szCs w:val="14"/>
              </w:rPr>
              <w:t>9</w:t>
            </w:r>
          </w:p>
        </w:tc>
        <w:tc>
          <w:tcPr>
            <w:tcW w:w="143" w:type="pct"/>
            <w:shd w:val="clear" w:color="auto" w:fill="auto"/>
          </w:tcPr>
          <w:p w14:paraId="2252D3C5" w14:textId="77777777" w:rsidR="003E12AA" w:rsidRPr="00CB4FA6" w:rsidRDefault="003E12AA" w:rsidP="003E12AA">
            <w:pPr>
              <w:tabs>
                <w:tab w:val="left" w:pos="960"/>
                <w:tab w:val="left" w:pos="6195"/>
                <w:tab w:val="left" w:pos="7473"/>
                <w:tab w:val="left" w:pos="8737"/>
                <w:tab w:val="left" w:pos="10032"/>
              </w:tabs>
              <w:spacing w:after="120" w:line="240" w:lineRule="exact"/>
              <w:ind w:right="-88"/>
              <w:rPr>
                <w:bCs/>
                <w:sz w:val="12"/>
                <w:szCs w:val="14"/>
              </w:rPr>
            </w:pPr>
            <w:r w:rsidRPr="00CB4FA6">
              <w:rPr>
                <w:bCs/>
                <w:sz w:val="12"/>
                <w:szCs w:val="14"/>
              </w:rPr>
              <w:t>10</w:t>
            </w:r>
          </w:p>
        </w:tc>
        <w:tc>
          <w:tcPr>
            <w:tcW w:w="143" w:type="pct"/>
            <w:shd w:val="clear" w:color="auto" w:fill="auto"/>
          </w:tcPr>
          <w:p w14:paraId="5E92EFA0" w14:textId="77777777" w:rsidR="003E12AA" w:rsidRPr="00CB4FA6" w:rsidRDefault="003E12AA" w:rsidP="003E12AA">
            <w:pPr>
              <w:tabs>
                <w:tab w:val="left" w:pos="960"/>
                <w:tab w:val="left" w:pos="6195"/>
                <w:tab w:val="left" w:pos="7473"/>
                <w:tab w:val="left" w:pos="8737"/>
                <w:tab w:val="left" w:pos="10032"/>
              </w:tabs>
              <w:spacing w:after="120" w:line="240" w:lineRule="exact"/>
              <w:ind w:right="-144"/>
              <w:rPr>
                <w:bCs/>
                <w:sz w:val="12"/>
                <w:szCs w:val="14"/>
              </w:rPr>
            </w:pPr>
            <w:r w:rsidRPr="00CB4FA6">
              <w:rPr>
                <w:bCs/>
                <w:sz w:val="12"/>
                <w:szCs w:val="14"/>
              </w:rPr>
              <w:t>11</w:t>
            </w:r>
          </w:p>
        </w:tc>
        <w:tc>
          <w:tcPr>
            <w:tcW w:w="143" w:type="pct"/>
            <w:shd w:val="clear" w:color="auto" w:fill="auto"/>
          </w:tcPr>
          <w:p w14:paraId="45FFBCC5" w14:textId="77777777" w:rsidR="003E12AA" w:rsidRPr="00CB4FA6" w:rsidRDefault="003E12AA" w:rsidP="003E12AA">
            <w:pPr>
              <w:tabs>
                <w:tab w:val="left" w:pos="960"/>
                <w:tab w:val="left" w:pos="6195"/>
                <w:tab w:val="left" w:pos="7473"/>
                <w:tab w:val="left" w:pos="8737"/>
                <w:tab w:val="left" w:pos="10032"/>
              </w:tabs>
              <w:spacing w:after="120" w:line="240" w:lineRule="exact"/>
              <w:ind w:right="-57"/>
              <w:rPr>
                <w:bCs/>
                <w:sz w:val="12"/>
                <w:szCs w:val="14"/>
              </w:rPr>
            </w:pPr>
            <w:r w:rsidRPr="00CB4FA6">
              <w:rPr>
                <w:bCs/>
                <w:sz w:val="12"/>
                <w:szCs w:val="14"/>
              </w:rPr>
              <w:t>12</w:t>
            </w:r>
          </w:p>
        </w:tc>
        <w:tc>
          <w:tcPr>
            <w:tcW w:w="143" w:type="pct"/>
            <w:shd w:val="clear" w:color="auto" w:fill="auto"/>
          </w:tcPr>
          <w:p w14:paraId="7EF99DC4" w14:textId="77777777" w:rsidR="003E12AA" w:rsidRPr="00CB4FA6" w:rsidRDefault="003E12AA" w:rsidP="003E12AA">
            <w:pPr>
              <w:tabs>
                <w:tab w:val="left" w:pos="960"/>
                <w:tab w:val="left" w:pos="6195"/>
                <w:tab w:val="left" w:pos="7473"/>
                <w:tab w:val="left" w:pos="8737"/>
                <w:tab w:val="left" w:pos="10032"/>
              </w:tabs>
              <w:spacing w:after="120" w:line="240" w:lineRule="exact"/>
              <w:ind w:right="-112"/>
              <w:rPr>
                <w:bCs/>
                <w:sz w:val="12"/>
                <w:szCs w:val="14"/>
              </w:rPr>
            </w:pPr>
            <w:r w:rsidRPr="00CB4FA6">
              <w:rPr>
                <w:bCs/>
                <w:sz w:val="12"/>
                <w:szCs w:val="14"/>
              </w:rPr>
              <w:t>13</w:t>
            </w:r>
          </w:p>
        </w:tc>
        <w:tc>
          <w:tcPr>
            <w:tcW w:w="143" w:type="pct"/>
            <w:shd w:val="clear" w:color="auto" w:fill="auto"/>
          </w:tcPr>
          <w:p w14:paraId="49265DFD" w14:textId="77777777" w:rsidR="003E12AA" w:rsidRPr="00CB4FA6" w:rsidRDefault="003E12AA" w:rsidP="003E12AA">
            <w:pPr>
              <w:tabs>
                <w:tab w:val="left" w:pos="960"/>
                <w:tab w:val="left" w:pos="6195"/>
                <w:tab w:val="left" w:pos="7473"/>
                <w:tab w:val="left" w:pos="8737"/>
                <w:tab w:val="left" w:pos="10032"/>
              </w:tabs>
              <w:spacing w:after="120" w:line="240" w:lineRule="exact"/>
              <w:ind w:right="-26"/>
              <w:rPr>
                <w:bCs/>
                <w:sz w:val="12"/>
                <w:szCs w:val="14"/>
              </w:rPr>
            </w:pPr>
            <w:r w:rsidRPr="00CB4FA6">
              <w:rPr>
                <w:bCs/>
                <w:sz w:val="12"/>
                <w:szCs w:val="14"/>
              </w:rPr>
              <w:t>14</w:t>
            </w:r>
          </w:p>
        </w:tc>
        <w:tc>
          <w:tcPr>
            <w:tcW w:w="143" w:type="pct"/>
            <w:shd w:val="clear" w:color="auto" w:fill="auto"/>
          </w:tcPr>
          <w:p w14:paraId="5FF0A16E" w14:textId="77777777" w:rsidR="003E12AA" w:rsidRPr="00CB4FA6" w:rsidRDefault="003E12AA" w:rsidP="003E12AA">
            <w:pPr>
              <w:tabs>
                <w:tab w:val="left" w:pos="960"/>
                <w:tab w:val="left" w:pos="6195"/>
                <w:tab w:val="left" w:pos="7473"/>
                <w:tab w:val="left" w:pos="8737"/>
                <w:tab w:val="left" w:pos="10032"/>
              </w:tabs>
              <w:spacing w:after="120" w:line="240" w:lineRule="exact"/>
              <w:ind w:right="-81"/>
              <w:rPr>
                <w:bCs/>
                <w:sz w:val="12"/>
                <w:szCs w:val="14"/>
              </w:rPr>
            </w:pPr>
            <w:r w:rsidRPr="00CB4FA6">
              <w:rPr>
                <w:bCs/>
                <w:sz w:val="12"/>
                <w:szCs w:val="14"/>
              </w:rPr>
              <w:t>15</w:t>
            </w:r>
          </w:p>
        </w:tc>
        <w:tc>
          <w:tcPr>
            <w:tcW w:w="143" w:type="pct"/>
            <w:shd w:val="clear" w:color="auto" w:fill="auto"/>
          </w:tcPr>
          <w:p w14:paraId="2D6DCFBB" w14:textId="77777777" w:rsidR="003E12AA" w:rsidRPr="00CB4FA6" w:rsidRDefault="003E12AA" w:rsidP="003E12AA">
            <w:pPr>
              <w:tabs>
                <w:tab w:val="left" w:pos="960"/>
                <w:tab w:val="left" w:pos="6195"/>
                <w:tab w:val="left" w:pos="7473"/>
                <w:tab w:val="left" w:pos="8737"/>
                <w:tab w:val="left" w:pos="10032"/>
              </w:tabs>
              <w:spacing w:after="120" w:line="240" w:lineRule="exact"/>
              <w:ind w:right="-136"/>
              <w:rPr>
                <w:bCs/>
                <w:sz w:val="12"/>
                <w:szCs w:val="14"/>
              </w:rPr>
            </w:pPr>
            <w:r w:rsidRPr="00CB4FA6">
              <w:rPr>
                <w:bCs/>
                <w:sz w:val="12"/>
                <w:szCs w:val="14"/>
              </w:rPr>
              <w:t>16</w:t>
            </w:r>
          </w:p>
        </w:tc>
        <w:tc>
          <w:tcPr>
            <w:tcW w:w="143" w:type="pct"/>
            <w:shd w:val="clear" w:color="auto" w:fill="auto"/>
          </w:tcPr>
          <w:p w14:paraId="68C6F972" w14:textId="77777777" w:rsidR="003E12AA" w:rsidRPr="00CB4FA6" w:rsidRDefault="003E12AA" w:rsidP="003E12AA">
            <w:pPr>
              <w:tabs>
                <w:tab w:val="left" w:pos="960"/>
                <w:tab w:val="left" w:pos="6195"/>
                <w:tab w:val="left" w:pos="7473"/>
                <w:tab w:val="left" w:pos="8737"/>
                <w:tab w:val="left" w:pos="10032"/>
              </w:tabs>
              <w:spacing w:after="120" w:line="240" w:lineRule="exact"/>
              <w:ind w:right="-50"/>
              <w:rPr>
                <w:bCs/>
                <w:sz w:val="12"/>
                <w:szCs w:val="14"/>
              </w:rPr>
            </w:pPr>
            <w:r w:rsidRPr="00CB4FA6">
              <w:rPr>
                <w:bCs/>
                <w:sz w:val="12"/>
                <w:szCs w:val="14"/>
              </w:rPr>
              <w:t>17</w:t>
            </w:r>
          </w:p>
        </w:tc>
        <w:tc>
          <w:tcPr>
            <w:tcW w:w="143" w:type="pct"/>
            <w:shd w:val="clear" w:color="auto" w:fill="auto"/>
          </w:tcPr>
          <w:p w14:paraId="345C7351" w14:textId="77777777" w:rsidR="003E12AA" w:rsidRPr="00CB4FA6" w:rsidRDefault="003E12AA" w:rsidP="003E12AA">
            <w:pPr>
              <w:tabs>
                <w:tab w:val="left" w:pos="960"/>
                <w:tab w:val="left" w:pos="6195"/>
                <w:tab w:val="left" w:pos="7473"/>
                <w:tab w:val="left" w:pos="8737"/>
                <w:tab w:val="left" w:pos="10032"/>
              </w:tabs>
              <w:spacing w:after="120" w:line="240" w:lineRule="exact"/>
              <w:ind w:right="-105"/>
              <w:rPr>
                <w:bCs/>
                <w:sz w:val="12"/>
                <w:szCs w:val="14"/>
              </w:rPr>
            </w:pPr>
            <w:r w:rsidRPr="00CB4FA6">
              <w:rPr>
                <w:bCs/>
                <w:sz w:val="12"/>
                <w:szCs w:val="14"/>
              </w:rPr>
              <w:t>18</w:t>
            </w:r>
          </w:p>
        </w:tc>
        <w:tc>
          <w:tcPr>
            <w:tcW w:w="143" w:type="pct"/>
            <w:shd w:val="clear" w:color="auto" w:fill="auto"/>
          </w:tcPr>
          <w:p w14:paraId="59C0A94A" w14:textId="77777777" w:rsidR="003E12AA" w:rsidRPr="00CB4FA6" w:rsidRDefault="003E12AA" w:rsidP="003E12AA">
            <w:pPr>
              <w:tabs>
                <w:tab w:val="left" w:pos="960"/>
                <w:tab w:val="left" w:pos="6195"/>
                <w:tab w:val="left" w:pos="7473"/>
                <w:tab w:val="left" w:pos="8737"/>
                <w:tab w:val="left" w:pos="10032"/>
              </w:tabs>
              <w:spacing w:after="120" w:line="240" w:lineRule="exact"/>
              <w:ind w:right="-19"/>
              <w:rPr>
                <w:bCs/>
                <w:sz w:val="12"/>
                <w:szCs w:val="14"/>
              </w:rPr>
            </w:pPr>
            <w:r w:rsidRPr="00CB4FA6">
              <w:rPr>
                <w:bCs/>
                <w:sz w:val="12"/>
                <w:szCs w:val="14"/>
              </w:rPr>
              <w:t>19</w:t>
            </w:r>
          </w:p>
        </w:tc>
        <w:tc>
          <w:tcPr>
            <w:tcW w:w="143" w:type="pct"/>
            <w:shd w:val="clear" w:color="auto" w:fill="auto"/>
          </w:tcPr>
          <w:p w14:paraId="4F2B64EF" w14:textId="77777777" w:rsidR="003E12AA" w:rsidRPr="00CB4FA6" w:rsidRDefault="003E12AA" w:rsidP="003E12AA">
            <w:pPr>
              <w:tabs>
                <w:tab w:val="left" w:pos="960"/>
                <w:tab w:val="left" w:pos="6195"/>
                <w:tab w:val="left" w:pos="7473"/>
                <w:tab w:val="left" w:pos="8737"/>
                <w:tab w:val="left" w:pos="10032"/>
              </w:tabs>
              <w:spacing w:after="120" w:line="240" w:lineRule="exact"/>
              <w:ind w:right="-74"/>
              <w:rPr>
                <w:bCs/>
                <w:sz w:val="12"/>
                <w:szCs w:val="14"/>
              </w:rPr>
            </w:pPr>
            <w:r w:rsidRPr="00CB4FA6">
              <w:rPr>
                <w:bCs/>
                <w:sz w:val="12"/>
                <w:szCs w:val="14"/>
              </w:rPr>
              <w:t>20</w:t>
            </w:r>
          </w:p>
        </w:tc>
        <w:tc>
          <w:tcPr>
            <w:tcW w:w="143" w:type="pct"/>
            <w:shd w:val="clear" w:color="auto" w:fill="auto"/>
          </w:tcPr>
          <w:p w14:paraId="4ECBF1A0" w14:textId="77777777" w:rsidR="003E12AA" w:rsidRPr="00CB4FA6" w:rsidRDefault="003E12AA" w:rsidP="003E12AA">
            <w:pPr>
              <w:tabs>
                <w:tab w:val="left" w:pos="960"/>
                <w:tab w:val="left" w:pos="6195"/>
                <w:tab w:val="left" w:pos="7473"/>
                <w:tab w:val="left" w:pos="8737"/>
                <w:tab w:val="left" w:pos="10032"/>
              </w:tabs>
              <w:spacing w:after="120" w:line="240" w:lineRule="exact"/>
              <w:ind w:right="-129"/>
              <w:rPr>
                <w:bCs/>
                <w:sz w:val="12"/>
                <w:szCs w:val="14"/>
              </w:rPr>
            </w:pPr>
            <w:r w:rsidRPr="00CB4FA6">
              <w:rPr>
                <w:bCs/>
                <w:sz w:val="12"/>
                <w:szCs w:val="14"/>
              </w:rPr>
              <w:t>21</w:t>
            </w:r>
          </w:p>
        </w:tc>
        <w:tc>
          <w:tcPr>
            <w:tcW w:w="143" w:type="pct"/>
            <w:shd w:val="clear" w:color="auto" w:fill="auto"/>
          </w:tcPr>
          <w:p w14:paraId="010167F0" w14:textId="77777777" w:rsidR="003E12AA" w:rsidRPr="00CB4FA6" w:rsidRDefault="003E12AA" w:rsidP="003E12AA">
            <w:pPr>
              <w:tabs>
                <w:tab w:val="left" w:pos="960"/>
                <w:tab w:val="left" w:pos="6195"/>
                <w:tab w:val="left" w:pos="7473"/>
                <w:tab w:val="left" w:pos="8737"/>
                <w:tab w:val="left" w:pos="10032"/>
              </w:tabs>
              <w:spacing w:after="120" w:line="240" w:lineRule="exact"/>
              <w:ind w:right="-43"/>
              <w:rPr>
                <w:bCs/>
                <w:sz w:val="12"/>
                <w:szCs w:val="14"/>
              </w:rPr>
            </w:pPr>
            <w:r w:rsidRPr="00CB4FA6">
              <w:rPr>
                <w:bCs/>
                <w:sz w:val="12"/>
                <w:szCs w:val="14"/>
              </w:rPr>
              <w:t>22</w:t>
            </w:r>
          </w:p>
        </w:tc>
        <w:tc>
          <w:tcPr>
            <w:tcW w:w="143" w:type="pct"/>
            <w:shd w:val="clear" w:color="auto" w:fill="auto"/>
          </w:tcPr>
          <w:p w14:paraId="2DFD0960" w14:textId="77777777" w:rsidR="003E12AA" w:rsidRPr="00CB4FA6" w:rsidRDefault="003E12AA" w:rsidP="003E12AA">
            <w:pPr>
              <w:tabs>
                <w:tab w:val="left" w:pos="960"/>
                <w:tab w:val="left" w:pos="6195"/>
                <w:tab w:val="left" w:pos="7473"/>
                <w:tab w:val="left" w:pos="8737"/>
                <w:tab w:val="left" w:pos="10032"/>
              </w:tabs>
              <w:spacing w:after="120" w:line="240" w:lineRule="exact"/>
              <w:ind w:right="-98"/>
              <w:rPr>
                <w:bCs/>
                <w:sz w:val="12"/>
                <w:szCs w:val="14"/>
              </w:rPr>
            </w:pPr>
            <w:r w:rsidRPr="00CB4FA6">
              <w:rPr>
                <w:bCs/>
                <w:sz w:val="12"/>
                <w:szCs w:val="14"/>
              </w:rPr>
              <w:t>23</w:t>
            </w:r>
          </w:p>
        </w:tc>
        <w:tc>
          <w:tcPr>
            <w:tcW w:w="143" w:type="pct"/>
            <w:shd w:val="clear" w:color="auto" w:fill="auto"/>
          </w:tcPr>
          <w:p w14:paraId="5F5D81A4" w14:textId="77777777" w:rsidR="003E12AA" w:rsidRPr="00CB4FA6" w:rsidRDefault="003E12AA" w:rsidP="003E12AA">
            <w:pPr>
              <w:tabs>
                <w:tab w:val="left" w:pos="960"/>
                <w:tab w:val="left" w:pos="6195"/>
                <w:tab w:val="left" w:pos="7473"/>
                <w:tab w:val="left" w:pos="8737"/>
                <w:tab w:val="left" w:pos="10032"/>
              </w:tabs>
              <w:spacing w:after="120" w:line="240" w:lineRule="exact"/>
              <w:ind w:right="-153"/>
              <w:rPr>
                <w:bCs/>
                <w:sz w:val="12"/>
                <w:szCs w:val="14"/>
              </w:rPr>
            </w:pPr>
            <w:r w:rsidRPr="00CB4FA6">
              <w:rPr>
                <w:bCs/>
                <w:sz w:val="12"/>
                <w:szCs w:val="14"/>
              </w:rPr>
              <w:t>24</w:t>
            </w:r>
          </w:p>
        </w:tc>
        <w:tc>
          <w:tcPr>
            <w:tcW w:w="143" w:type="pct"/>
            <w:shd w:val="clear" w:color="auto" w:fill="auto"/>
          </w:tcPr>
          <w:p w14:paraId="214346C9" w14:textId="77777777" w:rsidR="003E12AA" w:rsidRPr="00CB4FA6" w:rsidRDefault="003E12AA" w:rsidP="003E12AA">
            <w:pPr>
              <w:tabs>
                <w:tab w:val="left" w:pos="960"/>
                <w:tab w:val="left" w:pos="6195"/>
                <w:tab w:val="left" w:pos="7473"/>
                <w:tab w:val="left" w:pos="8737"/>
                <w:tab w:val="left" w:pos="10032"/>
              </w:tabs>
              <w:spacing w:after="120" w:line="240" w:lineRule="exact"/>
              <w:ind w:right="-67"/>
              <w:rPr>
                <w:bCs/>
                <w:sz w:val="12"/>
                <w:szCs w:val="14"/>
              </w:rPr>
            </w:pPr>
            <w:r w:rsidRPr="00CB4FA6">
              <w:rPr>
                <w:bCs/>
                <w:sz w:val="12"/>
                <w:szCs w:val="14"/>
              </w:rPr>
              <w:t>25</w:t>
            </w:r>
          </w:p>
        </w:tc>
        <w:tc>
          <w:tcPr>
            <w:tcW w:w="143" w:type="pct"/>
            <w:shd w:val="clear" w:color="auto" w:fill="auto"/>
          </w:tcPr>
          <w:p w14:paraId="2CFF52DB" w14:textId="77777777" w:rsidR="003E12AA" w:rsidRPr="00CB4FA6" w:rsidRDefault="003E12AA" w:rsidP="003E12AA">
            <w:pPr>
              <w:tabs>
                <w:tab w:val="left" w:pos="960"/>
                <w:tab w:val="left" w:pos="6195"/>
                <w:tab w:val="left" w:pos="7473"/>
                <w:tab w:val="left" w:pos="8737"/>
                <w:tab w:val="left" w:pos="10032"/>
              </w:tabs>
              <w:spacing w:after="120" w:line="240" w:lineRule="exact"/>
              <w:ind w:right="-122"/>
              <w:rPr>
                <w:bCs/>
                <w:sz w:val="12"/>
                <w:szCs w:val="14"/>
              </w:rPr>
            </w:pPr>
            <w:r w:rsidRPr="00CB4FA6">
              <w:rPr>
                <w:bCs/>
                <w:sz w:val="12"/>
                <w:szCs w:val="14"/>
              </w:rPr>
              <w:t>26</w:t>
            </w:r>
          </w:p>
        </w:tc>
        <w:tc>
          <w:tcPr>
            <w:tcW w:w="143" w:type="pct"/>
            <w:shd w:val="clear" w:color="auto" w:fill="auto"/>
          </w:tcPr>
          <w:p w14:paraId="5A1A5A1F" w14:textId="77777777" w:rsidR="003E12AA" w:rsidRPr="00CB4FA6" w:rsidRDefault="003E12AA" w:rsidP="003E12AA">
            <w:pPr>
              <w:tabs>
                <w:tab w:val="left" w:pos="960"/>
                <w:tab w:val="left" w:pos="6195"/>
                <w:tab w:val="left" w:pos="7473"/>
                <w:tab w:val="left" w:pos="8737"/>
                <w:tab w:val="left" w:pos="10032"/>
              </w:tabs>
              <w:spacing w:after="120" w:line="240" w:lineRule="exact"/>
              <w:ind w:right="-177"/>
              <w:rPr>
                <w:bCs/>
                <w:sz w:val="12"/>
                <w:szCs w:val="14"/>
              </w:rPr>
            </w:pPr>
            <w:r w:rsidRPr="00CB4FA6">
              <w:rPr>
                <w:bCs/>
                <w:sz w:val="12"/>
                <w:szCs w:val="14"/>
              </w:rPr>
              <w:t>27</w:t>
            </w:r>
          </w:p>
        </w:tc>
        <w:tc>
          <w:tcPr>
            <w:tcW w:w="143" w:type="pct"/>
            <w:shd w:val="clear" w:color="auto" w:fill="auto"/>
          </w:tcPr>
          <w:p w14:paraId="40004ACD" w14:textId="77777777" w:rsidR="003E12AA" w:rsidRPr="00CB4FA6" w:rsidRDefault="003E12AA" w:rsidP="003E12AA">
            <w:pPr>
              <w:tabs>
                <w:tab w:val="left" w:pos="960"/>
                <w:tab w:val="left" w:pos="6195"/>
                <w:tab w:val="left" w:pos="7473"/>
                <w:tab w:val="left" w:pos="8737"/>
                <w:tab w:val="left" w:pos="10032"/>
              </w:tabs>
              <w:spacing w:after="120" w:line="240" w:lineRule="exact"/>
              <w:ind w:right="-91"/>
              <w:rPr>
                <w:bCs/>
                <w:sz w:val="12"/>
                <w:szCs w:val="14"/>
              </w:rPr>
            </w:pPr>
            <w:r w:rsidRPr="00CB4FA6">
              <w:rPr>
                <w:bCs/>
                <w:sz w:val="12"/>
                <w:szCs w:val="14"/>
              </w:rPr>
              <w:t>28</w:t>
            </w:r>
          </w:p>
        </w:tc>
        <w:tc>
          <w:tcPr>
            <w:tcW w:w="143" w:type="pct"/>
            <w:shd w:val="clear" w:color="auto" w:fill="auto"/>
          </w:tcPr>
          <w:p w14:paraId="664277C2" w14:textId="77777777" w:rsidR="003E12AA" w:rsidRPr="00CB4FA6" w:rsidRDefault="003E12AA" w:rsidP="003E12AA">
            <w:pPr>
              <w:tabs>
                <w:tab w:val="left" w:pos="960"/>
                <w:tab w:val="left" w:pos="6195"/>
                <w:tab w:val="left" w:pos="7473"/>
                <w:tab w:val="left" w:pos="8737"/>
                <w:tab w:val="left" w:pos="10032"/>
              </w:tabs>
              <w:spacing w:after="120" w:line="240" w:lineRule="exact"/>
              <w:ind w:right="-146"/>
              <w:rPr>
                <w:bCs/>
                <w:sz w:val="12"/>
                <w:szCs w:val="14"/>
              </w:rPr>
            </w:pPr>
            <w:r w:rsidRPr="00CB4FA6">
              <w:rPr>
                <w:bCs/>
                <w:sz w:val="12"/>
                <w:szCs w:val="14"/>
              </w:rPr>
              <w:t>29</w:t>
            </w:r>
          </w:p>
        </w:tc>
        <w:tc>
          <w:tcPr>
            <w:tcW w:w="143" w:type="pct"/>
            <w:shd w:val="clear" w:color="auto" w:fill="auto"/>
          </w:tcPr>
          <w:p w14:paraId="1EF92CCA" w14:textId="77777777" w:rsidR="003E12AA" w:rsidRPr="00CB4FA6" w:rsidRDefault="003E12AA" w:rsidP="003E12AA">
            <w:pPr>
              <w:tabs>
                <w:tab w:val="left" w:pos="960"/>
                <w:tab w:val="left" w:pos="6195"/>
                <w:tab w:val="left" w:pos="7473"/>
                <w:tab w:val="left" w:pos="8737"/>
                <w:tab w:val="left" w:pos="10032"/>
              </w:tabs>
              <w:spacing w:after="120" w:line="240" w:lineRule="exact"/>
              <w:ind w:right="-59"/>
              <w:rPr>
                <w:bCs/>
                <w:sz w:val="12"/>
                <w:szCs w:val="14"/>
              </w:rPr>
            </w:pPr>
            <w:r w:rsidRPr="00CB4FA6">
              <w:rPr>
                <w:bCs/>
                <w:sz w:val="12"/>
                <w:szCs w:val="14"/>
              </w:rPr>
              <w:t>30</w:t>
            </w:r>
          </w:p>
        </w:tc>
        <w:tc>
          <w:tcPr>
            <w:tcW w:w="143" w:type="pct"/>
            <w:shd w:val="clear" w:color="auto" w:fill="auto"/>
          </w:tcPr>
          <w:p w14:paraId="5837F6A8" w14:textId="77777777" w:rsidR="003E12AA" w:rsidRPr="00CB4FA6" w:rsidRDefault="003E12AA" w:rsidP="003E12AA">
            <w:pPr>
              <w:tabs>
                <w:tab w:val="left" w:pos="960"/>
                <w:tab w:val="left" w:pos="6195"/>
                <w:tab w:val="left" w:pos="7473"/>
                <w:tab w:val="left" w:pos="8737"/>
                <w:tab w:val="left" w:pos="10032"/>
              </w:tabs>
              <w:spacing w:after="120" w:line="240" w:lineRule="exact"/>
              <w:ind w:right="-115"/>
              <w:rPr>
                <w:bCs/>
                <w:sz w:val="12"/>
                <w:szCs w:val="14"/>
              </w:rPr>
            </w:pPr>
            <w:r w:rsidRPr="00CB4FA6">
              <w:rPr>
                <w:bCs/>
                <w:sz w:val="12"/>
                <w:szCs w:val="14"/>
              </w:rPr>
              <w:t>31</w:t>
            </w:r>
          </w:p>
        </w:tc>
        <w:tc>
          <w:tcPr>
            <w:tcW w:w="207" w:type="pct"/>
            <w:shd w:val="clear" w:color="auto" w:fill="auto"/>
          </w:tcPr>
          <w:p w14:paraId="75FE6A7D" w14:textId="77777777" w:rsidR="003E12AA" w:rsidRPr="00CB4FA6" w:rsidRDefault="003E12AA" w:rsidP="003E12AA">
            <w:pPr>
              <w:tabs>
                <w:tab w:val="left" w:pos="960"/>
                <w:tab w:val="left" w:pos="6195"/>
                <w:tab w:val="left" w:pos="7473"/>
                <w:tab w:val="left" w:pos="8737"/>
                <w:tab w:val="left" w:pos="10032"/>
              </w:tabs>
              <w:spacing w:after="120" w:line="240" w:lineRule="exact"/>
              <w:ind w:right="-251" w:hanging="101"/>
              <w:rPr>
                <w:bCs/>
                <w:sz w:val="12"/>
                <w:szCs w:val="14"/>
              </w:rPr>
            </w:pPr>
            <w:r w:rsidRPr="00CB4FA6">
              <w:rPr>
                <w:bCs/>
                <w:sz w:val="12"/>
                <w:szCs w:val="14"/>
              </w:rPr>
              <w:t>Tot ore</w:t>
            </w:r>
          </w:p>
        </w:tc>
      </w:tr>
      <w:tr w:rsidR="003E12AA" w:rsidRPr="00CB4FA6" w14:paraId="34E0AF2F" w14:textId="77777777" w:rsidTr="003E12AA">
        <w:tc>
          <w:tcPr>
            <w:tcW w:w="166" w:type="pct"/>
            <w:shd w:val="clear" w:color="auto" w:fill="auto"/>
          </w:tcPr>
          <w:p w14:paraId="370C68D7" w14:textId="77777777" w:rsidR="003E12AA" w:rsidRPr="00CB4FA6" w:rsidRDefault="003E12AA" w:rsidP="003E12AA">
            <w:pPr>
              <w:tabs>
                <w:tab w:val="left" w:pos="960"/>
                <w:tab w:val="left" w:pos="6195"/>
                <w:tab w:val="left" w:pos="7473"/>
                <w:tab w:val="left" w:pos="8737"/>
                <w:tab w:val="left" w:pos="10032"/>
              </w:tabs>
              <w:spacing w:after="120" w:line="240" w:lineRule="exact"/>
              <w:ind w:right="-68"/>
              <w:rPr>
                <w:bCs/>
                <w:sz w:val="14"/>
                <w:szCs w:val="14"/>
              </w:rPr>
            </w:pPr>
            <w:r w:rsidRPr="00CB4FA6">
              <w:rPr>
                <w:bCs/>
                <w:sz w:val="14"/>
                <w:szCs w:val="14"/>
              </w:rPr>
              <w:t>A.1</w:t>
            </w:r>
          </w:p>
        </w:tc>
        <w:tc>
          <w:tcPr>
            <w:tcW w:w="284" w:type="pct"/>
            <w:shd w:val="clear" w:color="auto" w:fill="auto"/>
          </w:tcPr>
          <w:p w14:paraId="721ECB08"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80" w:type="pct"/>
            <w:shd w:val="clear" w:color="auto" w:fill="auto"/>
          </w:tcPr>
          <w:p w14:paraId="225FE453"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13" w:type="pct"/>
            <w:shd w:val="clear" w:color="auto" w:fill="auto"/>
          </w:tcPr>
          <w:p w14:paraId="53C705B7"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13" w:type="pct"/>
            <w:shd w:val="clear" w:color="auto" w:fill="auto"/>
          </w:tcPr>
          <w:p w14:paraId="153314DA"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13" w:type="pct"/>
            <w:shd w:val="clear" w:color="auto" w:fill="auto"/>
          </w:tcPr>
          <w:p w14:paraId="63B39ABA"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13" w:type="pct"/>
            <w:shd w:val="clear" w:color="auto" w:fill="auto"/>
          </w:tcPr>
          <w:p w14:paraId="7C43BFDD"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13" w:type="pct"/>
            <w:shd w:val="clear" w:color="auto" w:fill="auto"/>
          </w:tcPr>
          <w:p w14:paraId="4E246983"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13" w:type="pct"/>
            <w:shd w:val="clear" w:color="auto" w:fill="auto"/>
          </w:tcPr>
          <w:p w14:paraId="65F0938A"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13" w:type="pct"/>
            <w:shd w:val="clear" w:color="auto" w:fill="auto"/>
          </w:tcPr>
          <w:p w14:paraId="595903E0"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13" w:type="pct"/>
            <w:shd w:val="clear" w:color="auto" w:fill="auto"/>
          </w:tcPr>
          <w:p w14:paraId="46F6940C"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13" w:type="pct"/>
            <w:shd w:val="clear" w:color="auto" w:fill="auto"/>
          </w:tcPr>
          <w:p w14:paraId="7C9A6ADF"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4B02D709"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47004F02"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71E3D84A"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4CED838C"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4EDC64A8"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780E4FDA"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581A61B1"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0722BB1D"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5A710C05"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3DE6F668"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6087BE68"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52A098B0"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760E69E8"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2201DE8C"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3CC35EAD"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2E13E712"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4C94574F"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71E64D42"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2B2EDBD5"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3FB441C9"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014C99D5"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72B643BD"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207" w:type="pct"/>
            <w:shd w:val="clear" w:color="auto" w:fill="auto"/>
          </w:tcPr>
          <w:p w14:paraId="55518ED0"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r>
      <w:tr w:rsidR="003E12AA" w:rsidRPr="00CB4FA6" w14:paraId="240A0866" w14:textId="77777777" w:rsidTr="003E12AA">
        <w:tc>
          <w:tcPr>
            <w:tcW w:w="166" w:type="pct"/>
            <w:shd w:val="clear" w:color="auto" w:fill="auto"/>
          </w:tcPr>
          <w:p w14:paraId="2AAD6DF3" w14:textId="77777777" w:rsidR="003E12AA" w:rsidRPr="00CB4FA6" w:rsidRDefault="003E12AA" w:rsidP="003E12AA">
            <w:pPr>
              <w:tabs>
                <w:tab w:val="left" w:pos="960"/>
                <w:tab w:val="left" w:pos="6195"/>
                <w:tab w:val="left" w:pos="7473"/>
                <w:tab w:val="left" w:pos="8737"/>
                <w:tab w:val="left" w:pos="10032"/>
              </w:tabs>
              <w:spacing w:after="120" w:line="240" w:lineRule="exact"/>
              <w:ind w:right="-68"/>
              <w:rPr>
                <w:bCs/>
                <w:sz w:val="14"/>
                <w:szCs w:val="14"/>
              </w:rPr>
            </w:pPr>
            <w:r w:rsidRPr="00CB4FA6">
              <w:rPr>
                <w:bCs/>
                <w:sz w:val="14"/>
                <w:szCs w:val="14"/>
              </w:rPr>
              <w:t>A.2</w:t>
            </w:r>
          </w:p>
        </w:tc>
        <w:tc>
          <w:tcPr>
            <w:tcW w:w="284" w:type="pct"/>
            <w:shd w:val="clear" w:color="auto" w:fill="auto"/>
          </w:tcPr>
          <w:p w14:paraId="5A5FCEE1"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80" w:type="pct"/>
            <w:shd w:val="clear" w:color="auto" w:fill="auto"/>
          </w:tcPr>
          <w:p w14:paraId="28907225"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13" w:type="pct"/>
            <w:shd w:val="clear" w:color="auto" w:fill="auto"/>
          </w:tcPr>
          <w:p w14:paraId="4877B834"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13" w:type="pct"/>
            <w:shd w:val="clear" w:color="auto" w:fill="auto"/>
          </w:tcPr>
          <w:p w14:paraId="33E276A9"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13" w:type="pct"/>
            <w:shd w:val="clear" w:color="auto" w:fill="auto"/>
          </w:tcPr>
          <w:p w14:paraId="11EF0E15"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13" w:type="pct"/>
            <w:shd w:val="clear" w:color="auto" w:fill="auto"/>
          </w:tcPr>
          <w:p w14:paraId="1AFC098F"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13" w:type="pct"/>
            <w:shd w:val="clear" w:color="auto" w:fill="auto"/>
          </w:tcPr>
          <w:p w14:paraId="520762D4"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13" w:type="pct"/>
            <w:shd w:val="clear" w:color="auto" w:fill="auto"/>
          </w:tcPr>
          <w:p w14:paraId="00673B7B"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13" w:type="pct"/>
            <w:shd w:val="clear" w:color="auto" w:fill="auto"/>
          </w:tcPr>
          <w:p w14:paraId="136196B5"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13" w:type="pct"/>
            <w:shd w:val="clear" w:color="auto" w:fill="auto"/>
          </w:tcPr>
          <w:p w14:paraId="21DF5A00"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13" w:type="pct"/>
            <w:shd w:val="clear" w:color="auto" w:fill="auto"/>
          </w:tcPr>
          <w:p w14:paraId="108C7558"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777E77A0"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49C019FA"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69B1788A"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586A357A"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7D926002"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737A32FF"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32034DA9"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43C70AF6"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45FC4C8B"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7B114DC7"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61E1D0F7"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2F1A6F5E"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242F489C"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45014BE2"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5DC8F451"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0151B1C1"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361CE2ED"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0D3A5F37"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13637A01"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6A4C349A"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088AF9A6"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569818E4"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207" w:type="pct"/>
            <w:shd w:val="clear" w:color="auto" w:fill="auto"/>
          </w:tcPr>
          <w:p w14:paraId="23FFB686"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r>
      <w:tr w:rsidR="003E12AA" w:rsidRPr="00CB4FA6" w14:paraId="0783A2BA" w14:textId="77777777" w:rsidTr="003E12AA">
        <w:tc>
          <w:tcPr>
            <w:tcW w:w="166" w:type="pct"/>
            <w:shd w:val="clear" w:color="auto" w:fill="auto"/>
          </w:tcPr>
          <w:p w14:paraId="2FF1031A" w14:textId="77777777" w:rsidR="003E12AA" w:rsidRPr="00CB4FA6" w:rsidRDefault="003E12AA" w:rsidP="003E12AA">
            <w:pPr>
              <w:tabs>
                <w:tab w:val="left" w:pos="960"/>
                <w:tab w:val="left" w:pos="6195"/>
                <w:tab w:val="left" w:pos="7473"/>
                <w:tab w:val="left" w:pos="8737"/>
                <w:tab w:val="left" w:pos="10032"/>
              </w:tabs>
              <w:spacing w:after="120" w:line="240" w:lineRule="exact"/>
              <w:ind w:right="-68"/>
              <w:rPr>
                <w:bCs/>
                <w:sz w:val="14"/>
                <w:szCs w:val="14"/>
              </w:rPr>
            </w:pPr>
            <w:r w:rsidRPr="00CB4FA6">
              <w:rPr>
                <w:bCs/>
                <w:sz w:val="14"/>
                <w:szCs w:val="14"/>
              </w:rPr>
              <w:t>A.3</w:t>
            </w:r>
          </w:p>
        </w:tc>
        <w:tc>
          <w:tcPr>
            <w:tcW w:w="284" w:type="pct"/>
            <w:shd w:val="clear" w:color="auto" w:fill="auto"/>
          </w:tcPr>
          <w:p w14:paraId="4C10D250"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80" w:type="pct"/>
            <w:shd w:val="clear" w:color="auto" w:fill="auto"/>
          </w:tcPr>
          <w:p w14:paraId="3C61270C"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13" w:type="pct"/>
            <w:shd w:val="clear" w:color="auto" w:fill="auto"/>
          </w:tcPr>
          <w:p w14:paraId="7623C4FB"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13" w:type="pct"/>
            <w:shd w:val="clear" w:color="auto" w:fill="auto"/>
          </w:tcPr>
          <w:p w14:paraId="5548D847"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13" w:type="pct"/>
            <w:shd w:val="clear" w:color="auto" w:fill="auto"/>
          </w:tcPr>
          <w:p w14:paraId="669E08D0"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13" w:type="pct"/>
            <w:shd w:val="clear" w:color="auto" w:fill="auto"/>
          </w:tcPr>
          <w:p w14:paraId="57C4F86A"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13" w:type="pct"/>
            <w:shd w:val="clear" w:color="auto" w:fill="auto"/>
          </w:tcPr>
          <w:p w14:paraId="3A7AE714"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13" w:type="pct"/>
            <w:shd w:val="clear" w:color="auto" w:fill="auto"/>
          </w:tcPr>
          <w:p w14:paraId="17FFCBAD"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13" w:type="pct"/>
            <w:shd w:val="clear" w:color="auto" w:fill="auto"/>
          </w:tcPr>
          <w:p w14:paraId="4B35646B"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13" w:type="pct"/>
            <w:shd w:val="clear" w:color="auto" w:fill="auto"/>
          </w:tcPr>
          <w:p w14:paraId="5A5A3C07"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13" w:type="pct"/>
            <w:shd w:val="clear" w:color="auto" w:fill="auto"/>
          </w:tcPr>
          <w:p w14:paraId="52BDCC9B"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565F3E02"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1EDABB8E"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4859EE7B"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3D1ED1DB"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62658AFC"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6C91C9E0"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2FFA7888"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36EED173"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02E5ECAB"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49B4FEF6"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3FA60EF8"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60990447"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6945FCDE"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3D02D220"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3043EAAB"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388E822E"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4E24F34E"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7A96D3F2"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074DD83D"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506D503C"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0CABF0DB"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3B43B9FB"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207" w:type="pct"/>
            <w:shd w:val="clear" w:color="auto" w:fill="auto"/>
          </w:tcPr>
          <w:p w14:paraId="3042A368"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r>
      <w:tr w:rsidR="003E12AA" w:rsidRPr="00CB4FA6" w14:paraId="1D7DECB6" w14:textId="77777777" w:rsidTr="003E12AA">
        <w:tc>
          <w:tcPr>
            <w:tcW w:w="166" w:type="pct"/>
            <w:shd w:val="clear" w:color="auto" w:fill="auto"/>
          </w:tcPr>
          <w:p w14:paraId="60067A28" w14:textId="77777777" w:rsidR="003E12AA" w:rsidRPr="00CB4FA6" w:rsidRDefault="003E12AA" w:rsidP="003E12AA">
            <w:pPr>
              <w:tabs>
                <w:tab w:val="left" w:pos="960"/>
                <w:tab w:val="left" w:pos="6195"/>
                <w:tab w:val="left" w:pos="7473"/>
                <w:tab w:val="left" w:pos="8737"/>
                <w:tab w:val="left" w:pos="10032"/>
              </w:tabs>
              <w:spacing w:after="120" w:line="240" w:lineRule="exact"/>
              <w:ind w:right="-68"/>
              <w:rPr>
                <w:bCs/>
                <w:sz w:val="14"/>
                <w:szCs w:val="14"/>
              </w:rPr>
            </w:pPr>
            <w:r w:rsidRPr="00CB4FA6">
              <w:rPr>
                <w:bCs/>
                <w:sz w:val="14"/>
                <w:szCs w:val="14"/>
              </w:rPr>
              <w:t>A.4</w:t>
            </w:r>
          </w:p>
        </w:tc>
        <w:tc>
          <w:tcPr>
            <w:tcW w:w="284" w:type="pct"/>
            <w:shd w:val="clear" w:color="auto" w:fill="auto"/>
          </w:tcPr>
          <w:p w14:paraId="73894065"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80" w:type="pct"/>
            <w:shd w:val="clear" w:color="auto" w:fill="auto"/>
          </w:tcPr>
          <w:p w14:paraId="73786A29"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13" w:type="pct"/>
            <w:shd w:val="clear" w:color="auto" w:fill="auto"/>
          </w:tcPr>
          <w:p w14:paraId="6D8D9051"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13" w:type="pct"/>
            <w:shd w:val="clear" w:color="auto" w:fill="auto"/>
          </w:tcPr>
          <w:p w14:paraId="6AE66324"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13" w:type="pct"/>
            <w:shd w:val="clear" w:color="auto" w:fill="auto"/>
          </w:tcPr>
          <w:p w14:paraId="237655B0"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13" w:type="pct"/>
            <w:shd w:val="clear" w:color="auto" w:fill="auto"/>
          </w:tcPr>
          <w:p w14:paraId="0DC21349"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13" w:type="pct"/>
            <w:shd w:val="clear" w:color="auto" w:fill="auto"/>
          </w:tcPr>
          <w:p w14:paraId="696AA2E5"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13" w:type="pct"/>
            <w:shd w:val="clear" w:color="auto" w:fill="auto"/>
          </w:tcPr>
          <w:p w14:paraId="3AF8210E"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13" w:type="pct"/>
            <w:shd w:val="clear" w:color="auto" w:fill="auto"/>
          </w:tcPr>
          <w:p w14:paraId="5C18E535"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13" w:type="pct"/>
            <w:shd w:val="clear" w:color="auto" w:fill="auto"/>
          </w:tcPr>
          <w:p w14:paraId="421E1B43"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13" w:type="pct"/>
            <w:shd w:val="clear" w:color="auto" w:fill="auto"/>
          </w:tcPr>
          <w:p w14:paraId="1808C098"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22D1463C"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51803C6B"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3F9ABFCB"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2EBCB04E"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17C466D9"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64AA4362"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72E7FB69"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48A4F22A"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7AEB1B62"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28866E8C"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484BB2B9"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1B143016"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70857D67"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4C28C836"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539599C1"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2D386EA9"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68FA124C"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5C9CE3B2"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09D807B2"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3FABFDF2"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443A154A"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034F92B3"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207" w:type="pct"/>
            <w:shd w:val="clear" w:color="auto" w:fill="auto"/>
          </w:tcPr>
          <w:p w14:paraId="1EBB9633"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r>
      <w:tr w:rsidR="003E12AA" w:rsidRPr="00CB4FA6" w14:paraId="322F98BD" w14:textId="77777777" w:rsidTr="003E12AA">
        <w:tc>
          <w:tcPr>
            <w:tcW w:w="166" w:type="pct"/>
            <w:shd w:val="clear" w:color="auto" w:fill="auto"/>
          </w:tcPr>
          <w:p w14:paraId="02EEC5DB" w14:textId="77777777" w:rsidR="003E12AA" w:rsidRPr="00CB4FA6" w:rsidRDefault="003E12AA" w:rsidP="003E12AA">
            <w:pPr>
              <w:tabs>
                <w:tab w:val="left" w:pos="960"/>
                <w:tab w:val="left" w:pos="6195"/>
                <w:tab w:val="left" w:pos="7473"/>
                <w:tab w:val="left" w:pos="8737"/>
                <w:tab w:val="left" w:pos="10032"/>
              </w:tabs>
              <w:spacing w:after="120" w:line="240" w:lineRule="exact"/>
              <w:ind w:right="-68"/>
              <w:rPr>
                <w:bCs/>
                <w:sz w:val="14"/>
                <w:szCs w:val="14"/>
              </w:rPr>
            </w:pPr>
            <w:r w:rsidRPr="00CB4FA6">
              <w:rPr>
                <w:bCs/>
                <w:sz w:val="14"/>
                <w:szCs w:val="14"/>
              </w:rPr>
              <w:t>A.5</w:t>
            </w:r>
          </w:p>
        </w:tc>
        <w:tc>
          <w:tcPr>
            <w:tcW w:w="284" w:type="pct"/>
            <w:shd w:val="clear" w:color="auto" w:fill="auto"/>
          </w:tcPr>
          <w:p w14:paraId="1D291DD4"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80" w:type="pct"/>
            <w:shd w:val="clear" w:color="auto" w:fill="auto"/>
          </w:tcPr>
          <w:p w14:paraId="4D6A1B7E"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13" w:type="pct"/>
            <w:shd w:val="clear" w:color="auto" w:fill="auto"/>
          </w:tcPr>
          <w:p w14:paraId="7AAD9A92"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13" w:type="pct"/>
            <w:shd w:val="clear" w:color="auto" w:fill="auto"/>
          </w:tcPr>
          <w:p w14:paraId="710FBF28"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13" w:type="pct"/>
            <w:shd w:val="clear" w:color="auto" w:fill="auto"/>
          </w:tcPr>
          <w:p w14:paraId="042565EF"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13" w:type="pct"/>
            <w:shd w:val="clear" w:color="auto" w:fill="auto"/>
          </w:tcPr>
          <w:p w14:paraId="29C433CE"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13" w:type="pct"/>
            <w:shd w:val="clear" w:color="auto" w:fill="auto"/>
          </w:tcPr>
          <w:p w14:paraId="67041F3B"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13" w:type="pct"/>
            <w:shd w:val="clear" w:color="auto" w:fill="auto"/>
          </w:tcPr>
          <w:p w14:paraId="242EF985"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13" w:type="pct"/>
            <w:shd w:val="clear" w:color="auto" w:fill="auto"/>
          </w:tcPr>
          <w:p w14:paraId="39272A0D"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13" w:type="pct"/>
            <w:shd w:val="clear" w:color="auto" w:fill="auto"/>
          </w:tcPr>
          <w:p w14:paraId="2E84FA2F"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13" w:type="pct"/>
            <w:shd w:val="clear" w:color="auto" w:fill="auto"/>
          </w:tcPr>
          <w:p w14:paraId="3E7E9F29"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1AACC9AE"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71C1CD42"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32EC4DE5"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2E7519D7"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5D6D2A2A"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3FF77E06"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14AA942F"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6F03870B"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7560A522"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17ABF82C"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3B5C7C56"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661ACC9A"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2D281639"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75E96038"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151D4A8B"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1FC17643"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5BE2B1EB"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22D06C73"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30DD36B8"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3188FA80"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6EFEC92E"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3F78CAE5"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207" w:type="pct"/>
            <w:shd w:val="clear" w:color="auto" w:fill="auto"/>
          </w:tcPr>
          <w:p w14:paraId="180C7D4C"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r>
      <w:tr w:rsidR="003E12AA" w:rsidRPr="00CB4FA6" w14:paraId="2C218713" w14:textId="77777777" w:rsidTr="003E12AA">
        <w:tc>
          <w:tcPr>
            <w:tcW w:w="166" w:type="pct"/>
            <w:shd w:val="clear" w:color="auto" w:fill="auto"/>
          </w:tcPr>
          <w:p w14:paraId="6703531D"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r w:rsidRPr="00CB4FA6">
              <w:rPr>
                <w:bCs/>
                <w:sz w:val="14"/>
                <w:szCs w:val="14"/>
              </w:rPr>
              <w:t>A</w:t>
            </w:r>
          </w:p>
        </w:tc>
        <w:tc>
          <w:tcPr>
            <w:tcW w:w="284" w:type="pct"/>
            <w:shd w:val="clear" w:color="auto" w:fill="auto"/>
          </w:tcPr>
          <w:p w14:paraId="0598722E" w14:textId="77777777" w:rsidR="003E12AA" w:rsidRPr="00CB4FA6" w:rsidRDefault="003E12AA" w:rsidP="003E12AA">
            <w:pPr>
              <w:tabs>
                <w:tab w:val="left" w:pos="960"/>
                <w:tab w:val="left" w:pos="6195"/>
                <w:tab w:val="left" w:pos="7473"/>
                <w:tab w:val="left" w:pos="8737"/>
                <w:tab w:val="left" w:pos="10032"/>
              </w:tabs>
              <w:spacing w:after="120" w:line="240" w:lineRule="exact"/>
              <w:ind w:right="-30"/>
              <w:rPr>
                <w:bCs/>
                <w:sz w:val="14"/>
                <w:szCs w:val="14"/>
              </w:rPr>
            </w:pPr>
            <w:r w:rsidRPr="00CB4FA6">
              <w:rPr>
                <w:bCs/>
                <w:sz w:val="14"/>
                <w:szCs w:val="14"/>
              </w:rPr>
              <w:t>Totale ore lavorate</w:t>
            </w:r>
          </w:p>
        </w:tc>
        <w:tc>
          <w:tcPr>
            <w:tcW w:w="180" w:type="pct"/>
            <w:shd w:val="clear" w:color="auto" w:fill="auto"/>
          </w:tcPr>
          <w:p w14:paraId="4460FEBD"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13" w:type="pct"/>
            <w:shd w:val="clear" w:color="auto" w:fill="auto"/>
          </w:tcPr>
          <w:p w14:paraId="5819830F"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13" w:type="pct"/>
            <w:shd w:val="clear" w:color="auto" w:fill="auto"/>
          </w:tcPr>
          <w:p w14:paraId="65C5AD97"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13" w:type="pct"/>
            <w:shd w:val="clear" w:color="auto" w:fill="auto"/>
          </w:tcPr>
          <w:p w14:paraId="6BA15D35"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13" w:type="pct"/>
            <w:shd w:val="clear" w:color="auto" w:fill="auto"/>
          </w:tcPr>
          <w:p w14:paraId="2881B4EA"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13" w:type="pct"/>
            <w:shd w:val="clear" w:color="auto" w:fill="auto"/>
          </w:tcPr>
          <w:p w14:paraId="130635D3"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13" w:type="pct"/>
            <w:shd w:val="clear" w:color="auto" w:fill="auto"/>
          </w:tcPr>
          <w:p w14:paraId="704B97B2"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13" w:type="pct"/>
            <w:shd w:val="clear" w:color="auto" w:fill="auto"/>
          </w:tcPr>
          <w:p w14:paraId="1F0782C6"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13" w:type="pct"/>
            <w:shd w:val="clear" w:color="auto" w:fill="auto"/>
          </w:tcPr>
          <w:p w14:paraId="7E30AA30"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13" w:type="pct"/>
            <w:shd w:val="clear" w:color="auto" w:fill="auto"/>
          </w:tcPr>
          <w:p w14:paraId="2BFDDF7C"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45736F30"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787D67CA"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7E03AB09"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6DC585CE"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4DAB34AF"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3C10F95D"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723B2BD0"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630CD241"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7DEB0604"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3C52B1B4"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4B780FBF"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5800E58E"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35736A41"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27C00825"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0D0546B1"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1E75A036"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218FFC07"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2BC46C2A"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29765602"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3BCE60E5"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776806AE"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6CD54B14"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207" w:type="pct"/>
            <w:shd w:val="clear" w:color="auto" w:fill="auto"/>
          </w:tcPr>
          <w:p w14:paraId="4DAE207F"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r>
      <w:tr w:rsidR="003E12AA" w:rsidRPr="00CB4FA6" w14:paraId="304A2247" w14:textId="77777777" w:rsidTr="003E12AA">
        <w:tc>
          <w:tcPr>
            <w:tcW w:w="166" w:type="pct"/>
            <w:shd w:val="clear" w:color="auto" w:fill="auto"/>
          </w:tcPr>
          <w:p w14:paraId="1D479CB3"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r w:rsidRPr="00CB4FA6">
              <w:rPr>
                <w:bCs/>
                <w:sz w:val="14"/>
                <w:szCs w:val="14"/>
              </w:rPr>
              <w:t>B</w:t>
            </w:r>
          </w:p>
        </w:tc>
        <w:tc>
          <w:tcPr>
            <w:tcW w:w="284" w:type="pct"/>
            <w:shd w:val="clear" w:color="auto" w:fill="auto"/>
          </w:tcPr>
          <w:p w14:paraId="5F534CBA" w14:textId="77777777" w:rsidR="003E12AA" w:rsidRPr="00CB4FA6" w:rsidRDefault="003E12AA" w:rsidP="003E12AA">
            <w:pPr>
              <w:tabs>
                <w:tab w:val="left" w:pos="960"/>
                <w:tab w:val="left" w:pos="6195"/>
                <w:tab w:val="left" w:pos="7473"/>
                <w:tab w:val="left" w:pos="8737"/>
                <w:tab w:val="left" w:pos="10032"/>
              </w:tabs>
              <w:spacing w:after="120" w:line="240" w:lineRule="exact"/>
              <w:ind w:right="-30"/>
              <w:rPr>
                <w:bCs/>
                <w:sz w:val="14"/>
                <w:szCs w:val="14"/>
              </w:rPr>
            </w:pPr>
            <w:r w:rsidRPr="00CB4FA6">
              <w:rPr>
                <w:bCs/>
                <w:sz w:val="14"/>
                <w:szCs w:val="14"/>
              </w:rPr>
              <w:t xml:space="preserve">Altre ore non </w:t>
            </w:r>
            <w:r w:rsidRPr="00CB4FA6">
              <w:rPr>
                <w:bCs/>
                <w:sz w:val="14"/>
                <w:szCs w:val="14"/>
              </w:rPr>
              <w:lastRenderedPageBreak/>
              <w:t>lavorate</w:t>
            </w:r>
          </w:p>
        </w:tc>
        <w:tc>
          <w:tcPr>
            <w:tcW w:w="180" w:type="pct"/>
            <w:shd w:val="clear" w:color="auto" w:fill="auto"/>
          </w:tcPr>
          <w:p w14:paraId="19B36346"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13" w:type="pct"/>
            <w:shd w:val="clear" w:color="auto" w:fill="auto"/>
          </w:tcPr>
          <w:p w14:paraId="11F436E5"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13" w:type="pct"/>
            <w:shd w:val="clear" w:color="auto" w:fill="auto"/>
          </w:tcPr>
          <w:p w14:paraId="60EAA716"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13" w:type="pct"/>
            <w:shd w:val="clear" w:color="auto" w:fill="auto"/>
          </w:tcPr>
          <w:p w14:paraId="2518E42A"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13" w:type="pct"/>
            <w:shd w:val="clear" w:color="auto" w:fill="auto"/>
          </w:tcPr>
          <w:p w14:paraId="46F5EBAF"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13" w:type="pct"/>
            <w:shd w:val="clear" w:color="auto" w:fill="auto"/>
          </w:tcPr>
          <w:p w14:paraId="635F7CE7"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13" w:type="pct"/>
            <w:shd w:val="clear" w:color="auto" w:fill="auto"/>
          </w:tcPr>
          <w:p w14:paraId="61478C13"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13" w:type="pct"/>
            <w:shd w:val="clear" w:color="auto" w:fill="auto"/>
          </w:tcPr>
          <w:p w14:paraId="10D58CCC"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13" w:type="pct"/>
            <w:shd w:val="clear" w:color="auto" w:fill="auto"/>
          </w:tcPr>
          <w:p w14:paraId="6B87240E"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13" w:type="pct"/>
            <w:shd w:val="clear" w:color="auto" w:fill="auto"/>
          </w:tcPr>
          <w:p w14:paraId="3A7F24E6"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3AB7501D"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25894A18"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1EEC413B"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688F24FC"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568ACC5C"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25CEC615"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0891D33F"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5D61D387"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0CFCD25D"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5A1EF7F9"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711C0284"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5A9973D8"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4BFE02E7"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6AC24529"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39E42FA7"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0204F9E1"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13F2E8E9"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68DDE0A7"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23004561"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5C72647E"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2B860FD7"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511A6B51"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207" w:type="pct"/>
            <w:shd w:val="clear" w:color="auto" w:fill="auto"/>
          </w:tcPr>
          <w:p w14:paraId="7D93F5D0"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r>
      <w:tr w:rsidR="003E12AA" w:rsidRPr="00CB4FA6" w14:paraId="64DDF14A" w14:textId="77777777" w:rsidTr="003E12AA">
        <w:tc>
          <w:tcPr>
            <w:tcW w:w="166" w:type="pct"/>
            <w:shd w:val="clear" w:color="auto" w:fill="auto"/>
          </w:tcPr>
          <w:p w14:paraId="2711BF0F"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r w:rsidRPr="00CB4FA6">
              <w:rPr>
                <w:bCs/>
                <w:sz w:val="14"/>
                <w:szCs w:val="14"/>
              </w:rPr>
              <w:lastRenderedPageBreak/>
              <w:t>C</w:t>
            </w:r>
          </w:p>
        </w:tc>
        <w:tc>
          <w:tcPr>
            <w:tcW w:w="284" w:type="pct"/>
            <w:shd w:val="clear" w:color="auto" w:fill="auto"/>
          </w:tcPr>
          <w:p w14:paraId="6EDB5DF1"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r w:rsidRPr="00CB4FA6">
              <w:rPr>
                <w:bCs/>
                <w:sz w:val="14"/>
                <w:szCs w:val="14"/>
              </w:rPr>
              <w:t>Totale ore (A+B)</w:t>
            </w:r>
          </w:p>
        </w:tc>
        <w:tc>
          <w:tcPr>
            <w:tcW w:w="180" w:type="pct"/>
            <w:shd w:val="clear" w:color="auto" w:fill="auto"/>
          </w:tcPr>
          <w:p w14:paraId="70AFC8EE"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13" w:type="pct"/>
            <w:shd w:val="clear" w:color="auto" w:fill="auto"/>
          </w:tcPr>
          <w:p w14:paraId="22BC3F55"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13" w:type="pct"/>
            <w:shd w:val="clear" w:color="auto" w:fill="auto"/>
          </w:tcPr>
          <w:p w14:paraId="2AD676DF"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13" w:type="pct"/>
            <w:shd w:val="clear" w:color="auto" w:fill="auto"/>
          </w:tcPr>
          <w:p w14:paraId="009B1E6F"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13" w:type="pct"/>
            <w:shd w:val="clear" w:color="auto" w:fill="auto"/>
          </w:tcPr>
          <w:p w14:paraId="59EB3E7F"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13" w:type="pct"/>
            <w:shd w:val="clear" w:color="auto" w:fill="auto"/>
          </w:tcPr>
          <w:p w14:paraId="30C9747E"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13" w:type="pct"/>
            <w:shd w:val="clear" w:color="auto" w:fill="auto"/>
          </w:tcPr>
          <w:p w14:paraId="3B86C95C"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13" w:type="pct"/>
            <w:shd w:val="clear" w:color="auto" w:fill="auto"/>
          </w:tcPr>
          <w:p w14:paraId="3CE7A21E"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13" w:type="pct"/>
            <w:shd w:val="clear" w:color="auto" w:fill="auto"/>
          </w:tcPr>
          <w:p w14:paraId="1D432E9E"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13" w:type="pct"/>
            <w:shd w:val="clear" w:color="auto" w:fill="auto"/>
          </w:tcPr>
          <w:p w14:paraId="35603572"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46EF2C48"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6082A623"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0F2C80B5"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39525A20"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27584436"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003D8325"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52DCC668"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7AB464D0"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758C7067"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27C10E8A"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345785FF"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1CBC5484"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00030D5F"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10249895"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66FE3FE7"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42E67C4A"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1F3AEC51"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32889334"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3C83F913"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2DF716CF"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7B32D2EB"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143" w:type="pct"/>
            <w:shd w:val="clear" w:color="auto" w:fill="auto"/>
          </w:tcPr>
          <w:p w14:paraId="67D28BC3"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c>
          <w:tcPr>
            <w:tcW w:w="207" w:type="pct"/>
            <w:shd w:val="clear" w:color="auto" w:fill="auto"/>
          </w:tcPr>
          <w:p w14:paraId="1348A490"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4"/>
                <w:szCs w:val="14"/>
              </w:rPr>
            </w:pPr>
          </w:p>
        </w:tc>
      </w:tr>
    </w:tbl>
    <w:p w14:paraId="57780A24" w14:textId="77777777" w:rsidR="00125CF4" w:rsidRDefault="00125CF4" w:rsidP="003E12AA">
      <w:pPr>
        <w:spacing w:before="100" w:beforeAutospacing="1" w:after="100" w:afterAutospacing="1"/>
        <w:ind w:left="142"/>
        <w:rPr>
          <w:i/>
          <w:lang w:val="en-US"/>
        </w:rPr>
      </w:pPr>
    </w:p>
    <w:p w14:paraId="79747783" w14:textId="77777777" w:rsidR="003E12AA" w:rsidRPr="00CB4FA6" w:rsidRDefault="003E12AA" w:rsidP="003E12AA">
      <w:pPr>
        <w:spacing w:before="100" w:beforeAutospacing="1" w:after="100" w:afterAutospacing="1"/>
        <w:ind w:left="142"/>
        <w:rPr>
          <w:i/>
          <w:lang w:val="en-US"/>
        </w:rPr>
      </w:pPr>
      <w:r w:rsidRPr="00CB4FA6">
        <w:rPr>
          <w:i/>
          <w:lang w:val="en-US"/>
        </w:rPr>
        <w:t xml:space="preserve">Time Sheet </w:t>
      </w:r>
      <w:proofErr w:type="spellStart"/>
      <w:r w:rsidRPr="00CB4FA6">
        <w:rPr>
          <w:i/>
          <w:lang w:val="en-US"/>
        </w:rPr>
        <w:t>Mensile</w:t>
      </w:r>
      <w:proofErr w:type="spellEnd"/>
      <w:r w:rsidRPr="00CB4FA6">
        <w:rPr>
          <w:i/>
          <w:lang w:val="en-U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
        <w:gridCol w:w="714"/>
        <w:gridCol w:w="714"/>
        <w:gridCol w:w="714"/>
        <w:gridCol w:w="714"/>
        <w:gridCol w:w="714"/>
        <w:gridCol w:w="346"/>
        <w:gridCol w:w="352"/>
        <w:gridCol w:w="715"/>
        <w:gridCol w:w="715"/>
        <w:gridCol w:w="715"/>
        <w:gridCol w:w="786"/>
        <w:gridCol w:w="948"/>
        <w:gridCol w:w="690"/>
      </w:tblGrid>
      <w:tr w:rsidR="003E12AA" w:rsidRPr="00CB4FA6" w14:paraId="6C4CCB1D" w14:textId="77777777" w:rsidTr="003E12AA">
        <w:trPr>
          <w:trHeight w:val="405"/>
        </w:trPr>
        <w:tc>
          <w:tcPr>
            <w:tcW w:w="5000" w:type="pct"/>
            <w:gridSpan w:val="14"/>
            <w:shd w:val="clear" w:color="auto" w:fill="auto"/>
          </w:tcPr>
          <w:p w14:paraId="0419C951" w14:textId="77777777" w:rsidR="003E12AA" w:rsidRPr="00CB4FA6" w:rsidRDefault="003E12AA" w:rsidP="003E12AA">
            <w:pPr>
              <w:tabs>
                <w:tab w:val="left" w:pos="960"/>
                <w:tab w:val="left" w:pos="6195"/>
                <w:tab w:val="left" w:pos="7473"/>
                <w:tab w:val="left" w:pos="8737"/>
                <w:tab w:val="left" w:pos="10032"/>
              </w:tabs>
              <w:spacing w:after="120" w:line="240" w:lineRule="exact"/>
              <w:jc w:val="center"/>
              <w:rPr>
                <w:bCs/>
              </w:rPr>
            </w:pPr>
            <w:r w:rsidRPr="00CB4FA6">
              <w:rPr>
                <w:bCs/>
              </w:rPr>
              <w:t>Delega di parte delle attività a terzi: Time Sheet Mensile</w:t>
            </w:r>
          </w:p>
        </w:tc>
      </w:tr>
      <w:tr w:rsidR="003E12AA" w:rsidRPr="00CB4FA6" w14:paraId="334318E3" w14:textId="77777777" w:rsidTr="003E12AA">
        <w:trPr>
          <w:trHeight w:val="405"/>
        </w:trPr>
        <w:tc>
          <w:tcPr>
            <w:tcW w:w="5000" w:type="pct"/>
            <w:gridSpan w:val="14"/>
            <w:shd w:val="clear" w:color="auto" w:fill="auto"/>
          </w:tcPr>
          <w:p w14:paraId="59191B8F" w14:textId="77777777" w:rsidR="003E12AA" w:rsidRPr="00CB4FA6" w:rsidRDefault="003E12AA" w:rsidP="003E12AA">
            <w:pPr>
              <w:tabs>
                <w:tab w:val="left" w:pos="960"/>
                <w:tab w:val="left" w:pos="6195"/>
                <w:tab w:val="left" w:pos="7473"/>
                <w:tab w:val="left" w:pos="8737"/>
                <w:tab w:val="left" w:pos="10032"/>
              </w:tabs>
              <w:spacing w:after="120" w:line="240" w:lineRule="exact"/>
              <w:rPr>
                <w:bCs/>
              </w:rPr>
            </w:pPr>
            <w:r w:rsidRPr="00CB4FA6">
              <w:rPr>
                <w:bCs/>
              </w:rPr>
              <w:t xml:space="preserve">Agenzia/Impresa delegante:                                                                          Agenzia/Impresa delegata:                                                                                  </w:t>
            </w:r>
          </w:p>
        </w:tc>
      </w:tr>
      <w:tr w:rsidR="003E12AA" w:rsidRPr="00CB4FA6" w14:paraId="5D214339" w14:textId="77777777" w:rsidTr="003E12AA">
        <w:trPr>
          <w:trHeight w:val="405"/>
        </w:trPr>
        <w:tc>
          <w:tcPr>
            <w:tcW w:w="2496" w:type="pct"/>
            <w:gridSpan w:val="7"/>
            <w:shd w:val="clear" w:color="auto" w:fill="auto"/>
          </w:tcPr>
          <w:p w14:paraId="301E916F"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22"/>
              </w:rPr>
            </w:pPr>
            <w:r w:rsidRPr="00CB4FA6">
              <w:rPr>
                <w:bCs/>
                <w:sz w:val="22"/>
              </w:rPr>
              <w:t>Anno:</w:t>
            </w:r>
          </w:p>
        </w:tc>
        <w:tc>
          <w:tcPr>
            <w:tcW w:w="2504" w:type="pct"/>
            <w:gridSpan w:val="7"/>
            <w:shd w:val="clear" w:color="auto" w:fill="auto"/>
          </w:tcPr>
          <w:p w14:paraId="1FBE286B"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22"/>
              </w:rPr>
            </w:pPr>
            <w:r w:rsidRPr="00CB4FA6">
              <w:rPr>
                <w:bCs/>
                <w:sz w:val="22"/>
              </w:rPr>
              <w:t xml:space="preserve">Mese: </w:t>
            </w:r>
          </w:p>
        </w:tc>
      </w:tr>
      <w:tr w:rsidR="003E12AA" w:rsidRPr="00CB4FA6" w14:paraId="1C59230A" w14:textId="77777777" w:rsidTr="003E12AA">
        <w:tc>
          <w:tcPr>
            <w:tcW w:w="475" w:type="pct"/>
            <w:shd w:val="clear" w:color="auto" w:fill="auto"/>
          </w:tcPr>
          <w:p w14:paraId="601CBDF1"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6"/>
                <w:szCs w:val="16"/>
              </w:rPr>
            </w:pPr>
            <w:r w:rsidRPr="00CB4FA6">
              <w:rPr>
                <w:bCs/>
                <w:sz w:val="16"/>
                <w:szCs w:val="16"/>
              </w:rPr>
              <w:t>Attività</w:t>
            </w:r>
          </w:p>
        </w:tc>
        <w:tc>
          <w:tcPr>
            <w:tcW w:w="368" w:type="pct"/>
            <w:shd w:val="clear" w:color="auto" w:fill="auto"/>
          </w:tcPr>
          <w:p w14:paraId="49AFB764" w14:textId="77777777" w:rsidR="003E12AA" w:rsidRPr="00CB4FA6" w:rsidRDefault="003E12AA" w:rsidP="003E12AA">
            <w:pPr>
              <w:tabs>
                <w:tab w:val="left" w:pos="960"/>
                <w:tab w:val="left" w:pos="6195"/>
                <w:tab w:val="left" w:pos="7473"/>
                <w:tab w:val="left" w:pos="8737"/>
                <w:tab w:val="left" w:pos="10032"/>
              </w:tabs>
              <w:spacing w:after="120" w:line="240" w:lineRule="exact"/>
              <w:jc w:val="center"/>
              <w:rPr>
                <w:bCs/>
                <w:sz w:val="16"/>
                <w:szCs w:val="16"/>
              </w:rPr>
            </w:pPr>
            <w:r w:rsidRPr="00CB4FA6">
              <w:rPr>
                <w:bCs/>
                <w:sz w:val="16"/>
                <w:szCs w:val="16"/>
              </w:rPr>
              <w:t>A.1</w:t>
            </w:r>
          </w:p>
        </w:tc>
        <w:tc>
          <w:tcPr>
            <w:tcW w:w="368" w:type="pct"/>
            <w:shd w:val="clear" w:color="auto" w:fill="auto"/>
          </w:tcPr>
          <w:p w14:paraId="751B664B" w14:textId="77777777" w:rsidR="003E12AA" w:rsidRPr="00CB4FA6" w:rsidRDefault="003E12AA" w:rsidP="003E12AA">
            <w:pPr>
              <w:tabs>
                <w:tab w:val="left" w:pos="960"/>
                <w:tab w:val="left" w:pos="6195"/>
                <w:tab w:val="left" w:pos="7473"/>
                <w:tab w:val="left" w:pos="8737"/>
                <w:tab w:val="left" w:pos="10032"/>
              </w:tabs>
              <w:spacing w:after="120" w:line="240" w:lineRule="exact"/>
              <w:jc w:val="center"/>
              <w:rPr>
                <w:bCs/>
                <w:sz w:val="16"/>
                <w:szCs w:val="16"/>
              </w:rPr>
            </w:pPr>
            <w:r w:rsidRPr="00CB4FA6">
              <w:rPr>
                <w:bCs/>
                <w:sz w:val="16"/>
                <w:szCs w:val="16"/>
              </w:rPr>
              <w:t>A.2</w:t>
            </w:r>
          </w:p>
        </w:tc>
        <w:tc>
          <w:tcPr>
            <w:tcW w:w="368" w:type="pct"/>
            <w:shd w:val="clear" w:color="auto" w:fill="auto"/>
          </w:tcPr>
          <w:p w14:paraId="37304BD3" w14:textId="77777777" w:rsidR="003E12AA" w:rsidRPr="00CB4FA6" w:rsidRDefault="003E12AA" w:rsidP="003E12AA">
            <w:pPr>
              <w:tabs>
                <w:tab w:val="left" w:pos="960"/>
                <w:tab w:val="left" w:pos="6195"/>
                <w:tab w:val="left" w:pos="7473"/>
                <w:tab w:val="left" w:pos="8737"/>
                <w:tab w:val="left" w:pos="10032"/>
              </w:tabs>
              <w:spacing w:after="120" w:line="240" w:lineRule="exact"/>
              <w:jc w:val="center"/>
              <w:rPr>
                <w:bCs/>
                <w:sz w:val="16"/>
                <w:szCs w:val="16"/>
              </w:rPr>
            </w:pPr>
            <w:r w:rsidRPr="00CB4FA6">
              <w:rPr>
                <w:bCs/>
                <w:sz w:val="16"/>
                <w:szCs w:val="16"/>
              </w:rPr>
              <w:t>A.3</w:t>
            </w:r>
          </w:p>
        </w:tc>
        <w:tc>
          <w:tcPr>
            <w:tcW w:w="368" w:type="pct"/>
            <w:shd w:val="clear" w:color="auto" w:fill="auto"/>
          </w:tcPr>
          <w:p w14:paraId="52D9ABCD" w14:textId="77777777" w:rsidR="003E12AA" w:rsidRPr="00CB4FA6" w:rsidRDefault="003E12AA" w:rsidP="003E12AA">
            <w:pPr>
              <w:tabs>
                <w:tab w:val="left" w:pos="960"/>
                <w:tab w:val="left" w:pos="6195"/>
                <w:tab w:val="left" w:pos="7473"/>
                <w:tab w:val="left" w:pos="8737"/>
                <w:tab w:val="left" w:pos="10032"/>
              </w:tabs>
              <w:spacing w:after="120" w:line="240" w:lineRule="exact"/>
              <w:jc w:val="center"/>
              <w:rPr>
                <w:bCs/>
                <w:sz w:val="16"/>
                <w:szCs w:val="16"/>
              </w:rPr>
            </w:pPr>
            <w:r w:rsidRPr="00CB4FA6">
              <w:rPr>
                <w:bCs/>
                <w:sz w:val="16"/>
                <w:szCs w:val="16"/>
              </w:rPr>
              <w:t>A.4</w:t>
            </w:r>
          </w:p>
        </w:tc>
        <w:tc>
          <w:tcPr>
            <w:tcW w:w="368" w:type="pct"/>
            <w:shd w:val="clear" w:color="auto" w:fill="auto"/>
          </w:tcPr>
          <w:p w14:paraId="03A0C2A0" w14:textId="77777777" w:rsidR="003E12AA" w:rsidRPr="00CB4FA6" w:rsidRDefault="003E12AA" w:rsidP="003E12AA">
            <w:pPr>
              <w:tabs>
                <w:tab w:val="left" w:pos="960"/>
                <w:tab w:val="left" w:pos="6195"/>
                <w:tab w:val="left" w:pos="7473"/>
                <w:tab w:val="left" w:pos="8737"/>
                <w:tab w:val="left" w:pos="10032"/>
              </w:tabs>
              <w:spacing w:after="120" w:line="240" w:lineRule="exact"/>
              <w:jc w:val="center"/>
              <w:rPr>
                <w:bCs/>
                <w:sz w:val="16"/>
                <w:szCs w:val="16"/>
              </w:rPr>
            </w:pPr>
            <w:r w:rsidRPr="00CB4FA6">
              <w:rPr>
                <w:bCs/>
                <w:sz w:val="16"/>
                <w:szCs w:val="16"/>
              </w:rPr>
              <w:t>A.5</w:t>
            </w:r>
          </w:p>
        </w:tc>
        <w:tc>
          <w:tcPr>
            <w:tcW w:w="365" w:type="pct"/>
            <w:gridSpan w:val="2"/>
            <w:shd w:val="clear" w:color="auto" w:fill="auto"/>
          </w:tcPr>
          <w:p w14:paraId="49571DDC" w14:textId="77777777" w:rsidR="003E12AA" w:rsidRPr="00CB4FA6" w:rsidRDefault="003E12AA" w:rsidP="003E12AA">
            <w:pPr>
              <w:tabs>
                <w:tab w:val="left" w:pos="960"/>
                <w:tab w:val="left" w:pos="6195"/>
                <w:tab w:val="left" w:pos="7473"/>
                <w:tab w:val="left" w:pos="8737"/>
                <w:tab w:val="left" w:pos="10032"/>
              </w:tabs>
              <w:spacing w:after="120" w:line="240" w:lineRule="exact"/>
              <w:jc w:val="center"/>
              <w:rPr>
                <w:bCs/>
                <w:sz w:val="16"/>
                <w:szCs w:val="16"/>
              </w:rPr>
            </w:pPr>
            <w:r w:rsidRPr="00CB4FA6">
              <w:rPr>
                <w:bCs/>
                <w:sz w:val="16"/>
                <w:szCs w:val="16"/>
              </w:rPr>
              <w:t>…</w:t>
            </w:r>
          </w:p>
        </w:tc>
        <w:tc>
          <w:tcPr>
            <w:tcW w:w="368" w:type="pct"/>
            <w:shd w:val="clear" w:color="auto" w:fill="auto"/>
          </w:tcPr>
          <w:p w14:paraId="2E21616E" w14:textId="77777777" w:rsidR="003E12AA" w:rsidRPr="00CB4FA6" w:rsidRDefault="003E12AA" w:rsidP="003E12AA">
            <w:pPr>
              <w:tabs>
                <w:tab w:val="left" w:pos="960"/>
                <w:tab w:val="left" w:pos="6195"/>
                <w:tab w:val="left" w:pos="7473"/>
                <w:tab w:val="left" w:pos="8737"/>
                <w:tab w:val="left" w:pos="10032"/>
              </w:tabs>
              <w:spacing w:after="120" w:line="240" w:lineRule="exact"/>
              <w:jc w:val="center"/>
              <w:rPr>
                <w:bCs/>
                <w:sz w:val="16"/>
                <w:szCs w:val="16"/>
              </w:rPr>
            </w:pPr>
            <w:r w:rsidRPr="00CB4FA6">
              <w:rPr>
                <w:bCs/>
                <w:sz w:val="16"/>
                <w:szCs w:val="16"/>
              </w:rPr>
              <w:t>…</w:t>
            </w:r>
          </w:p>
        </w:tc>
        <w:tc>
          <w:tcPr>
            <w:tcW w:w="368" w:type="pct"/>
            <w:shd w:val="clear" w:color="auto" w:fill="auto"/>
          </w:tcPr>
          <w:p w14:paraId="51A39100" w14:textId="77777777" w:rsidR="003E12AA" w:rsidRPr="00CB4FA6" w:rsidRDefault="003E12AA" w:rsidP="003E12AA">
            <w:pPr>
              <w:tabs>
                <w:tab w:val="left" w:pos="960"/>
                <w:tab w:val="left" w:pos="6195"/>
                <w:tab w:val="left" w:pos="7473"/>
                <w:tab w:val="left" w:pos="8737"/>
                <w:tab w:val="left" w:pos="10032"/>
              </w:tabs>
              <w:spacing w:after="120" w:line="240" w:lineRule="exact"/>
              <w:jc w:val="center"/>
              <w:rPr>
                <w:bCs/>
                <w:sz w:val="16"/>
                <w:szCs w:val="16"/>
              </w:rPr>
            </w:pPr>
            <w:r w:rsidRPr="00CB4FA6">
              <w:rPr>
                <w:bCs/>
                <w:sz w:val="16"/>
                <w:szCs w:val="16"/>
              </w:rPr>
              <w:t>…</w:t>
            </w:r>
          </w:p>
        </w:tc>
        <w:tc>
          <w:tcPr>
            <w:tcW w:w="368" w:type="pct"/>
            <w:shd w:val="clear" w:color="auto" w:fill="auto"/>
          </w:tcPr>
          <w:p w14:paraId="0AFE9740" w14:textId="77777777" w:rsidR="003E12AA" w:rsidRPr="00CB4FA6" w:rsidRDefault="003E12AA" w:rsidP="003E12AA">
            <w:pPr>
              <w:tabs>
                <w:tab w:val="left" w:pos="960"/>
                <w:tab w:val="left" w:pos="6195"/>
                <w:tab w:val="left" w:pos="7473"/>
                <w:tab w:val="left" w:pos="8737"/>
                <w:tab w:val="left" w:pos="10032"/>
              </w:tabs>
              <w:spacing w:after="120" w:line="240" w:lineRule="exact"/>
              <w:jc w:val="center"/>
              <w:rPr>
                <w:bCs/>
                <w:sz w:val="16"/>
                <w:szCs w:val="16"/>
              </w:rPr>
            </w:pPr>
            <w:r w:rsidRPr="00CB4FA6">
              <w:rPr>
                <w:bCs/>
                <w:sz w:val="16"/>
                <w:szCs w:val="16"/>
              </w:rPr>
              <w:t>…</w:t>
            </w:r>
          </w:p>
        </w:tc>
        <w:tc>
          <w:tcPr>
            <w:tcW w:w="375" w:type="pct"/>
            <w:shd w:val="clear" w:color="auto" w:fill="auto"/>
          </w:tcPr>
          <w:p w14:paraId="63FD3B74" w14:textId="77777777" w:rsidR="003E12AA" w:rsidRPr="00CB4FA6" w:rsidRDefault="003E12AA" w:rsidP="003E12AA">
            <w:pPr>
              <w:tabs>
                <w:tab w:val="left" w:pos="960"/>
                <w:tab w:val="left" w:pos="6195"/>
                <w:tab w:val="left" w:pos="7473"/>
                <w:tab w:val="left" w:pos="8737"/>
                <w:tab w:val="left" w:pos="10032"/>
              </w:tabs>
              <w:spacing w:after="120" w:line="240" w:lineRule="exact"/>
              <w:jc w:val="center"/>
              <w:rPr>
                <w:bCs/>
                <w:sz w:val="16"/>
                <w:szCs w:val="16"/>
              </w:rPr>
            </w:pPr>
            <w:r w:rsidRPr="00CB4FA6">
              <w:rPr>
                <w:bCs/>
                <w:sz w:val="16"/>
                <w:szCs w:val="16"/>
              </w:rPr>
              <w:t>Totale ore lavorate</w:t>
            </w:r>
          </w:p>
        </w:tc>
        <w:tc>
          <w:tcPr>
            <w:tcW w:w="486" w:type="pct"/>
            <w:shd w:val="clear" w:color="auto" w:fill="auto"/>
          </w:tcPr>
          <w:p w14:paraId="04DEBCBE" w14:textId="77777777" w:rsidR="003E12AA" w:rsidRPr="00CB4FA6" w:rsidRDefault="003E12AA" w:rsidP="003E12AA">
            <w:pPr>
              <w:tabs>
                <w:tab w:val="left" w:pos="960"/>
                <w:tab w:val="left" w:pos="6195"/>
                <w:tab w:val="left" w:pos="7473"/>
                <w:tab w:val="left" w:pos="8737"/>
                <w:tab w:val="left" w:pos="10032"/>
              </w:tabs>
              <w:spacing w:after="120" w:line="240" w:lineRule="exact"/>
              <w:jc w:val="center"/>
              <w:rPr>
                <w:bCs/>
                <w:sz w:val="16"/>
                <w:szCs w:val="16"/>
              </w:rPr>
            </w:pPr>
            <w:r w:rsidRPr="00CB4FA6">
              <w:rPr>
                <w:bCs/>
                <w:sz w:val="16"/>
                <w:szCs w:val="16"/>
              </w:rPr>
              <w:t>Altre ore non lavorate</w:t>
            </w:r>
          </w:p>
        </w:tc>
        <w:tc>
          <w:tcPr>
            <w:tcW w:w="357" w:type="pct"/>
            <w:shd w:val="clear" w:color="auto" w:fill="auto"/>
          </w:tcPr>
          <w:p w14:paraId="6FFB7234" w14:textId="77777777" w:rsidR="003E12AA" w:rsidRPr="00CB4FA6" w:rsidRDefault="003E12AA" w:rsidP="003E12AA">
            <w:pPr>
              <w:tabs>
                <w:tab w:val="left" w:pos="960"/>
                <w:tab w:val="left" w:pos="6195"/>
                <w:tab w:val="left" w:pos="7473"/>
                <w:tab w:val="left" w:pos="8737"/>
                <w:tab w:val="left" w:pos="10032"/>
              </w:tabs>
              <w:spacing w:after="120" w:line="240" w:lineRule="exact"/>
              <w:jc w:val="center"/>
              <w:rPr>
                <w:bCs/>
                <w:sz w:val="16"/>
                <w:szCs w:val="16"/>
              </w:rPr>
            </w:pPr>
            <w:r w:rsidRPr="00CB4FA6">
              <w:rPr>
                <w:bCs/>
                <w:sz w:val="16"/>
                <w:szCs w:val="16"/>
              </w:rPr>
              <w:t>Totale ore</w:t>
            </w:r>
          </w:p>
        </w:tc>
      </w:tr>
      <w:tr w:rsidR="003E12AA" w:rsidRPr="00CB4FA6" w14:paraId="31627433" w14:textId="77777777" w:rsidTr="003E12AA">
        <w:tc>
          <w:tcPr>
            <w:tcW w:w="475" w:type="pct"/>
            <w:shd w:val="clear" w:color="auto" w:fill="auto"/>
          </w:tcPr>
          <w:p w14:paraId="22A1EAB6"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6"/>
                <w:szCs w:val="16"/>
              </w:rPr>
            </w:pPr>
            <w:r w:rsidRPr="00CB4FA6">
              <w:rPr>
                <w:bCs/>
                <w:sz w:val="16"/>
                <w:szCs w:val="16"/>
              </w:rPr>
              <w:t>Nominativo 1</w:t>
            </w:r>
          </w:p>
        </w:tc>
        <w:tc>
          <w:tcPr>
            <w:tcW w:w="368" w:type="pct"/>
            <w:shd w:val="clear" w:color="auto" w:fill="auto"/>
          </w:tcPr>
          <w:p w14:paraId="38B604CF"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6"/>
                <w:szCs w:val="16"/>
              </w:rPr>
            </w:pPr>
          </w:p>
        </w:tc>
        <w:tc>
          <w:tcPr>
            <w:tcW w:w="368" w:type="pct"/>
            <w:shd w:val="clear" w:color="auto" w:fill="auto"/>
          </w:tcPr>
          <w:p w14:paraId="39E357FC"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6"/>
                <w:szCs w:val="16"/>
              </w:rPr>
            </w:pPr>
          </w:p>
        </w:tc>
        <w:tc>
          <w:tcPr>
            <w:tcW w:w="368" w:type="pct"/>
            <w:shd w:val="clear" w:color="auto" w:fill="auto"/>
          </w:tcPr>
          <w:p w14:paraId="61B32FC4"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6"/>
                <w:szCs w:val="16"/>
              </w:rPr>
            </w:pPr>
          </w:p>
        </w:tc>
        <w:tc>
          <w:tcPr>
            <w:tcW w:w="368" w:type="pct"/>
            <w:shd w:val="clear" w:color="auto" w:fill="auto"/>
          </w:tcPr>
          <w:p w14:paraId="323C6E83"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6"/>
                <w:szCs w:val="16"/>
              </w:rPr>
            </w:pPr>
          </w:p>
        </w:tc>
        <w:tc>
          <w:tcPr>
            <w:tcW w:w="368" w:type="pct"/>
            <w:shd w:val="clear" w:color="auto" w:fill="auto"/>
          </w:tcPr>
          <w:p w14:paraId="5368582D"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6"/>
                <w:szCs w:val="16"/>
              </w:rPr>
            </w:pPr>
          </w:p>
        </w:tc>
        <w:tc>
          <w:tcPr>
            <w:tcW w:w="365" w:type="pct"/>
            <w:gridSpan w:val="2"/>
            <w:shd w:val="clear" w:color="auto" w:fill="auto"/>
          </w:tcPr>
          <w:p w14:paraId="650BA637"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6"/>
                <w:szCs w:val="16"/>
              </w:rPr>
            </w:pPr>
          </w:p>
        </w:tc>
        <w:tc>
          <w:tcPr>
            <w:tcW w:w="368" w:type="pct"/>
            <w:shd w:val="clear" w:color="auto" w:fill="auto"/>
          </w:tcPr>
          <w:p w14:paraId="0AF46D17"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6"/>
                <w:szCs w:val="16"/>
              </w:rPr>
            </w:pPr>
          </w:p>
        </w:tc>
        <w:tc>
          <w:tcPr>
            <w:tcW w:w="368" w:type="pct"/>
            <w:shd w:val="clear" w:color="auto" w:fill="auto"/>
          </w:tcPr>
          <w:p w14:paraId="5E09CE6A"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6"/>
                <w:szCs w:val="16"/>
              </w:rPr>
            </w:pPr>
          </w:p>
        </w:tc>
        <w:tc>
          <w:tcPr>
            <w:tcW w:w="368" w:type="pct"/>
            <w:shd w:val="clear" w:color="auto" w:fill="auto"/>
          </w:tcPr>
          <w:p w14:paraId="3940A827"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6"/>
                <w:szCs w:val="16"/>
              </w:rPr>
            </w:pPr>
          </w:p>
        </w:tc>
        <w:tc>
          <w:tcPr>
            <w:tcW w:w="375" w:type="pct"/>
            <w:shd w:val="clear" w:color="auto" w:fill="auto"/>
          </w:tcPr>
          <w:p w14:paraId="007FAC60"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6"/>
                <w:szCs w:val="16"/>
              </w:rPr>
            </w:pPr>
          </w:p>
        </w:tc>
        <w:tc>
          <w:tcPr>
            <w:tcW w:w="486" w:type="pct"/>
            <w:shd w:val="clear" w:color="auto" w:fill="auto"/>
          </w:tcPr>
          <w:p w14:paraId="3D0487F0"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6"/>
                <w:szCs w:val="16"/>
              </w:rPr>
            </w:pPr>
          </w:p>
        </w:tc>
        <w:tc>
          <w:tcPr>
            <w:tcW w:w="357" w:type="pct"/>
            <w:shd w:val="clear" w:color="auto" w:fill="auto"/>
          </w:tcPr>
          <w:p w14:paraId="71DFCA58"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6"/>
                <w:szCs w:val="16"/>
              </w:rPr>
            </w:pPr>
          </w:p>
        </w:tc>
      </w:tr>
      <w:tr w:rsidR="003E12AA" w:rsidRPr="00CB4FA6" w14:paraId="71CB526E" w14:textId="77777777" w:rsidTr="003E12AA">
        <w:tc>
          <w:tcPr>
            <w:tcW w:w="475" w:type="pct"/>
            <w:shd w:val="clear" w:color="auto" w:fill="auto"/>
          </w:tcPr>
          <w:p w14:paraId="2910A777"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6"/>
                <w:szCs w:val="16"/>
              </w:rPr>
            </w:pPr>
            <w:r w:rsidRPr="00CB4FA6">
              <w:rPr>
                <w:bCs/>
                <w:sz w:val="16"/>
                <w:szCs w:val="16"/>
              </w:rPr>
              <w:t>Nominativo 2</w:t>
            </w:r>
          </w:p>
        </w:tc>
        <w:tc>
          <w:tcPr>
            <w:tcW w:w="368" w:type="pct"/>
            <w:shd w:val="clear" w:color="auto" w:fill="auto"/>
          </w:tcPr>
          <w:p w14:paraId="7EF53906"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6"/>
                <w:szCs w:val="16"/>
              </w:rPr>
            </w:pPr>
          </w:p>
        </w:tc>
        <w:tc>
          <w:tcPr>
            <w:tcW w:w="368" w:type="pct"/>
            <w:shd w:val="clear" w:color="auto" w:fill="auto"/>
          </w:tcPr>
          <w:p w14:paraId="20998F3F"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6"/>
                <w:szCs w:val="16"/>
              </w:rPr>
            </w:pPr>
          </w:p>
        </w:tc>
        <w:tc>
          <w:tcPr>
            <w:tcW w:w="368" w:type="pct"/>
            <w:shd w:val="clear" w:color="auto" w:fill="auto"/>
          </w:tcPr>
          <w:p w14:paraId="3E19254D"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6"/>
                <w:szCs w:val="16"/>
              </w:rPr>
            </w:pPr>
          </w:p>
        </w:tc>
        <w:tc>
          <w:tcPr>
            <w:tcW w:w="368" w:type="pct"/>
            <w:shd w:val="clear" w:color="auto" w:fill="auto"/>
          </w:tcPr>
          <w:p w14:paraId="65B8C467"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6"/>
                <w:szCs w:val="16"/>
              </w:rPr>
            </w:pPr>
          </w:p>
        </w:tc>
        <w:tc>
          <w:tcPr>
            <w:tcW w:w="368" w:type="pct"/>
            <w:shd w:val="clear" w:color="auto" w:fill="auto"/>
          </w:tcPr>
          <w:p w14:paraId="7C537D8E"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6"/>
                <w:szCs w:val="16"/>
              </w:rPr>
            </w:pPr>
          </w:p>
        </w:tc>
        <w:tc>
          <w:tcPr>
            <w:tcW w:w="365" w:type="pct"/>
            <w:gridSpan w:val="2"/>
            <w:shd w:val="clear" w:color="auto" w:fill="auto"/>
          </w:tcPr>
          <w:p w14:paraId="2A049E22"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6"/>
                <w:szCs w:val="16"/>
              </w:rPr>
            </w:pPr>
          </w:p>
        </w:tc>
        <w:tc>
          <w:tcPr>
            <w:tcW w:w="368" w:type="pct"/>
            <w:shd w:val="clear" w:color="auto" w:fill="auto"/>
          </w:tcPr>
          <w:p w14:paraId="0E334769"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6"/>
                <w:szCs w:val="16"/>
              </w:rPr>
            </w:pPr>
          </w:p>
        </w:tc>
        <w:tc>
          <w:tcPr>
            <w:tcW w:w="368" w:type="pct"/>
            <w:shd w:val="clear" w:color="auto" w:fill="auto"/>
          </w:tcPr>
          <w:p w14:paraId="60473E71"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6"/>
                <w:szCs w:val="16"/>
              </w:rPr>
            </w:pPr>
          </w:p>
        </w:tc>
        <w:tc>
          <w:tcPr>
            <w:tcW w:w="368" w:type="pct"/>
            <w:shd w:val="clear" w:color="auto" w:fill="auto"/>
          </w:tcPr>
          <w:p w14:paraId="283350D7"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6"/>
                <w:szCs w:val="16"/>
              </w:rPr>
            </w:pPr>
          </w:p>
        </w:tc>
        <w:tc>
          <w:tcPr>
            <w:tcW w:w="375" w:type="pct"/>
            <w:shd w:val="clear" w:color="auto" w:fill="auto"/>
          </w:tcPr>
          <w:p w14:paraId="53B10F23"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6"/>
                <w:szCs w:val="16"/>
              </w:rPr>
            </w:pPr>
          </w:p>
        </w:tc>
        <w:tc>
          <w:tcPr>
            <w:tcW w:w="486" w:type="pct"/>
            <w:shd w:val="clear" w:color="auto" w:fill="auto"/>
          </w:tcPr>
          <w:p w14:paraId="4A9E930C"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6"/>
                <w:szCs w:val="16"/>
              </w:rPr>
            </w:pPr>
          </w:p>
        </w:tc>
        <w:tc>
          <w:tcPr>
            <w:tcW w:w="357" w:type="pct"/>
            <w:shd w:val="clear" w:color="auto" w:fill="auto"/>
          </w:tcPr>
          <w:p w14:paraId="407C0B53"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6"/>
                <w:szCs w:val="16"/>
              </w:rPr>
            </w:pPr>
          </w:p>
        </w:tc>
      </w:tr>
      <w:tr w:rsidR="003E12AA" w:rsidRPr="00CB4FA6" w14:paraId="2BDCAF4A" w14:textId="77777777" w:rsidTr="003E12AA">
        <w:tc>
          <w:tcPr>
            <w:tcW w:w="475" w:type="pct"/>
            <w:shd w:val="clear" w:color="auto" w:fill="auto"/>
          </w:tcPr>
          <w:p w14:paraId="202639A7"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6"/>
                <w:szCs w:val="16"/>
              </w:rPr>
            </w:pPr>
            <w:r w:rsidRPr="00CB4FA6">
              <w:rPr>
                <w:bCs/>
                <w:sz w:val="16"/>
                <w:szCs w:val="16"/>
              </w:rPr>
              <w:t>Nominativo 3</w:t>
            </w:r>
          </w:p>
        </w:tc>
        <w:tc>
          <w:tcPr>
            <w:tcW w:w="368" w:type="pct"/>
            <w:shd w:val="clear" w:color="auto" w:fill="auto"/>
          </w:tcPr>
          <w:p w14:paraId="757E8086"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6"/>
                <w:szCs w:val="16"/>
              </w:rPr>
            </w:pPr>
          </w:p>
        </w:tc>
        <w:tc>
          <w:tcPr>
            <w:tcW w:w="368" w:type="pct"/>
            <w:shd w:val="clear" w:color="auto" w:fill="auto"/>
          </w:tcPr>
          <w:p w14:paraId="1115921D"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6"/>
                <w:szCs w:val="16"/>
              </w:rPr>
            </w:pPr>
          </w:p>
        </w:tc>
        <w:tc>
          <w:tcPr>
            <w:tcW w:w="368" w:type="pct"/>
            <w:shd w:val="clear" w:color="auto" w:fill="auto"/>
          </w:tcPr>
          <w:p w14:paraId="039318B6"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6"/>
                <w:szCs w:val="16"/>
              </w:rPr>
            </w:pPr>
          </w:p>
        </w:tc>
        <w:tc>
          <w:tcPr>
            <w:tcW w:w="368" w:type="pct"/>
            <w:shd w:val="clear" w:color="auto" w:fill="auto"/>
          </w:tcPr>
          <w:p w14:paraId="3D27BE1B"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6"/>
                <w:szCs w:val="16"/>
              </w:rPr>
            </w:pPr>
          </w:p>
        </w:tc>
        <w:tc>
          <w:tcPr>
            <w:tcW w:w="368" w:type="pct"/>
            <w:shd w:val="clear" w:color="auto" w:fill="auto"/>
          </w:tcPr>
          <w:p w14:paraId="38B4F04B"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6"/>
                <w:szCs w:val="16"/>
              </w:rPr>
            </w:pPr>
          </w:p>
        </w:tc>
        <w:tc>
          <w:tcPr>
            <w:tcW w:w="365" w:type="pct"/>
            <w:gridSpan w:val="2"/>
            <w:shd w:val="clear" w:color="auto" w:fill="auto"/>
          </w:tcPr>
          <w:p w14:paraId="107348F6"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6"/>
                <w:szCs w:val="16"/>
              </w:rPr>
            </w:pPr>
          </w:p>
        </w:tc>
        <w:tc>
          <w:tcPr>
            <w:tcW w:w="368" w:type="pct"/>
            <w:shd w:val="clear" w:color="auto" w:fill="auto"/>
          </w:tcPr>
          <w:p w14:paraId="31C2C56F"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6"/>
                <w:szCs w:val="16"/>
              </w:rPr>
            </w:pPr>
          </w:p>
        </w:tc>
        <w:tc>
          <w:tcPr>
            <w:tcW w:w="368" w:type="pct"/>
            <w:shd w:val="clear" w:color="auto" w:fill="auto"/>
          </w:tcPr>
          <w:p w14:paraId="181CF26B"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6"/>
                <w:szCs w:val="16"/>
              </w:rPr>
            </w:pPr>
          </w:p>
        </w:tc>
        <w:tc>
          <w:tcPr>
            <w:tcW w:w="368" w:type="pct"/>
            <w:shd w:val="clear" w:color="auto" w:fill="auto"/>
          </w:tcPr>
          <w:p w14:paraId="298CA41A"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6"/>
                <w:szCs w:val="16"/>
              </w:rPr>
            </w:pPr>
          </w:p>
        </w:tc>
        <w:tc>
          <w:tcPr>
            <w:tcW w:w="375" w:type="pct"/>
            <w:shd w:val="clear" w:color="auto" w:fill="auto"/>
          </w:tcPr>
          <w:p w14:paraId="138039E3"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6"/>
                <w:szCs w:val="16"/>
              </w:rPr>
            </w:pPr>
          </w:p>
        </w:tc>
        <w:tc>
          <w:tcPr>
            <w:tcW w:w="486" w:type="pct"/>
            <w:shd w:val="clear" w:color="auto" w:fill="auto"/>
          </w:tcPr>
          <w:p w14:paraId="39397509"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6"/>
                <w:szCs w:val="16"/>
              </w:rPr>
            </w:pPr>
          </w:p>
        </w:tc>
        <w:tc>
          <w:tcPr>
            <w:tcW w:w="357" w:type="pct"/>
            <w:shd w:val="clear" w:color="auto" w:fill="auto"/>
          </w:tcPr>
          <w:p w14:paraId="6C4B9D41"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6"/>
                <w:szCs w:val="16"/>
              </w:rPr>
            </w:pPr>
          </w:p>
        </w:tc>
      </w:tr>
      <w:tr w:rsidR="003E12AA" w:rsidRPr="00CB4FA6" w14:paraId="3DC1D008" w14:textId="77777777" w:rsidTr="003E12AA">
        <w:tc>
          <w:tcPr>
            <w:tcW w:w="475" w:type="pct"/>
            <w:shd w:val="clear" w:color="auto" w:fill="auto"/>
          </w:tcPr>
          <w:p w14:paraId="4C3D7A48"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6"/>
                <w:szCs w:val="16"/>
              </w:rPr>
            </w:pPr>
            <w:r w:rsidRPr="00CB4FA6">
              <w:rPr>
                <w:bCs/>
                <w:sz w:val="16"/>
                <w:szCs w:val="16"/>
              </w:rPr>
              <w:t>Nominativo 4</w:t>
            </w:r>
          </w:p>
        </w:tc>
        <w:tc>
          <w:tcPr>
            <w:tcW w:w="368" w:type="pct"/>
            <w:shd w:val="clear" w:color="auto" w:fill="auto"/>
          </w:tcPr>
          <w:p w14:paraId="6D88F22C"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6"/>
                <w:szCs w:val="16"/>
              </w:rPr>
            </w:pPr>
          </w:p>
        </w:tc>
        <w:tc>
          <w:tcPr>
            <w:tcW w:w="368" w:type="pct"/>
            <w:shd w:val="clear" w:color="auto" w:fill="auto"/>
          </w:tcPr>
          <w:p w14:paraId="39BF6FE8"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6"/>
                <w:szCs w:val="16"/>
              </w:rPr>
            </w:pPr>
          </w:p>
        </w:tc>
        <w:tc>
          <w:tcPr>
            <w:tcW w:w="368" w:type="pct"/>
            <w:shd w:val="clear" w:color="auto" w:fill="auto"/>
          </w:tcPr>
          <w:p w14:paraId="0034DCBE"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6"/>
                <w:szCs w:val="16"/>
              </w:rPr>
            </w:pPr>
          </w:p>
        </w:tc>
        <w:tc>
          <w:tcPr>
            <w:tcW w:w="368" w:type="pct"/>
            <w:shd w:val="clear" w:color="auto" w:fill="auto"/>
          </w:tcPr>
          <w:p w14:paraId="0705271D"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6"/>
                <w:szCs w:val="16"/>
              </w:rPr>
            </w:pPr>
          </w:p>
        </w:tc>
        <w:tc>
          <w:tcPr>
            <w:tcW w:w="368" w:type="pct"/>
            <w:shd w:val="clear" w:color="auto" w:fill="auto"/>
          </w:tcPr>
          <w:p w14:paraId="6BBA3EF4"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6"/>
                <w:szCs w:val="16"/>
              </w:rPr>
            </w:pPr>
          </w:p>
        </w:tc>
        <w:tc>
          <w:tcPr>
            <w:tcW w:w="365" w:type="pct"/>
            <w:gridSpan w:val="2"/>
            <w:shd w:val="clear" w:color="auto" w:fill="auto"/>
          </w:tcPr>
          <w:p w14:paraId="630E006E"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6"/>
                <w:szCs w:val="16"/>
              </w:rPr>
            </w:pPr>
          </w:p>
        </w:tc>
        <w:tc>
          <w:tcPr>
            <w:tcW w:w="368" w:type="pct"/>
            <w:shd w:val="clear" w:color="auto" w:fill="auto"/>
          </w:tcPr>
          <w:p w14:paraId="2B3358F3"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6"/>
                <w:szCs w:val="16"/>
              </w:rPr>
            </w:pPr>
          </w:p>
        </w:tc>
        <w:tc>
          <w:tcPr>
            <w:tcW w:w="368" w:type="pct"/>
            <w:shd w:val="clear" w:color="auto" w:fill="auto"/>
          </w:tcPr>
          <w:p w14:paraId="6BE825B6"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6"/>
                <w:szCs w:val="16"/>
              </w:rPr>
            </w:pPr>
          </w:p>
        </w:tc>
        <w:tc>
          <w:tcPr>
            <w:tcW w:w="368" w:type="pct"/>
            <w:shd w:val="clear" w:color="auto" w:fill="auto"/>
          </w:tcPr>
          <w:p w14:paraId="43FBA33D"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6"/>
                <w:szCs w:val="16"/>
              </w:rPr>
            </w:pPr>
          </w:p>
        </w:tc>
        <w:tc>
          <w:tcPr>
            <w:tcW w:w="375" w:type="pct"/>
            <w:shd w:val="clear" w:color="auto" w:fill="auto"/>
          </w:tcPr>
          <w:p w14:paraId="27B23932"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6"/>
                <w:szCs w:val="16"/>
              </w:rPr>
            </w:pPr>
          </w:p>
        </w:tc>
        <w:tc>
          <w:tcPr>
            <w:tcW w:w="486" w:type="pct"/>
            <w:shd w:val="clear" w:color="auto" w:fill="auto"/>
          </w:tcPr>
          <w:p w14:paraId="7B490B6D"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6"/>
                <w:szCs w:val="16"/>
              </w:rPr>
            </w:pPr>
          </w:p>
        </w:tc>
        <w:tc>
          <w:tcPr>
            <w:tcW w:w="357" w:type="pct"/>
            <w:shd w:val="clear" w:color="auto" w:fill="auto"/>
          </w:tcPr>
          <w:p w14:paraId="3C4853C0"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6"/>
                <w:szCs w:val="16"/>
              </w:rPr>
            </w:pPr>
          </w:p>
        </w:tc>
      </w:tr>
      <w:tr w:rsidR="003E12AA" w:rsidRPr="00CB4FA6" w14:paraId="1EEA5FD8" w14:textId="77777777" w:rsidTr="003E12AA">
        <w:tc>
          <w:tcPr>
            <w:tcW w:w="475" w:type="pct"/>
            <w:shd w:val="clear" w:color="auto" w:fill="auto"/>
          </w:tcPr>
          <w:p w14:paraId="4F56903B"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6"/>
                <w:szCs w:val="16"/>
              </w:rPr>
            </w:pPr>
            <w:r w:rsidRPr="00CB4FA6">
              <w:rPr>
                <w:bCs/>
                <w:sz w:val="16"/>
                <w:szCs w:val="16"/>
              </w:rPr>
              <w:t>Nominativo 5</w:t>
            </w:r>
          </w:p>
        </w:tc>
        <w:tc>
          <w:tcPr>
            <w:tcW w:w="368" w:type="pct"/>
            <w:shd w:val="clear" w:color="auto" w:fill="auto"/>
          </w:tcPr>
          <w:p w14:paraId="46E812A8"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6"/>
                <w:szCs w:val="16"/>
              </w:rPr>
            </w:pPr>
          </w:p>
        </w:tc>
        <w:tc>
          <w:tcPr>
            <w:tcW w:w="368" w:type="pct"/>
            <w:shd w:val="clear" w:color="auto" w:fill="auto"/>
          </w:tcPr>
          <w:p w14:paraId="50208E19"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6"/>
                <w:szCs w:val="16"/>
              </w:rPr>
            </w:pPr>
          </w:p>
        </w:tc>
        <w:tc>
          <w:tcPr>
            <w:tcW w:w="368" w:type="pct"/>
            <w:shd w:val="clear" w:color="auto" w:fill="auto"/>
          </w:tcPr>
          <w:p w14:paraId="0BF83179"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6"/>
                <w:szCs w:val="16"/>
              </w:rPr>
            </w:pPr>
          </w:p>
        </w:tc>
        <w:tc>
          <w:tcPr>
            <w:tcW w:w="368" w:type="pct"/>
            <w:shd w:val="clear" w:color="auto" w:fill="auto"/>
          </w:tcPr>
          <w:p w14:paraId="4B8EA102"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6"/>
                <w:szCs w:val="16"/>
              </w:rPr>
            </w:pPr>
          </w:p>
        </w:tc>
        <w:tc>
          <w:tcPr>
            <w:tcW w:w="368" w:type="pct"/>
            <w:shd w:val="clear" w:color="auto" w:fill="auto"/>
          </w:tcPr>
          <w:p w14:paraId="39C3B074"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6"/>
                <w:szCs w:val="16"/>
              </w:rPr>
            </w:pPr>
          </w:p>
        </w:tc>
        <w:tc>
          <w:tcPr>
            <w:tcW w:w="365" w:type="pct"/>
            <w:gridSpan w:val="2"/>
            <w:shd w:val="clear" w:color="auto" w:fill="auto"/>
          </w:tcPr>
          <w:p w14:paraId="23552D1B"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6"/>
                <w:szCs w:val="16"/>
              </w:rPr>
            </w:pPr>
          </w:p>
        </w:tc>
        <w:tc>
          <w:tcPr>
            <w:tcW w:w="368" w:type="pct"/>
            <w:shd w:val="clear" w:color="auto" w:fill="auto"/>
          </w:tcPr>
          <w:p w14:paraId="15B02BEB"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6"/>
                <w:szCs w:val="16"/>
              </w:rPr>
            </w:pPr>
          </w:p>
        </w:tc>
        <w:tc>
          <w:tcPr>
            <w:tcW w:w="368" w:type="pct"/>
            <w:shd w:val="clear" w:color="auto" w:fill="auto"/>
          </w:tcPr>
          <w:p w14:paraId="2291984F"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6"/>
                <w:szCs w:val="16"/>
              </w:rPr>
            </w:pPr>
          </w:p>
        </w:tc>
        <w:tc>
          <w:tcPr>
            <w:tcW w:w="368" w:type="pct"/>
            <w:shd w:val="clear" w:color="auto" w:fill="auto"/>
          </w:tcPr>
          <w:p w14:paraId="468CE28B"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6"/>
                <w:szCs w:val="16"/>
              </w:rPr>
            </w:pPr>
          </w:p>
        </w:tc>
        <w:tc>
          <w:tcPr>
            <w:tcW w:w="375" w:type="pct"/>
            <w:shd w:val="clear" w:color="auto" w:fill="auto"/>
          </w:tcPr>
          <w:p w14:paraId="25DBD227"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6"/>
                <w:szCs w:val="16"/>
              </w:rPr>
            </w:pPr>
          </w:p>
        </w:tc>
        <w:tc>
          <w:tcPr>
            <w:tcW w:w="486" w:type="pct"/>
            <w:shd w:val="clear" w:color="auto" w:fill="auto"/>
          </w:tcPr>
          <w:p w14:paraId="7D19EBF8"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6"/>
                <w:szCs w:val="16"/>
              </w:rPr>
            </w:pPr>
          </w:p>
        </w:tc>
        <w:tc>
          <w:tcPr>
            <w:tcW w:w="357" w:type="pct"/>
            <w:shd w:val="clear" w:color="auto" w:fill="auto"/>
          </w:tcPr>
          <w:p w14:paraId="667E8612"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6"/>
                <w:szCs w:val="16"/>
              </w:rPr>
            </w:pPr>
          </w:p>
        </w:tc>
      </w:tr>
      <w:tr w:rsidR="003E12AA" w:rsidRPr="00CB4FA6" w14:paraId="1BDA5C81" w14:textId="77777777" w:rsidTr="003E12AA">
        <w:tc>
          <w:tcPr>
            <w:tcW w:w="475" w:type="pct"/>
            <w:shd w:val="clear" w:color="auto" w:fill="auto"/>
          </w:tcPr>
          <w:p w14:paraId="206BAC40"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6"/>
                <w:szCs w:val="16"/>
              </w:rPr>
            </w:pPr>
            <w:r w:rsidRPr="00CB4FA6">
              <w:rPr>
                <w:bCs/>
                <w:sz w:val="16"/>
                <w:szCs w:val="16"/>
              </w:rPr>
              <w:t>Nominativo 6</w:t>
            </w:r>
          </w:p>
        </w:tc>
        <w:tc>
          <w:tcPr>
            <w:tcW w:w="368" w:type="pct"/>
            <w:shd w:val="clear" w:color="auto" w:fill="auto"/>
          </w:tcPr>
          <w:p w14:paraId="5DBBD15D"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6"/>
                <w:szCs w:val="16"/>
              </w:rPr>
            </w:pPr>
          </w:p>
        </w:tc>
        <w:tc>
          <w:tcPr>
            <w:tcW w:w="368" w:type="pct"/>
            <w:shd w:val="clear" w:color="auto" w:fill="auto"/>
          </w:tcPr>
          <w:p w14:paraId="095BCCE2"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6"/>
                <w:szCs w:val="16"/>
              </w:rPr>
            </w:pPr>
          </w:p>
        </w:tc>
        <w:tc>
          <w:tcPr>
            <w:tcW w:w="368" w:type="pct"/>
            <w:shd w:val="clear" w:color="auto" w:fill="auto"/>
          </w:tcPr>
          <w:p w14:paraId="21CFA364"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6"/>
                <w:szCs w:val="16"/>
              </w:rPr>
            </w:pPr>
          </w:p>
        </w:tc>
        <w:tc>
          <w:tcPr>
            <w:tcW w:w="368" w:type="pct"/>
            <w:shd w:val="clear" w:color="auto" w:fill="auto"/>
          </w:tcPr>
          <w:p w14:paraId="35BBEA07"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6"/>
                <w:szCs w:val="16"/>
              </w:rPr>
            </w:pPr>
          </w:p>
        </w:tc>
        <w:tc>
          <w:tcPr>
            <w:tcW w:w="368" w:type="pct"/>
            <w:shd w:val="clear" w:color="auto" w:fill="auto"/>
          </w:tcPr>
          <w:p w14:paraId="050DD8F3"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6"/>
                <w:szCs w:val="16"/>
              </w:rPr>
            </w:pPr>
          </w:p>
        </w:tc>
        <w:tc>
          <w:tcPr>
            <w:tcW w:w="365" w:type="pct"/>
            <w:gridSpan w:val="2"/>
            <w:shd w:val="clear" w:color="auto" w:fill="auto"/>
          </w:tcPr>
          <w:p w14:paraId="7F48A3E9"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6"/>
                <w:szCs w:val="16"/>
              </w:rPr>
            </w:pPr>
          </w:p>
        </w:tc>
        <w:tc>
          <w:tcPr>
            <w:tcW w:w="368" w:type="pct"/>
            <w:shd w:val="clear" w:color="auto" w:fill="auto"/>
          </w:tcPr>
          <w:p w14:paraId="20C52658"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6"/>
                <w:szCs w:val="16"/>
              </w:rPr>
            </w:pPr>
          </w:p>
        </w:tc>
        <w:tc>
          <w:tcPr>
            <w:tcW w:w="368" w:type="pct"/>
            <w:shd w:val="clear" w:color="auto" w:fill="auto"/>
          </w:tcPr>
          <w:p w14:paraId="465CCBD2"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6"/>
                <w:szCs w:val="16"/>
              </w:rPr>
            </w:pPr>
          </w:p>
        </w:tc>
        <w:tc>
          <w:tcPr>
            <w:tcW w:w="368" w:type="pct"/>
            <w:shd w:val="clear" w:color="auto" w:fill="auto"/>
          </w:tcPr>
          <w:p w14:paraId="7104068F"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6"/>
                <w:szCs w:val="16"/>
              </w:rPr>
            </w:pPr>
          </w:p>
        </w:tc>
        <w:tc>
          <w:tcPr>
            <w:tcW w:w="375" w:type="pct"/>
            <w:shd w:val="clear" w:color="auto" w:fill="auto"/>
          </w:tcPr>
          <w:p w14:paraId="427CA2E5"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6"/>
                <w:szCs w:val="16"/>
              </w:rPr>
            </w:pPr>
          </w:p>
        </w:tc>
        <w:tc>
          <w:tcPr>
            <w:tcW w:w="486" w:type="pct"/>
            <w:shd w:val="clear" w:color="auto" w:fill="auto"/>
          </w:tcPr>
          <w:p w14:paraId="42820A47"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6"/>
                <w:szCs w:val="16"/>
              </w:rPr>
            </w:pPr>
          </w:p>
        </w:tc>
        <w:tc>
          <w:tcPr>
            <w:tcW w:w="357" w:type="pct"/>
            <w:shd w:val="clear" w:color="auto" w:fill="auto"/>
          </w:tcPr>
          <w:p w14:paraId="11D10C87"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6"/>
                <w:szCs w:val="16"/>
              </w:rPr>
            </w:pPr>
          </w:p>
        </w:tc>
      </w:tr>
      <w:tr w:rsidR="003E12AA" w:rsidRPr="00CB4FA6" w14:paraId="4D0E38F4" w14:textId="77777777" w:rsidTr="003E12AA">
        <w:tc>
          <w:tcPr>
            <w:tcW w:w="475" w:type="pct"/>
            <w:shd w:val="clear" w:color="auto" w:fill="auto"/>
          </w:tcPr>
          <w:p w14:paraId="231B82F4"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6"/>
                <w:szCs w:val="16"/>
              </w:rPr>
            </w:pPr>
            <w:r w:rsidRPr="00CB4FA6">
              <w:rPr>
                <w:bCs/>
                <w:sz w:val="16"/>
                <w:szCs w:val="16"/>
              </w:rPr>
              <w:t>Totale ore</w:t>
            </w:r>
          </w:p>
        </w:tc>
        <w:tc>
          <w:tcPr>
            <w:tcW w:w="368" w:type="pct"/>
            <w:shd w:val="clear" w:color="auto" w:fill="auto"/>
          </w:tcPr>
          <w:p w14:paraId="717B860E"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6"/>
                <w:szCs w:val="16"/>
              </w:rPr>
            </w:pPr>
          </w:p>
        </w:tc>
        <w:tc>
          <w:tcPr>
            <w:tcW w:w="368" w:type="pct"/>
            <w:shd w:val="clear" w:color="auto" w:fill="auto"/>
          </w:tcPr>
          <w:p w14:paraId="2AD2C8DD"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6"/>
                <w:szCs w:val="16"/>
              </w:rPr>
            </w:pPr>
          </w:p>
        </w:tc>
        <w:tc>
          <w:tcPr>
            <w:tcW w:w="368" w:type="pct"/>
            <w:shd w:val="clear" w:color="auto" w:fill="auto"/>
          </w:tcPr>
          <w:p w14:paraId="737090D6"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6"/>
                <w:szCs w:val="16"/>
              </w:rPr>
            </w:pPr>
          </w:p>
        </w:tc>
        <w:tc>
          <w:tcPr>
            <w:tcW w:w="368" w:type="pct"/>
            <w:shd w:val="clear" w:color="auto" w:fill="auto"/>
          </w:tcPr>
          <w:p w14:paraId="407157AE"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6"/>
                <w:szCs w:val="16"/>
              </w:rPr>
            </w:pPr>
          </w:p>
        </w:tc>
        <w:tc>
          <w:tcPr>
            <w:tcW w:w="368" w:type="pct"/>
            <w:shd w:val="clear" w:color="auto" w:fill="auto"/>
          </w:tcPr>
          <w:p w14:paraId="573D8474"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6"/>
                <w:szCs w:val="16"/>
              </w:rPr>
            </w:pPr>
          </w:p>
        </w:tc>
        <w:tc>
          <w:tcPr>
            <w:tcW w:w="365" w:type="pct"/>
            <w:gridSpan w:val="2"/>
            <w:shd w:val="clear" w:color="auto" w:fill="auto"/>
          </w:tcPr>
          <w:p w14:paraId="6E0F329A"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6"/>
                <w:szCs w:val="16"/>
              </w:rPr>
            </w:pPr>
          </w:p>
        </w:tc>
        <w:tc>
          <w:tcPr>
            <w:tcW w:w="368" w:type="pct"/>
            <w:shd w:val="clear" w:color="auto" w:fill="auto"/>
          </w:tcPr>
          <w:p w14:paraId="58151D54"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6"/>
                <w:szCs w:val="16"/>
              </w:rPr>
            </w:pPr>
          </w:p>
        </w:tc>
        <w:tc>
          <w:tcPr>
            <w:tcW w:w="368" w:type="pct"/>
            <w:shd w:val="clear" w:color="auto" w:fill="auto"/>
          </w:tcPr>
          <w:p w14:paraId="3D130232"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6"/>
                <w:szCs w:val="16"/>
              </w:rPr>
            </w:pPr>
          </w:p>
        </w:tc>
        <w:tc>
          <w:tcPr>
            <w:tcW w:w="368" w:type="pct"/>
            <w:shd w:val="clear" w:color="auto" w:fill="auto"/>
          </w:tcPr>
          <w:p w14:paraId="1D481A79"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6"/>
                <w:szCs w:val="16"/>
              </w:rPr>
            </w:pPr>
          </w:p>
        </w:tc>
        <w:tc>
          <w:tcPr>
            <w:tcW w:w="375" w:type="pct"/>
            <w:shd w:val="clear" w:color="auto" w:fill="auto"/>
          </w:tcPr>
          <w:p w14:paraId="722C536B"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6"/>
                <w:szCs w:val="16"/>
              </w:rPr>
            </w:pPr>
          </w:p>
        </w:tc>
        <w:tc>
          <w:tcPr>
            <w:tcW w:w="486" w:type="pct"/>
            <w:shd w:val="clear" w:color="auto" w:fill="auto"/>
          </w:tcPr>
          <w:p w14:paraId="29892A4E"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6"/>
                <w:szCs w:val="16"/>
              </w:rPr>
            </w:pPr>
          </w:p>
        </w:tc>
        <w:tc>
          <w:tcPr>
            <w:tcW w:w="357" w:type="pct"/>
            <w:shd w:val="clear" w:color="auto" w:fill="auto"/>
          </w:tcPr>
          <w:p w14:paraId="0E28C4AF" w14:textId="77777777" w:rsidR="003E12AA" w:rsidRPr="00CB4FA6" w:rsidRDefault="003E12AA" w:rsidP="003E12AA">
            <w:pPr>
              <w:tabs>
                <w:tab w:val="left" w:pos="960"/>
                <w:tab w:val="left" w:pos="6195"/>
                <w:tab w:val="left" w:pos="7473"/>
                <w:tab w:val="left" w:pos="8737"/>
                <w:tab w:val="left" w:pos="10032"/>
              </w:tabs>
              <w:spacing w:after="120" w:line="240" w:lineRule="exact"/>
              <w:rPr>
                <w:bCs/>
                <w:sz w:val="16"/>
                <w:szCs w:val="16"/>
              </w:rPr>
            </w:pPr>
          </w:p>
        </w:tc>
      </w:tr>
    </w:tbl>
    <w:p w14:paraId="35ABB824" w14:textId="77777777" w:rsidR="003E12AA" w:rsidRDefault="003E12AA" w:rsidP="003E12AA"/>
    <w:p w14:paraId="3329E809" w14:textId="77777777" w:rsidR="00125CF4" w:rsidRDefault="00125CF4" w:rsidP="003E12AA"/>
    <w:p w14:paraId="69B77CC1" w14:textId="77777777" w:rsidR="00125CF4" w:rsidRDefault="00125CF4" w:rsidP="003E12AA"/>
    <w:p w14:paraId="3F39F000" w14:textId="77777777" w:rsidR="00125CF4" w:rsidRDefault="00125CF4" w:rsidP="003E12AA"/>
    <w:p w14:paraId="2CB8FB74" w14:textId="77777777" w:rsidR="00125CF4" w:rsidRDefault="00125CF4" w:rsidP="003E12AA"/>
    <w:p w14:paraId="4F93679B" w14:textId="77777777" w:rsidR="00125CF4" w:rsidRDefault="00125CF4" w:rsidP="003E12AA"/>
    <w:p w14:paraId="64FA96AC" w14:textId="77777777" w:rsidR="00125CF4" w:rsidRDefault="00125CF4" w:rsidP="003E12AA"/>
    <w:p w14:paraId="7C733DDD" w14:textId="77777777" w:rsidR="00125CF4" w:rsidRDefault="00125CF4" w:rsidP="003E12AA"/>
    <w:p w14:paraId="6C195160" w14:textId="77777777" w:rsidR="00125CF4" w:rsidRDefault="00125CF4" w:rsidP="003E12AA"/>
    <w:p w14:paraId="2253C717" w14:textId="77777777" w:rsidR="00125CF4" w:rsidRDefault="00125CF4" w:rsidP="003E12AA"/>
    <w:p w14:paraId="03097089" w14:textId="77777777" w:rsidR="00125CF4" w:rsidRPr="00CB4FA6" w:rsidRDefault="00125CF4" w:rsidP="003E12AA"/>
    <w:tbl>
      <w:tblPr>
        <w:tblW w:w="4997" w:type="pct"/>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0A0" w:firstRow="1" w:lastRow="0" w:firstColumn="1" w:lastColumn="0" w:noHBand="0" w:noVBand="0"/>
      </w:tblPr>
      <w:tblGrid>
        <w:gridCol w:w="1527"/>
        <w:gridCol w:w="1631"/>
        <w:gridCol w:w="1337"/>
        <w:gridCol w:w="1542"/>
        <w:gridCol w:w="1544"/>
        <w:gridCol w:w="2267"/>
      </w:tblGrid>
      <w:tr w:rsidR="003E12AA" w:rsidRPr="00CB4FA6" w14:paraId="3C17DF1C" w14:textId="77777777" w:rsidTr="003E12AA">
        <w:tc>
          <w:tcPr>
            <w:tcW w:w="775" w:type="pct"/>
            <w:vMerge w:val="restart"/>
            <w:tcBorders>
              <w:left w:val="nil"/>
              <w:bottom w:val="nil"/>
            </w:tcBorders>
            <w:shd w:val="clear" w:color="auto" w:fill="FFFFFF"/>
          </w:tcPr>
          <w:p w14:paraId="17C40C35" w14:textId="77777777" w:rsidR="003E12AA" w:rsidRPr="00CB4FA6" w:rsidRDefault="003E12AA" w:rsidP="003E12AA">
            <w:pPr>
              <w:rPr>
                <w:i/>
                <w:iCs/>
                <w:smallCaps/>
                <w:sz w:val="14"/>
                <w:lang w:eastAsia="en-US"/>
              </w:rPr>
            </w:pPr>
            <w:r w:rsidRPr="00CB4FA6">
              <w:rPr>
                <w:i/>
                <w:iCs/>
                <w:smallCaps/>
                <w:sz w:val="14"/>
                <w:lang w:eastAsia="en-US"/>
              </w:rPr>
              <w:lastRenderedPageBreak/>
              <w:t>Sottoscrizione del delegante</w:t>
            </w:r>
          </w:p>
        </w:tc>
        <w:tc>
          <w:tcPr>
            <w:tcW w:w="828" w:type="pct"/>
            <w:shd w:val="clear" w:color="auto" w:fill="D9E2F3"/>
          </w:tcPr>
          <w:p w14:paraId="5714F989" w14:textId="77777777" w:rsidR="003E12AA" w:rsidRPr="00CB4FA6" w:rsidRDefault="003E12AA" w:rsidP="003E12AA">
            <w:pPr>
              <w:rPr>
                <w:i/>
                <w:smallCaps/>
                <w:sz w:val="14"/>
                <w:lang w:eastAsia="en-US"/>
              </w:rPr>
            </w:pPr>
            <w:r w:rsidRPr="00CB4FA6">
              <w:rPr>
                <w:i/>
                <w:smallCaps/>
                <w:sz w:val="14"/>
                <w:lang w:eastAsia="en-US"/>
              </w:rPr>
              <w:t>Luogo</w:t>
            </w:r>
          </w:p>
        </w:tc>
        <w:tc>
          <w:tcPr>
            <w:tcW w:w="679" w:type="pct"/>
            <w:shd w:val="clear" w:color="auto" w:fill="D9E2F3"/>
          </w:tcPr>
          <w:p w14:paraId="5AB5E405" w14:textId="77777777" w:rsidR="003E12AA" w:rsidRPr="00CB4FA6" w:rsidRDefault="003E12AA" w:rsidP="003E12AA">
            <w:pPr>
              <w:rPr>
                <w:i/>
                <w:smallCaps/>
                <w:sz w:val="14"/>
                <w:lang w:eastAsia="en-US"/>
              </w:rPr>
            </w:pPr>
            <w:r w:rsidRPr="00CB4FA6">
              <w:rPr>
                <w:i/>
                <w:smallCaps/>
                <w:sz w:val="14"/>
                <w:lang w:eastAsia="en-US"/>
              </w:rPr>
              <w:t>Data</w:t>
            </w:r>
          </w:p>
        </w:tc>
        <w:tc>
          <w:tcPr>
            <w:tcW w:w="783" w:type="pct"/>
            <w:shd w:val="clear" w:color="auto" w:fill="D9E2F3"/>
          </w:tcPr>
          <w:p w14:paraId="0EF97933" w14:textId="77777777" w:rsidR="003E12AA" w:rsidRPr="00CB4FA6" w:rsidRDefault="003E12AA" w:rsidP="003E12AA">
            <w:pPr>
              <w:rPr>
                <w:i/>
                <w:smallCaps/>
                <w:sz w:val="14"/>
                <w:lang w:eastAsia="en-US"/>
              </w:rPr>
            </w:pPr>
            <w:r w:rsidRPr="00CB4FA6">
              <w:rPr>
                <w:i/>
                <w:smallCaps/>
                <w:sz w:val="14"/>
                <w:lang w:eastAsia="en-US"/>
              </w:rPr>
              <w:t>Cognome</w:t>
            </w:r>
          </w:p>
        </w:tc>
        <w:tc>
          <w:tcPr>
            <w:tcW w:w="784" w:type="pct"/>
            <w:shd w:val="clear" w:color="auto" w:fill="D9E2F3"/>
          </w:tcPr>
          <w:p w14:paraId="13AB43CA" w14:textId="77777777" w:rsidR="003E12AA" w:rsidRPr="00CB4FA6" w:rsidRDefault="003E12AA" w:rsidP="003E12AA">
            <w:pPr>
              <w:rPr>
                <w:i/>
                <w:smallCaps/>
                <w:sz w:val="14"/>
                <w:lang w:eastAsia="en-US"/>
              </w:rPr>
            </w:pPr>
            <w:r w:rsidRPr="00CB4FA6">
              <w:rPr>
                <w:i/>
                <w:smallCaps/>
                <w:sz w:val="14"/>
                <w:lang w:eastAsia="en-US"/>
              </w:rPr>
              <w:t>Nome</w:t>
            </w:r>
          </w:p>
        </w:tc>
        <w:tc>
          <w:tcPr>
            <w:tcW w:w="1151" w:type="pct"/>
            <w:shd w:val="clear" w:color="auto" w:fill="D9E2F3"/>
          </w:tcPr>
          <w:p w14:paraId="2C5460F2" w14:textId="77777777" w:rsidR="003E12AA" w:rsidRPr="00CB4FA6" w:rsidRDefault="003E12AA" w:rsidP="003E12AA">
            <w:pPr>
              <w:rPr>
                <w:i/>
                <w:smallCaps/>
                <w:sz w:val="14"/>
                <w:lang w:eastAsia="en-US"/>
              </w:rPr>
            </w:pPr>
            <w:r w:rsidRPr="00CB4FA6">
              <w:rPr>
                <w:i/>
                <w:smallCaps/>
                <w:sz w:val="14"/>
                <w:lang w:eastAsia="en-US"/>
              </w:rPr>
              <w:t>Firma digitale</w:t>
            </w:r>
            <w:r w:rsidRPr="00CB4FA6">
              <w:rPr>
                <w:i/>
                <w:smallCaps/>
                <w:sz w:val="14"/>
                <w:vertAlign w:val="superscript"/>
                <w:lang w:eastAsia="en-US"/>
              </w:rPr>
              <w:footnoteReference w:id="35"/>
            </w:r>
          </w:p>
        </w:tc>
      </w:tr>
      <w:tr w:rsidR="003E12AA" w:rsidRPr="00CB4FA6" w14:paraId="10335941" w14:textId="77777777" w:rsidTr="003E12AA">
        <w:tc>
          <w:tcPr>
            <w:tcW w:w="775" w:type="pct"/>
            <w:vMerge/>
            <w:tcBorders>
              <w:left w:val="nil"/>
              <w:bottom w:val="nil"/>
            </w:tcBorders>
            <w:shd w:val="clear" w:color="auto" w:fill="FFFFFF"/>
          </w:tcPr>
          <w:p w14:paraId="7AD6FBAD" w14:textId="77777777" w:rsidR="003E12AA" w:rsidRPr="00CB4FA6" w:rsidRDefault="003E12AA" w:rsidP="003E12AA">
            <w:pPr>
              <w:jc w:val="right"/>
              <w:rPr>
                <w:i/>
                <w:iCs/>
                <w:smallCaps/>
                <w:sz w:val="14"/>
                <w:lang w:eastAsia="en-US"/>
              </w:rPr>
            </w:pPr>
          </w:p>
        </w:tc>
        <w:tc>
          <w:tcPr>
            <w:tcW w:w="828" w:type="pct"/>
          </w:tcPr>
          <w:p w14:paraId="24821921" w14:textId="77777777" w:rsidR="003E12AA" w:rsidRPr="00CB4FA6" w:rsidRDefault="003E12AA" w:rsidP="003E12AA">
            <w:pPr>
              <w:rPr>
                <w:i/>
                <w:smallCaps/>
                <w:sz w:val="14"/>
                <w:lang w:eastAsia="en-US"/>
              </w:rPr>
            </w:pPr>
          </w:p>
        </w:tc>
        <w:tc>
          <w:tcPr>
            <w:tcW w:w="679" w:type="pct"/>
          </w:tcPr>
          <w:p w14:paraId="2E0AD571" w14:textId="77777777" w:rsidR="003E12AA" w:rsidRPr="00CB4FA6" w:rsidRDefault="003E12AA" w:rsidP="003E12AA">
            <w:pPr>
              <w:rPr>
                <w:i/>
                <w:smallCaps/>
                <w:sz w:val="14"/>
                <w:lang w:eastAsia="en-US"/>
              </w:rPr>
            </w:pPr>
          </w:p>
        </w:tc>
        <w:tc>
          <w:tcPr>
            <w:tcW w:w="783" w:type="pct"/>
          </w:tcPr>
          <w:p w14:paraId="70AB0A58" w14:textId="77777777" w:rsidR="003E12AA" w:rsidRPr="00CB4FA6" w:rsidRDefault="003E12AA" w:rsidP="003E12AA">
            <w:pPr>
              <w:rPr>
                <w:i/>
                <w:smallCaps/>
                <w:sz w:val="14"/>
                <w:lang w:eastAsia="en-US"/>
              </w:rPr>
            </w:pPr>
          </w:p>
        </w:tc>
        <w:tc>
          <w:tcPr>
            <w:tcW w:w="784" w:type="pct"/>
          </w:tcPr>
          <w:p w14:paraId="6CB8B7F2" w14:textId="77777777" w:rsidR="003E12AA" w:rsidRPr="00CB4FA6" w:rsidRDefault="003E12AA" w:rsidP="003E12AA">
            <w:pPr>
              <w:rPr>
                <w:i/>
                <w:smallCaps/>
                <w:sz w:val="14"/>
                <w:lang w:eastAsia="en-US"/>
              </w:rPr>
            </w:pPr>
          </w:p>
        </w:tc>
        <w:tc>
          <w:tcPr>
            <w:tcW w:w="1151" w:type="pct"/>
          </w:tcPr>
          <w:p w14:paraId="0575A100" w14:textId="77777777" w:rsidR="003E12AA" w:rsidRPr="00CB4FA6" w:rsidRDefault="003E12AA" w:rsidP="003E12AA">
            <w:pPr>
              <w:rPr>
                <w:b/>
                <w:bCs/>
                <w:sz w:val="18"/>
                <w:lang w:eastAsia="en-US"/>
              </w:rPr>
            </w:pPr>
            <w:r w:rsidRPr="00CB4FA6">
              <w:rPr>
                <w:b/>
                <w:bCs/>
                <w:sz w:val="18"/>
                <w:lang w:eastAsia="en-US"/>
              </w:rPr>
              <w:t>Sì</w:t>
            </w:r>
            <w:r w:rsidRPr="00CB4FA6">
              <w:rPr>
                <w:b/>
                <w:bCs/>
                <w:sz w:val="18"/>
                <w:lang w:eastAsia="en-US"/>
              </w:rPr>
              <w:t></w:t>
            </w:r>
            <w:r w:rsidRPr="00CB4FA6">
              <w:rPr>
                <w:i/>
                <w:smallCaps/>
                <w:sz w:val="14"/>
                <w:lang w:eastAsia="en-US"/>
              </w:rPr>
              <w:tab/>
            </w:r>
            <w:r w:rsidRPr="00CB4FA6">
              <w:rPr>
                <w:b/>
                <w:bCs/>
                <w:sz w:val="18"/>
                <w:lang w:eastAsia="en-US"/>
              </w:rPr>
              <w:t>No</w:t>
            </w:r>
            <w:r w:rsidRPr="00CB4FA6">
              <w:rPr>
                <w:b/>
                <w:bCs/>
                <w:sz w:val="18"/>
                <w:lang w:eastAsia="en-US"/>
              </w:rPr>
              <w:t></w:t>
            </w:r>
          </w:p>
          <w:p w14:paraId="0CAE27A3" w14:textId="77777777" w:rsidR="003E12AA" w:rsidRPr="00CB4FA6" w:rsidRDefault="003E12AA" w:rsidP="003E12AA">
            <w:pPr>
              <w:rPr>
                <w:i/>
                <w:smallCaps/>
                <w:sz w:val="14"/>
                <w:lang w:eastAsia="en-US"/>
              </w:rPr>
            </w:pPr>
          </w:p>
        </w:tc>
      </w:tr>
    </w:tbl>
    <w:p w14:paraId="1CF3DF91" w14:textId="77777777" w:rsidR="003E12AA" w:rsidRPr="00CB4FA6" w:rsidRDefault="003E12AA" w:rsidP="003E12AA">
      <w:pPr>
        <w:rPr>
          <w:sz w:val="22"/>
        </w:rPr>
      </w:pPr>
    </w:p>
    <w:p w14:paraId="52D4860E" w14:textId="77777777" w:rsidR="003E12AA" w:rsidRPr="00CB4FA6" w:rsidRDefault="003E12AA" w:rsidP="003E12AA">
      <w:pPr>
        <w:rPr>
          <w:sz w:val="22"/>
        </w:rPr>
      </w:pPr>
    </w:p>
    <w:tbl>
      <w:tblPr>
        <w:tblW w:w="4997" w:type="pct"/>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0A0" w:firstRow="1" w:lastRow="0" w:firstColumn="1" w:lastColumn="0" w:noHBand="0" w:noVBand="0"/>
      </w:tblPr>
      <w:tblGrid>
        <w:gridCol w:w="1527"/>
        <w:gridCol w:w="1631"/>
        <w:gridCol w:w="1337"/>
        <w:gridCol w:w="1542"/>
        <w:gridCol w:w="1544"/>
        <w:gridCol w:w="2267"/>
      </w:tblGrid>
      <w:tr w:rsidR="003E12AA" w:rsidRPr="00CB4FA6" w14:paraId="54DDF426" w14:textId="77777777" w:rsidTr="003E12AA">
        <w:tc>
          <w:tcPr>
            <w:tcW w:w="775" w:type="pct"/>
            <w:vMerge w:val="restart"/>
            <w:tcBorders>
              <w:left w:val="nil"/>
              <w:bottom w:val="nil"/>
            </w:tcBorders>
            <w:shd w:val="clear" w:color="auto" w:fill="FFFFFF"/>
          </w:tcPr>
          <w:p w14:paraId="3E27B2C2" w14:textId="77777777" w:rsidR="003E12AA" w:rsidRPr="00CB4FA6" w:rsidRDefault="003E12AA" w:rsidP="003E12AA">
            <w:pPr>
              <w:rPr>
                <w:i/>
                <w:iCs/>
                <w:smallCaps/>
                <w:sz w:val="14"/>
                <w:lang w:eastAsia="en-US"/>
              </w:rPr>
            </w:pPr>
            <w:r w:rsidRPr="00CB4FA6">
              <w:rPr>
                <w:i/>
                <w:iCs/>
                <w:smallCaps/>
                <w:sz w:val="14"/>
                <w:lang w:eastAsia="en-US"/>
              </w:rPr>
              <w:t>Sottoscrizione del delegato</w:t>
            </w:r>
          </w:p>
        </w:tc>
        <w:tc>
          <w:tcPr>
            <w:tcW w:w="828" w:type="pct"/>
            <w:shd w:val="clear" w:color="auto" w:fill="D9E2F3"/>
          </w:tcPr>
          <w:p w14:paraId="140196FE" w14:textId="77777777" w:rsidR="003E12AA" w:rsidRPr="00CB4FA6" w:rsidRDefault="003E12AA" w:rsidP="003E12AA">
            <w:pPr>
              <w:rPr>
                <w:i/>
                <w:smallCaps/>
                <w:sz w:val="14"/>
                <w:lang w:eastAsia="en-US"/>
              </w:rPr>
            </w:pPr>
            <w:r w:rsidRPr="00CB4FA6">
              <w:rPr>
                <w:i/>
                <w:smallCaps/>
                <w:sz w:val="14"/>
                <w:lang w:eastAsia="en-US"/>
              </w:rPr>
              <w:t>Luogo</w:t>
            </w:r>
          </w:p>
        </w:tc>
        <w:tc>
          <w:tcPr>
            <w:tcW w:w="679" w:type="pct"/>
            <w:shd w:val="clear" w:color="auto" w:fill="D9E2F3"/>
          </w:tcPr>
          <w:p w14:paraId="1C0A51F0" w14:textId="77777777" w:rsidR="003E12AA" w:rsidRPr="00CB4FA6" w:rsidRDefault="003E12AA" w:rsidP="003E12AA">
            <w:pPr>
              <w:rPr>
                <w:i/>
                <w:smallCaps/>
                <w:sz w:val="14"/>
                <w:lang w:eastAsia="en-US"/>
              </w:rPr>
            </w:pPr>
            <w:r w:rsidRPr="00CB4FA6">
              <w:rPr>
                <w:i/>
                <w:smallCaps/>
                <w:sz w:val="14"/>
                <w:lang w:eastAsia="en-US"/>
              </w:rPr>
              <w:t>Data</w:t>
            </w:r>
          </w:p>
        </w:tc>
        <w:tc>
          <w:tcPr>
            <w:tcW w:w="783" w:type="pct"/>
            <w:shd w:val="clear" w:color="auto" w:fill="D9E2F3"/>
          </w:tcPr>
          <w:p w14:paraId="52F6187D" w14:textId="77777777" w:rsidR="003E12AA" w:rsidRPr="00CB4FA6" w:rsidRDefault="003E12AA" w:rsidP="003E12AA">
            <w:pPr>
              <w:rPr>
                <w:i/>
                <w:smallCaps/>
                <w:sz w:val="14"/>
                <w:lang w:eastAsia="en-US"/>
              </w:rPr>
            </w:pPr>
            <w:r w:rsidRPr="00CB4FA6">
              <w:rPr>
                <w:i/>
                <w:smallCaps/>
                <w:sz w:val="14"/>
                <w:lang w:eastAsia="en-US"/>
              </w:rPr>
              <w:t>Cognome</w:t>
            </w:r>
          </w:p>
        </w:tc>
        <w:tc>
          <w:tcPr>
            <w:tcW w:w="784" w:type="pct"/>
            <w:shd w:val="clear" w:color="auto" w:fill="D9E2F3"/>
          </w:tcPr>
          <w:p w14:paraId="46164502" w14:textId="77777777" w:rsidR="003E12AA" w:rsidRPr="00CB4FA6" w:rsidRDefault="003E12AA" w:rsidP="003E12AA">
            <w:pPr>
              <w:rPr>
                <w:i/>
                <w:smallCaps/>
                <w:sz w:val="14"/>
                <w:lang w:eastAsia="en-US"/>
              </w:rPr>
            </w:pPr>
            <w:r w:rsidRPr="00CB4FA6">
              <w:rPr>
                <w:i/>
                <w:smallCaps/>
                <w:sz w:val="14"/>
                <w:lang w:eastAsia="en-US"/>
              </w:rPr>
              <w:t>Nome</w:t>
            </w:r>
          </w:p>
        </w:tc>
        <w:tc>
          <w:tcPr>
            <w:tcW w:w="1151" w:type="pct"/>
            <w:shd w:val="clear" w:color="auto" w:fill="D9E2F3"/>
          </w:tcPr>
          <w:p w14:paraId="5F623025" w14:textId="77777777" w:rsidR="003E12AA" w:rsidRPr="00CB4FA6" w:rsidRDefault="003E12AA" w:rsidP="003E12AA">
            <w:pPr>
              <w:rPr>
                <w:i/>
                <w:smallCaps/>
                <w:sz w:val="14"/>
                <w:lang w:eastAsia="en-US"/>
              </w:rPr>
            </w:pPr>
            <w:r w:rsidRPr="00CB4FA6">
              <w:rPr>
                <w:i/>
                <w:smallCaps/>
                <w:sz w:val="14"/>
                <w:lang w:eastAsia="en-US"/>
              </w:rPr>
              <w:t>Firma digitale</w:t>
            </w:r>
            <w:r w:rsidRPr="00CB4FA6">
              <w:rPr>
                <w:i/>
                <w:smallCaps/>
                <w:sz w:val="14"/>
                <w:vertAlign w:val="superscript"/>
                <w:lang w:eastAsia="en-US"/>
              </w:rPr>
              <w:footnoteReference w:id="36"/>
            </w:r>
          </w:p>
        </w:tc>
      </w:tr>
      <w:tr w:rsidR="003E12AA" w:rsidRPr="00CB4FA6" w14:paraId="0D0C7B6A" w14:textId="77777777" w:rsidTr="003E12AA">
        <w:tc>
          <w:tcPr>
            <w:tcW w:w="775" w:type="pct"/>
            <w:vMerge/>
            <w:tcBorders>
              <w:left w:val="nil"/>
              <w:bottom w:val="nil"/>
            </w:tcBorders>
            <w:shd w:val="clear" w:color="auto" w:fill="FFFFFF"/>
          </w:tcPr>
          <w:p w14:paraId="61EC478B" w14:textId="77777777" w:rsidR="003E12AA" w:rsidRPr="00CB4FA6" w:rsidRDefault="003E12AA" w:rsidP="003E12AA">
            <w:pPr>
              <w:jc w:val="right"/>
              <w:rPr>
                <w:i/>
                <w:iCs/>
                <w:smallCaps/>
                <w:sz w:val="14"/>
                <w:lang w:eastAsia="en-US"/>
              </w:rPr>
            </w:pPr>
          </w:p>
        </w:tc>
        <w:tc>
          <w:tcPr>
            <w:tcW w:w="828" w:type="pct"/>
          </w:tcPr>
          <w:p w14:paraId="4081955C" w14:textId="77777777" w:rsidR="003E12AA" w:rsidRPr="00CB4FA6" w:rsidRDefault="003E12AA" w:rsidP="003E12AA">
            <w:pPr>
              <w:rPr>
                <w:i/>
                <w:smallCaps/>
                <w:sz w:val="14"/>
                <w:lang w:eastAsia="en-US"/>
              </w:rPr>
            </w:pPr>
          </w:p>
        </w:tc>
        <w:tc>
          <w:tcPr>
            <w:tcW w:w="679" w:type="pct"/>
          </w:tcPr>
          <w:p w14:paraId="464BB98C" w14:textId="77777777" w:rsidR="003E12AA" w:rsidRPr="00CB4FA6" w:rsidRDefault="003E12AA" w:rsidP="003E12AA">
            <w:pPr>
              <w:rPr>
                <w:i/>
                <w:smallCaps/>
                <w:sz w:val="14"/>
                <w:lang w:eastAsia="en-US"/>
              </w:rPr>
            </w:pPr>
          </w:p>
        </w:tc>
        <w:tc>
          <w:tcPr>
            <w:tcW w:w="783" w:type="pct"/>
          </w:tcPr>
          <w:p w14:paraId="621A0281" w14:textId="77777777" w:rsidR="003E12AA" w:rsidRPr="00CB4FA6" w:rsidRDefault="003E12AA" w:rsidP="003E12AA">
            <w:pPr>
              <w:rPr>
                <w:i/>
                <w:smallCaps/>
                <w:sz w:val="14"/>
                <w:lang w:eastAsia="en-US"/>
              </w:rPr>
            </w:pPr>
          </w:p>
        </w:tc>
        <w:tc>
          <w:tcPr>
            <w:tcW w:w="784" w:type="pct"/>
          </w:tcPr>
          <w:p w14:paraId="1ADEF61E" w14:textId="77777777" w:rsidR="003E12AA" w:rsidRPr="00CB4FA6" w:rsidRDefault="003E12AA" w:rsidP="003E12AA">
            <w:pPr>
              <w:rPr>
                <w:i/>
                <w:smallCaps/>
                <w:sz w:val="14"/>
                <w:lang w:eastAsia="en-US"/>
              </w:rPr>
            </w:pPr>
          </w:p>
        </w:tc>
        <w:tc>
          <w:tcPr>
            <w:tcW w:w="1151" w:type="pct"/>
          </w:tcPr>
          <w:p w14:paraId="76949BE9" w14:textId="77777777" w:rsidR="003E12AA" w:rsidRPr="00CB4FA6" w:rsidRDefault="003E12AA" w:rsidP="003E12AA">
            <w:pPr>
              <w:rPr>
                <w:b/>
                <w:bCs/>
                <w:sz w:val="18"/>
                <w:lang w:eastAsia="en-US"/>
              </w:rPr>
            </w:pPr>
            <w:r w:rsidRPr="00CB4FA6">
              <w:rPr>
                <w:b/>
                <w:bCs/>
                <w:sz w:val="18"/>
                <w:lang w:eastAsia="en-US"/>
              </w:rPr>
              <w:t>Sì</w:t>
            </w:r>
            <w:r w:rsidRPr="00CB4FA6">
              <w:rPr>
                <w:b/>
                <w:bCs/>
                <w:sz w:val="18"/>
                <w:lang w:eastAsia="en-US"/>
              </w:rPr>
              <w:t></w:t>
            </w:r>
            <w:r w:rsidRPr="00CB4FA6">
              <w:rPr>
                <w:i/>
                <w:smallCaps/>
                <w:sz w:val="14"/>
                <w:lang w:eastAsia="en-US"/>
              </w:rPr>
              <w:tab/>
            </w:r>
            <w:r w:rsidRPr="00CB4FA6">
              <w:rPr>
                <w:b/>
                <w:bCs/>
                <w:sz w:val="18"/>
                <w:lang w:eastAsia="en-US"/>
              </w:rPr>
              <w:t>No</w:t>
            </w:r>
            <w:r w:rsidRPr="00CB4FA6">
              <w:rPr>
                <w:b/>
                <w:bCs/>
                <w:sz w:val="18"/>
                <w:lang w:eastAsia="en-US"/>
              </w:rPr>
              <w:t></w:t>
            </w:r>
          </w:p>
          <w:p w14:paraId="3E2E30A2" w14:textId="77777777" w:rsidR="003E12AA" w:rsidRPr="00CB4FA6" w:rsidRDefault="003E12AA" w:rsidP="003E12AA">
            <w:pPr>
              <w:rPr>
                <w:i/>
                <w:smallCaps/>
                <w:sz w:val="14"/>
                <w:lang w:eastAsia="en-US"/>
              </w:rPr>
            </w:pPr>
          </w:p>
        </w:tc>
      </w:tr>
    </w:tbl>
    <w:p w14:paraId="32E74CB4" w14:textId="77777777" w:rsidR="003E12AA" w:rsidRPr="00CB4FA6" w:rsidRDefault="003E12AA" w:rsidP="003E12AA">
      <w:pPr>
        <w:spacing w:after="200"/>
      </w:pPr>
    </w:p>
    <w:p w14:paraId="521D95A3" w14:textId="60B7444D" w:rsidR="002B03C0" w:rsidRPr="00081D93" w:rsidRDefault="002B03C0" w:rsidP="009903BB"/>
    <w:p w14:paraId="54026EA6" w14:textId="0F414BDC" w:rsidR="002B03C0" w:rsidRDefault="002B03C0" w:rsidP="002B03C0">
      <w:pPr>
        <w:suppressAutoHyphens w:val="0"/>
        <w:spacing w:after="200"/>
        <w:jc w:val="left"/>
        <w:rPr>
          <w:b/>
          <w:bCs/>
        </w:rPr>
      </w:pPr>
    </w:p>
    <w:p w14:paraId="7C5BA760" w14:textId="726AB70D" w:rsidR="002B03C0" w:rsidRDefault="002B03C0" w:rsidP="002B03C0">
      <w:pPr>
        <w:suppressAutoHyphens w:val="0"/>
        <w:spacing w:after="200"/>
        <w:jc w:val="left"/>
        <w:rPr>
          <w:b/>
          <w:bCs/>
        </w:rPr>
      </w:pPr>
    </w:p>
    <w:p w14:paraId="65DBE78F" w14:textId="52810F04" w:rsidR="003B6FAA" w:rsidRPr="00E02EF6" w:rsidRDefault="003B6FAA" w:rsidP="00E02EF6">
      <w:pPr>
        <w:rPr>
          <w:color w:val="548DD4" w:themeColor="text2" w:themeTint="99"/>
          <w:sz w:val="24"/>
          <w:szCs w:val="32"/>
        </w:rPr>
      </w:pPr>
      <w:bookmarkStart w:id="11" w:name="_Schema_tipo_per"/>
      <w:bookmarkEnd w:id="0"/>
      <w:bookmarkEnd w:id="1"/>
      <w:bookmarkEnd w:id="11"/>
    </w:p>
    <w:sectPr w:rsidR="003B6FAA" w:rsidRPr="00E02EF6" w:rsidSect="008601E1">
      <w:headerReference w:type="default" r:id="rId16"/>
      <w:headerReference w:type="first" r:id="rId17"/>
      <w:pgSz w:w="11906" w:h="16838"/>
      <w:pgMar w:top="3402" w:right="1134" w:bottom="1134" w:left="1134" w:header="540" w:footer="415" w:gutter="0"/>
      <w:cols w:space="708"/>
      <w:titlePg/>
      <w:docGrid w:linePitch="360"/>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7582E68" w15:done="0"/>
  <w15:commentEx w15:paraId="59580565" w15:done="0"/>
  <w15:commentEx w15:paraId="4BBF93B8" w15:done="0"/>
  <w15:commentEx w15:paraId="77424245" w15:done="0"/>
  <w15:commentEx w15:paraId="28F265AF" w15:done="0"/>
  <w15:commentEx w15:paraId="69663058" w15:done="0"/>
  <w15:commentEx w15:paraId="3917C106" w15:done="0"/>
  <w15:commentEx w15:paraId="460B797F" w15:done="0"/>
  <w15:commentEx w15:paraId="0BACF27A" w15:done="0"/>
  <w15:commentEx w15:paraId="5AC2F703" w15:done="0"/>
  <w15:commentEx w15:paraId="34F3E430" w15:done="0"/>
  <w15:commentEx w15:paraId="4DB38E9C" w15:done="0"/>
  <w15:commentEx w15:paraId="507CE6CC" w15:done="0"/>
  <w15:commentEx w15:paraId="5EF4246E" w15:done="0"/>
  <w15:commentEx w15:paraId="28527AA1" w15:done="0"/>
  <w15:commentEx w15:paraId="6F5AE2C4" w15:done="0"/>
  <w15:commentEx w15:paraId="16C5DB36" w15:done="0"/>
  <w15:commentEx w15:paraId="7F5357C1" w15:done="0"/>
  <w15:commentEx w15:paraId="16CD5955" w15:done="0"/>
  <w15:commentEx w15:paraId="1221C70F" w15:done="0"/>
  <w15:commentEx w15:paraId="328C2F42" w15:done="0"/>
  <w15:commentEx w15:paraId="01099AD6" w15:done="0"/>
  <w15:commentEx w15:paraId="1A8ED59D" w15:done="0"/>
  <w15:commentEx w15:paraId="25E216D2" w15:done="0"/>
  <w15:commentEx w15:paraId="4C983E59" w15:done="0"/>
  <w15:commentEx w15:paraId="7DCFCBB7" w15:done="0"/>
  <w15:commentEx w15:paraId="7C8B7901" w15:done="0"/>
  <w15:commentEx w15:paraId="01EF0052" w15:done="0"/>
  <w15:commentEx w15:paraId="0D8575D3" w15:done="0"/>
  <w15:commentEx w15:paraId="1DAAD383" w15:done="0"/>
  <w15:commentEx w15:paraId="1816E34C" w15:done="0"/>
  <w15:commentEx w15:paraId="70553D02" w15:done="0"/>
  <w15:commentEx w15:paraId="1ED5170D" w15:done="0"/>
  <w15:commentEx w15:paraId="68A29D97" w15:done="0"/>
  <w15:commentEx w15:paraId="34757261" w15:done="0"/>
  <w15:commentEx w15:paraId="428CB202" w15:done="0"/>
  <w15:commentEx w15:paraId="06A7EFC8" w15:done="0"/>
  <w15:commentEx w15:paraId="231F2FA0" w15:done="0"/>
  <w15:commentEx w15:paraId="6F5690CA" w15:done="0"/>
  <w15:commentEx w15:paraId="4A83FC4C" w15:done="0"/>
  <w15:commentEx w15:paraId="45C79076" w15:done="0"/>
  <w15:commentEx w15:paraId="06DBBDDD" w15:done="0"/>
  <w15:commentEx w15:paraId="0CD84FC2" w15:done="0"/>
  <w15:commentEx w15:paraId="324DF95D" w15:done="0"/>
  <w15:commentEx w15:paraId="123EF497" w15:done="0"/>
  <w15:commentEx w15:paraId="4814E51D" w15:done="0"/>
  <w15:commentEx w15:paraId="7DB421D5" w15:done="0"/>
  <w15:commentEx w15:paraId="4B5A5C2C" w15:done="0"/>
  <w15:commentEx w15:paraId="5569847D" w15:done="0"/>
  <w15:commentEx w15:paraId="3C8027A2" w15:done="0"/>
  <w15:commentEx w15:paraId="5D8FFCC3" w15:done="0"/>
  <w15:commentEx w15:paraId="44E4CE78" w15:done="0"/>
  <w15:commentEx w15:paraId="01912703" w15:done="0"/>
  <w15:commentEx w15:paraId="49EE3028" w15:done="0"/>
  <w15:commentEx w15:paraId="1E3DA3F6" w15:done="0"/>
  <w15:commentEx w15:paraId="0075D92B" w15:done="0"/>
  <w15:commentEx w15:paraId="3955A76B" w15:done="0"/>
  <w15:commentEx w15:paraId="23D6A34F" w15:done="0"/>
  <w15:commentEx w15:paraId="676BC020" w15:done="0"/>
  <w15:commentEx w15:paraId="4D5FD23D" w15:done="0"/>
  <w15:commentEx w15:paraId="61FE2453" w15:done="0"/>
  <w15:commentEx w15:paraId="5A25DCD2" w15:done="0"/>
  <w15:commentEx w15:paraId="0A0A1757" w15:done="0"/>
  <w15:commentEx w15:paraId="2F7DE89A" w15:done="0"/>
  <w15:commentEx w15:paraId="73D4A724" w15:done="0"/>
  <w15:commentEx w15:paraId="5B84BF4E" w15:done="0"/>
  <w15:commentEx w15:paraId="2AC50144" w15:done="0"/>
  <w15:commentEx w15:paraId="14C980BE" w15:done="0"/>
  <w15:commentEx w15:paraId="43FE1001" w15:done="0"/>
  <w15:commentEx w15:paraId="53D2EF02" w15:done="0"/>
  <w15:commentEx w15:paraId="6A638836" w15:done="0"/>
  <w15:commentEx w15:paraId="41BB7215" w15:done="0"/>
  <w15:commentEx w15:paraId="41943885" w15:done="0"/>
  <w15:commentEx w15:paraId="381CD6BB" w15:done="0"/>
  <w15:commentEx w15:paraId="2BEEB911" w15:done="0"/>
  <w15:commentEx w15:paraId="001FC6ED" w15:done="0"/>
  <w15:commentEx w15:paraId="21B414AC" w15:done="0"/>
  <w15:commentEx w15:paraId="7A2DC68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5A229C" w14:textId="77777777" w:rsidR="00D87AF9" w:rsidRDefault="00D87AF9" w:rsidP="00943298">
      <w:pPr>
        <w:spacing w:line="240" w:lineRule="auto"/>
      </w:pPr>
      <w:r>
        <w:separator/>
      </w:r>
    </w:p>
  </w:endnote>
  <w:endnote w:type="continuationSeparator" w:id="0">
    <w:p w14:paraId="35B24A00" w14:textId="77777777" w:rsidR="00D87AF9" w:rsidRDefault="00D87AF9" w:rsidP="0094329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OpenSymbol">
    <w:altName w:val="Courier New"/>
    <w:panose1 w:val="05010000000000000000"/>
    <w:charset w:val="00"/>
    <w:family w:val="auto"/>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ucida Grande">
    <w:altName w:val="Arial"/>
    <w:charset w:val="00"/>
    <w:family w:val="auto"/>
    <w:pitch w:val="variable"/>
    <w:sig w:usb0="00000000"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Futura Std Book">
    <w:altName w:val="Arial"/>
    <w:panose1 w:val="00000000000000000000"/>
    <w:charset w:val="00"/>
    <w:family w:val="swiss"/>
    <w:notTrueType/>
    <w:pitch w:val="variable"/>
    <w:sig w:usb0="00000003" w:usb1="00000000" w:usb2="00000000" w:usb3="00000000" w:csb0="00000001" w:csb1="00000000"/>
  </w:font>
  <w:font w:name="Shelley-AllegroScript">
    <w:altName w:val="Times New Roman"/>
    <w:charset w:val="00"/>
    <w:family w:val="auto"/>
    <w:pitch w:val="variable"/>
    <w:sig w:usb0="00000087" w:usb1="00000000" w:usb2="00000000" w:usb3="00000000" w:csb0="0000001B" w:csb1="00000000"/>
  </w:font>
  <w:font w:name="Garamond">
    <w:panose1 w:val="02020404030301010803"/>
    <w:charset w:val="00"/>
    <w:family w:val="roman"/>
    <w:pitch w:val="variable"/>
    <w:sig w:usb0="00000287" w:usb1="00000000" w:usb2="00000000" w:usb3="00000000" w:csb0="0000009F" w:csb1="00000000"/>
  </w:font>
  <w:font w:name="font299">
    <w:altName w:val="Times New Roman"/>
    <w:panose1 w:val="00000000000000000000"/>
    <w:charset w:val="00"/>
    <w:family w:val="auto"/>
    <w:notTrueType/>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Liberation Serif">
    <w:panose1 w:val="02020603050405020304"/>
    <w:charset w:val="00"/>
    <w:family w:val="roman"/>
    <w:notTrueType/>
    <w:pitch w:val="variable"/>
    <w:sig w:usb0="00000003" w:usb1="00000000" w:usb2="00000000" w:usb3="00000000" w:csb0="00000001" w:csb1="00000000"/>
  </w:font>
  <w:font w:name="EUAlbertina">
    <w:altName w:val="EU Albertin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rebuchet MS Bold">
    <w:charset w:val="00"/>
    <w:family w:val="auto"/>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EBA408" w14:textId="77777777" w:rsidR="003E12AA" w:rsidRDefault="003E12AA" w:rsidP="003E12AA">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167</w:t>
    </w:r>
    <w:r>
      <w:rPr>
        <w:rStyle w:val="Numeropagina"/>
      </w:rPr>
      <w:fldChar w:fldCharType="end"/>
    </w:r>
  </w:p>
  <w:p w14:paraId="0000930A" w14:textId="77777777" w:rsidR="003E12AA" w:rsidRDefault="003E12AA" w:rsidP="003E12AA">
    <w:pP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2B13DA" w14:textId="77777777" w:rsidR="003E12AA" w:rsidRDefault="003E12AA" w:rsidP="003E12AA">
    <w:pPr>
      <w:pStyle w:val="Pidipagina"/>
      <w:framePr w:wrap="around" w:vAnchor="text" w:hAnchor="margin" w:xAlign="right" w:y="1"/>
      <w:jc w:val="right"/>
    </w:pPr>
    <w:r>
      <w:t xml:space="preserve">Pag. </w:t>
    </w:r>
    <w:r>
      <w:rPr>
        <w:b/>
        <w:bCs/>
      </w:rPr>
      <w:fldChar w:fldCharType="begin"/>
    </w:r>
    <w:r>
      <w:rPr>
        <w:b/>
        <w:bCs/>
      </w:rPr>
      <w:instrText>PAGE</w:instrText>
    </w:r>
    <w:r>
      <w:rPr>
        <w:b/>
        <w:bCs/>
      </w:rPr>
      <w:fldChar w:fldCharType="separate"/>
    </w:r>
    <w:r w:rsidR="005B3D7E">
      <w:rPr>
        <w:b/>
        <w:bCs/>
        <w:noProof/>
      </w:rPr>
      <w:t>35</w:t>
    </w:r>
    <w:r>
      <w:rPr>
        <w:b/>
        <w:bCs/>
      </w:rPr>
      <w:fldChar w:fldCharType="end"/>
    </w:r>
    <w:r>
      <w:t xml:space="preserve"> a </w:t>
    </w:r>
    <w:r>
      <w:rPr>
        <w:b/>
        <w:bCs/>
      </w:rPr>
      <w:fldChar w:fldCharType="begin"/>
    </w:r>
    <w:r>
      <w:rPr>
        <w:b/>
        <w:bCs/>
      </w:rPr>
      <w:instrText>NUMPAGES</w:instrText>
    </w:r>
    <w:r>
      <w:rPr>
        <w:b/>
        <w:bCs/>
      </w:rPr>
      <w:fldChar w:fldCharType="separate"/>
    </w:r>
    <w:r w:rsidR="005B3D7E">
      <w:rPr>
        <w:b/>
        <w:bCs/>
        <w:noProof/>
      </w:rPr>
      <w:t>35</w:t>
    </w:r>
    <w:r>
      <w:rPr>
        <w:b/>
        <w:bCs/>
      </w:rPr>
      <w:fldChar w:fldCharType="end"/>
    </w:r>
  </w:p>
  <w:p w14:paraId="69A55002" w14:textId="77777777" w:rsidR="003E12AA" w:rsidRPr="00E15CFD" w:rsidRDefault="003E12AA" w:rsidP="003E12AA">
    <w:pPr>
      <w:pStyle w:val="Commentaire"/>
      <w:spacing w:after="0"/>
      <w:ind w:right="360"/>
      <w:rPr>
        <w:sz w:val="16"/>
        <w:szCs w:val="16"/>
        <w:shd w:val="clear" w:color="auto" w:fill="FFFF00"/>
        <w:lang w:val="it-IT"/>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DA5439" w14:textId="77777777" w:rsidR="003E12AA" w:rsidRDefault="003E12A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AD2502" w14:textId="77777777" w:rsidR="00D87AF9" w:rsidRDefault="00D87AF9" w:rsidP="00943298">
      <w:pPr>
        <w:spacing w:line="240" w:lineRule="auto"/>
      </w:pPr>
      <w:r>
        <w:separator/>
      </w:r>
    </w:p>
  </w:footnote>
  <w:footnote w:type="continuationSeparator" w:id="0">
    <w:p w14:paraId="3EA72419" w14:textId="77777777" w:rsidR="00D87AF9" w:rsidRDefault="00D87AF9" w:rsidP="00943298">
      <w:pPr>
        <w:spacing w:line="240" w:lineRule="auto"/>
      </w:pPr>
      <w:r>
        <w:continuationSeparator/>
      </w:r>
    </w:p>
  </w:footnote>
  <w:footnote w:id="1">
    <w:p w14:paraId="6E765BE5" w14:textId="77777777" w:rsidR="003E12AA" w:rsidRDefault="003E12AA" w:rsidP="003E12AA">
      <w:pPr>
        <w:pStyle w:val="Testonotaapidipagina"/>
      </w:pPr>
      <w:r>
        <w:rPr>
          <w:rStyle w:val="Rimandonotaapidipagina"/>
        </w:rPr>
        <w:footnoteRef/>
      </w:r>
      <w:r>
        <w:t xml:space="preserve"> </w:t>
      </w:r>
      <w:r w:rsidRPr="007A793E">
        <w:rPr>
          <w:rFonts w:ascii="Arial" w:hAnsi="Arial" w:cs="Arial"/>
          <w:sz w:val="16"/>
          <w:szCs w:val="16"/>
        </w:rPr>
        <w:t>Da replicare per ciascun partner</w:t>
      </w:r>
    </w:p>
  </w:footnote>
  <w:footnote w:id="2">
    <w:p w14:paraId="4DB05D79" w14:textId="77777777" w:rsidR="003E12AA" w:rsidRDefault="003E12AA" w:rsidP="003E12AA">
      <w:pPr>
        <w:pStyle w:val="Testonotaapidipagina"/>
        <w:jc w:val="both"/>
      </w:pPr>
      <w:r>
        <w:rPr>
          <w:rStyle w:val="Rimandonotaapidipagina"/>
        </w:rPr>
        <w:footnoteRef/>
      </w:r>
      <w:r>
        <w:t xml:space="preserve"> </w:t>
      </w:r>
      <w:r w:rsidRPr="00EC2DD5">
        <w:rPr>
          <w:rFonts w:ascii="Arial" w:hAnsi="Arial" w:cs="Arial"/>
          <w:sz w:val="12"/>
          <w:szCs w:val="12"/>
        </w:rPr>
        <w:t xml:space="preserve">N. complessivo di destinatari dei </w:t>
      </w:r>
      <w:r w:rsidRPr="00C6185B">
        <w:rPr>
          <w:rFonts w:ascii="Arial" w:hAnsi="Arial" w:cs="Arial"/>
          <w:sz w:val="12"/>
          <w:szCs w:val="12"/>
        </w:rPr>
        <w:t>percorsi di formazione professionale finalizzati al conseguimento di una certificazione di competenze e all’inserimento lavorativo</w:t>
      </w:r>
      <w:r w:rsidRPr="00EC2DD5">
        <w:rPr>
          <w:rFonts w:ascii="Arial" w:hAnsi="Arial" w:cs="Arial"/>
          <w:sz w:val="12"/>
          <w:szCs w:val="12"/>
        </w:rPr>
        <w:t xml:space="preserve"> e dei </w:t>
      </w:r>
      <w:r w:rsidRPr="00C6185B">
        <w:rPr>
          <w:rFonts w:ascii="Arial" w:hAnsi="Arial" w:cs="Arial"/>
          <w:sz w:val="12"/>
          <w:szCs w:val="12"/>
        </w:rPr>
        <w:t>percorsi di formazione e accompagnamento alla creazione d’impresa e al lavoro autonomo</w:t>
      </w:r>
      <w:r w:rsidRPr="00EC2DD5">
        <w:rPr>
          <w:rFonts w:ascii="Arial" w:hAnsi="Arial" w:cs="Arial"/>
          <w:sz w:val="12"/>
          <w:szCs w:val="12"/>
        </w:rPr>
        <w:t>.</w:t>
      </w:r>
    </w:p>
  </w:footnote>
  <w:footnote w:id="3">
    <w:p w14:paraId="01FEB969" w14:textId="77777777" w:rsidR="003E12AA" w:rsidRDefault="003E12AA" w:rsidP="003E12AA">
      <w:pPr>
        <w:pStyle w:val="Testonotaapidipagina"/>
        <w:jc w:val="both"/>
      </w:pPr>
      <w:r>
        <w:rPr>
          <w:rStyle w:val="Rimandonotaapidipagina"/>
        </w:rPr>
        <w:footnoteRef/>
      </w:r>
      <w:r>
        <w:t xml:space="preserve"> </w:t>
      </w:r>
      <w:r w:rsidRPr="00EC2DD5">
        <w:rPr>
          <w:rFonts w:ascii="Arial" w:hAnsi="Arial" w:cs="Arial"/>
          <w:sz w:val="12"/>
          <w:szCs w:val="12"/>
        </w:rPr>
        <w:t xml:space="preserve">N. complessivo di destinatari </w:t>
      </w:r>
      <w:r>
        <w:rPr>
          <w:rFonts w:ascii="Arial" w:hAnsi="Arial" w:cs="Arial"/>
          <w:sz w:val="12"/>
          <w:szCs w:val="12"/>
        </w:rPr>
        <w:t xml:space="preserve">donne </w:t>
      </w:r>
      <w:r w:rsidRPr="00EC2DD5">
        <w:rPr>
          <w:rFonts w:ascii="Arial" w:hAnsi="Arial" w:cs="Arial"/>
          <w:sz w:val="12"/>
          <w:szCs w:val="12"/>
        </w:rPr>
        <w:t xml:space="preserve">dei </w:t>
      </w:r>
      <w:r w:rsidRPr="00C6185B">
        <w:rPr>
          <w:rFonts w:ascii="Arial" w:hAnsi="Arial" w:cs="Arial"/>
          <w:sz w:val="12"/>
          <w:szCs w:val="12"/>
        </w:rPr>
        <w:t>percorsi di formazione professionale finalizzati al conseguimento di una certificazione di competenze e all’inserimento lavorativo</w:t>
      </w:r>
      <w:r w:rsidRPr="00EC2DD5">
        <w:rPr>
          <w:rFonts w:ascii="Arial" w:hAnsi="Arial" w:cs="Arial"/>
          <w:sz w:val="12"/>
          <w:szCs w:val="12"/>
        </w:rPr>
        <w:t xml:space="preserve"> e dei </w:t>
      </w:r>
      <w:r w:rsidRPr="00C6185B">
        <w:rPr>
          <w:rFonts w:ascii="Arial" w:hAnsi="Arial" w:cs="Arial"/>
          <w:sz w:val="12"/>
          <w:szCs w:val="12"/>
        </w:rPr>
        <w:t>percorsi di formazione e accompagnamento alla creazione d’impresa e al lavoro autonomo</w:t>
      </w:r>
      <w:r w:rsidRPr="00EC2DD5">
        <w:rPr>
          <w:rFonts w:ascii="Arial" w:hAnsi="Arial" w:cs="Arial"/>
          <w:sz w:val="12"/>
          <w:szCs w:val="12"/>
        </w:rPr>
        <w:t>.</w:t>
      </w:r>
    </w:p>
  </w:footnote>
  <w:footnote w:id="4">
    <w:p w14:paraId="241BAB71" w14:textId="77777777" w:rsidR="003E12AA" w:rsidRDefault="003E12AA" w:rsidP="003E12AA">
      <w:pPr>
        <w:pStyle w:val="Testonotaapidipagina"/>
        <w:jc w:val="both"/>
      </w:pPr>
      <w:r>
        <w:rPr>
          <w:rStyle w:val="Rimandonotaapidipagina"/>
        </w:rPr>
        <w:footnoteRef/>
      </w:r>
      <w:r>
        <w:t xml:space="preserve"> </w:t>
      </w:r>
      <w:r w:rsidRPr="00092DB8">
        <w:rPr>
          <w:rFonts w:ascii="Arial" w:hAnsi="Arial" w:cs="Arial"/>
          <w:sz w:val="12"/>
          <w:szCs w:val="12"/>
        </w:rPr>
        <w:t xml:space="preserve">N. ore complessive </w:t>
      </w:r>
      <w:r>
        <w:rPr>
          <w:rFonts w:ascii="Arial" w:hAnsi="Arial" w:cs="Arial"/>
          <w:sz w:val="12"/>
          <w:szCs w:val="12"/>
        </w:rPr>
        <w:t xml:space="preserve">dei </w:t>
      </w:r>
      <w:r w:rsidRPr="00C6185B">
        <w:rPr>
          <w:rFonts w:ascii="Arial" w:hAnsi="Arial" w:cs="Arial"/>
          <w:sz w:val="12"/>
          <w:szCs w:val="12"/>
        </w:rPr>
        <w:t>percorsi di formazione professionale finalizzati al conseguimento di una certificazione di competenze e all’inserimento lavorativo</w:t>
      </w:r>
      <w:r w:rsidRPr="00EC2DD5">
        <w:rPr>
          <w:rFonts w:ascii="Arial" w:hAnsi="Arial" w:cs="Arial"/>
          <w:sz w:val="12"/>
          <w:szCs w:val="12"/>
        </w:rPr>
        <w:t xml:space="preserve"> e dei </w:t>
      </w:r>
      <w:r w:rsidRPr="00C6185B">
        <w:rPr>
          <w:rFonts w:ascii="Arial" w:hAnsi="Arial" w:cs="Arial"/>
          <w:sz w:val="12"/>
          <w:szCs w:val="12"/>
        </w:rPr>
        <w:t>percorsi di formazione e accompagnamento alla creazione d’impresa e al lavoro autonomo</w:t>
      </w:r>
      <w:r w:rsidRPr="00EC2DD5">
        <w:rPr>
          <w:rFonts w:ascii="Arial" w:hAnsi="Arial" w:cs="Arial"/>
          <w:sz w:val="12"/>
          <w:szCs w:val="12"/>
        </w:rPr>
        <w:t>.</w:t>
      </w:r>
    </w:p>
  </w:footnote>
  <w:footnote w:id="5">
    <w:p w14:paraId="548CCDAB" w14:textId="77777777" w:rsidR="003E12AA" w:rsidRPr="00997637" w:rsidRDefault="003E12AA" w:rsidP="003E12AA">
      <w:pPr>
        <w:pStyle w:val="Testonotaapidipagina"/>
        <w:rPr>
          <w:rFonts w:ascii="Arial" w:hAnsi="Arial" w:cs="Arial"/>
          <w:sz w:val="16"/>
          <w:szCs w:val="16"/>
        </w:rPr>
      </w:pPr>
      <w:r w:rsidRPr="00997637">
        <w:rPr>
          <w:rStyle w:val="Rimandonotaapidipagina"/>
          <w:rFonts w:ascii="Arial" w:hAnsi="Arial" w:cs="Arial"/>
          <w:sz w:val="16"/>
          <w:szCs w:val="16"/>
        </w:rPr>
        <w:footnoteRef/>
      </w:r>
      <w:r w:rsidRPr="00997637">
        <w:rPr>
          <w:rFonts w:ascii="Arial" w:hAnsi="Arial" w:cs="Arial"/>
          <w:sz w:val="16"/>
          <w:szCs w:val="16"/>
        </w:rPr>
        <w:t xml:space="preserve"> Barrare e compilare la tabella successiva</w:t>
      </w:r>
    </w:p>
  </w:footnote>
  <w:footnote w:id="6">
    <w:p w14:paraId="38BAEBC5" w14:textId="77777777" w:rsidR="003E12AA" w:rsidRDefault="003E12AA" w:rsidP="003E12AA">
      <w:pPr>
        <w:pStyle w:val="Testonotaapidipagina"/>
      </w:pPr>
      <w:r>
        <w:rPr>
          <w:rStyle w:val="Rimandonotaapidipagina"/>
        </w:rPr>
        <w:footnoteRef/>
      </w:r>
      <w:r>
        <w:t xml:space="preserve"> </w:t>
      </w:r>
      <w:r w:rsidRPr="00E5534D">
        <w:rPr>
          <w:rFonts w:ascii="Arial" w:hAnsi="Arial" w:cs="Arial"/>
          <w:sz w:val="16"/>
          <w:szCs w:val="16"/>
        </w:rPr>
        <w:t xml:space="preserve">Durata complessiva del percorso, comprese le ore necessarie </w:t>
      </w:r>
      <w:r>
        <w:rPr>
          <w:rFonts w:ascii="Arial" w:hAnsi="Arial" w:cs="Arial"/>
          <w:sz w:val="16"/>
          <w:szCs w:val="16"/>
        </w:rPr>
        <w:t>per</w:t>
      </w:r>
      <w:r w:rsidRPr="00E5534D">
        <w:rPr>
          <w:rFonts w:ascii="Arial" w:hAnsi="Arial" w:cs="Arial"/>
          <w:sz w:val="16"/>
          <w:szCs w:val="16"/>
        </w:rPr>
        <w:t xml:space="preserve"> acquisire le </w:t>
      </w:r>
      <w:proofErr w:type="spellStart"/>
      <w:r w:rsidRPr="00E5534D">
        <w:rPr>
          <w:rFonts w:ascii="Arial" w:hAnsi="Arial" w:cs="Arial"/>
          <w:sz w:val="16"/>
          <w:szCs w:val="16"/>
        </w:rPr>
        <w:t>key</w:t>
      </w:r>
      <w:proofErr w:type="spellEnd"/>
      <w:r w:rsidRPr="00E5534D">
        <w:rPr>
          <w:rFonts w:ascii="Arial" w:hAnsi="Arial" w:cs="Arial"/>
          <w:sz w:val="16"/>
          <w:szCs w:val="16"/>
        </w:rPr>
        <w:t xml:space="preserve"> </w:t>
      </w:r>
      <w:proofErr w:type="spellStart"/>
      <w:r w:rsidRPr="00E5534D">
        <w:rPr>
          <w:rFonts w:ascii="Arial" w:hAnsi="Arial" w:cs="Arial"/>
          <w:sz w:val="16"/>
          <w:szCs w:val="16"/>
        </w:rPr>
        <w:t>competence</w:t>
      </w:r>
      <w:proofErr w:type="spellEnd"/>
    </w:p>
  </w:footnote>
  <w:footnote w:id="7">
    <w:p w14:paraId="75F3A574" w14:textId="77777777" w:rsidR="003E12AA" w:rsidRDefault="003E12AA" w:rsidP="003E12AA">
      <w:pPr>
        <w:pStyle w:val="Testonotaapidipagina"/>
      </w:pPr>
      <w:r>
        <w:rPr>
          <w:rStyle w:val="Rimandonotaapidipagina"/>
        </w:rPr>
        <w:footnoteRef/>
      </w:r>
      <w:r>
        <w:t xml:space="preserve"> Replicare le sedi (teorica, pratica e attività in alternanza) per ciascuna edizione.</w:t>
      </w:r>
    </w:p>
  </w:footnote>
  <w:footnote w:id="8">
    <w:p w14:paraId="1F1F3885" w14:textId="77777777" w:rsidR="003E12AA" w:rsidRDefault="003E12AA" w:rsidP="003E12AA">
      <w:pPr>
        <w:pStyle w:val="Testonotaapidipagina"/>
      </w:pPr>
      <w:r>
        <w:rPr>
          <w:rStyle w:val="Rimandonotaapidipagina"/>
        </w:rPr>
        <w:footnoteRef/>
      </w:r>
      <w:r>
        <w:t xml:space="preserve"> </w:t>
      </w:r>
      <w:r w:rsidRPr="00E5534D">
        <w:rPr>
          <w:rFonts w:ascii="Arial" w:hAnsi="Arial" w:cs="Arial"/>
          <w:sz w:val="16"/>
          <w:szCs w:val="16"/>
        </w:rPr>
        <w:t>Barrare e compilare la tabella successiva</w:t>
      </w:r>
    </w:p>
  </w:footnote>
  <w:footnote w:id="9">
    <w:p w14:paraId="0BC81705" w14:textId="77777777" w:rsidR="003E12AA" w:rsidRDefault="003E12AA" w:rsidP="003E12AA">
      <w:pPr>
        <w:pStyle w:val="Testonotaapidipagina"/>
      </w:pPr>
      <w:r>
        <w:rPr>
          <w:rStyle w:val="Rimandonotaapidipagina"/>
        </w:rPr>
        <w:footnoteRef/>
      </w:r>
      <w:r>
        <w:t xml:space="preserve"> </w:t>
      </w:r>
      <w:r w:rsidRPr="00E5534D">
        <w:rPr>
          <w:rFonts w:ascii="Arial" w:hAnsi="Arial" w:cs="Arial"/>
          <w:sz w:val="16"/>
          <w:szCs w:val="16"/>
        </w:rPr>
        <w:t>Codice e denominazione profili ai quali è associata l’ADA</w:t>
      </w:r>
    </w:p>
  </w:footnote>
  <w:footnote w:id="10">
    <w:p w14:paraId="1627BFFC" w14:textId="77777777" w:rsidR="003E12AA" w:rsidRDefault="003E12AA" w:rsidP="003E12AA">
      <w:pPr>
        <w:pStyle w:val="Testonotaapidipagina"/>
      </w:pPr>
      <w:r>
        <w:rPr>
          <w:rStyle w:val="Rimandonotaapidipagina"/>
        </w:rPr>
        <w:footnoteRef/>
      </w:r>
      <w:r>
        <w:t xml:space="preserve"> </w:t>
      </w:r>
      <w:r w:rsidRPr="00E5534D">
        <w:rPr>
          <w:rFonts w:ascii="Arial" w:hAnsi="Arial" w:cs="Arial"/>
          <w:sz w:val="16"/>
          <w:szCs w:val="16"/>
        </w:rPr>
        <w:t xml:space="preserve">Durata complessiva del percorso, comprese le ore necessarie </w:t>
      </w:r>
      <w:r>
        <w:rPr>
          <w:rFonts w:ascii="Arial" w:hAnsi="Arial" w:cs="Arial"/>
          <w:sz w:val="16"/>
          <w:szCs w:val="16"/>
        </w:rPr>
        <w:t>per</w:t>
      </w:r>
      <w:r w:rsidRPr="00E5534D">
        <w:rPr>
          <w:rFonts w:ascii="Arial" w:hAnsi="Arial" w:cs="Arial"/>
          <w:sz w:val="16"/>
          <w:szCs w:val="16"/>
        </w:rPr>
        <w:t xml:space="preserve"> acquisire le </w:t>
      </w:r>
      <w:proofErr w:type="spellStart"/>
      <w:r w:rsidRPr="00E5534D">
        <w:rPr>
          <w:rFonts w:ascii="Arial" w:hAnsi="Arial" w:cs="Arial"/>
          <w:sz w:val="16"/>
          <w:szCs w:val="16"/>
        </w:rPr>
        <w:t>key</w:t>
      </w:r>
      <w:proofErr w:type="spellEnd"/>
      <w:r w:rsidRPr="00E5534D">
        <w:rPr>
          <w:rFonts w:ascii="Arial" w:hAnsi="Arial" w:cs="Arial"/>
          <w:sz w:val="16"/>
          <w:szCs w:val="16"/>
        </w:rPr>
        <w:t xml:space="preserve"> </w:t>
      </w:r>
      <w:proofErr w:type="spellStart"/>
      <w:r w:rsidRPr="00E5534D">
        <w:rPr>
          <w:rFonts w:ascii="Arial" w:hAnsi="Arial" w:cs="Arial"/>
          <w:sz w:val="16"/>
          <w:szCs w:val="16"/>
        </w:rPr>
        <w:t>competence</w:t>
      </w:r>
      <w:proofErr w:type="spellEnd"/>
    </w:p>
  </w:footnote>
  <w:footnote w:id="11">
    <w:p w14:paraId="0DFCDD9F" w14:textId="77777777" w:rsidR="003E12AA" w:rsidRDefault="003E12AA" w:rsidP="003E12AA">
      <w:pPr>
        <w:pStyle w:val="Testonotaapidipagina"/>
      </w:pPr>
      <w:r>
        <w:rPr>
          <w:rStyle w:val="Rimandonotaapidipagina"/>
        </w:rPr>
        <w:footnoteRef/>
      </w:r>
      <w:r>
        <w:t xml:space="preserve"> Replicare le sedi (teorica, pratica e attività in alternanza) per ciascuna edizione.</w:t>
      </w:r>
    </w:p>
  </w:footnote>
  <w:footnote w:id="12">
    <w:p w14:paraId="38CEE3A5" w14:textId="77777777" w:rsidR="003E12AA" w:rsidRPr="00D06023" w:rsidRDefault="003E12AA" w:rsidP="003E12AA">
      <w:pPr>
        <w:pStyle w:val="Testonotaapidipagina"/>
        <w:rPr>
          <w:rFonts w:ascii="Arial" w:hAnsi="Arial" w:cs="Arial"/>
          <w:sz w:val="16"/>
          <w:szCs w:val="16"/>
        </w:rPr>
      </w:pPr>
      <w:r w:rsidRPr="00D06023">
        <w:rPr>
          <w:rStyle w:val="Rimandonotaapidipagina"/>
          <w:rFonts w:ascii="Arial" w:hAnsi="Arial" w:cs="Arial"/>
          <w:sz w:val="16"/>
          <w:szCs w:val="16"/>
        </w:rPr>
        <w:footnoteRef/>
      </w:r>
      <w:r w:rsidRPr="00D06023">
        <w:rPr>
          <w:rFonts w:ascii="Arial" w:hAnsi="Arial" w:cs="Arial"/>
          <w:sz w:val="16"/>
          <w:szCs w:val="16"/>
        </w:rPr>
        <w:t xml:space="preserve"> Raccomandazione del Parlamento europeo e del Consiglio del 18 dicembre 2006 relativa a competenze chiave per l'apprendimento permanente (2006/962/CE)</w:t>
      </w:r>
    </w:p>
  </w:footnote>
  <w:footnote w:id="13">
    <w:p w14:paraId="74000455" w14:textId="77777777" w:rsidR="003E12AA" w:rsidRDefault="003E12AA" w:rsidP="003E12AA">
      <w:pPr>
        <w:pStyle w:val="Testonotaapidipagina"/>
        <w:jc w:val="both"/>
      </w:pPr>
      <w:r>
        <w:rPr>
          <w:rStyle w:val="Rimandonotaapidipagina"/>
        </w:rPr>
        <w:footnoteRef/>
      </w:r>
      <w:r>
        <w:t xml:space="preserve"> </w:t>
      </w:r>
      <w:r w:rsidRPr="00443E47">
        <w:rPr>
          <w:rFonts w:ascii="Arial" w:hAnsi="Arial" w:cs="Arial"/>
          <w:sz w:val="16"/>
          <w:szCs w:val="16"/>
        </w:rPr>
        <w:t xml:space="preserve">Per la descrizione delle prove dell’esame finale non è stato inserito un campo apposito, in quanto in base alla disciplina della certificazione delle competenze in esito ai percorsi formativi – regime transitorio, di cui alla determinazione n. 56434/6545 del 16.12.2015 del Direttore del Servizio formazione, spetta alle Commissioni organizzare le prove d’esame. Resta ferma la necessità, nella costruzione del preventivo, di considerare anche le spese per l’esame. </w:t>
      </w:r>
    </w:p>
  </w:footnote>
  <w:footnote w:id="14">
    <w:p w14:paraId="3FB33773" w14:textId="77777777" w:rsidR="003E12AA" w:rsidRDefault="003E12AA" w:rsidP="003E12AA">
      <w:pPr>
        <w:pStyle w:val="Testonotaapidipagina"/>
      </w:pPr>
      <w:r>
        <w:rPr>
          <w:rStyle w:val="Rimandonotaapidipagina"/>
        </w:rPr>
        <w:footnoteRef/>
      </w:r>
      <w:r>
        <w:t xml:space="preserve"> </w:t>
      </w:r>
      <w:r w:rsidRPr="00E5534D">
        <w:rPr>
          <w:rFonts w:ascii="Arial" w:hAnsi="Arial" w:cs="Arial"/>
          <w:sz w:val="16"/>
          <w:szCs w:val="16"/>
        </w:rPr>
        <w:t xml:space="preserve">Durata complessiva del percorso, comprese le ore necessarie </w:t>
      </w:r>
      <w:r>
        <w:rPr>
          <w:rFonts w:ascii="Arial" w:hAnsi="Arial" w:cs="Arial"/>
          <w:sz w:val="16"/>
          <w:szCs w:val="16"/>
        </w:rPr>
        <w:t>per</w:t>
      </w:r>
      <w:r w:rsidRPr="00E5534D">
        <w:rPr>
          <w:rFonts w:ascii="Arial" w:hAnsi="Arial" w:cs="Arial"/>
          <w:sz w:val="16"/>
          <w:szCs w:val="16"/>
        </w:rPr>
        <w:t xml:space="preserve"> acquisire le </w:t>
      </w:r>
      <w:proofErr w:type="spellStart"/>
      <w:r w:rsidRPr="00E5534D">
        <w:rPr>
          <w:rFonts w:ascii="Arial" w:hAnsi="Arial" w:cs="Arial"/>
          <w:sz w:val="16"/>
          <w:szCs w:val="16"/>
        </w:rPr>
        <w:t>key</w:t>
      </w:r>
      <w:proofErr w:type="spellEnd"/>
      <w:r w:rsidRPr="00E5534D">
        <w:rPr>
          <w:rFonts w:ascii="Arial" w:hAnsi="Arial" w:cs="Arial"/>
          <w:sz w:val="16"/>
          <w:szCs w:val="16"/>
        </w:rPr>
        <w:t xml:space="preserve"> </w:t>
      </w:r>
      <w:proofErr w:type="spellStart"/>
      <w:r w:rsidRPr="00E5534D">
        <w:rPr>
          <w:rFonts w:ascii="Arial" w:hAnsi="Arial" w:cs="Arial"/>
          <w:sz w:val="16"/>
          <w:szCs w:val="16"/>
        </w:rPr>
        <w:t>competence</w:t>
      </w:r>
      <w:proofErr w:type="spellEnd"/>
    </w:p>
  </w:footnote>
  <w:footnote w:id="15">
    <w:p w14:paraId="5963194F" w14:textId="77777777" w:rsidR="003E12AA" w:rsidRDefault="003E12AA" w:rsidP="003E12AA">
      <w:pPr>
        <w:pStyle w:val="Testonotaapidipagina"/>
      </w:pPr>
      <w:r>
        <w:rPr>
          <w:rStyle w:val="Rimandonotaapidipagina"/>
        </w:rPr>
        <w:footnoteRef/>
      </w:r>
      <w:r>
        <w:t xml:space="preserve"> Replicare le sedi (teorica, pratica e attività in alternanza) per ciascuna edizione.</w:t>
      </w:r>
    </w:p>
  </w:footnote>
  <w:footnote w:id="16">
    <w:p w14:paraId="49CEC011" w14:textId="77777777" w:rsidR="003E12AA" w:rsidRPr="00DB01FC" w:rsidRDefault="003E12AA" w:rsidP="003E12AA">
      <w:pPr>
        <w:pStyle w:val="Testonotaapidipagina"/>
        <w:ind w:left="142" w:hanging="142"/>
        <w:rPr>
          <w:rFonts w:ascii="Arial" w:hAnsi="Arial" w:cs="Arial"/>
          <w:sz w:val="14"/>
          <w:szCs w:val="14"/>
        </w:rPr>
      </w:pPr>
      <w:r w:rsidRPr="00DB01FC">
        <w:rPr>
          <w:rStyle w:val="Rimandonotaapidipagina"/>
          <w:rFonts w:ascii="Arial" w:hAnsi="Arial" w:cs="Arial"/>
          <w:sz w:val="14"/>
          <w:szCs w:val="14"/>
        </w:rPr>
        <w:footnoteRef/>
      </w:r>
      <w:r w:rsidRPr="00DB01FC">
        <w:rPr>
          <w:rFonts w:ascii="Arial" w:hAnsi="Arial" w:cs="Arial"/>
          <w:sz w:val="14"/>
          <w:szCs w:val="14"/>
        </w:rPr>
        <w:t xml:space="preserve"> Raccomandazione del Parlamento europeo e del Consiglio del 18 dicembre 2006 relativa a competenze chiave per l'apprendimento permanente (2006/962/CE)</w:t>
      </w:r>
    </w:p>
  </w:footnote>
  <w:footnote w:id="17">
    <w:p w14:paraId="1BAB3A3F" w14:textId="77777777" w:rsidR="003E12AA" w:rsidRPr="00DB01FC" w:rsidRDefault="003E12AA" w:rsidP="003E12AA">
      <w:pPr>
        <w:pStyle w:val="Testonotaapidipagina"/>
        <w:ind w:left="142" w:hanging="142"/>
        <w:jc w:val="both"/>
        <w:rPr>
          <w:rFonts w:ascii="Arial" w:hAnsi="Arial" w:cs="Arial"/>
          <w:color w:val="FF0000"/>
          <w:sz w:val="14"/>
          <w:szCs w:val="14"/>
        </w:rPr>
      </w:pPr>
      <w:r w:rsidRPr="00DB01FC">
        <w:rPr>
          <w:rStyle w:val="Rimandonotaapidipagina"/>
          <w:rFonts w:ascii="Arial" w:hAnsi="Arial" w:cs="Arial"/>
          <w:sz w:val="14"/>
          <w:szCs w:val="14"/>
        </w:rPr>
        <w:footnoteRef/>
      </w:r>
      <w:r w:rsidRPr="00DB01FC">
        <w:rPr>
          <w:rFonts w:ascii="Arial" w:hAnsi="Arial" w:cs="Arial"/>
          <w:sz w:val="14"/>
          <w:szCs w:val="14"/>
        </w:rPr>
        <w:t>Tra le ore di pratica possono rientrare quelle dedicate ai laboratori (ad</w:t>
      </w:r>
      <w:r>
        <w:rPr>
          <w:rFonts w:ascii="Arial" w:hAnsi="Arial" w:cs="Arial"/>
          <w:sz w:val="14"/>
          <w:szCs w:val="14"/>
        </w:rPr>
        <w:t xml:space="preserve"> </w:t>
      </w:r>
      <w:r w:rsidRPr="00DB01FC">
        <w:rPr>
          <w:rFonts w:ascii="Arial" w:hAnsi="Arial" w:cs="Arial"/>
          <w:sz w:val="14"/>
          <w:szCs w:val="14"/>
        </w:rPr>
        <w:t>esempio, per l’analisi di fattibilità dell’idea imprenditoriale) al “</w:t>
      </w:r>
      <w:proofErr w:type="spellStart"/>
      <w:r w:rsidRPr="00DB01FC">
        <w:rPr>
          <w:rFonts w:ascii="Arial" w:hAnsi="Arial" w:cs="Arial"/>
          <w:sz w:val="14"/>
          <w:szCs w:val="14"/>
        </w:rPr>
        <w:t>learning</w:t>
      </w:r>
      <w:proofErr w:type="spellEnd"/>
      <w:r w:rsidRPr="00DB01FC">
        <w:rPr>
          <w:rFonts w:ascii="Arial" w:hAnsi="Arial" w:cs="Arial"/>
          <w:sz w:val="14"/>
          <w:szCs w:val="14"/>
        </w:rPr>
        <w:t xml:space="preserve"> by </w:t>
      </w:r>
      <w:proofErr w:type="spellStart"/>
      <w:r w:rsidRPr="00DB01FC">
        <w:rPr>
          <w:rFonts w:ascii="Arial" w:hAnsi="Arial" w:cs="Arial"/>
          <w:sz w:val="14"/>
          <w:szCs w:val="14"/>
        </w:rPr>
        <w:t>doing</w:t>
      </w:r>
      <w:proofErr w:type="spellEnd"/>
      <w:r w:rsidRPr="00DB01FC">
        <w:rPr>
          <w:rFonts w:ascii="Arial" w:hAnsi="Arial" w:cs="Arial"/>
          <w:sz w:val="14"/>
          <w:szCs w:val="14"/>
        </w:rPr>
        <w:t>“, allo startup weekend, etc.</w:t>
      </w:r>
    </w:p>
  </w:footnote>
  <w:footnote w:id="18">
    <w:p w14:paraId="12E65636" w14:textId="77777777" w:rsidR="003E12AA" w:rsidRDefault="003E12AA" w:rsidP="003E12AA">
      <w:pPr>
        <w:pStyle w:val="Testonotaapidipagina"/>
        <w:jc w:val="both"/>
      </w:pPr>
      <w:r w:rsidRPr="00EF7B35">
        <w:rPr>
          <w:rStyle w:val="Rimandonotaapidipagina"/>
        </w:rPr>
        <w:footnoteRef/>
      </w:r>
      <w:r w:rsidRPr="00EF7B35">
        <w:t xml:space="preserve"> </w:t>
      </w:r>
      <w:r w:rsidRPr="00EF7B35">
        <w:rPr>
          <w:rFonts w:ascii="Arial" w:hAnsi="Arial" w:cs="Arial"/>
          <w:sz w:val="16"/>
          <w:szCs w:val="16"/>
        </w:rPr>
        <w:t>Come già chiarito nelle FAQ,  qualora si preveda un esame finale, è necessario certificare le competenze tecnico-professionali acquisite nell’intero percorso.  Per la descrizione delle prove dell’esame finale non è stato inserito un campo apposito, in quanto in base alla disciplina della certificazione delle competenze in esito ai percorsi formativi – regime transitorio, di cui alla determinazione n. 56434/6545 del 16.12.2015 del Direttore del Servizio formazione spetta alle Commissioni organizzare le prove d’esame. Resta ferma la necessità, nella costruzione del preventivo, di considerare anche le spese per l’esame.</w:t>
      </w:r>
    </w:p>
  </w:footnote>
  <w:footnote w:id="19">
    <w:p w14:paraId="2986087F" w14:textId="77777777" w:rsidR="003E12AA" w:rsidRDefault="003E12AA" w:rsidP="003E12AA">
      <w:pPr>
        <w:pStyle w:val="Testonotaapidipagina"/>
      </w:pPr>
      <w:r>
        <w:rPr>
          <w:rStyle w:val="Rimandonotaapidipagina"/>
        </w:rPr>
        <w:footnoteRef/>
      </w:r>
      <w:r>
        <w:t xml:space="preserve"> </w:t>
      </w:r>
      <w:r w:rsidRPr="003C73FB">
        <w:rPr>
          <w:rFonts w:ascii="Arial" w:hAnsi="Arial" w:cs="Arial"/>
          <w:kern w:val="28"/>
          <w:sz w:val="16"/>
          <w:szCs w:val="16"/>
        </w:rPr>
        <w:t>Barrare la casella di competenza</w:t>
      </w:r>
    </w:p>
  </w:footnote>
  <w:footnote w:id="20">
    <w:p w14:paraId="1600B06E" w14:textId="77777777" w:rsidR="003E12AA" w:rsidRPr="00484BB2" w:rsidRDefault="003E12AA" w:rsidP="003E12AA">
      <w:pPr>
        <w:pStyle w:val="Testonotaapidipagina"/>
        <w:jc w:val="both"/>
        <w:rPr>
          <w:sz w:val="16"/>
        </w:rPr>
      </w:pPr>
      <w:r w:rsidRPr="00484BB2">
        <w:rPr>
          <w:rStyle w:val="Rimandonotaapidipagina"/>
          <w:rFonts w:ascii="Arial" w:eastAsia="MS Mincho" w:hAnsi="Arial"/>
          <w:sz w:val="16"/>
          <w:szCs w:val="16"/>
        </w:rPr>
        <w:footnoteRef/>
      </w:r>
      <w:r w:rsidRPr="00484BB2">
        <w:rPr>
          <w:rFonts w:ascii="Arial" w:hAnsi="Arial"/>
          <w:sz w:val="16"/>
          <w:szCs w:val="16"/>
        </w:rPr>
        <w:t xml:space="preserve"> </w:t>
      </w:r>
      <w:r w:rsidRPr="003C73FB">
        <w:rPr>
          <w:rFonts w:ascii="Arial" w:hAnsi="Arial" w:cs="Arial"/>
          <w:kern w:val="28"/>
          <w:sz w:val="16"/>
          <w:szCs w:val="16"/>
        </w:rPr>
        <w:t>Il soggetto proponente si avvarrà di apporti specialistici da parte di altri soggetti ai sensi del quanto indicato nelle “Linee Guida per la gestione e rendicontazione dei progetti”.</w:t>
      </w:r>
    </w:p>
  </w:footnote>
  <w:footnote w:id="21">
    <w:p w14:paraId="337D1998" w14:textId="77777777" w:rsidR="003E12AA" w:rsidRPr="001946BF" w:rsidRDefault="003E12AA" w:rsidP="003E12AA">
      <w:pPr>
        <w:pStyle w:val="Testonotaapidipagina"/>
        <w:rPr>
          <w:rFonts w:ascii="Arial" w:hAnsi="Arial" w:cs="Arial"/>
          <w:sz w:val="14"/>
          <w:szCs w:val="14"/>
        </w:rPr>
      </w:pPr>
      <w:r w:rsidRPr="001946BF">
        <w:rPr>
          <w:rStyle w:val="Rimandonotaapidipagina"/>
          <w:rFonts w:ascii="Arial" w:hAnsi="Arial" w:cs="Arial"/>
          <w:sz w:val="14"/>
          <w:szCs w:val="14"/>
        </w:rPr>
        <w:footnoteRef/>
      </w:r>
      <w:r w:rsidRPr="003C73FB">
        <w:rPr>
          <w:rFonts w:ascii="Arial" w:eastAsia="SimSun" w:hAnsi="Arial" w:cs="Arial"/>
          <w:bCs/>
          <w:sz w:val="16"/>
          <w:szCs w:val="16"/>
        </w:rPr>
        <w:t>Per ogni trimestre riportare le attività previste e gli eventuali prodotti</w:t>
      </w:r>
    </w:p>
  </w:footnote>
  <w:footnote w:id="22">
    <w:p w14:paraId="614BA772" w14:textId="77777777" w:rsidR="003E12AA" w:rsidRDefault="003E12AA" w:rsidP="003E12AA">
      <w:pPr>
        <w:pStyle w:val="Testonotaapidipagina"/>
      </w:pPr>
      <w:r>
        <w:rPr>
          <w:rStyle w:val="Rimandonotaapidipagina"/>
        </w:rPr>
        <w:footnoteRef/>
      </w:r>
      <w:r>
        <w:t xml:space="preserve"> </w:t>
      </w:r>
      <w:r w:rsidRPr="00D32FE5">
        <w:rPr>
          <w:rFonts w:ascii="Arial" w:hAnsi="Arial" w:cs="Arial"/>
          <w:sz w:val="16"/>
          <w:szCs w:val="16"/>
        </w:rPr>
        <w:t>Pari o superiore alla percentuale di profili di fascia A e B individuata nel progetto di massima</w:t>
      </w:r>
    </w:p>
  </w:footnote>
  <w:footnote w:id="23">
    <w:p w14:paraId="2E63A857" w14:textId="77777777" w:rsidR="003E12AA" w:rsidRPr="00326F18" w:rsidRDefault="003E12AA" w:rsidP="003E12AA">
      <w:pPr>
        <w:pStyle w:val="sigla"/>
        <w:spacing w:before="0"/>
        <w:ind w:left="0"/>
        <w:jc w:val="both"/>
        <w:rPr>
          <w:rFonts w:ascii="Arial" w:hAnsi="Arial"/>
          <w:b w:val="0"/>
          <w:smallCaps/>
          <w:color w:val="auto"/>
          <w:sz w:val="14"/>
          <w:szCs w:val="14"/>
        </w:rPr>
      </w:pPr>
      <w:r w:rsidRPr="00CD3368">
        <w:rPr>
          <w:rStyle w:val="Rimandonotaapidipagina"/>
          <w:rFonts w:ascii="Arial" w:eastAsia="MS Mincho" w:hAnsi="Arial"/>
          <w:b w:val="0"/>
          <w:color w:val="auto"/>
          <w:sz w:val="14"/>
          <w:szCs w:val="14"/>
        </w:rPr>
        <w:footnoteRef/>
      </w:r>
      <w:r w:rsidRPr="00115528">
        <w:rPr>
          <w:rFonts w:ascii="Arial" w:eastAsia="Calibri" w:hAnsi="Arial" w:cs="Arial"/>
          <w:b w:val="0"/>
          <w:bCs w:val="0"/>
          <w:color w:val="auto"/>
          <w:sz w:val="16"/>
          <w:szCs w:val="16"/>
        </w:rPr>
        <w:t xml:space="preserve">documento firmato digitalmente in conformità alle disposizioni di cui al d.lgs. 7 marzo 2005 n.82, codice dell’amministrazione digitale I documenti sottoscritti mediante firma digitale costituiscono copia originale ad ogni effetto di legge ai sensi del </w:t>
      </w:r>
      <w:proofErr w:type="spellStart"/>
      <w:r w:rsidRPr="00115528">
        <w:rPr>
          <w:rFonts w:ascii="Arial" w:eastAsia="Calibri" w:hAnsi="Arial" w:cs="Arial"/>
          <w:b w:val="0"/>
          <w:bCs w:val="0"/>
          <w:color w:val="auto"/>
          <w:sz w:val="16"/>
          <w:szCs w:val="16"/>
        </w:rPr>
        <w:t>D.Lgs.</w:t>
      </w:r>
      <w:proofErr w:type="spellEnd"/>
      <w:r w:rsidRPr="00115528">
        <w:rPr>
          <w:rFonts w:ascii="Arial" w:eastAsia="Calibri" w:hAnsi="Arial" w:cs="Arial"/>
          <w:b w:val="0"/>
          <w:bCs w:val="0"/>
          <w:color w:val="auto"/>
          <w:sz w:val="16"/>
          <w:szCs w:val="16"/>
        </w:rPr>
        <w:t xml:space="preserve"> 82/2005 e ss.mm.ii. Ai sensi del 1° comma dell’art. 45 del </w:t>
      </w:r>
      <w:proofErr w:type="spellStart"/>
      <w:r w:rsidRPr="00115528">
        <w:rPr>
          <w:rFonts w:ascii="Arial" w:eastAsia="Calibri" w:hAnsi="Arial" w:cs="Arial"/>
          <w:b w:val="0"/>
          <w:bCs w:val="0"/>
          <w:color w:val="auto"/>
          <w:sz w:val="16"/>
          <w:szCs w:val="16"/>
        </w:rPr>
        <w:t>D.Lgs.</w:t>
      </w:r>
      <w:proofErr w:type="spellEnd"/>
      <w:r w:rsidRPr="00115528">
        <w:rPr>
          <w:rFonts w:ascii="Arial" w:eastAsia="Calibri" w:hAnsi="Arial" w:cs="Arial"/>
          <w:b w:val="0"/>
          <w:bCs w:val="0"/>
          <w:color w:val="auto"/>
          <w:sz w:val="16"/>
          <w:szCs w:val="16"/>
        </w:rPr>
        <w:t xml:space="preserve"> 82/2005. I documenti trasmessi ad una pubblica amministrazione con qualsiasi mezzo telematico o informatico idoneo ad accertarne la fonte di provenienza, soddisfano il requisito della forma scritta e la loro trasmissione non deve essere seguita da quella del documento originale.</w:t>
      </w:r>
    </w:p>
    <w:p w14:paraId="403DE8F9" w14:textId="77777777" w:rsidR="003E12AA" w:rsidRDefault="003E12AA" w:rsidP="003E12AA">
      <w:pPr>
        <w:pStyle w:val="sigla"/>
        <w:spacing w:before="0"/>
        <w:ind w:left="0"/>
        <w:jc w:val="both"/>
      </w:pPr>
    </w:p>
  </w:footnote>
  <w:footnote w:id="24">
    <w:p w14:paraId="221F6A5B" w14:textId="77777777" w:rsidR="003E12AA" w:rsidRDefault="003E12AA" w:rsidP="003E12AA">
      <w:pPr>
        <w:pStyle w:val="Testonotaapidipagina"/>
      </w:pPr>
      <w:r>
        <w:rPr>
          <w:rStyle w:val="Rimandonotaapidipagina"/>
        </w:rPr>
        <w:footnoteRef/>
      </w:r>
      <w:r>
        <w:t xml:space="preserve"> Specificare l’importo finanziario relativo alle attività già realizzate sino alla stesura del presente progetto esecutivo</w:t>
      </w:r>
    </w:p>
  </w:footnote>
  <w:footnote w:id="25">
    <w:p w14:paraId="2A3FECFE" w14:textId="77777777" w:rsidR="003E12AA" w:rsidRDefault="003E12AA" w:rsidP="003E12AA">
      <w:pPr>
        <w:pStyle w:val="Testonotaapidipagina"/>
      </w:pPr>
      <w:r>
        <w:rPr>
          <w:rStyle w:val="Rimandonotaapidipagina"/>
        </w:rPr>
        <w:footnoteRef/>
      </w:r>
      <w:r>
        <w:t xml:space="preserve"> Specificare l’importo finanziario relativo alle attività già realizzate sino alla stesura del presente progetto esecutivo</w:t>
      </w:r>
    </w:p>
  </w:footnote>
  <w:footnote w:id="26">
    <w:p w14:paraId="71738E22" w14:textId="77777777" w:rsidR="003E12AA" w:rsidRDefault="003E12AA" w:rsidP="003E12AA">
      <w:pPr>
        <w:pStyle w:val="Testonotaapidipagina"/>
      </w:pPr>
      <w:r>
        <w:rPr>
          <w:rStyle w:val="Rimandonotaapidipagina"/>
        </w:rPr>
        <w:footnoteRef/>
      </w:r>
      <w:r>
        <w:t xml:space="preserve"> Specificare l’importo finanziario relativo alle attività già realizzate sino alla stesura del presente progetto esecutivo</w:t>
      </w:r>
    </w:p>
  </w:footnote>
  <w:footnote w:id="27">
    <w:p w14:paraId="7920A197" w14:textId="77777777" w:rsidR="003E12AA" w:rsidRDefault="003E12AA" w:rsidP="003E12AA">
      <w:pPr>
        <w:pStyle w:val="Testonotaapidipagina"/>
        <w:jc w:val="both"/>
      </w:pPr>
      <w:r>
        <w:rPr>
          <w:rStyle w:val="Rimandonotaapidipagina"/>
        </w:rPr>
        <w:footnoteRef/>
      </w:r>
      <w:r>
        <w:t xml:space="preserve"> Specificare l’importo finanziario relativo alle attività già realizzate sino alla stesura del presente progetto esecutivo</w:t>
      </w:r>
    </w:p>
  </w:footnote>
  <w:footnote w:id="28">
    <w:p w14:paraId="73E405C7" w14:textId="77777777" w:rsidR="003E12AA" w:rsidRDefault="003E12AA" w:rsidP="003E12AA">
      <w:pPr>
        <w:pStyle w:val="Testonotaapidipagina"/>
        <w:jc w:val="both"/>
      </w:pPr>
      <w:r>
        <w:rPr>
          <w:rStyle w:val="Rimandonotaapidipagina"/>
        </w:rPr>
        <w:footnoteRef/>
      </w:r>
      <w:r>
        <w:t xml:space="preserve"> Specificare l’importo finanziario relativo alle attività già realizzate sino alla stesura del presente progetto esecutivo</w:t>
      </w:r>
    </w:p>
  </w:footnote>
  <w:footnote w:id="29">
    <w:p w14:paraId="0DBEA11A" w14:textId="77777777" w:rsidR="003E12AA" w:rsidRDefault="003E12AA" w:rsidP="003E12AA">
      <w:pPr>
        <w:pStyle w:val="Testonotaapidipagina"/>
        <w:jc w:val="both"/>
      </w:pPr>
      <w:r>
        <w:rPr>
          <w:rStyle w:val="Rimandonotaapidipagina"/>
        </w:rPr>
        <w:footnoteRef/>
      </w:r>
      <w:r>
        <w:t xml:space="preserve"> Specificare l’importo finanziario relativo alle attività già realizzate sino alla stesura del presente progetto esecutivo</w:t>
      </w:r>
    </w:p>
  </w:footnote>
  <w:footnote w:id="30">
    <w:p w14:paraId="65371505" w14:textId="77777777" w:rsidR="003E12AA" w:rsidRDefault="003E12AA" w:rsidP="003E12AA">
      <w:pPr>
        <w:pStyle w:val="Testonotaapidipagina"/>
      </w:pPr>
      <w:r>
        <w:rPr>
          <w:rStyle w:val="Rimandonotaapidipagina"/>
        </w:rPr>
        <w:footnoteRef/>
      </w:r>
      <w:r>
        <w:t xml:space="preserve"> Specificare l’importo finanziario relativo alle attività già realizzate sino alla stesura del presente progetto esecutivo</w:t>
      </w:r>
    </w:p>
  </w:footnote>
  <w:footnote w:id="31">
    <w:p w14:paraId="0D2E51F6" w14:textId="77777777" w:rsidR="003E12AA" w:rsidRPr="006A2961" w:rsidRDefault="003E12AA" w:rsidP="003E12AA">
      <w:pPr>
        <w:pStyle w:val="Testonotaapidipagina"/>
        <w:jc w:val="both"/>
      </w:pPr>
      <w:r>
        <w:rPr>
          <w:rStyle w:val="Rimandonotaapidipagina"/>
        </w:rPr>
        <w:footnoteRef/>
      </w:r>
      <w:r>
        <w:t xml:space="preserve"> </w:t>
      </w:r>
      <w:r w:rsidRPr="00791E7E">
        <w:rPr>
          <w:rFonts w:ascii="Arial" w:hAnsi="Arial" w:cs="Arial"/>
          <w:kern w:val="28"/>
          <w:sz w:val="16"/>
          <w:szCs w:val="16"/>
        </w:rPr>
        <w:t>Nel caso in cui i costi diretti di personale impegnato nel progetto riconosciuti in fase di rendiconto finale, risultino inferiori a quanto indicato nel preventivo economico, l’importo forfettario (max 40%), riconosciuto a copertura degli ulteriori costi, sarà ridotto proporzionalmente (</w:t>
      </w:r>
      <w:proofErr w:type="spellStart"/>
      <w:r w:rsidRPr="00791E7E">
        <w:rPr>
          <w:rFonts w:ascii="Arial" w:hAnsi="Arial" w:cs="Arial"/>
          <w:kern w:val="28"/>
          <w:sz w:val="16"/>
          <w:szCs w:val="16"/>
        </w:rPr>
        <w:t>cfr</w:t>
      </w:r>
      <w:proofErr w:type="spellEnd"/>
      <w:r w:rsidRPr="00791E7E">
        <w:rPr>
          <w:rFonts w:ascii="Arial" w:hAnsi="Arial" w:cs="Arial"/>
          <w:kern w:val="28"/>
          <w:sz w:val="16"/>
          <w:szCs w:val="16"/>
        </w:rPr>
        <w:t xml:space="preserve"> art. 2.2 delle Linee Guida, “Rendicontazione delle spese”).</w:t>
      </w:r>
    </w:p>
  </w:footnote>
  <w:footnote w:id="32">
    <w:p w14:paraId="450B087C" w14:textId="77777777" w:rsidR="003E12AA" w:rsidRPr="00C15765" w:rsidRDefault="003E12AA" w:rsidP="003E12AA">
      <w:pPr>
        <w:pStyle w:val="Testonotaapidipagina"/>
        <w:rPr>
          <w:rFonts w:ascii="Arial" w:hAnsi="Arial" w:cs="Arial"/>
          <w:sz w:val="16"/>
          <w:szCs w:val="16"/>
        </w:rPr>
      </w:pPr>
      <w:r w:rsidRPr="00C15765">
        <w:rPr>
          <w:rStyle w:val="Rimandonotaapidipagina"/>
          <w:rFonts w:ascii="Arial" w:hAnsi="Arial" w:cs="Arial"/>
          <w:sz w:val="16"/>
          <w:szCs w:val="16"/>
        </w:rPr>
        <w:footnoteRef/>
      </w:r>
      <w:r w:rsidRPr="00C15765">
        <w:rPr>
          <w:rFonts w:ascii="Arial" w:hAnsi="Arial" w:cs="Arial"/>
          <w:sz w:val="16"/>
          <w:szCs w:val="16"/>
        </w:rPr>
        <w:t xml:space="preserve"> Inserire il valore assoluto in Euro</w:t>
      </w:r>
    </w:p>
  </w:footnote>
  <w:footnote w:id="33">
    <w:p w14:paraId="535146C7" w14:textId="77777777" w:rsidR="003E12AA" w:rsidRPr="00326F18" w:rsidRDefault="003E12AA" w:rsidP="003E12AA">
      <w:pPr>
        <w:pStyle w:val="sigla"/>
        <w:spacing w:before="0"/>
        <w:ind w:left="0"/>
        <w:jc w:val="both"/>
        <w:rPr>
          <w:rFonts w:ascii="Arial" w:hAnsi="Arial"/>
          <w:b w:val="0"/>
          <w:smallCaps/>
          <w:color w:val="auto"/>
          <w:sz w:val="14"/>
          <w:szCs w:val="14"/>
        </w:rPr>
      </w:pPr>
      <w:r w:rsidRPr="00CD3368">
        <w:rPr>
          <w:rStyle w:val="Rimandonotaapidipagina"/>
          <w:rFonts w:ascii="Arial" w:eastAsia="MS Mincho" w:hAnsi="Arial"/>
          <w:b w:val="0"/>
          <w:color w:val="auto"/>
          <w:sz w:val="14"/>
          <w:szCs w:val="14"/>
        </w:rPr>
        <w:footnoteRef/>
      </w:r>
      <w:r w:rsidRPr="00115528">
        <w:rPr>
          <w:rFonts w:ascii="Arial" w:eastAsia="Calibri" w:hAnsi="Arial" w:cs="Arial"/>
          <w:b w:val="0"/>
          <w:bCs w:val="0"/>
          <w:color w:val="auto"/>
          <w:sz w:val="16"/>
          <w:szCs w:val="16"/>
        </w:rPr>
        <w:t xml:space="preserve">documento firmato digitalmente in conformità alle disposizioni di cui al d.lgs. 7 marzo 2005 n.82, codice dell’amministrazione digitale I documenti sottoscritti mediante firma digitale costituiscono copia originale ad ogni effetto di legge ai sensi del </w:t>
      </w:r>
      <w:proofErr w:type="spellStart"/>
      <w:r w:rsidRPr="00115528">
        <w:rPr>
          <w:rFonts w:ascii="Arial" w:eastAsia="Calibri" w:hAnsi="Arial" w:cs="Arial"/>
          <w:b w:val="0"/>
          <w:bCs w:val="0"/>
          <w:color w:val="auto"/>
          <w:sz w:val="16"/>
          <w:szCs w:val="16"/>
        </w:rPr>
        <w:t>D.Lgs.</w:t>
      </w:r>
      <w:proofErr w:type="spellEnd"/>
      <w:r w:rsidRPr="00115528">
        <w:rPr>
          <w:rFonts w:ascii="Arial" w:eastAsia="Calibri" w:hAnsi="Arial" w:cs="Arial"/>
          <w:b w:val="0"/>
          <w:bCs w:val="0"/>
          <w:color w:val="auto"/>
          <w:sz w:val="16"/>
          <w:szCs w:val="16"/>
        </w:rPr>
        <w:t xml:space="preserve"> 82/2005 e ss.mm.ii. Ai sensi del 1° comma dell’art. 45 del </w:t>
      </w:r>
      <w:proofErr w:type="spellStart"/>
      <w:r w:rsidRPr="00115528">
        <w:rPr>
          <w:rFonts w:ascii="Arial" w:eastAsia="Calibri" w:hAnsi="Arial" w:cs="Arial"/>
          <w:b w:val="0"/>
          <w:bCs w:val="0"/>
          <w:color w:val="auto"/>
          <w:sz w:val="16"/>
          <w:szCs w:val="16"/>
        </w:rPr>
        <w:t>D.Lgs.</w:t>
      </w:r>
      <w:proofErr w:type="spellEnd"/>
      <w:r w:rsidRPr="00115528">
        <w:rPr>
          <w:rFonts w:ascii="Arial" w:eastAsia="Calibri" w:hAnsi="Arial" w:cs="Arial"/>
          <w:b w:val="0"/>
          <w:bCs w:val="0"/>
          <w:color w:val="auto"/>
          <w:sz w:val="16"/>
          <w:szCs w:val="16"/>
        </w:rPr>
        <w:t xml:space="preserve"> 82/2005. I documenti trasmessi ad una pubblica amministrazione con qualsiasi mezzo telematico o informatico idoneo ad accertarne la fonte di provenienza, soddisfano il requisito della forma scritta e la loro trasmissione non deve essere seguita da quella del documento originale.</w:t>
      </w:r>
    </w:p>
    <w:p w14:paraId="70150FF0" w14:textId="77777777" w:rsidR="003E12AA" w:rsidRDefault="003E12AA" w:rsidP="003E12AA">
      <w:pPr>
        <w:pStyle w:val="sigla"/>
        <w:spacing w:before="0"/>
        <w:ind w:left="0"/>
        <w:jc w:val="both"/>
      </w:pPr>
    </w:p>
  </w:footnote>
  <w:footnote w:id="34">
    <w:p w14:paraId="73116D9C" w14:textId="77777777" w:rsidR="003E12AA" w:rsidRDefault="003E12AA" w:rsidP="003E12AA"/>
  </w:footnote>
  <w:footnote w:id="35">
    <w:p w14:paraId="7EA6EA96" w14:textId="77777777" w:rsidR="003E12AA" w:rsidRPr="00326F18" w:rsidRDefault="003E12AA" w:rsidP="003E12AA">
      <w:pPr>
        <w:pStyle w:val="sigla"/>
        <w:spacing w:before="0"/>
        <w:ind w:left="0"/>
        <w:jc w:val="both"/>
        <w:rPr>
          <w:rFonts w:ascii="Arial" w:hAnsi="Arial"/>
          <w:b w:val="0"/>
          <w:smallCaps/>
          <w:color w:val="auto"/>
          <w:sz w:val="14"/>
          <w:szCs w:val="14"/>
        </w:rPr>
      </w:pPr>
      <w:r w:rsidRPr="00CD3368">
        <w:rPr>
          <w:rStyle w:val="Rimandonotaapidipagina"/>
          <w:rFonts w:ascii="Arial" w:eastAsia="MS Mincho" w:hAnsi="Arial"/>
          <w:b w:val="0"/>
          <w:color w:val="auto"/>
          <w:sz w:val="14"/>
          <w:szCs w:val="14"/>
        </w:rPr>
        <w:footnoteRef/>
      </w:r>
      <w:r w:rsidRPr="00115528">
        <w:rPr>
          <w:rFonts w:ascii="Arial" w:eastAsia="Calibri" w:hAnsi="Arial" w:cs="Arial"/>
          <w:b w:val="0"/>
          <w:bCs w:val="0"/>
          <w:color w:val="auto"/>
          <w:sz w:val="16"/>
          <w:szCs w:val="16"/>
        </w:rPr>
        <w:t xml:space="preserve">documento firmato digitalmente in conformità alle disposizioni di cui al d.lgs. 7 marzo 2005 n.82, codice dell’amministrazione digitale I documenti sottoscritti mediante firma digitale costituiscono copia originale ad ogni effetto di legge ai sensi del </w:t>
      </w:r>
      <w:proofErr w:type="spellStart"/>
      <w:r w:rsidRPr="00115528">
        <w:rPr>
          <w:rFonts w:ascii="Arial" w:eastAsia="Calibri" w:hAnsi="Arial" w:cs="Arial"/>
          <w:b w:val="0"/>
          <w:bCs w:val="0"/>
          <w:color w:val="auto"/>
          <w:sz w:val="16"/>
          <w:szCs w:val="16"/>
        </w:rPr>
        <w:t>D.Lgs.</w:t>
      </w:r>
      <w:proofErr w:type="spellEnd"/>
      <w:r w:rsidRPr="00115528">
        <w:rPr>
          <w:rFonts w:ascii="Arial" w:eastAsia="Calibri" w:hAnsi="Arial" w:cs="Arial"/>
          <w:b w:val="0"/>
          <w:bCs w:val="0"/>
          <w:color w:val="auto"/>
          <w:sz w:val="16"/>
          <w:szCs w:val="16"/>
        </w:rPr>
        <w:t xml:space="preserve"> 82/2005 e ss.mm.ii. Ai sensi del 1° comma dell’art. 45 del </w:t>
      </w:r>
      <w:proofErr w:type="spellStart"/>
      <w:r w:rsidRPr="00115528">
        <w:rPr>
          <w:rFonts w:ascii="Arial" w:eastAsia="Calibri" w:hAnsi="Arial" w:cs="Arial"/>
          <w:b w:val="0"/>
          <w:bCs w:val="0"/>
          <w:color w:val="auto"/>
          <w:sz w:val="16"/>
          <w:szCs w:val="16"/>
        </w:rPr>
        <w:t>D.Lgs.</w:t>
      </w:r>
      <w:proofErr w:type="spellEnd"/>
      <w:r w:rsidRPr="00115528">
        <w:rPr>
          <w:rFonts w:ascii="Arial" w:eastAsia="Calibri" w:hAnsi="Arial" w:cs="Arial"/>
          <w:b w:val="0"/>
          <w:bCs w:val="0"/>
          <w:color w:val="auto"/>
          <w:sz w:val="16"/>
          <w:szCs w:val="16"/>
        </w:rPr>
        <w:t xml:space="preserve"> 82/2005. I documenti trasmessi ad una pubblica amministrazione con qualsiasi mezzo telematico o informatico idoneo ad accertarne la fonte di provenienza, soddisfano il requisito della forma scritta e la loro trasmissione non deve essere seguita da quella del documento originale.</w:t>
      </w:r>
    </w:p>
    <w:p w14:paraId="64827281" w14:textId="77777777" w:rsidR="003E12AA" w:rsidRDefault="003E12AA" w:rsidP="003E12AA">
      <w:pPr>
        <w:pStyle w:val="sigla"/>
        <w:spacing w:before="0"/>
        <w:ind w:left="0"/>
        <w:jc w:val="both"/>
      </w:pPr>
    </w:p>
  </w:footnote>
  <w:footnote w:id="36">
    <w:p w14:paraId="7B6F9BFF" w14:textId="77777777" w:rsidR="003E12AA" w:rsidRPr="00115528" w:rsidRDefault="003E12AA" w:rsidP="003E12AA">
      <w:pPr>
        <w:pStyle w:val="sigla"/>
        <w:spacing w:before="0"/>
        <w:ind w:left="0"/>
        <w:jc w:val="both"/>
        <w:rPr>
          <w:rFonts w:ascii="Arial" w:eastAsia="Calibri" w:hAnsi="Arial" w:cs="Arial"/>
          <w:b w:val="0"/>
          <w:bCs w:val="0"/>
          <w:color w:val="auto"/>
          <w:sz w:val="16"/>
          <w:szCs w:val="16"/>
        </w:rPr>
      </w:pPr>
      <w:r w:rsidRPr="00CD3368">
        <w:rPr>
          <w:rStyle w:val="Rimandonotaapidipagina"/>
          <w:rFonts w:ascii="Arial" w:eastAsia="MS Mincho" w:hAnsi="Arial"/>
          <w:b w:val="0"/>
          <w:color w:val="auto"/>
          <w:sz w:val="14"/>
          <w:szCs w:val="14"/>
        </w:rPr>
        <w:footnoteRef/>
      </w:r>
      <w:r w:rsidRPr="00115528">
        <w:rPr>
          <w:rFonts w:ascii="Arial" w:eastAsia="Calibri" w:hAnsi="Arial" w:cs="Arial"/>
          <w:b w:val="0"/>
          <w:bCs w:val="0"/>
          <w:color w:val="auto"/>
          <w:sz w:val="16"/>
          <w:szCs w:val="16"/>
        </w:rPr>
        <w:t xml:space="preserve">documento firmato digitalmente in conformità alle disposizioni di cui al d.lgs. 7 marzo 2005 n.82, codice dell’amministrazione digitale I documenti sottoscritti mediante firma digitale costituiscono copia originale ad ogni effetto di legge ai sensi del </w:t>
      </w:r>
      <w:proofErr w:type="spellStart"/>
      <w:r w:rsidRPr="00115528">
        <w:rPr>
          <w:rFonts w:ascii="Arial" w:eastAsia="Calibri" w:hAnsi="Arial" w:cs="Arial"/>
          <w:b w:val="0"/>
          <w:bCs w:val="0"/>
          <w:color w:val="auto"/>
          <w:sz w:val="16"/>
          <w:szCs w:val="16"/>
        </w:rPr>
        <w:t>D.Lgs.</w:t>
      </w:r>
      <w:proofErr w:type="spellEnd"/>
      <w:r w:rsidRPr="00115528">
        <w:rPr>
          <w:rFonts w:ascii="Arial" w:eastAsia="Calibri" w:hAnsi="Arial" w:cs="Arial"/>
          <w:b w:val="0"/>
          <w:bCs w:val="0"/>
          <w:color w:val="auto"/>
          <w:sz w:val="16"/>
          <w:szCs w:val="16"/>
        </w:rPr>
        <w:t xml:space="preserve"> 82/2005 e ss.mm.ii. Ai sensi del 1° comma dell’art. 45 del </w:t>
      </w:r>
      <w:proofErr w:type="spellStart"/>
      <w:r w:rsidRPr="00115528">
        <w:rPr>
          <w:rFonts w:ascii="Arial" w:eastAsia="Calibri" w:hAnsi="Arial" w:cs="Arial"/>
          <w:b w:val="0"/>
          <w:bCs w:val="0"/>
          <w:color w:val="auto"/>
          <w:sz w:val="16"/>
          <w:szCs w:val="16"/>
        </w:rPr>
        <w:t>D.Lgs.</w:t>
      </w:r>
      <w:proofErr w:type="spellEnd"/>
      <w:r w:rsidRPr="00115528">
        <w:rPr>
          <w:rFonts w:ascii="Arial" w:eastAsia="Calibri" w:hAnsi="Arial" w:cs="Arial"/>
          <w:b w:val="0"/>
          <w:bCs w:val="0"/>
          <w:color w:val="auto"/>
          <w:sz w:val="16"/>
          <w:szCs w:val="16"/>
        </w:rPr>
        <w:t xml:space="preserve"> 82/2005. I documenti trasmessi ad una pubblica amministrazione con qualsiasi mezzo telematico o informatico idoneo ad accertarne la fonte di provenienza, soddisfano il requisito della forma scritta e la loro trasmissione non deve essere seguita da quella del documento originale.</w:t>
      </w:r>
    </w:p>
    <w:p w14:paraId="03C07D60" w14:textId="77777777" w:rsidR="003E12AA" w:rsidRDefault="003E12AA" w:rsidP="003E12AA">
      <w:pPr>
        <w:pStyle w:val="sigla"/>
        <w:spacing w:before="0"/>
        <w:ind w:left="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96898B" w14:textId="77777777" w:rsidR="003E12AA" w:rsidRDefault="003E12A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jc w:val="center"/>
      <w:tblCellMar>
        <w:top w:w="5" w:type="dxa"/>
        <w:left w:w="106" w:type="dxa"/>
        <w:bottom w:w="199" w:type="dxa"/>
        <w:right w:w="5" w:type="dxa"/>
      </w:tblCellMar>
      <w:tblLook w:val="04A0" w:firstRow="1" w:lastRow="0" w:firstColumn="1" w:lastColumn="0" w:noHBand="0" w:noVBand="1"/>
    </w:tblPr>
    <w:tblGrid>
      <w:gridCol w:w="2471"/>
      <w:gridCol w:w="1467"/>
      <w:gridCol w:w="2959"/>
      <w:gridCol w:w="2624"/>
    </w:tblGrid>
    <w:tr w:rsidR="003E12AA" w:rsidRPr="00B12D36" w14:paraId="40C6AD0B" w14:textId="77777777">
      <w:trPr>
        <w:trHeight w:val="1646"/>
        <w:jc w:val="center"/>
      </w:trPr>
      <w:tc>
        <w:tcPr>
          <w:tcW w:w="1297" w:type="pct"/>
          <w:vAlign w:val="center"/>
        </w:tcPr>
        <w:p w14:paraId="1D923DAC" w14:textId="77777777" w:rsidR="003E12AA" w:rsidRPr="00D15998" w:rsidRDefault="003E12AA" w:rsidP="003E12AA">
          <w:pPr>
            <w:spacing w:line="254" w:lineRule="auto"/>
            <w:ind w:left="79" w:right="203"/>
            <w:jc w:val="center"/>
            <w:rPr>
              <w:rFonts w:eastAsia="Arial"/>
              <w:color w:val="000000"/>
              <w:sz w:val="19"/>
            </w:rPr>
          </w:pPr>
          <w:r>
            <w:rPr>
              <w:rFonts w:eastAsia="Arial"/>
              <w:noProof/>
              <w:color w:val="000000"/>
              <w:sz w:val="19"/>
              <w:lang w:eastAsia="it-IT"/>
            </w:rPr>
            <w:drawing>
              <wp:inline distT="0" distB="0" distL="0" distR="0" wp14:anchorId="6652C38C" wp14:editId="1024C39B">
                <wp:extent cx="1250950" cy="882650"/>
                <wp:effectExtent l="0" t="0" r="6350" b="0"/>
                <wp:docPr id="155" name="Immagin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0950" cy="882650"/>
                        </a:xfrm>
                        <a:prstGeom prst="rect">
                          <a:avLst/>
                        </a:prstGeom>
                        <a:noFill/>
                        <a:ln>
                          <a:noFill/>
                        </a:ln>
                      </pic:spPr>
                    </pic:pic>
                  </a:graphicData>
                </a:graphic>
              </wp:inline>
            </w:drawing>
          </w:r>
        </w:p>
      </w:tc>
      <w:tc>
        <w:tcPr>
          <w:tcW w:w="770" w:type="pct"/>
          <w:vAlign w:val="center"/>
        </w:tcPr>
        <w:p w14:paraId="0E54A3F0" w14:textId="77777777" w:rsidR="003E12AA" w:rsidRPr="00FC3E1C" w:rsidRDefault="003E12AA" w:rsidP="003E12AA">
          <w:pPr>
            <w:spacing w:line="254" w:lineRule="auto"/>
            <w:ind w:left="68"/>
            <w:jc w:val="center"/>
            <w:rPr>
              <w:rFonts w:eastAsia="Arial"/>
              <w:b/>
              <w:color w:val="000000"/>
              <w:sz w:val="16"/>
              <w:szCs w:val="16"/>
            </w:rPr>
          </w:pPr>
          <w:r>
            <w:rPr>
              <w:rFonts w:eastAsia="Arial"/>
              <w:b/>
              <w:noProof/>
              <w:color w:val="000000"/>
              <w:sz w:val="16"/>
              <w:szCs w:val="16"/>
              <w:lang w:eastAsia="it-IT"/>
            </w:rPr>
            <w:drawing>
              <wp:inline distT="0" distB="0" distL="0" distR="0" wp14:anchorId="6D70BA71" wp14:editId="18AD768B">
                <wp:extent cx="781050" cy="876300"/>
                <wp:effectExtent l="0" t="0" r="0" b="0"/>
                <wp:docPr id="156" name="Immagin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81050" cy="876300"/>
                        </a:xfrm>
                        <a:prstGeom prst="rect">
                          <a:avLst/>
                        </a:prstGeom>
                        <a:noFill/>
                        <a:ln>
                          <a:noFill/>
                        </a:ln>
                      </pic:spPr>
                    </pic:pic>
                  </a:graphicData>
                </a:graphic>
              </wp:inline>
            </w:drawing>
          </w:r>
        </w:p>
      </w:tc>
      <w:tc>
        <w:tcPr>
          <w:tcW w:w="1554" w:type="pct"/>
          <w:vAlign w:val="center"/>
        </w:tcPr>
        <w:p w14:paraId="6021E75B" w14:textId="77777777" w:rsidR="003E12AA" w:rsidRDefault="003E12AA" w:rsidP="003E12AA">
          <w:pPr>
            <w:spacing w:line="254" w:lineRule="auto"/>
            <w:ind w:right="61"/>
            <w:jc w:val="center"/>
            <w:rPr>
              <w:rFonts w:eastAsia="Arial"/>
              <w:color w:val="000000"/>
              <w:sz w:val="19"/>
            </w:rPr>
          </w:pPr>
          <w:r>
            <w:rPr>
              <w:rFonts w:eastAsia="Arial"/>
              <w:noProof/>
              <w:color w:val="000000"/>
              <w:sz w:val="19"/>
              <w:lang w:eastAsia="it-IT"/>
            </w:rPr>
            <w:drawing>
              <wp:inline distT="0" distB="0" distL="0" distR="0" wp14:anchorId="51A95EC7" wp14:editId="69A5DF8B">
                <wp:extent cx="1574800" cy="876300"/>
                <wp:effectExtent l="0" t="0" r="6350" b="0"/>
                <wp:docPr id="157" name="Immagin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74800" cy="876300"/>
                        </a:xfrm>
                        <a:prstGeom prst="rect">
                          <a:avLst/>
                        </a:prstGeom>
                        <a:noFill/>
                        <a:ln>
                          <a:noFill/>
                        </a:ln>
                      </pic:spPr>
                    </pic:pic>
                  </a:graphicData>
                </a:graphic>
              </wp:inline>
            </w:drawing>
          </w:r>
        </w:p>
      </w:tc>
      <w:tc>
        <w:tcPr>
          <w:tcW w:w="1378" w:type="pct"/>
          <w:vAlign w:val="center"/>
        </w:tcPr>
        <w:p w14:paraId="0FB57E9B" w14:textId="77777777" w:rsidR="003E12AA" w:rsidRDefault="003E12AA" w:rsidP="003E12AA">
          <w:pPr>
            <w:spacing w:line="254" w:lineRule="auto"/>
            <w:jc w:val="center"/>
            <w:rPr>
              <w:rFonts w:eastAsia="Arial"/>
              <w:color w:val="000000"/>
              <w:sz w:val="19"/>
            </w:rPr>
          </w:pPr>
          <w:r>
            <w:rPr>
              <w:noProof/>
              <w:lang w:eastAsia="it-IT"/>
            </w:rPr>
            <w:drawing>
              <wp:inline distT="0" distB="0" distL="0" distR="0" wp14:anchorId="1B7DBCE0" wp14:editId="41C3AE00">
                <wp:extent cx="1530350" cy="641350"/>
                <wp:effectExtent l="0" t="0" r="0" b="6350"/>
                <wp:docPr id="158" name="Immagin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30350" cy="641350"/>
                        </a:xfrm>
                        <a:prstGeom prst="rect">
                          <a:avLst/>
                        </a:prstGeom>
                        <a:noFill/>
                        <a:ln>
                          <a:noFill/>
                        </a:ln>
                      </pic:spPr>
                    </pic:pic>
                  </a:graphicData>
                </a:graphic>
              </wp:inline>
            </w:drawing>
          </w:r>
        </w:p>
      </w:tc>
    </w:tr>
  </w:tbl>
  <w:p w14:paraId="20E94355" w14:textId="77777777" w:rsidR="003E12AA" w:rsidRPr="000A5A56" w:rsidRDefault="003E12AA" w:rsidP="003E12AA">
    <w:pPr>
      <w:jc w:val="center"/>
      <w:rPr>
        <w:bCs/>
        <w:color w:val="000000"/>
        <w:sz w:val="16"/>
        <w:szCs w:val="16"/>
      </w:rPr>
    </w:pPr>
    <w:r w:rsidRPr="000A5A56">
      <w:rPr>
        <w:bCs/>
        <w:color w:val="000000"/>
        <w:sz w:val="16"/>
        <w:szCs w:val="16"/>
      </w:rPr>
      <w:t>ASSESSORADU DE SU TRABALLU, FORMATZIONE PROFESSIONALE, COOPERATZIONE E SEGURÀNTZIA SOTZIALE</w:t>
    </w:r>
  </w:p>
  <w:p w14:paraId="2FC8E088" w14:textId="77777777" w:rsidR="003E12AA" w:rsidRPr="000A5A56" w:rsidRDefault="003E12AA" w:rsidP="003E12AA">
    <w:pPr>
      <w:jc w:val="center"/>
      <w:rPr>
        <w:bCs/>
        <w:color w:val="000000"/>
        <w:sz w:val="16"/>
        <w:szCs w:val="16"/>
      </w:rPr>
    </w:pPr>
    <w:r w:rsidRPr="000A5A56">
      <w:rPr>
        <w:bCs/>
        <w:color w:val="000000"/>
        <w:sz w:val="16"/>
        <w:szCs w:val="16"/>
      </w:rPr>
      <w:t>ASSESSORATO DEL LAVORO, FORMAZIONE PROFESSIONALE, COOPERAZIONE E SICUREZZA SOCIALE</w:t>
    </w:r>
  </w:p>
  <w:p w14:paraId="485A9447" w14:textId="77777777" w:rsidR="003E12AA" w:rsidRPr="000A5A56" w:rsidRDefault="003E12AA" w:rsidP="003E12AA">
    <w:pPr>
      <w:jc w:val="center"/>
      <w:rPr>
        <w:sz w:val="16"/>
        <w:szCs w:val="16"/>
      </w:rPr>
    </w:pPr>
  </w:p>
  <w:p w14:paraId="55F73D96" w14:textId="77777777" w:rsidR="003E12AA" w:rsidRPr="00A135E1" w:rsidRDefault="003E12AA" w:rsidP="003E12AA">
    <w:pPr>
      <w:rPr>
        <w:bCs/>
        <w:color w:val="000000"/>
        <w:sz w:val="14"/>
        <w:szCs w:val="16"/>
      </w:rPr>
    </w:pPr>
    <w:r w:rsidRPr="00A135E1">
      <w:rPr>
        <w:bCs/>
        <w:color w:val="000000"/>
        <w:sz w:val="14"/>
        <w:szCs w:val="16"/>
      </w:rPr>
      <w:t xml:space="preserve">DIREZIONE GENERALE </w:t>
    </w:r>
  </w:p>
  <w:p w14:paraId="09027C83" w14:textId="77777777" w:rsidR="003E12AA" w:rsidRDefault="003E12AA" w:rsidP="003E12AA">
    <w:pPr>
      <w:rPr>
        <w:sz w:val="14"/>
        <w:szCs w:val="16"/>
      </w:rPr>
    </w:pPr>
    <w:r w:rsidRPr="00A135E1">
      <w:rPr>
        <w:sz w:val="14"/>
        <w:szCs w:val="16"/>
      </w:rPr>
      <w:t>SERVIZIO FORMAZIONE</w:t>
    </w:r>
  </w:p>
  <w:p w14:paraId="3F6F58F9" w14:textId="77777777" w:rsidR="003E12AA" w:rsidRPr="0069053D" w:rsidRDefault="003E12AA" w:rsidP="003E12AA">
    <w:pPr>
      <w:tabs>
        <w:tab w:val="center" w:pos="4819"/>
        <w:tab w:val="right" w:pos="9638"/>
      </w:tabs>
      <w:rPr>
        <w:rFonts w:eastAsia="Calibri"/>
        <w:sz w:val="14"/>
        <w:szCs w:val="16"/>
        <w:lang w:eastAsia="en-US"/>
      </w:rPr>
    </w:pPr>
    <w:r w:rsidRPr="005A7BD6">
      <w:rPr>
        <w:rFonts w:eastAsia="Calibri"/>
        <w:color w:val="000000"/>
        <w:sz w:val="14"/>
        <w:szCs w:val="16"/>
        <w:lang w:eastAsia="en-US"/>
      </w:rPr>
      <w:t>CUF: 0ZE7ER – CDR 00.10.01.03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jc w:val="center"/>
      <w:tblCellMar>
        <w:top w:w="5" w:type="dxa"/>
        <w:left w:w="106" w:type="dxa"/>
        <w:bottom w:w="199" w:type="dxa"/>
        <w:right w:w="5" w:type="dxa"/>
      </w:tblCellMar>
      <w:tblLook w:val="04A0" w:firstRow="1" w:lastRow="0" w:firstColumn="1" w:lastColumn="0" w:noHBand="0" w:noVBand="1"/>
    </w:tblPr>
    <w:tblGrid>
      <w:gridCol w:w="2373"/>
      <w:gridCol w:w="1409"/>
      <w:gridCol w:w="3228"/>
      <w:gridCol w:w="2511"/>
    </w:tblGrid>
    <w:tr w:rsidR="003E12AA" w:rsidRPr="00B12D36" w14:paraId="611E2B5B" w14:textId="77777777">
      <w:trPr>
        <w:trHeight w:val="1646"/>
        <w:jc w:val="center"/>
      </w:trPr>
      <w:tc>
        <w:tcPr>
          <w:tcW w:w="1215" w:type="pct"/>
          <w:vAlign w:val="center"/>
        </w:tcPr>
        <w:p w14:paraId="165151D6" w14:textId="77777777" w:rsidR="003E12AA" w:rsidRPr="00D15998" w:rsidRDefault="003E12AA" w:rsidP="003E12AA">
          <w:pPr>
            <w:spacing w:line="254" w:lineRule="auto"/>
            <w:ind w:left="79" w:right="203"/>
            <w:jc w:val="center"/>
            <w:rPr>
              <w:rFonts w:eastAsia="Arial"/>
              <w:color w:val="000000"/>
              <w:sz w:val="19"/>
            </w:rPr>
          </w:pPr>
          <w:r w:rsidRPr="0043581C">
            <w:rPr>
              <w:rFonts w:eastAsia="Arial"/>
              <w:noProof/>
              <w:color w:val="000000"/>
              <w:sz w:val="19"/>
              <w:lang w:eastAsia="it-IT"/>
            </w:rPr>
            <w:drawing>
              <wp:inline distT="0" distB="0" distL="0" distR="0" wp14:anchorId="0AF6FA90" wp14:editId="3FF72182">
                <wp:extent cx="1247775" cy="885825"/>
                <wp:effectExtent l="0" t="0" r="9525" b="9525"/>
                <wp:docPr id="159" name="Immagin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7775" cy="885825"/>
                        </a:xfrm>
                        <a:prstGeom prst="rect">
                          <a:avLst/>
                        </a:prstGeom>
                        <a:noFill/>
                        <a:ln>
                          <a:noFill/>
                        </a:ln>
                      </pic:spPr>
                    </pic:pic>
                  </a:graphicData>
                </a:graphic>
              </wp:inline>
            </w:drawing>
          </w:r>
        </w:p>
      </w:tc>
      <w:tc>
        <w:tcPr>
          <w:tcW w:w="721" w:type="pct"/>
          <w:vAlign w:val="center"/>
        </w:tcPr>
        <w:p w14:paraId="48BD33F1" w14:textId="77777777" w:rsidR="003E12AA" w:rsidRPr="00FC3E1C" w:rsidRDefault="003E12AA" w:rsidP="003E12AA">
          <w:pPr>
            <w:spacing w:line="254" w:lineRule="auto"/>
            <w:ind w:left="68"/>
            <w:jc w:val="center"/>
            <w:rPr>
              <w:rFonts w:eastAsia="Arial"/>
              <w:b/>
              <w:color w:val="000000"/>
              <w:sz w:val="16"/>
              <w:szCs w:val="16"/>
            </w:rPr>
          </w:pPr>
          <w:r w:rsidRPr="0043581C">
            <w:rPr>
              <w:rFonts w:eastAsia="Arial"/>
              <w:b/>
              <w:noProof/>
              <w:color w:val="000000"/>
              <w:sz w:val="16"/>
              <w:szCs w:val="16"/>
              <w:lang w:eastAsia="it-IT"/>
            </w:rPr>
            <w:drawing>
              <wp:inline distT="0" distB="0" distL="0" distR="0" wp14:anchorId="06CD3EBD" wp14:editId="0AEC8938">
                <wp:extent cx="781050" cy="876300"/>
                <wp:effectExtent l="0" t="0" r="0" b="0"/>
                <wp:docPr id="384" name="Immagine 3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81050" cy="876300"/>
                        </a:xfrm>
                        <a:prstGeom prst="rect">
                          <a:avLst/>
                        </a:prstGeom>
                        <a:noFill/>
                        <a:ln>
                          <a:noFill/>
                        </a:ln>
                      </pic:spPr>
                    </pic:pic>
                  </a:graphicData>
                </a:graphic>
              </wp:inline>
            </w:drawing>
          </w:r>
        </w:p>
      </w:tc>
      <w:tc>
        <w:tcPr>
          <w:tcW w:w="1777" w:type="pct"/>
          <w:vAlign w:val="center"/>
        </w:tcPr>
        <w:p w14:paraId="1D7E7D0B" w14:textId="77777777" w:rsidR="003E12AA" w:rsidRDefault="003E12AA" w:rsidP="003E12AA">
          <w:pPr>
            <w:spacing w:line="254" w:lineRule="auto"/>
            <w:ind w:right="61"/>
            <w:jc w:val="center"/>
            <w:rPr>
              <w:rFonts w:eastAsia="Arial"/>
              <w:color w:val="000000"/>
              <w:sz w:val="19"/>
            </w:rPr>
          </w:pPr>
          <w:r w:rsidRPr="0043581C">
            <w:rPr>
              <w:rFonts w:eastAsia="Arial"/>
              <w:noProof/>
              <w:color w:val="000000"/>
              <w:sz w:val="19"/>
              <w:lang w:eastAsia="it-IT"/>
            </w:rPr>
            <w:drawing>
              <wp:inline distT="0" distB="0" distL="0" distR="0" wp14:anchorId="2F58D16F" wp14:editId="7D67499D">
                <wp:extent cx="1571625" cy="876300"/>
                <wp:effectExtent l="0" t="0" r="9525" b="0"/>
                <wp:docPr id="385" name="Immagine 3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71625" cy="876300"/>
                        </a:xfrm>
                        <a:prstGeom prst="rect">
                          <a:avLst/>
                        </a:prstGeom>
                        <a:noFill/>
                        <a:ln>
                          <a:noFill/>
                        </a:ln>
                      </pic:spPr>
                    </pic:pic>
                  </a:graphicData>
                </a:graphic>
              </wp:inline>
            </w:drawing>
          </w:r>
        </w:p>
      </w:tc>
      <w:tc>
        <w:tcPr>
          <w:tcW w:w="1287" w:type="pct"/>
          <w:vAlign w:val="center"/>
        </w:tcPr>
        <w:p w14:paraId="188FD655" w14:textId="77777777" w:rsidR="003E12AA" w:rsidRDefault="003E12AA" w:rsidP="003E12AA">
          <w:pPr>
            <w:spacing w:line="254" w:lineRule="auto"/>
            <w:jc w:val="center"/>
            <w:rPr>
              <w:rFonts w:eastAsia="Arial"/>
              <w:color w:val="000000"/>
              <w:sz w:val="19"/>
            </w:rPr>
          </w:pPr>
          <w:r w:rsidRPr="00C93553">
            <w:rPr>
              <w:noProof/>
              <w:lang w:eastAsia="it-IT"/>
            </w:rPr>
            <w:drawing>
              <wp:inline distT="0" distB="0" distL="0" distR="0" wp14:anchorId="7E80185F" wp14:editId="1333FCF6">
                <wp:extent cx="1524000" cy="647700"/>
                <wp:effectExtent l="0" t="0" r="0" b="0"/>
                <wp:docPr id="386" name="Immagine 3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24000" cy="647700"/>
                        </a:xfrm>
                        <a:prstGeom prst="rect">
                          <a:avLst/>
                        </a:prstGeom>
                        <a:noFill/>
                        <a:ln>
                          <a:noFill/>
                        </a:ln>
                      </pic:spPr>
                    </pic:pic>
                  </a:graphicData>
                </a:graphic>
              </wp:inline>
            </w:drawing>
          </w:r>
        </w:p>
      </w:tc>
    </w:tr>
  </w:tbl>
  <w:p w14:paraId="5D722FE7" w14:textId="77777777" w:rsidR="003E12AA" w:rsidRPr="000A5A56" w:rsidRDefault="003E12AA" w:rsidP="003E12AA">
    <w:pPr>
      <w:jc w:val="center"/>
      <w:rPr>
        <w:bCs/>
        <w:color w:val="000000"/>
        <w:sz w:val="16"/>
        <w:szCs w:val="16"/>
      </w:rPr>
    </w:pPr>
    <w:r w:rsidRPr="000A5A56">
      <w:rPr>
        <w:bCs/>
        <w:color w:val="000000"/>
        <w:sz w:val="16"/>
        <w:szCs w:val="16"/>
      </w:rPr>
      <w:t>ASSESSORADU DE SU TRABALLU, FORMATZIONE PROFESSIONALE, COOPERATZIONE E SEGURÀNTZIA SOTZIALE</w:t>
    </w:r>
  </w:p>
  <w:p w14:paraId="00A495B3" w14:textId="77777777" w:rsidR="003E12AA" w:rsidRPr="000A5A56" w:rsidRDefault="003E12AA" w:rsidP="003E12AA">
    <w:pPr>
      <w:jc w:val="center"/>
      <w:rPr>
        <w:bCs/>
        <w:color w:val="000000"/>
        <w:sz w:val="16"/>
        <w:szCs w:val="16"/>
      </w:rPr>
    </w:pPr>
    <w:r w:rsidRPr="000A5A56">
      <w:rPr>
        <w:bCs/>
        <w:color w:val="000000"/>
        <w:sz w:val="16"/>
        <w:szCs w:val="16"/>
      </w:rPr>
      <w:t>ASSESSORATO DEL LAVORO, FORMAZIONE PROFESSIONALE, COOPERAZIONE E SICUREZZA SOCIALE</w:t>
    </w:r>
  </w:p>
  <w:p w14:paraId="450FB344" w14:textId="77777777" w:rsidR="003E12AA" w:rsidRPr="000A5A56" w:rsidRDefault="003E12AA" w:rsidP="003E12AA">
    <w:pPr>
      <w:jc w:val="center"/>
      <w:rPr>
        <w:sz w:val="16"/>
        <w:szCs w:val="16"/>
      </w:rPr>
    </w:pPr>
  </w:p>
  <w:p w14:paraId="065D1D3C" w14:textId="77777777" w:rsidR="003E12AA" w:rsidRPr="000A5A56" w:rsidRDefault="003E12AA" w:rsidP="003E12AA">
    <w:pPr>
      <w:rPr>
        <w:bCs/>
        <w:color w:val="000000"/>
        <w:sz w:val="16"/>
        <w:szCs w:val="16"/>
      </w:rPr>
    </w:pPr>
    <w:r w:rsidRPr="000A5A56">
      <w:rPr>
        <w:bCs/>
        <w:color w:val="000000"/>
        <w:sz w:val="16"/>
        <w:szCs w:val="16"/>
      </w:rPr>
      <w:t xml:space="preserve">DIREZIONE GENERALE </w:t>
    </w:r>
  </w:p>
  <w:p w14:paraId="3D374A75" w14:textId="77777777" w:rsidR="003E12AA" w:rsidRPr="00667EEA" w:rsidRDefault="003E12AA" w:rsidP="003E12AA">
    <w:pPr>
      <w:rPr>
        <w:sz w:val="16"/>
        <w:szCs w:val="16"/>
      </w:rPr>
    </w:pPr>
    <w:r>
      <w:rPr>
        <w:sz w:val="16"/>
        <w:szCs w:val="16"/>
      </w:rPr>
      <w:t>SERVIZIO FORMAZIONE</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jc w:val="center"/>
      <w:tblCellMar>
        <w:top w:w="5" w:type="dxa"/>
        <w:left w:w="106" w:type="dxa"/>
        <w:bottom w:w="199" w:type="dxa"/>
        <w:right w:w="5" w:type="dxa"/>
      </w:tblCellMar>
      <w:tblLook w:val="04A0" w:firstRow="1" w:lastRow="0" w:firstColumn="1" w:lastColumn="0" w:noHBand="0" w:noVBand="1"/>
    </w:tblPr>
    <w:tblGrid>
      <w:gridCol w:w="2401"/>
      <w:gridCol w:w="1425"/>
      <w:gridCol w:w="3379"/>
      <w:gridCol w:w="2544"/>
    </w:tblGrid>
    <w:tr w:rsidR="003E12AA" w:rsidRPr="00B12D36" w14:paraId="0D9C2056" w14:textId="77777777" w:rsidTr="00A90BDD">
      <w:trPr>
        <w:trHeight w:val="1646"/>
        <w:jc w:val="center"/>
      </w:trPr>
      <w:tc>
        <w:tcPr>
          <w:tcW w:w="1231" w:type="pct"/>
          <w:vAlign w:val="center"/>
        </w:tcPr>
        <w:p w14:paraId="40253F95" w14:textId="77777777" w:rsidR="003E12AA" w:rsidRPr="00D15998" w:rsidRDefault="003E12AA" w:rsidP="00E0147C">
          <w:pPr>
            <w:spacing w:line="254" w:lineRule="auto"/>
            <w:ind w:left="79" w:right="203"/>
            <w:jc w:val="center"/>
            <w:rPr>
              <w:rFonts w:eastAsia="Arial"/>
              <w:color w:val="000000"/>
              <w:sz w:val="19"/>
            </w:rPr>
          </w:pPr>
          <w:r w:rsidRPr="008D43B8">
            <w:rPr>
              <w:rFonts w:eastAsia="Arial"/>
              <w:noProof/>
              <w:color w:val="000000"/>
              <w:sz w:val="19"/>
              <w:lang w:eastAsia="it-IT"/>
            </w:rPr>
            <w:drawing>
              <wp:inline distT="0" distB="0" distL="0" distR="0" wp14:anchorId="16D1B76C" wp14:editId="067666B5">
                <wp:extent cx="1250950" cy="889000"/>
                <wp:effectExtent l="0" t="0" r="6350" b="6350"/>
                <wp:docPr id="52" name="Immagin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5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0950" cy="889000"/>
                        </a:xfrm>
                        <a:prstGeom prst="rect">
                          <a:avLst/>
                        </a:prstGeom>
                        <a:noFill/>
                        <a:ln>
                          <a:noFill/>
                        </a:ln>
                      </pic:spPr>
                    </pic:pic>
                  </a:graphicData>
                </a:graphic>
              </wp:inline>
            </w:drawing>
          </w:r>
        </w:p>
      </w:tc>
      <w:tc>
        <w:tcPr>
          <w:tcW w:w="731" w:type="pct"/>
          <w:vAlign w:val="center"/>
        </w:tcPr>
        <w:p w14:paraId="7004FF48" w14:textId="77777777" w:rsidR="003E12AA" w:rsidRPr="00FC3E1C" w:rsidRDefault="003E12AA" w:rsidP="00E0147C">
          <w:pPr>
            <w:spacing w:line="254" w:lineRule="auto"/>
            <w:ind w:left="68"/>
            <w:jc w:val="center"/>
            <w:rPr>
              <w:rFonts w:eastAsia="Arial"/>
              <w:b/>
              <w:color w:val="000000"/>
              <w:sz w:val="16"/>
              <w:szCs w:val="16"/>
            </w:rPr>
          </w:pPr>
          <w:r w:rsidRPr="008D43B8">
            <w:rPr>
              <w:rFonts w:eastAsia="Arial"/>
              <w:b/>
              <w:noProof/>
              <w:color w:val="000000"/>
              <w:sz w:val="16"/>
              <w:szCs w:val="16"/>
              <w:lang w:eastAsia="it-IT"/>
            </w:rPr>
            <w:drawing>
              <wp:inline distT="0" distB="0" distL="0" distR="0" wp14:anchorId="074ED146" wp14:editId="75BF21A6">
                <wp:extent cx="778510" cy="874395"/>
                <wp:effectExtent l="0" t="0" r="2540" b="1905"/>
                <wp:docPr id="53" name="Immagin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5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78510" cy="874395"/>
                        </a:xfrm>
                        <a:prstGeom prst="rect">
                          <a:avLst/>
                        </a:prstGeom>
                        <a:noFill/>
                        <a:ln>
                          <a:noFill/>
                        </a:ln>
                      </pic:spPr>
                    </pic:pic>
                  </a:graphicData>
                </a:graphic>
              </wp:inline>
            </w:drawing>
          </w:r>
        </w:p>
      </w:tc>
      <w:tc>
        <w:tcPr>
          <w:tcW w:w="1733" w:type="pct"/>
          <w:vAlign w:val="center"/>
        </w:tcPr>
        <w:p w14:paraId="0AC26A4A" w14:textId="77777777" w:rsidR="003E12AA" w:rsidRDefault="003E12AA" w:rsidP="00E0147C">
          <w:pPr>
            <w:spacing w:line="254" w:lineRule="auto"/>
            <w:ind w:right="61"/>
            <w:jc w:val="center"/>
            <w:rPr>
              <w:rFonts w:eastAsia="Arial"/>
              <w:color w:val="000000"/>
              <w:sz w:val="19"/>
            </w:rPr>
          </w:pPr>
          <w:r>
            <w:rPr>
              <w:rFonts w:eastAsia="Arial"/>
              <w:noProof/>
              <w:color w:val="000000"/>
              <w:sz w:val="19"/>
              <w:lang w:eastAsia="it-IT"/>
            </w:rPr>
            <w:drawing>
              <wp:inline distT="0" distB="0" distL="0" distR="0" wp14:anchorId="407AD87D" wp14:editId="43CFFE90">
                <wp:extent cx="1573200" cy="878400"/>
                <wp:effectExtent l="0" t="0" r="8255" b="0"/>
                <wp:docPr id="54" name="Immagin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as_centrale-1.png"/>
                        <pic:cNvPicPr/>
                      </pic:nvPicPr>
                      <pic:blipFill>
                        <a:blip r:embed="rId3">
                          <a:extLst>
                            <a:ext uri="{28A0092B-C50C-407E-A947-70E740481C1C}">
                              <a14:useLocalDpi xmlns:a14="http://schemas.microsoft.com/office/drawing/2010/main" val="0"/>
                            </a:ext>
                          </a:extLst>
                        </a:blip>
                        <a:stretch>
                          <a:fillRect/>
                        </a:stretch>
                      </pic:blipFill>
                      <pic:spPr>
                        <a:xfrm>
                          <a:off x="0" y="0"/>
                          <a:ext cx="1573200" cy="878400"/>
                        </a:xfrm>
                        <a:prstGeom prst="rect">
                          <a:avLst/>
                        </a:prstGeom>
                      </pic:spPr>
                    </pic:pic>
                  </a:graphicData>
                </a:graphic>
              </wp:inline>
            </w:drawing>
          </w:r>
        </w:p>
      </w:tc>
      <w:tc>
        <w:tcPr>
          <w:tcW w:w="1305" w:type="pct"/>
          <w:vAlign w:val="center"/>
        </w:tcPr>
        <w:p w14:paraId="5F74598B" w14:textId="77777777" w:rsidR="003E12AA" w:rsidRDefault="003E12AA" w:rsidP="00E0147C">
          <w:pPr>
            <w:spacing w:line="254" w:lineRule="auto"/>
            <w:jc w:val="center"/>
            <w:rPr>
              <w:rFonts w:eastAsia="Arial"/>
              <w:color w:val="000000"/>
              <w:sz w:val="19"/>
            </w:rPr>
          </w:pPr>
          <w:r w:rsidRPr="00946B3A">
            <w:rPr>
              <w:noProof/>
              <w:lang w:eastAsia="it-IT"/>
            </w:rPr>
            <w:drawing>
              <wp:inline distT="0" distB="0" distL="0" distR="0" wp14:anchorId="1D65BB46" wp14:editId="62CE218D">
                <wp:extent cx="1527175" cy="648335"/>
                <wp:effectExtent l="0" t="0" r="0" b="0"/>
                <wp:docPr id="55" name="Immagin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5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27175" cy="648335"/>
                        </a:xfrm>
                        <a:prstGeom prst="rect">
                          <a:avLst/>
                        </a:prstGeom>
                        <a:noFill/>
                        <a:ln>
                          <a:noFill/>
                        </a:ln>
                      </pic:spPr>
                    </pic:pic>
                  </a:graphicData>
                </a:graphic>
              </wp:inline>
            </w:drawing>
          </w:r>
        </w:p>
      </w:tc>
    </w:tr>
  </w:tbl>
  <w:p w14:paraId="399139DE" w14:textId="77777777" w:rsidR="003E12AA" w:rsidRPr="00FA1528" w:rsidRDefault="003E12AA" w:rsidP="00E0147C">
    <w:pPr>
      <w:spacing w:line="240" w:lineRule="auto"/>
      <w:jc w:val="center"/>
      <w:rPr>
        <w:bCs/>
        <w:color w:val="000000"/>
        <w:sz w:val="16"/>
        <w:szCs w:val="16"/>
      </w:rPr>
    </w:pPr>
    <w:r w:rsidRPr="00FA1528">
      <w:rPr>
        <w:bCs/>
        <w:color w:val="000000"/>
        <w:sz w:val="16"/>
        <w:szCs w:val="16"/>
      </w:rPr>
      <w:t>ASSESSORADU DE SU TRABALLU, FORMATZIONE PROFESSIONALE, COOPERATZIONE E SEGURÀNTZIA SOTZIALE</w:t>
    </w:r>
  </w:p>
  <w:p w14:paraId="1365BD16" w14:textId="77777777" w:rsidR="003E12AA" w:rsidRPr="00FA1528" w:rsidRDefault="003E12AA" w:rsidP="00E0147C">
    <w:pPr>
      <w:spacing w:line="240" w:lineRule="auto"/>
      <w:jc w:val="center"/>
      <w:rPr>
        <w:bCs/>
        <w:color w:val="000000"/>
        <w:sz w:val="16"/>
        <w:szCs w:val="16"/>
      </w:rPr>
    </w:pPr>
    <w:r w:rsidRPr="00FA1528">
      <w:rPr>
        <w:bCs/>
        <w:color w:val="000000"/>
        <w:sz w:val="16"/>
        <w:szCs w:val="16"/>
      </w:rPr>
      <w:t>ASSESSORATO DEL LAVORO, FORMAZIONE PROFESSIONALE, COOPERAZIONE E SICUREZZA SOCIALE</w:t>
    </w:r>
  </w:p>
  <w:p w14:paraId="4113BAC0" w14:textId="77777777" w:rsidR="003E12AA" w:rsidRPr="00FA1528" w:rsidRDefault="003E12AA" w:rsidP="00E0147C">
    <w:pPr>
      <w:spacing w:line="240" w:lineRule="auto"/>
      <w:rPr>
        <w:bCs/>
        <w:color w:val="000000"/>
        <w:sz w:val="16"/>
        <w:szCs w:val="16"/>
      </w:rPr>
    </w:pPr>
    <w:r w:rsidRPr="00FA1528">
      <w:rPr>
        <w:bCs/>
        <w:color w:val="000000"/>
        <w:sz w:val="16"/>
        <w:szCs w:val="16"/>
      </w:rPr>
      <w:t xml:space="preserve">DIREZIONE GENERALE </w:t>
    </w:r>
  </w:p>
  <w:p w14:paraId="2CF035B6" w14:textId="77777777" w:rsidR="003E12AA" w:rsidRPr="00081D93" w:rsidRDefault="003E12AA" w:rsidP="00E0147C">
    <w:pPr>
      <w:spacing w:line="240" w:lineRule="auto"/>
      <w:rPr>
        <w:sz w:val="16"/>
        <w:szCs w:val="16"/>
      </w:rPr>
    </w:pPr>
    <w:r>
      <w:rPr>
        <w:sz w:val="16"/>
        <w:szCs w:val="16"/>
      </w:rPr>
      <w:t>SERVIZIO FORMAZIONE</w:t>
    </w:r>
  </w:p>
  <w:p w14:paraId="1649586B" w14:textId="77777777" w:rsidR="003E12AA" w:rsidRPr="00A135E1" w:rsidRDefault="003E12AA" w:rsidP="00E0147C">
    <w:pPr>
      <w:spacing w:line="240" w:lineRule="auto"/>
      <w:rPr>
        <w:sz w:val="14"/>
        <w:szCs w:val="16"/>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jc w:val="center"/>
      <w:tblCellMar>
        <w:top w:w="5" w:type="dxa"/>
        <w:left w:w="106" w:type="dxa"/>
        <w:bottom w:w="199" w:type="dxa"/>
        <w:right w:w="5" w:type="dxa"/>
      </w:tblCellMar>
      <w:tblLook w:val="04A0" w:firstRow="1" w:lastRow="0" w:firstColumn="1" w:lastColumn="0" w:noHBand="0" w:noVBand="1"/>
    </w:tblPr>
    <w:tblGrid>
      <w:gridCol w:w="2401"/>
      <w:gridCol w:w="1425"/>
      <w:gridCol w:w="3379"/>
      <w:gridCol w:w="2544"/>
    </w:tblGrid>
    <w:tr w:rsidR="003E12AA" w:rsidRPr="00B12D36" w14:paraId="4F792D10" w14:textId="77777777" w:rsidTr="001B2C42">
      <w:trPr>
        <w:trHeight w:val="1646"/>
        <w:jc w:val="center"/>
      </w:trPr>
      <w:tc>
        <w:tcPr>
          <w:tcW w:w="1231" w:type="pct"/>
          <w:vAlign w:val="center"/>
        </w:tcPr>
        <w:p w14:paraId="5933449E" w14:textId="77777777" w:rsidR="003E12AA" w:rsidRPr="00D15998" w:rsidRDefault="003E12AA" w:rsidP="00D04F7B">
          <w:pPr>
            <w:spacing w:line="254" w:lineRule="auto"/>
            <w:ind w:left="79" w:right="203"/>
            <w:jc w:val="center"/>
            <w:rPr>
              <w:rFonts w:eastAsia="Arial"/>
              <w:color w:val="000000"/>
              <w:sz w:val="19"/>
            </w:rPr>
          </w:pPr>
          <w:r w:rsidRPr="008D43B8">
            <w:rPr>
              <w:rFonts w:eastAsia="Arial"/>
              <w:noProof/>
              <w:color w:val="000000"/>
              <w:sz w:val="19"/>
              <w:lang w:eastAsia="it-IT"/>
            </w:rPr>
            <w:drawing>
              <wp:inline distT="0" distB="0" distL="0" distR="0" wp14:anchorId="3231088D" wp14:editId="1E21E144">
                <wp:extent cx="1250950" cy="889000"/>
                <wp:effectExtent l="0" t="0" r="6350" b="6350"/>
                <wp:docPr id="56" name="Immagin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5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0950" cy="889000"/>
                        </a:xfrm>
                        <a:prstGeom prst="rect">
                          <a:avLst/>
                        </a:prstGeom>
                        <a:noFill/>
                        <a:ln>
                          <a:noFill/>
                        </a:ln>
                      </pic:spPr>
                    </pic:pic>
                  </a:graphicData>
                </a:graphic>
              </wp:inline>
            </w:drawing>
          </w:r>
        </w:p>
      </w:tc>
      <w:tc>
        <w:tcPr>
          <w:tcW w:w="731" w:type="pct"/>
          <w:vAlign w:val="center"/>
        </w:tcPr>
        <w:p w14:paraId="1EDC4D73" w14:textId="77777777" w:rsidR="003E12AA" w:rsidRPr="00FC3E1C" w:rsidRDefault="003E12AA" w:rsidP="00D04F7B">
          <w:pPr>
            <w:spacing w:line="254" w:lineRule="auto"/>
            <w:ind w:left="68"/>
            <w:jc w:val="center"/>
            <w:rPr>
              <w:rFonts w:eastAsia="Arial"/>
              <w:b/>
              <w:color w:val="000000"/>
              <w:sz w:val="16"/>
              <w:szCs w:val="16"/>
            </w:rPr>
          </w:pPr>
          <w:r w:rsidRPr="008D43B8">
            <w:rPr>
              <w:rFonts w:eastAsia="Arial"/>
              <w:b/>
              <w:noProof/>
              <w:color w:val="000000"/>
              <w:sz w:val="16"/>
              <w:szCs w:val="16"/>
              <w:lang w:eastAsia="it-IT"/>
            </w:rPr>
            <w:drawing>
              <wp:inline distT="0" distB="0" distL="0" distR="0" wp14:anchorId="14CBB197" wp14:editId="6568B70F">
                <wp:extent cx="778510" cy="874395"/>
                <wp:effectExtent l="0" t="0" r="2540" b="1905"/>
                <wp:docPr id="57" name="Immagin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5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78510" cy="874395"/>
                        </a:xfrm>
                        <a:prstGeom prst="rect">
                          <a:avLst/>
                        </a:prstGeom>
                        <a:noFill/>
                        <a:ln>
                          <a:noFill/>
                        </a:ln>
                      </pic:spPr>
                    </pic:pic>
                  </a:graphicData>
                </a:graphic>
              </wp:inline>
            </w:drawing>
          </w:r>
        </w:p>
      </w:tc>
      <w:tc>
        <w:tcPr>
          <w:tcW w:w="1733" w:type="pct"/>
          <w:vAlign w:val="center"/>
        </w:tcPr>
        <w:p w14:paraId="0493E569" w14:textId="77777777" w:rsidR="003E12AA" w:rsidRDefault="003E12AA" w:rsidP="00D04F7B">
          <w:pPr>
            <w:spacing w:line="254" w:lineRule="auto"/>
            <w:ind w:right="61"/>
            <w:jc w:val="center"/>
            <w:rPr>
              <w:rFonts w:eastAsia="Arial"/>
              <w:color w:val="000000"/>
              <w:sz w:val="19"/>
            </w:rPr>
          </w:pPr>
          <w:r>
            <w:rPr>
              <w:rFonts w:eastAsia="Arial"/>
              <w:noProof/>
              <w:color w:val="000000"/>
              <w:sz w:val="19"/>
              <w:lang w:eastAsia="it-IT"/>
            </w:rPr>
            <w:drawing>
              <wp:inline distT="0" distB="0" distL="0" distR="0" wp14:anchorId="7D43A60B" wp14:editId="2745EDE8">
                <wp:extent cx="1573200" cy="878400"/>
                <wp:effectExtent l="0" t="0" r="8255" b="0"/>
                <wp:docPr id="58" name="Immagin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as_centrale-1.png"/>
                        <pic:cNvPicPr/>
                      </pic:nvPicPr>
                      <pic:blipFill>
                        <a:blip r:embed="rId3">
                          <a:extLst>
                            <a:ext uri="{28A0092B-C50C-407E-A947-70E740481C1C}">
                              <a14:useLocalDpi xmlns:a14="http://schemas.microsoft.com/office/drawing/2010/main" val="0"/>
                            </a:ext>
                          </a:extLst>
                        </a:blip>
                        <a:stretch>
                          <a:fillRect/>
                        </a:stretch>
                      </pic:blipFill>
                      <pic:spPr>
                        <a:xfrm>
                          <a:off x="0" y="0"/>
                          <a:ext cx="1573200" cy="878400"/>
                        </a:xfrm>
                        <a:prstGeom prst="rect">
                          <a:avLst/>
                        </a:prstGeom>
                      </pic:spPr>
                    </pic:pic>
                  </a:graphicData>
                </a:graphic>
              </wp:inline>
            </w:drawing>
          </w:r>
        </w:p>
      </w:tc>
      <w:tc>
        <w:tcPr>
          <w:tcW w:w="1305" w:type="pct"/>
          <w:vAlign w:val="center"/>
        </w:tcPr>
        <w:p w14:paraId="38D49C33" w14:textId="77777777" w:rsidR="003E12AA" w:rsidRDefault="003E12AA" w:rsidP="00D04F7B">
          <w:pPr>
            <w:spacing w:line="254" w:lineRule="auto"/>
            <w:jc w:val="center"/>
            <w:rPr>
              <w:rFonts w:eastAsia="Arial"/>
              <w:color w:val="000000"/>
              <w:sz w:val="19"/>
            </w:rPr>
          </w:pPr>
          <w:r w:rsidRPr="00946B3A">
            <w:rPr>
              <w:noProof/>
              <w:lang w:eastAsia="it-IT"/>
            </w:rPr>
            <w:drawing>
              <wp:inline distT="0" distB="0" distL="0" distR="0" wp14:anchorId="40C4A523" wp14:editId="530010F9">
                <wp:extent cx="1527175" cy="648335"/>
                <wp:effectExtent l="0" t="0" r="0" b="0"/>
                <wp:docPr id="59" name="Immagin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5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27175" cy="648335"/>
                        </a:xfrm>
                        <a:prstGeom prst="rect">
                          <a:avLst/>
                        </a:prstGeom>
                        <a:noFill/>
                        <a:ln>
                          <a:noFill/>
                        </a:ln>
                      </pic:spPr>
                    </pic:pic>
                  </a:graphicData>
                </a:graphic>
              </wp:inline>
            </w:drawing>
          </w:r>
        </w:p>
      </w:tc>
    </w:tr>
  </w:tbl>
  <w:p w14:paraId="76C2A529" w14:textId="77777777" w:rsidR="003E12AA" w:rsidRPr="00FA1528" w:rsidRDefault="003E12AA" w:rsidP="00D04F7B">
    <w:pPr>
      <w:spacing w:line="240" w:lineRule="auto"/>
      <w:jc w:val="center"/>
      <w:rPr>
        <w:bCs/>
        <w:color w:val="000000"/>
        <w:sz w:val="16"/>
        <w:szCs w:val="16"/>
      </w:rPr>
    </w:pPr>
    <w:r w:rsidRPr="00FA1528">
      <w:rPr>
        <w:bCs/>
        <w:color w:val="000000"/>
        <w:sz w:val="16"/>
        <w:szCs w:val="16"/>
      </w:rPr>
      <w:t>ASSESSORADU DE SU TRABALLU, FORMATZIONE PROFESSIONALE, COOPERATZIONE E SEGURÀNTZIA SOTZIALE</w:t>
    </w:r>
  </w:p>
  <w:p w14:paraId="24471ABF" w14:textId="77777777" w:rsidR="003E12AA" w:rsidRPr="00FA1528" w:rsidRDefault="003E12AA" w:rsidP="00D04F7B">
    <w:pPr>
      <w:spacing w:line="240" w:lineRule="auto"/>
      <w:jc w:val="center"/>
      <w:rPr>
        <w:bCs/>
        <w:color w:val="000000"/>
        <w:sz w:val="16"/>
        <w:szCs w:val="16"/>
      </w:rPr>
    </w:pPr>
    <w:r w:rsidRPr="00FA1528">
      <w:rPr>
        <w:bCs/>
        <w:color w:val="000000"/>
        <w:sz w:val="16"/>
        <w:szCs w:val="16"/>
      </w:rPr>
      <w:t>ASSESSORATO DEL LAVORO, FORMAZIONE PROFESSIONALE, COOPERAZIONE E SICUREZZA SOCIALE</w:t>
    </w:r>
  </w:p>
  <w:p w14:paraId="56D9C6CF" w14:textId="77777777" w:rsidR="003E12AA" w:rsidRPr="00FA1528" w:rsidRDefault="003E12AA" w:rsidP="00D04F7B">
    <w:pPr>
      <w:spacing w:line="240" w:lineRule="auto"/>
      <w:rPr>
        <w:bCs/>
        <w:color w:val="000000"/>
        <w:sz w:val="16"/>
        <w:szCs w:val="16"/>
      </w:rPr>
    </w:pPr>
    <w:r w:rsidRPr="00FA1528">
      <w:rPr>
        <w:bCs/>
        <w:color w:val="000000"/>
        <w:sz w:val="16"/>
        <w:szCs w:val="16"/>
      </w:rPr>
      <w:t xml:space="preserve">DIREZIONE GENERALE </w:t>
    </w:r>
  </w:p>
  <w:p w14:paraId="7BACE097" w14:textId="77777777" w:rsidR="003E12AA" w:rsidRPr="00081D93" w:rsidRDefault="003E12AA" w:rsidP="00D04F7B">
    <w:pPr>
      <w:spacing w:line="240" w:lineRule="auto"/>
      <w:rPr>
        <w:sz w:val="16"/>
        <w:szCs w:val="16"/>
      </w:rPr>
    </w:pPr>
    <w:r>
      <w:rPr>
        <w:sz w:val="16"/>
        <w:szCs w:val="16"/>
      </w:rPr>
      <w:t>SERVIZIO FORMAZIONE</w:t>
    </w:r>
  </w:p>
  <w:p w14:paraId="3608704E" w14:textId="5C84440B" w:rsidR="003E12AA" w:rsidRPr="00D04F7B" w:rsidRDefault="003E12AA" w:rsidP="00D04F7B">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A2D406E0"/>
    <w:name w:val="WWNum42"/>
    <w:lvl w:ilvl="0">
      <w:start w:val="1"/>
      <w:numFmt w:val="upperLetter"/>
      <w:lvlText w:val="%1."/>
      <w:lvlJc w:val="left"/>
      <w:pPr>
        <w:tabs>
          <w:tab w:val="num" w:pos="0"/>
        </w:tabs>
        <w:ind w:left="2839" w:hanging="360"/>
      </w:pPr>
      <w:rPr>
        <w:rFonts w:cs="Times New Roman"/>
      </w:rPr>
    </w:lvl>
    <w:lvl w:ilvl="1">
      <w:start w:val="1"/>
      <w:numFmt w:val="decimal"/>
      <w:lvlText w:val="%2."/>
      <w:lvlJc w:val="left"/>
      <w:pPr>
        <w:tabs>
          <w:tab w:val="num" w:pos="62"/>
        </w:tabs>
        <w:ind w:left="3621" w:hanging="360"/>
      </w:pPr>
      <w:rPr>
        <w:rFonts w:cs="Times New Roman"/>
        <w:b w:val="0"/>
      </w:rPr>
    </w:lvl>
    <w:lvl w:ilvl="2">
      <w:start w:val="1"/>
      <w:numFmt w:val="lowerRoman"/>
      <w:lvlText w:val="%2.%3."/>
      <w:lvlJc w:val="right"/>
      <w:pPr>
        <w:tabs>
          <w:tab w:val="num" w:pos="0"/>
        </w:tabs>
        <w:ind w:left="4279" w:hanging="180"/>
      </w:pPr>
      <w:rPr>
        <w:rFonts w:cs="Times New Roman"/>
      </w:rPr>
    </w:lvl>
    <w:lvl w:ilvl="3">
      <w:start w:val="1"/>
      <w:numFmt w:val="decimal"/>
      <w:lvlText w:val="%2.%3.%4."/>
      <w:lvlJc w:val="left"/>
      <w:pPr>
        <w:tabs>
          <w:tab w:val="num" w:pos="0"/>
        </w:tabs>
        <w:ind w:left="4999" w:hanging="360"/>
      </w:pPr>
      <w:rPr>
        <w:rFonts w:cs="Times New Roman"/>
      </w:rPr>
    </w:lvl>
    <w:lvl w:ilvl="4">
      <w:start w:val="1"/>
      <w:numFmt w:val="lowerLetter"/>
      <w:lvlText w:val="%2.%3.%4.%5."/>
      <w:lvlJc w:val="left"/>
      <w:pPr>
        <w:tabs>
          <w:tab w:val="num" w:pos="0"/>
        </w:tabs>
        <w:ind w:left="5719" w:hanging="360"/>
      </w:pPr>
      <w:rPr>
        <w:rFonts w:cs="Times New Roman"/>
      </w:rPr>
    </w:lvl>
    <w:lvl w:ilvl="5">
      <w:start w:val="1"/>
      <w:numFmt w:val="lowerRoman"/>
      <w:lvlText w:val="%2.%3.%4.%5.%6."/>
      <w:lvlJc w:val="right"/>
      <w:pPr>
        <w:tabs>
          <w:tab w:val="num" w:pos="0"/>
        </w:tabs>
        <w:ind w:left="6439" w:hanging="180"/>
      </w:pPr>
      <w:rPr>
        <w:rFonts w:cs="Times New Roman"/>
      </w:rPr>
    </w:lvl>
    <w:lvl w:ilvl="6">
      <w:start w:val="1"/>
      <w:numFmt w:val="decimal"/>
      <w:lvlText w:val="%2.%3.%4.%5.%6.%7."/>
      <w:lvlJc w:val="left"/>
      <w:pPr>
        <w:tabs>
          <w:tab w:val="num" w:pos="0"/>
        </w:tabs>
        <w:ind w:left="7159" w:hanging="360"/>
      </w:pPr>
      <w:rPr>
        <w:rFonts w:cs="Times New Roman"/>
      </w:rPr>
    </w:lvl>
    <w:lvl w:ilvl="7">
      <w:start w:val="1"/>
      <w:numFmt w:val="lowerLetter"/>
      <w:lvlText w:val="%2.%3.%4.%5.%6.%7.%8."/>
      <w:lvlJc w:val="left"/>
      <w:pPr>
        <w:tabs>
          <w:tab w:val="num" w:pos="0"/>
        </w:tabs>
        <w:ind w:left="7879" w:hanging="360"/>
      </w:pPr>
      <w:rPr>
        <w:rFonts w:cs="Times New Roman"/>
      </w:rPr>
    </w:lvl>
    <w:lvl w:ilvl="8">
      <w:start w:val="1"/>
      <w:numFmt w:val="lowerRoman"/>
      <w:lvlText w:val="%2.%3.%4.%5.%6.%7.%8.%9."/>
      <w:lvlJc w:val="right"/>
      <w:pPr>
        <w:tabs>
          <w:tab w:val="num" w:pos="0"/>
        </w:tabs>
        <w:ind w:left="8599" w:hanging="180"/>
      </w:pPr>
      <w:rPr>
        <w:rFonts w:cs="Times New Roman"/>
      </w:rPr>
    </w:lvl>
  </w:abstractNum>
  <w:abstractNum w:abstractNumId="1">
    <w:nsid w:val="00000003"/>
    <w:multiLevelType w:val="singleLevel"/>
    <w:tmpl w:val="00000003"/>
    <w:lvl w:ilvl="0">
      <w:start w:val="1"/>
      <w:numFmt w:val="bullet"/>
      <w:pStyle w:val="BulletNormal"/>
      <w:lvlText w:val="–"/>
      <w:lvlJc w:val="left"/>
      <w:pPr>
        <w:tabs>
          <w:tab w:val="num" w:pos="644"/>
        </w:tabs>
        <w:ind w:left="567" w:hanging="283"/>
      </w:pPr>
      <w:rPr>
        <w:rFonts w:ascii="Times" w:hAnsi="Times"/>
      </w:rPr>
    </w:lvl>
  </w:abstractNum>
  <w:abstractNum w:abstractNumId="2">
    <w:nsid w:val="00000004"/>
    <w:multiLevelType w:val="singleLevel"/>
    <w:tmpl w:val="00000004"/>
    <w:name w:val="WW8Num4"/>
    <w:lvl w:ilvl="0">
      <w:start w:val="1"/>
      <w:numFmt w:val="bullet"/>
      <w:lvlText w:val="-"/>
      <w:lvlJc w:val="left"/>
      <w:pPr>
        <w:tabs>
          <w:tab w:val="num" w:pos="641"/>
        </w:tabs>
        <w:ind w:left="624" w:hanging="340"/>
      </w:pPr>
      <w:rPr>
        <w:rFonts w:ascii="OpenSymbol" w:hAnsi="OpenSymbol"/>
      </w:rPr>
    </w:lvl>
  </w:abstractNum>
  <w:abstractNum w:abstractNumId="3">
    <w:nsid w:val="00000008"/>
    <w:multiLevelType w:val="singleLevel"/>
    <w:tmpl w:val="00000008"/>
    <w:name w:val="WW8Num9"/>
    <w:lvl w:ilvl="0">
      <w:start w:val="1"/>
      <w:numFmt w:val="bullet"/>
      <w:lvlText w:val=""/>
      <w:lvlJc w:val="left"/>
      <w:pPr>
        <w:tabs>
          <w:tab w:val="num" w:pos="360"/>
        </w:tabs>
        <w:ind w:left="360" w:hanging="360"/>
      </w:pPr>
      <w:rPr>
        <w:rFonts w:ascii="Symbol" w:hAnsi="Symbol"/>
      </w:rPr>
    </w:lvl>
  </w:abstractNum>
  <w:abstractNum w:abstractNumId="4">
    <w:nsid w:val="00000009"/>
    <w:multiLevelType w:val="singleLevel"/>
    <w:tmpl w:val="00000009"/>
    <w:name w:val="WW8Num10"/>
    <w:lvl w:ilvl="0">
      <w:start w:val="3"/>
      <w:numFmt w:val="bullet"/>
      <w:lvlText w:val="-"/>
      <w:lvlJc w:val="left"/>
      <w:pPr>
        <w:tabs>
          <w:tab w:val="num" w:pos="340"/>
        </w:tabs>
        <w:ind w:left="340" w:hanging="340"/>
      </w:pPr>
      <w:rPr>
        <w:rFonts w:ascii="Times New Roman" w:hAnsi="Times New Roman"/>
      </w:rPr>
    </w:lvl>
  </w:abstractNum>
  <w:abstractNum w:abstractNumId="5">
    <w:nsid w:val="0000000D"/>
    <w:multiLevelType w:val="singleLevel"/>
    <w:tmpl w:val="0000000D"/>
    <w:name w:val="WW8Num14"/>
    <w:lvl w:ilvl="0">
      <w:start w:val="1"/>
      <w:numFmt w:val="lowerLetter"/>
      <w:lvlText w:val="%1)"/>
      <w:lvlJc w:val="left"/>
      <w:pPr>
        <w:tabs>
          <w:tab w:val="num" w:pos="720"/>
        </w:tabs>
        <w:ind w:left="720" w:hanging="360"/>
      </w:pPr>
      <w:rPr>
        <w:rFonts w:cs="Times New Roman"/>
      </w:rPr>
    </w:lvl>
  </w:abstractNum>
  <w:abstractNum w:abstractNumId="6">
    <w:nsid w:val="00000011"/>
    <w:multiLevelType w:val="singleLevel"/>
    <w:tmpl w:val="00000011"/>
    <w:name w:val="WW8Num19"/>
    <w:lvl w:ilvl="0">
      <w:start w:val="1"/>
      <w:numFmt w:val="bullet"/>
      <w:lvlText w:val=""/>
      <w:lvlJc w:val="left"/>
      <w:pPr>
        <w:tabs>
          <w:tab w:val="num" w:pos="720"/>
        </w:tabs>
        <w:ind w:left="720" w:hanging="360"/>
      </w:pPr>
      <w:rPr>
        <w:rFonts w:ascii="Symbol" w:hAnsi="Symbol"/>
      </w:rPr>
    </w:lvl>
  </w:abstractNum>
  <w:abstractNum w:abstractNumId="7">
    <w:nsid w:val="10C17426"/>
    <w:multiLevelType w:val="hybridMultilevel"/>
    <w:tmpl w:val="579091A2"/>
    <w:lvl w:ilvl="0" w:tplc="F2204CE0">
      <w:start w:val="14"/>
      <w:numFmt w:val="bullet"/>
      <w:lvlText w:val="-"/>
      <w:lvlJc w:val="left"/>
      <w:pPr>
        <w:ind w:left="720" w:hanging="360"/>
      </w:pPr>
      <w:rPr>
        <w:rFonts w:ascii="Arial" w:eastAsia="SimSun" w:hAnsi="Arial" w:cs="Arial" w:hint="default"/>
      </w:rPr>
    </w:lvl>
    <w:lvl w:ilvl="1" w:tplc="39BE92F6">
      <w:start w:val="4"/>
      <w:numFmt w:val="bullet"/>
      <w:lvlText w:val="-"/>
      <w:lvlJc w:val="left"/>
      <w:pPr>
        <w:ind w:left="1440" w:hanging="360"/>
      </w:pPr>
      <w:rPr>
        <w:rFonts w:ascii="Calibri" w:hAnsi="Calibri" w:cs="Times New Roman" w:hint="default"/>
        <w:color w:val="auto"/>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135A13B1"/>
    <w:multiLevelType w:val="hybridMultilevel"/>
    <w:tmpl w:val="4FE2F96C"/>
    <w:lvl w:ilvl="0" w:tplc="39BE92F6">
      <w:start w:val="4"/>
      <w:numFmt w:val="bullet"/>
      <w:pStyle w:val="a1TITOLOCAPITOLO"/>
      <w:lvlText w:val="-"/>
      <w:lvlJc w:val="left"/>
      <w:pPr>
        <w:ind w:left="720" w:hanging="360"/>
      </w:pPr>
      <w:rPr>
        <w:rFonts w:ascii="Calibri" w:hAnsi="Calibri"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1D8E0C38"/>
    <w:multiLevelType w:val="hybridMultilevel"/>
    <w:tmpl w:val="7C16C86A"/>
    <w:lvl w:ilvl="0" w:tplc="0000000F">
      <w:start w:val="1"/>
      <w:numFmt w:val="bullet"/>
      <w:pStyle w:val="Intestazione2"/>
      <w:lvlText w:val="-"/>
      <w:lvlJc w:val="left"/>
      <w:pPr>
        <w:ind w:left="720" w:hanging="360"/>
      </w:pPr>
      <w:rPr>
        <w:rFonts w:ascii="Times New Roman" w:hAnsi="Times New Roman"/>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259A2EEA"/>
    <w:multiLevelType w:val="hybridMultilevel"/>
    <w:tmpl w:val="EC9E0908"/>
    <w:lvl w:ilvl="0" w:tplc="723E4A5E">
      <w:start w:val="1"/>
      <w:numFmt w:val="bullet"/>
      <w:pStyle w:val="a5bElencopuntatolettere"/>
      <w:lvlText w:val=""/>
      <w:lvlJc w:val="left"/>
      <w:pPr>
        <w:ind w:left="288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32605392"/>
    <w:multiLevelType w:val="hybridMultilevel"/>
    <w:tmpl w:val="90F0B574"/>
    <w:lvl w:ilvl="0" w:tplc="04100001">
      <w:start w:val="1"/>
      <w:numFmt w:val="bullet"/>
      <w:lvlText w:val=""/>
      <w:lvlJc w:val="left"/>
      <w:pPr>
        <w:ind w:left="2988" w:hanging="360"/>
      </w:pPr>
      <w:rPr>
        <w:rFonts w:ascii="Symbol" w:hAnsi="Symbol" w:hint="default"/>
      </w:rPr>
    </w:lvl>
    <w:lvl w:ilvl="1" w:tplc="04100003" w:tentative="1">
      <w:start w:val="1"/>
      <w:numFmt w:val="bullet"/>
      <w:lvlText w:val="o"/>
      <w:lvlJc w:val="left"/>
      <w:pPr>
        <w:ind w:left="3708" w:hanging="360"/>
      </w:pPr>
      <w:rPr>
        <w:rFonts w:ascii="Courier New" w:hAnsi="Courier New" w:cs="Courier New" w:hint="default"/>
      </w:rPr>
    </w:lvl>
    <w:lvl w:ilvl="2" w:tplc="04100005" w:tentative="1">
      <w:start w:val="1"/>
      <w:numFmt w:val="bullet"/>
      <w:lvlText w:val=""/>
      <w:lvlJc w:val="left"/>
      <w:pPr>
        <w:ind w:left="4428" w:hanging="360"/>
      </w:pPr>
      <w:rPr>
        <w:rFonts w:ascii="Wingdings" w:hAnsi="Wingdings" w:hint="default"/>
      </w:rPr>
    </w:lvl>
    <w:lvl w:ilvl="3" w:tplc="04100001" w:tentative="1">
      <w:start w:val="1"/>
      <w:numFmt w:val="bullet"/>
      <w:lvlText w:val=""/>
      <w:lvlJc w:val="left"/>
      <w:pPr>
        <w:ind w:left="5148" w:hanging="360"/>
      </w:pPr>
      <w:rPr>
        <w:rFonts w:ascii="Symbol" w:hAnsi="Symbol" w:hint="default"/>
      </w:rPr>
    </w:lvl>
    <w:lvl w:ilvl="4" w:tplc="04100003" w:tentative="1">
      <w:start w:val="1"/>
      <w:numFmt w:val="bullet"/>
      <w:lvlText w:val="o"/>
      <w:lvlJc w:val="left"/>
      <w:pPr>
        <w:ind w:left="5868" w:hanging="360"/>
      </w:pPr>
      <w:rPr>
        <w:rFonts w:ascii="Courier New" w:hAnsi="Courier New" w:cs="Courier New" w:hint="default"/>
      </w:rPr>
    </w:lvl>
    <w:lvl w:ilvl="5" w:tplc="04100005" w:tentative="1">
      <w:start w:val="1"/>
      <w:numFmt w:val="bullet"/>
      <w:lvlText w:val=""/>
      <w:lvlJc w:val="left"/>
      <w:pPr>
        <w:ind w:left="6588" w:hanging="360"/>
      </w:pPr>
      <w:rPr>
        <w:rFonts w:ascii="Wingdings" w:hAnsi="Wingdings" w:hint="default"/>
      </w:rPr>
    </w:lvl>
    <w:lvl w:ilvl="6" w:tplc="04100001" w:tentative="1">
      <w:start w:val="1"/>
      <w:numFmt w:val="bullet"/>
      <w:lvlText w:val=""/>
      <w:lvlJc w:val="left"/>
      <w:pPr>
        <w:ind w:left="7308" w:hanging="360"/>
      </w:pPr>
      <w:rPr>
        <w:rFonts w:ascii="Symbol" w:hAnsi="Symbol" w:hint="default"/>
      </w:rPr>
    </w:lvl>
    <w:lvl w:ilvl="7" w:tplc="04100003" w:tentative="1">
      <w:start w:val="1"/>
      <w:numFmt w:val="bullet"/>
      <w:lvlText w:val="o"/>
      <w:lvlJc w:val="left"/>
      <w:pPr>
        <w:ind w:left="8028" w:hanging="360"/>
      </w:pPr>
      <w:rPr>
        <w:rFonts w:ascii="Courier New" w:hAnsi="Courier New" w:cs="Courier New" w:hint="default"/>
      </w:rPr>
    </w:lvl>
    <w:lvl w:ilvl="8" w:tplc="04100005" w:tentative="1">
      <w:start w:val="1"/>
      <w:numFmt w:val="bullet"/>
      <w:lvlText w:val=""/>
      <w:lvlJc w:val="left"/>
      <w:pPr>
        <w:ind w:left="8748" w:hanging="360"/>
      </w:pPr>
      <w:rPr>
        <w:rFonts w:ascii="Wingdings" w:hAnsi="Wingdings" w:hint="default"/>
      </w:rPr>
    </w:lvl>
  </w:abstractNum>
  <w:abstractNum w:abstractNumId="12">
    <w:nsid w:val="3C23543E"/>
    <w:multiLevelType w:val="hybridMultilevel"/>
    <w:tmpl w:val="99B65598"/>
    <w:lvl w:ilvl="0" w:tplc="F2204CE0">
      <w:start w:val="14"/>
      <w:numFmt w:val="bullet"/>
      <w:lvlText w:val="-"/>
      <w:lvlJc w:val="left"/>
      <w:pPr>
        <w:ind w:left="720" w:hanging="360"/>
      </w:pPr>
      <w:rPr>
        <w:rFonts w:ascii="Arial" w:eastAsia="SimSun"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43CE6CC6"/>
    <w:multiLevelType w:val="hybridMultilevel"/>
    <w:tmpl w:val="5F3268B8"/>
    <w:lvl w:ilvl="0" w:tplc="00000003">
      <w:start w:val="3"/>
      <w:numFmt w:val="bullet"/>
      <w:pStyle w:val="a5Elencopuntato"/>
      <w:lvlText w:val="-"/>
      <w:lvlJc w:val="left"/>
      <w:pPr>
        <w:ind w:left="720" w:hanging="360"/>
      </w:pPr>
      <w:rPr>
        <w:rFonts w:ascii="Times New Roman" w:hAnsi="Times New Roman"/>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57011A19"/>
    <w:multiLevelType w:val="hybridMultilevel"/>
    <w:tmpl w:val="C6E4A70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5B645B2F"/>
    <w:multiLevelType w:val="hybridMultilevel"/>
    <w:tmpl w:val="16DA296A"/>
    <w:lvl w:ilvl="0" w:tplc="447C9BFC">
      <w:start w:val="1"/>
      <w:numFmt w:val="bullet"/>
      <w:pStyle w:val="ArticoliAvviso"/>
      <w:lvlText w:val="-"/>
      <w:lvlJc w:val="left"/>
      <w:pPr>
        <w:ind w:left="360" w:hanging="360"/>
      </w:pPr>
      <w:rPr>
        <w:rFonts w:ascii="OpenSymbol" w:hAnsi="OpenSymbol"/>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nsid w:val="5FBA2AEC"/>
    <w:multiLevelType w:val="hybridMultilevel"/>
    <w:tmpl w:val="0DCEDE5A"/>
    <w:lvl w:ilvl="0" w:tplc="39BE92F6">
      <w:start w:val="4"/>
      <w:numFmt w:val="bullet"/>
      <w:lvlText w:val="-"/>
      <w:lvlJc w:val="left"/>
      <w:pPr>
        <w:ind w:left="2988" w:hanging="360"/>
      </w:pPr>
      <w:rPr>
        <w:rFonts w:ascii="Calibri" w:hAnsi="Calibri" w:cs="Times New Roman" w:hint="default"/>
        <w:color w:val="auto"/>
      </w:rPr>
    </w:lvl>
    <w:lvl w:ilvl="1" w:tplc="04100003" w:tentative="1">
      <w:start w:val="1"/>
      <w:numFmt w:val="bullet"/>
      <w:lvlText w:val="o"/>
      <w:lvlJc w:val="left"/>
      <w:pPr>
        <w:ind w:left="3708" w:hanging="360"/>
      </w:pPr>
      <w:rPr>
        <w:rFonts w:ascii="Courier New" w:hAnsi="Courier New" w:cs="Courier New" w:hint="default"/>
      </w:rPr>
    </w:lvl>
    <w:lvl w:ilvl="2" w:tplc="04100005" w:tentative="1">
      <w:start w:val="1"/>
      <w:numFmt w:val="bullet"/>
      <w:lvlText w:val=""/>
      <w:lvlJc w:val="left"/>
      <w:pPr>
        <w:ind w:left="4428" w:hanging="360"/>
      </w:pPr>
      <w:rPr>
        <w:rFonts w:ascii="Wingdings" w:hAnsi="Wingdings" w:hint="default"/>
      </w:rPr>
    </w:lvl>
    <w:lvl w:ilvl="3" w:tplc="04100001" w:tentative="1">
      <w:start w:val="1"/>
      <w:numFmt w:val="bullet"/>
      <w:lvlText w:val=""/>
      <w:lvlJc w:val="left"/>
      <w:pPr>
        <w:ind w:left="5148" w:hanging="360"/>
      </w:pPr>
      <w:rPr>
        <w:rFonts w:ascii="Symbol" w:hAnsi="Symbol" w:hint="default"/>
      </w:rPr>
    </w:lvl>
    <w:lvl w:ilvl="4" w:tplc="04100003" w:tentative="1">
      <w:start w:val="1"/>
      <w:numFmt w:val="bullet"/>
      <w:lvlText w:val="o"/>
      <w:lvlJc w:val="left"/>
      <w:pPr>
        <w:ind w:left="5868" w:hanging="360"/>
      </w:pPr>
      <w:rPr>
        <w:rFonts w:ascii="Courier New" w:hAnsi="Courier New" w:cs="Courier New" w:hint="default"/>
      </w:rPr>
    </w:lvl>
    <w:lvl w:ilvl="5" w:tplc="04100005" w:tentative="1">
      <w:start w:val="1"/>
      <w:numFmt w:val="bullet"/>
      <w:lvlText w:val=""/>
      <w:lvlJc w:val="left"/>
      <w:pPr>
        <w:ind w:left="6588" w:hanging="360"/>
      </w:pPr>
      <w:rPr>
        <w:rFonts w:ascii="Wingdings" w:hAnsi="Wingdings" w:hint="default"/>
      </w:rPr>
    </w:lvl>
    <w:lvl w:ilvl="6" w:tplc="04100001" w:tentative="1">
      <w:start w:val="1"/>
      <w:numFmt w:val="bullet"/>
      <w:lvlText w:val=""/>
      <w:lvlJc w:val="left"/>
      <w:pPr>
        <w:ind w:left="7308" w:hanging="360"/>
      </w:pPr>
      <w:rPr>
        <w:rFonts w:ascii="Symbol" w:hAnsi="Symbol" w:hint="default"/>
      </w:rPr>
    </w:lvl>
    <w:lvl w:ilvl="7" w:tplc="04100003" w:tentative="1">
      <w:start w:val="1"/>
      <w:numFmt w:val="bullet"/>
      <w:lvlText w:val="o"/>
      <w:lvlJc w:val="left"/>
      <w:pPr>
        <w:ind w:left="8028" w:hanging="360"/>
      </w:pPr>
      <w:rPr>
        <w:rFonts w:ascii="Courier New" w:hAnsi="Courier New" w:cs="Courier New" w:hint="default"/>
      </w:rPr>
    </w:lvl>
    <w:lvl w:ilvl="8" w:tplc="04100005" w:tentative="1">
      <w:start w:val="1"/>
      <w:numFmt w:val="bullet"/>
      <w:lvlText w:val=""/>
      <w:lvlJc w:val="left"/>
      <w:pPr>
        <w:ind w:left="8748" w:hanging="360"/>
      </w:pPr>
      <w:rPr>
        <w:rFonts w:ascii="Wingdings" w:hAnsi="Wingdings" w:hint="default"/>
      </w:rPr>
    </w:lvl>
  </w:abstractNum>
  <w:abstractNum w:abstractNumId="17">
    <w:nsid w:val="6D1A5660"/>
    <w:multiLevelType w:val="hybridMultilevel"/>
    <w:tmpl w:val="8B88460A"/>
    <w:lvl w:ilvl="0" w:tplc="659EEEA6">
      <w:start w:val="1"/>
      <w:numFmt w:val="bullet"/>
      <w:pStyle w:val="Puntoelenco"/>
      <w:lvlText w:val=""/>
      <w:lvlJc w:val="left"/>
      <w:pPr>
        <w:ind w:left="1440" w:hanging="360"/>
      </w:pPr>
      <w:rPr>
        <w:rFonts w:ascii="Wingdings" w:hAnsi="Wingdings" w:hint="default"/>
        <w:color w:val="365F91"/>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7B9C6E8D"/>
    <w:multiLevelType w:val="hybridMultilevel"/>
    <w:tmpl w:val="C6E4A70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9"/>
  </w:num>
  <w:num w:numId="2">
    <w:abstractNumId w:val="15"/>
  </w:num>
  <w:num w:numId="3">
    <w:abstractNumId w:val="10"/>
  </w:num>
  <w:num w:numId="4">
    <w:abstractNumId w:val="13"/>
  </w:num>
  <w:num w:numId="5">
    <w:abstractNumId w:val="8"/>
  </w:num>
  <w:num w:numId="6">
    <w:abstractNumId w:val="17"/>
  </w:num>
  <w:num w:numId="7">
    <w:abstractNumId w:val="1"/>
  </w:num>
  <w:num w:numId="8">
    <w:abstractNumId w:val="12"/>
  </w:num>
  <w:num w:numId="9">
    <w:abstractNumId w:val="11"/>
  </w:num>
  <w:num w:numId="10">
    <w:abstractNumId w:val="16"/>
  </w:num>
  <w:num w:numId="11">
    <w:abstractNumId w:val="14"/>
  </w:num>
  <w:num w:numId="12">
    <w:abstractNumId w:val="7"/>
  </w:num>
  <w:num w:numId="13">
    <w:abstractNumId w:val="18"/>
  </w:num>
  <w:numIdMacAtCleanup w:val="13"/>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oberto Donedddu">
    <w15:presenceInfo w15:providerId="Windows Live" w15:userId="a4c16312219e772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1C4B"/>
    <w:rsid w:val="000000D9"/>
    <w:rsid w:val="0000047C"/>
    <w:rsid w:val="000008A6"/>
    <w:rsid w:val="00000C63"/>
    <w:rsid w:val="00000EEC"/>
    <w:rsid w:val="00001A75"/>
    <w:rsid w:val="00001E8A"/>
    <w:rsid w:val="000023BA"/>
    <w:rsid w:val="0000281F"/>
    <w:rsid w:val="00002BD5"/>
    <w:rsid w:val="00002CF9"/>
    <w:rsid w:val="00003B52"/>
    <w:rsid w:val="00003C26"/>
    <w:rsid w:val="00003DA1"/>
    <w:rsid w:val="00004364"/>
    <w:rsid w:val="00004377"/>
    <w:rsid w:val="00004D29"/>
    <w:rsid w:val="000050B2"/>
    <w:rsid w:val="000052C6"/>
    <w:rsid w:val="000055D6"/>
    <w:rsid w:val="000057B9"/>
    <w:rsid w:val="0000590F"/>
    <w:rsid w:val="00005939"/>
    <w:rsid w:val="00005A8F"/>
    <w:rsid w:val="00005E96"/>
    <w:rsid w:val="00005EBF"/>
    <w:rsid w:val="000063E2"/>
    <w:rsid w:val="000073B4"/>
    <w:rsid w:val="000076E0"/>
    <w:rsid w:val="000100DF"/>
    <w:rsid w:val="0001051A"/>
    <w:rsid w:val="00010613"/>
    <w:rsid w:val="0001070A"/>
    <w:rsid w:val="00010BAF"/>
    <w:rsid w:val="00010D00"/>
    <w:rsid w:val="00010EC1"/>
    <w:rsid w:val="0001171C"/>
    <w:rsid w:val="0001172D"/>
    <w:rsid w:val="000117B6"/>
    <w:rsid w:val="0001195B"/>
    <w:rsid w:val="00011F12"/>
    <w:rsid w:val="00012781"/>
    <w:rsid w:val="00012CDB"/>
    <w:rsid w:val="00012EDA"/>
    <w:rsid w:val="00012F33"/>
    <w:rsid w:val="00013271"/>
    <w:rsid w:val="00013657"/>
    <w:rsid w:val="00013786"/>
    <w:rsid w:val="0001409D"/>
    <w:rsid w:val="00014391"/>
    <w:rsid w:val="000143C2"/>
    <w:rsid w:val="000144AC"/>
    <w:rsid w:val="00014E0C"/>
    <w:rsid w:val="00015050"/>
    <w:rsid w:val="000158F3"/>
    <w:rsid w:val="000170E1"/>
    <w:rsid w:val="00017362"/>
    <w:rsid w:val="00017A8F"/>
    <w:rsid w:val="00017E55"/>
    <w:rsid w:val="0002006A"/>
    <w:rsid w:val="00020333"/>
    <w:rsid w:val="00020395"/>
    <w:rsid w:val="00020675"/>
    <w:rsid w:val="000209D7"/>
    <w:rsid w:val="00020DDC"/>
    <w:rsid w:val="00020EDA"/>
    <w:rsid w:val="00020FAD"/>
    <w:rsid w:val="0002103C"/>
    <w:rsid w:val="000210BB"/>
    <w:rsid w:val="00021653"/>
    <w:rsid w:val="000216D2"/>
    <w:rsid w:val="00022A74"/>
    <w:rsid w:val="00023004"/>
    <w:rsid w:val="00023878"/>
    <w:rsid w:val="00023F9F"/>
    <w:rsid w:val="000241D0"/>
    <w:rsid w:val="00024A7D"/>
    <w:rsid w:val="00024E20"/>
    <w:rsid w:val="000252F4"/>
    <w:rsid w:val="00025587"/>
    <w:rsid w:val="0002559F"/>
    <w:rsid w:val="00025AD9"/>
    <w:rsid w:val="00025B47"/>
    <w:rsid w:val="00025FF4"/>
    <w:rsid w:val="000262D7"/>
    <w:rsid w:val="00026DDE"/>
    <w:rsid w:val="00030541"/>
    <w:rsid w:val="0003088D"/>
    <w:rsid w:val="000309CF"/>
    <w:rsid w:val="00030D4A"/>
    <w:rsid w:val="000326E9"/>
    <w:rsid w:val="00032738"/>
    <w:rsid w:val="00032753"/>
    <w:rsid w:val="00032BBF"/>
    <w:rsid w:val="00032C99"/>
    <w:rsid w:val="00032D18"/>
    <w:rsid w:val="00032FAA"/>
    <w:rsid w:val="00032FD0"/>
    <w:rsid w:val="000337B9"/>
    <w:rsid w:val="00033893"/>
    <w:rsid w:val="0003390B"/>
    <w:rsid w:val="00033BB9"/>
    <w:rsid w:val="00034580"/>
    <w:rsid w:val="0003462D"/>
    <w:rsid w:val="00034A15"/>
    <w:rsid w:val="000350F5"/>
    <w:rsid w:val="0003517F"/>
    <w:rsid w:val="00035318"/>
    <w:rsid w:val="000356F1"/>
    <w:rsid w:val="00035FFE"/>
    <w:rsid w:val="000368E5"/>
    <w:rsid w:val="00037031"/>
    <w:rsid w:val="0003712A"/>
    <w:rsid w:val="00037658"/>
    <w:rsid w:val="0003790A"/>
    <w:rsid w:val="00037B78"/>
    <w:rsid w:val="00037FD4"/>
    <w:rsid w:val="00040D7E"/>
    <w:rsid w:val="00040DFE"/>
    <w:rsid w:val="0004108F"/>
    <w:rsid w:val="0004130E"/>
    <w:rsid w:val="000413E3"/>
    <w:rsid w:val="0004159A"/>
    <w:rsid w:val="000418AA"/>
    <w:rsid w:val="00042504"/>
    <w:rsid w:val="00042F74"/>
    <w:rsid w:val="0004319F"/>
    <w:rsid w:val="000431AB"/>
    <w:rsid w:val="000433D0"/>
    <w:rsid w:val="0004364A"/>
    <w:rsid w:val="00043D0E"/>
    <w:rsid w:val="00044264"/>
    <w:rsid w:val="000442EF"/>
    <w:rsid w:val="0004431B"/>
    <w:rsid w:val="00044358"/>
    <w:rsid w:val="0004454E"/>
    <w:rsid w:val="00044640"/>
    <w:rsid w:val="000447F5"/>
    <w:rsid w:val="0004532A"/>
    <w:rsid w:val="000463EC"/>
    <w:rsid w:val="000464A2"/>
    <w:rsid w:val="00046AD9"/>
    <w:rsid w:val="00046F33"/>
    <w:rsid w:val="000470B7"/>
    <w:rsid w:val="000471EB"/>
    <w:rsid w:val="000472EE"/>
    <w:rsid w:val="000474B2"/>
    <w:rsid w:val="000479BE"/>
    <w:rsid w:val="00047F00"/>
    <w:rsid w:val="00047F57"/>
    <w:rsid w:val="000507A2"/>
    <w:rsid w:val="0005085A"/>
    <w:rsid w:val="000508D8"/>
    <w:rsid w:val="00050E0E"/>
    <w:rsid w:val="000510BF"/>
    <w:rsid w:val="0005126F"/>
    <w:rsid w:val="000520FC"/>
    <w:rsid w:val="00052F74"/>
    <w:rsid w:val="000534D7"/>
    <w:rsid w:val="00053824"/>
    <w:rsid w:val="00053973"/>
    <w:rsid w:val="00053D66"/>
    <w:rsid w:val="00053E12"/>
    <w:rsid w:val="00053FF4"/>
    <w:rsid w:val="0005408A"/>
    <w:rsid w:val="00054165"/>
    <w:rsid w:val="0005498C"/>
    <w:rsid w:val="000549C5"/>
    <w:rsid w:val="00054C56"/>
    <w:rsid w:val="00055702"/>
    <w:rsid w:val="00056351"/>
    <w:rsid w:val="00056A01"/>
    <w:rsid w:val="00056E1A"/>
    <w:rsid w:val="00056F5D"/>
    <w:rsid w:val="0005751A"/>
    <w:rsid w:val="00057DE9"/>
    <w:rsid w:val="00057FA0"/>
    <w:rsid w:val="000606C2"/>
    <w:rsid w:val="0006113C"/>
    <w:rsid w:val="00061587"/>
    <w:rsid w:val="00061D6F"/>
    <w:rsid w:val="0006246C"/>
    <w:rsid w:val="00062748"/>
    <w:rsid w:val="00062DB5"/>
    <w:rsid w:val="00062E7F"/>
    <w:rsid w:val="00063004"/>
    <w:rsid w:val="0006314C"/>
    <w:rsid w:val="00064150"/>
    <w:rsid w:val="00064D1E"/>
    <w:rsid w:val="00064E14"/>
    <w:rsid w:val="000653B3"/>
    <w:rsid w:val="0006562C"/>
    <w:rsid w:val="00065BBD"/>
    <w:rsid w:val="00065E38"/>
    <w:rsid w:val="00065E92"/>
    <w:rsid w:val="000662F3"/>
    <w:rsid w:val="00066641"/>
    <w:rsid w:val="00066702"/>
    <w:rsid w:val="00066D80"/>
    <w:rsid w:val="00067AC3"/>
    <w:rsid w:val="00067C4F"/>
    <w:rsid w:val="000702A8"/>
    <w:rsid w:val="00070592"/>
    <w:rsid w:val="00070C34"/>
    <w:rsid w:val="00071164"/>
    <w:rsid w:val="00071526"/>
    <w:rsid w:val="000718C6"/>
    <w:rsid w:val="00071DE9"/>
    <w:rsid w:val="00071E71"/>
    <w:rsid w:val="0007215B"/>
    <w:rsid w:val="00072390"/>
    <w:rsid w:val="00072E72"/>
    <w:rsid w:val="000730D6"/>
    <w:rsid w:val="0007336A"/>
    <w:rsid w:val="000734F8"/>
    <w:rsid w:val="00073642"/>
    <w:rsid w:val="00073AC5"/>
    <w:rsid w:val="00073CAF"/>
    <w:rsid w:val="00073D3A"/>
    <w:rsid w:val="000743E7"/>
    <w:rsid w:val="00074C52"/>
    <w:rsid w:val="00074DAA"/>
    <w:rsid w:val="00074E77"/>
    <w:rsid w:val="00075041"/>
    <w:rsid w:val="00075185"/>
    <w:rsid w:val="000754E2"/>
    <w:rsid w:val="0007632C"/>
    <w:rsid w:val="000764F0"/>
    <w:rsid w:val="0007682F"/>
    <w:rsid w:val="00076BC4"/>
    <w:rsid w:val="000774FA"/>
    <w:rsid w:val="00077501"/>
    <w:rsid w:val="000775EB"/>
    <w:rsid w:val="000776C5"/>
    <w:rsid w:val="00077D7E"/>
    <w:rsid w:val="00077E74"/>
    <w:rsid w:val="0008005A"/>
    <w:rsid w:val="00080389"/>
    <w:rsid w:val="000804DA"/>
    <w:rsid w:val="00080970"/>
    <w:rsid w:val="00080AFE"/>
    <w:rsid w:val="00080DFB"/>
    <w:rsid w:val="00080FC0"/>
    <w:rsid w:val="00080FDD"/>
    <w:rsid w:val="00081281"/>
    <w:rsid w:val="000813AB"/>
    <w:rsid w:val="000815AE"/>
    <w:rsid w:val="000815D4"/>
    <w:rsid w:val="000816BB"/>
    <w:rsid w:val="00081978"/>
    <w:rsid w:val="00081A0F"/>
    <w:rsid w:val="00081A55"/>
    <w:rsid w:val="00081AEA"/>
    <w:rsid w:val="00081D93"/>
    <w:rsid w:val="0008214D"/>
    <w:rsid w:val="000830D6"/>
    <w:rsid w:val="000832E1"/>
    <w:rsid w:val="000835E6"/>
    <w:rsid w:val="00083AF3"/>
    <w:rsid w:val="00083BE1"/>
    <w:rsid w:val="000848C7"/>
    <w:rsid w:val="00084B4D"/>
    <w:rsid w:val="00084DDE"/>
    <w:rsid w:val="00084E13"/>
    <w:rsid w:val="00085003"/>
    <w:rsid w:val="0008528D"/>
    <w:rsid w:val="00085A11"/>
    <w:rsid w:val="00085FBF"/>
    <w:rsid w:val="000860D3"/>
    <w:rsid w:val="00086539"/>
    <w:rsid w:val="00086651"/>
    <w:rsid w:val="0008697D"/>
    <w:rsid w:val="00086DEB"/>
    <w:rsid w:val="00086E6B"/>
    <w:rsid w:val="00087802"/>
    <w:rsid w:val="0008789D"/>
    <w:rsid w:val="00087B23"/>
    <w:rsid w:val="00087EF8"/>
    <w:rsid w:val="000904A7"/>
    <w:rsid w:val="000905A8"/>
    <w:rsid w:val="00090634"/>
    <w:rsid w:val="000909CC"/>
    <w:rsid w:val="000910D1"/>
    <w:rsid w:val="000915CB"/>
    <w:rsid w:val="000918AA"/>
    <w:rsid w:val="00092151"/>
    <w:rsid w:val="00092A40"/>
    <w:rsid w:val="00092AA4"/>
    <w:rsid w:val="00092CCE"/>
    <w:rsid w:val="00092DC2"/>
    <w:rsid w:val="00092FB9"/>
    <w:rsid w:val="00093134"/>
    <w:rsid w:val="0009350D"/>
    <w:rsid w:val="00093A9A"/>
    <w:rsid w:val="00093BBD"/>
    <w:rsid w:val="00093EEE"/>
    <w:rsid w:val="00094509"/>
    <w:rsid w:val="00094852"/>
    <w:rsid w:val="00094DF5"/>
    <w:rsid w:val="00095843"/>
    <w:rsid w:val="00095BBD"/>
    <w:rsid w:val="00095D3C"/>
    <w:rsid w:val="00096158"/>
    <w:rsid w:val="00096235"/>
    <w:rsid w:val="000965C9"/>
    <w:rsid w:val="00096B0A"/>
    <w:rsid w:val="00096CB9"/>
    <w:rsid w:val="000971DF"/>
    <w:rsid w:val="000977AC"/>
    <w:rsid w:val="000A01C1"/>
    <w:rsid w:val="000A0538"/>
    <w:rsid w:val="000A06F9"/>
    <w:rsid w:val="000A08CD"/>
    <w:rsid w:val="000A0CF8"/>
    <w:rsid w:val="000A0E23"/>
    <w:rsid w:val="000A149B"/>
    <w:rsid w:val="000A16DB"/>
    <w:rsid w:val="000A208E"/>
    <w:rsid w:val="000A270C"/>
    <w:rsid w:val="000A34F7"/>
    <w:rsid w:val="000A3E3F"/>
    <w:rsid w:val="000A4036"/>
    <w:rsid w:val="000A42EE"/>
    <w:rsid w:val="000A43FC"/>
    <w:rsid w:val="000A4AD1"/>
    <w:rsid w:val="000A51CB"/>
    <w:rsid w:val="000A5BAC"/>
    <w:rsid w:val="000A5D8B"/>
    <w:rsid w:val="000A6227"/>
    <w:rsid w:val="000A6310"/>
    <w:rsid w:val="000A6F5E"/>
    <w:rsid w:val="000A788D"/>
    <w:rsid w:val="000A7EA4"/>
    <w:rsid w:val="000A7F07"/>
    <w:rsid w:val="000B0885"/>
    <w:rsid w:val="000B0A1E"/>
    <w:rsid w:val="000B0D69"/>
    <w:rsid w:val="000B1B25"/>
    <w:rsid w:val="000B2DDA"/>
    <w:rsid w:val="000B2F90"/>
    <w:rsid w:val="000B30B5"/>
    <w:rsid w:val="000B567C"/>
    <w:rsid w:val="000B5682"/>
    <w:rsid w:val="000B5840"/>
    <w:rsid w:val="000B5AC6"/>
    <w:rsid w:val="000B5E93"/>
    <w:rsid w:val="000B5F87"/>
    <w:rsid w:val="000B62A9"/>
    <w:rsid w:val="000B62D3"/>
    <w:rsid w:val="000B6A1E"/>
    <w:rsid w:val="000B6B7B"/>
    <w:rsid w:val="000B6DA9"/>
    <w:rsid w:val="000B6DC4"/>
    <w:rsid w:val="000B6E83"/>
    <w:rsid w:val="000B7583"/>
    <w:rsid w:val="000B75CB"/>
    <w:rsid w:val="000B7CB6"/>
    <w:rsid w:val="000B7DA7"/>
    <w:rsid w:val="000C0151"/>
    <w:rsid w:val="000C02D9"/>
    <w:rsid w:val="000C0737"/>
    <w:rsid w:val="000C0777"/>
    <w:rsid w:val="000C13A5"/>
    <w:rsid w:val="000C14E6"/>
    <w:rsid w:val="000C1D0B"/>
    <w:rsid w:val="000C2C4F"/>
    <w:rsid w:val="000C2D05"/>
    <w:rsid w:val="000C2FE8"/>
    <w:rsid w:val="000C2FE9"/>
    <w:rsid w:val="000C39B8"/>
    <w:rsid w:val="000C3A24"/>
    <w:rsid w:val="000C3F70"/>
    <w:rsid w:val="000C4512"/>
    <w:rsid w:val="000C463C"/>
    <w:rsid w:val="000C4729"/>
    <w:rsid w:val="000C4F39"/>
    <w:rsid w:val="000C736D"/>
    <w:rsid w:val="000C7379"/>
    <w:rsid w:val="000C7947"/>
    <w:rsid w:val="000C7AB6"/>
    <w:rsid w:val="000C7CFA"/>
    <w:rsid w:val="000C7D71"/>
    <w:rsid w:val="000C7E52"/>
    <w:rsid w:val="000D0110"/>
    <w:rsid w:val="000D02F4"/>
    <w:rsid w:val="000D0522"/>
    <w:rsid w:val="000D1076"/>
    <w:rsid w:val="000D1374"/>
    <w:rsid w:val="000D19CC"/>
    <w:rsid w:val="000D1E00"/>
    <w:rsid w:val="000D1E30"/>
    <w:rsid w:val="000D264C"/>
    <w:rsid w:val="000D2DE4"/>
    <w:rsid w:val="000D301B"/>
    <w:rsid w:val="000D30A1"/>
    <w:rsid w:val="000D3E51"/>
    <w:rsid w:val="000D403F"/>
    <w:rsid w:val="000D44E6"/>
    <w:rsid w:val="000D46DA"/>
    <w:rsid w:val="000D47EF"/>
    <w:rsid w:val="000D485B"/>
    <w:rsid w:val="000D497A"/>
    <w:rsid w:val="000D4D03"/>
    <w:rsid w:val="000D5028"/>
    <w:rsid w:val="000D5282"/>
    <w:rsid w:val="000D58F0"/>
    <w:rsid w:val="000D5FDF"/>
    <w:rsid w:val="000D6AE2"/>
    <w:rsid w:val="000D6BFC"/>
    <w:rsid w:val="000D785D"/>
    <w:rsid w:val="000D7DFB"/>
    <w:rsid w:val="000E0139"/>
    <w:rsid w:val="000E0341"/>
    <w:rsid w:val="000E0470"/>
    <w:rsid w:val="000E0ECA"/>
    <w:rsid w:val="000E1092"/>
    <w:rsid w:val="000E127E"/>
    <w:rsid w:val="000E143B"/>
    <w:rsid w:val="000E172E"/>
    <w:rsid w:val="000E1D72"/>
    <w:rsid w:val="000E23D9"/>
    <w:rsid w:val="000E26D5"/>
    <w:rsid w:val="000E272E"/>
    <w:rsid w:val="000E27F5"/>
    <w:rsid w:val="000E292A"/>
    <w:rsid w:val="000E2E7E"/>
    <w:rsid w:val="000E3CFC"/>
    <w:rsid w:val="000E3D42"/>
    <w:rsid w:val="000E40ED"/>
    <w:rsid w:val="000E42BA"/>
    <w:rsid w:val="000E4F11"/>
    <w:rsid w:val="000E4FDB"/>
    <w:rsid w:val="000E51E2"/>
    <w:rsid w:val="000E5278"/>
    <w:rsid w:val="000E52B7"/>
    <w:rsid w:val="000E57A4"/>
    <w:rsid w:val="000E58B8"/>
    <w:rsid w:val="000E5927"/>
    <w:rsid w:val="000E5C03"/>
    <w:rsid w:val="000E6031"/>
    <w:rsid w:val="000E6477"/>
    <w:rsid w:val="000E745F"/>
    <w:rsid w:val="000E77A2"/>
    <w:rsid w:val="000E79AA"/>
    <w:rsid w:val="000E7E57"/>
    <w:rsid w:val="000F048B"/>
    <w:rsid w:val="000F06AA"/>
    <w:rsid w:val="000F0D5C"/>
    <w:rsid w:val="000F2785"/>
    <w:rsid w:val="000F2F59"/>
    <w:rsid w:val="000F3048"/>
    <w:rsid w:val="000F3385"/>
    <w:rsid w:val="000F3CDA"/>
    <w:rsid w:val="000F3F86"/>
    <w:rsid w:val="000F5840"/>
    <w:rsid w:val="000F6A85"/>
    <w:rsid w:val="000F6AD8"/>
    <w:rsid w:val="000F6C38"/>
    <w:rsid w:val="000F7110"/>
    <w:rsid w:val="001004F3"/>
    <w:rsid w:val="001006BA"/>
    <w:rsid w:val="001008B1"/>
    <w:rsid w:val="00100C28"/>
    <w:rsid w:val="00100EB2"/>
    <w:rsid w:val="00100FEA"/>
    <w:rsid w:val="001013D3"/>
    <w:rsid w:val="00101417"/>
    <w:rsid w:val="0010175C"/>
    <w:rsid w:val="001017B5"/>
    <w:rsid w:val="001018F8"/>
    <w:rsid w:val="00101B7E"/>
    <w:rsid w:val="00101C92"/>
    <w:rsid w:val="00101FB7"/>
    <w:rsid w:val="001027E1"/>
    <w:rsid w:val="0010293A"/>
    <w:rsid w:val="00102D04"/>
    <w:rsid w:val="00102D1C"/>
    <w:rsid w:val="00103064"/>
    <w:rsid w:val="0010339C"/>
    <w:rsid w:val="001038F6"/>
    <w:rsid w:val="00103D2B"/>
    <w:rsid w:val="00104135"/>
    <w:rsid w:val="00104726"/>
    <w:rsid w:val="001047CD"/>
    <w:rsid w:val="00104B30"/>
    <w:rsid w:val="00104C08"/>
    <w:rsid w:val="00104E8E"/>
    <w:rsid w:val="001057DE"/>
    <w:rsid w:val="001059BC"/>
    <w:rsid w:val="00106137"/>
    <w:rsid w:val="00106188"/>
    <w:rsid w:val="0010626F"/>
    <w:rsid w:val="0010635B"/>
    <w:rsid w:val="00106B4C"/>
    <w:rsid w:val="00106BEA"/>
    <w:rsid w:val="00106CF5"/>
    <w:rsid w:val="00106D0F"/>
    <w:rsid w:val="001072B3"/>
    <w:rsid w:val="0010739F"/>
    <w:rsid w:val="00107691"/>
    <w:rsid w:val="0011011C"/>
    <w:rsid w:val="00110146"/>
    <w:rsid w:val="00110919"/>
    <w:rsid w:val="00110FD2"/>
    <w:rsid w:val="001114A6"/>
    <w:rsid w:val="001114EE"/>
    <w:rsid w:val="00111E77"/>
    <w:rsid w:val="0011211B"/>
    <w:rsid w:val="0011289A"/>
    <w:rsid w:val="001135A7"/>
    <w:rsid w:val="001139C5"/>
    <w:rsid w:val="001139F6"/>
    <w:rsid w:val="00113E9A"/>
    <w:rsid w:val="00113FBD"/>
    <w:rsid w:val="001146D7"/>
    <w:rsid w:val="00114EC2"/>
    <w:rsid w:val="00115153"/>
    <w:rsid w:val="00115EA0"/>
    <w:rsid w:val="00115F29"/>
    <w:rsid w:val="001164FB"/>
    <w:rsid w:val="00116557"/>
    <w:rsid w:val="0011691E"/>
    <w:rsid w:val="00117010"/>
    <w:rsid w:val="001172E6"/>
    <w:rsid w:val="00117B65"/>
    <w:rsid w:val="0012009A"/>
    <w:rsid w:val="001200C3"/>
    <w:rsid w:val="00120611"/>
    <w:rsid w:val="00120B5F"/>
    <w:rsid w:val="00121021"/>
    <w:rsid w:val="0012234B"/>
    <w:rsid w:val="00122513"/>
    <w:rsid w:val="00122BD9"/>
    <w:rsid w:val="001237DD"/>
    <w:rsid w:val="00123A2F"/>
    <w:rsid w:val="00123A52"/>
    <w:rsid w:val="00123DB0"/>
    <w:rsid w:val="00124A7C"/>
    <w:rsid w:val="00124ADC"/>
    <w:rsid w:val="00124C3F"/>
    <w:rsid w:val="0012550C"/>
    <w:rsid w:val="00125B1A"/>
    <w:rsid w:val="00125CE4"/>
    <w:rsid w:val="00125CF4"/>
    <w:rsid w:val="00125D0A"/>
    <w:rsid w:val="00125D2D"/>
    <w:rsid w:val="00126781"/>
    <w:rsid w:val="00126F9F"/>
    <w:rsid w:val="0012797F"/>
    <w:rsid w:val="00127C61"/>
    <w:rsid w:val="001300DE"/>
    <w:rsid w:val="001304D9"/>
    <w:rsid w:val="00130E19"/>
    <w:rsid w:val="00130F1A"/>
    <w:rsid w:val="001318DA"/>
    <w:rsid w:val="0013196D"/>
    <w:rsid w:val="00131973"/>
    <w:rsid w:val="00131ABB"/>
    <w:rsid w:val="0013223A"/>
    <w:rsid w:val="001327BA"/>
    <w:rsid w:val="0013289F"/>
    <w:rsid w:val="00132B3F"/>
    <w:rsid w:val="00132C47"/>
    <w:rsid w:val="00132F77"/>
    <w:rsid w:val="00133B34"/>
    <w:rsid w:val="00133F61"/>
    <w:rsid w:val="001341F1"/>
    <w:rsid w:val="00134484"/>
    <w:rsid w:val="001347A9"/>
    <w:rsid w:val="00134947"/>
    <w:rsid w:val="00134BB2"/>
    <w:rsid w:val="00134E15"/>
    <w:rsid w:val="00134EE1"/>
    <w:rsid w:val="00134F8F"/>
    <w:rsid w:val="00134FDD"/>
    <w:rsid w:val="00135035"/>
    <w:rsid w:val="00135207"/>
    <w:rsid w:val="001354B0"/>
    <w:rsid w:val="00135710"/>
    <w:rsid w:val="0013591F"/>
    <w:rsid w:val="00135C3D"/>
    <w:rsid w:val="00135C6F"/>
    <w:rsid w:val="00136430"/>
    <w:rsid w:val="00136795"/>
    <w:rsid w:val="00136AEF"/>
    <w:rsid w:val="00136ECB"/>
    <w:rsid w:val="00136F88"/>
    <w:rsid w:val="0013746B"/>
    <w:rsid w:val="001375C6"/>
    <w:rsid w:val="00137718"/>
    <w:rsid w:val="001379FB"/>
    <w:rsid w:val="00137AAD"/>
    <w:rsid w:val="00137DFD"/>
    <w:rsid w:val="001407EE"/>
    <w:rsid w:val="00140C41"/>
    <w:rsid w:val="00140CA0"/>
    <w:rsid w:val="00140E13"/>
    <w:rsid w:val="00141171"/>
    <w:rsid w:val="00141478"/>
    <w:rsid w:val="001421C8"/>
    <w:rsid w:val="0014221F"/>
    <w:rsid w:val="001427E7"/>
    <w:rsid w:val="001427EF"/>
    <w:rsid w:val="00142987"/>
    <w:rsid w:val="00142D57"/>
    <w:rsid w:val="00142E00"/>
    <w:rsid w:val="0014331B"/>
    <w:rsid w:val="00143E4F"/>
    <w:rsid w:val="0014459B"/>
    <w:rsid w:val="00144E9B"/>
    <w:rsid w:val="00145CC7"/>
    <w:rsid w:val="00145E33"/>
    <w:rsid w:val="001462EF"/>
    <w:rsid w:val="0014641A"/>
    <w:rsid w:val="001464E5"/>
    <w:rsid w:val="00146604"/>
    <w:rsid w:val="00146BE2"/>
    <w:rsid w:val="00146F42"/>
    <w:rsid w:val="00147442"/>
    <w:rsid w:val="00147A87"/>
    <w:rsid w:val="001503EA"/>
    <w:rsid w:val="001504EB"/>
    <w:rsid w:val="00150624"/>
    <w:rsid w:val="001507B2"/>
    <w:rsid w:val="00150A10"/>
    <w:rsid w:val="00150A3D"/>
    <w:rsid w:val="00150BD2"/>
    <w:rsid w:val="00151A7F"/>
    <w:rsid w:val="00151CE6"/>
    <w:rsid w:val="001520FC"/>
    <w:rsid w:val="0015227A"/>
    <w:rsid w:val="00152BC3"/>
    <w:rsid w:val="00152E8B"/>
    <w:rsid w:val="0015307D"/>
    <w:rsid w:val="00153F39"/>
    <w:rsid w:val="00154082"/>
    <w:rsid w:val="00154315"/>
    <w:rsid w:val="00154F0B"/>
    <w:rsid w:val="0015503F"/>
    <w:rsid w:val="00155473"/>
    <w:rsid w:val="0015549D"/>
    <w:rsid w:val="00155C8D"/>
    <w:rsid w:val="00155D1D"/>
    <w:rsid w:val="001561E0"/>
    <w:rsid w:val="00156648"/>
    <w:rsid w:val="00156752"/>
    <w:rsid w:val="00156AC4"/>
    <w:rsid w:val="001571E8"/>
    <w:rsid w:val="00157455"/>
    <w:rsid w:val="001576C2"/>
    <w:rsid w:val="001578CF"/>
    <w:rsid w:val="0015793C"/>
    <w:rsid w:val="00160034"/>
    <w:rsid w:val="00160201"/>
    <w:rsid w:val="001606B0"/>
    <w:rsid w:val="00160D86"/>
    <w:rsid w:val="00160E29"/>
    <w:rsid w:val="0016109F"/>
    <w:rsid w:val="001616A8"/>
    <w:rsid w:val="001617FD"/>
    <w:rsid w:val="001622B9"/>
    <w:rsid w:val="001622F0"/>
    <w:rsid w:val="001624E9"/>
    <w:rsid w:val="001625EF"/>
    <w:rsid w:val="0016275A"/>
    <w:rsid w:val="001632CA"/>
    <w:rsid w:val="001632F7"/>
    <w:rsid w:val="00163441"/>
    <w:rsid w:val="0016365C"/>
    <w:rsid w:val="0016373A"/>
    <w:rsid w:val="00163CBF"/>
    <w:rsid w:val="0016441D"/>
    <w:rsid w:val="001646F2"/>
    <w:rsid w:val="00164CEE"/>
    <w:rsid w:val="00164EA2"/>
    <w:rsid w:val="00164EA3"/>
    <w:rsid w:val="0016531F"/>
    <w:rsid w:val="001653A1"/>
    <w:rsid w:val="001659B1"/>
    <w:rsid w:val="00166645"/>
    <w:rsid w:val="00166EF9"/>
    <w:rsid w:val="00166FD8"/>
    <w:rsid w:val="00167215"/>
    <w:rsid w:val="00170280"/>
    <w:rsid w:val="00170878"/>
    <w:rsid w:val="00170C9D"/>
    <w:rsid w:val="00171073"/>
    <w:rsid w:val="00171CAF"/>
    <w:rsid w:val="00171E6B"/>
    <w:rsid w:val="00171FE8"/>
    <w:rsid w:val="00172070"/>
    <w:rsid w:val="00172392"/>
    <w:rsid w:val="0017346C"/>
    <w:rsid w:val="0017382A"/>
    <w:rsid w:val="00174055"/>
    <w:rsid w:val="0017411E"/>
    <w:rsid w:val="0017417D"/>
    <w:rsid w:val="001742FA"/>
    <w:rsid w:val="0017463B"/>
    <w:rsid w:val="0017468F"/>
    <w:rsid w:val="0017471E"/>
    <w:rsid w:val="00174DF6"/>
    <w:rsid w:val="00174E75"/>
    <w:rsid w:val="001757C9"/>
    <w:rsid w:val="00175E08"/>
    <w:rsid w:val="001760F7"/>
    <w:rsid w:val="00176610"/>
    <w:rsid w:val="001766A2"/>
    <w:rsid w:val="00176750"/>
    <w:rsid w:val="00176826"/>
    <w:rsid w:val="0017688C"/>
    <w:rsid w:val="001768E7"/>
    <w:rsid w:val="00176AA1"/>
    <w:rsid w:val="00176EF2"/>
    <w:rsid w:val="0017708F"/>
    <w:rsid w:val="0017718A"/>
    <w:rsid w:val="0017747C"/>
    <w:rsid w:val="00177816"/>
    <w:rsid w:val="00177B2A"/>
    <w:rsid w:val="0018001D"/>
    <w:rsid w:val="00180294"/>
    <w:rsid w:val="001803C1"/>
    <w:rsid w:val="001806F2"/>
    <w:rsid w:val="00180D9F"/>
    <w:rsid w:val="00181162"/>
    <w:rsid w:val="00181840"/>
    <w:rsid w:val="0018213A"/>
    <w:rsid w:val="00182C95"/>
    <w:rsid w:val="001832D3"/>
    <w:rsid w:val="00183525"/>
    <w:rsid w:val="001838CE"/>
    <w:rsid w:val="0018414F"/>
    <w:rsid w:val="00184159"/>
    <w:rsid w:val="001849A5"/>
    <w:rsid w:val="00184A66"/>
    <w:rsid w:val="001850B9"/>
    <w:rsid w:val="001852FC"/>
    <w:rsid w:val="001859D1"/>
    <w:rsid w:val="00185EF9"/>
    <w:rsid w:val="001862E9"/>
    <w:rsid w:val="00187630"/>
    <w:rsid w:val="0018786F"/>
    <w:rsid w:val="001879EE"/>
    <w:rsid w:val="0019011B"/>
    <w:rsid w:val="0019016D"/>
    <w:rsid w:val="00190501"/>
    <w:rsid w:val="00190EEE"/>
    <w:rsid w:val="00191010"/>
    <w:rsid w:val="00191061"/>
    <w:rsid w:val="001915B5"/>
    <w:rsid w:val="001917B4"/>
    <w:rsid w:val="001917C9"/>
    <w:rsid w:val="00191D62"/>
    <w:rsid w:val="0019371C"/>
    <w:rsid w:val="00193843"/>
    <w:rsid w:val="00193940"/>
    <w:rsid w:val="00193BFE"/>
    <w:rsid w:val="001940C1"/>
    <w:rsid w:val="00194359"/>
    <w:rsid w:val="00195246"/>
    <w:rsid w:val="001960B9"/>
    <w:rsid w:val="00196DE8"/>
    <w:rsid w:val="00196E29"/>
    <w:rsid w:val="001972A4"/>
    <w:rsid w:val="00197505"/>
    <w:rsid w:val="00197579"/>
    <w:rsid w:val="00197C49"/>
    <w:rsid w:val="00197C97"/>
    <w:rsid w:val="001A0437"/>
    <w:rsid w:val="001A06D7"/>
    <w:rsid w:val="001A07B4"/>
    <w:rsid w:val="001A097B"/>
    <w:rsid w:val="001A0980"/>
    <w:rsid w:val="001A0B3A"/>
    <w:rsid w:val="001A0BA4"/>
    <w:rsid w:val="001A0C0C"/>
    <w:rsid w:val="001A0E63"/>
    <w:rsid w:val="001A14EE"/>
    <w:rsid w:val="001A1634"/>
    <w:rsid w:val="001A1687"/>
    <w:rsid w:val="001A186D"/>
    <w:rsid w:val="001A2075"/>
    <w:rsid w:val="001A2633"/>
    <w:rsid w:val="001A2CD7"/>
    <w:rsid w:val="001A2DDD"/>
    <w:rsid w:val="001A3009"/>
    <w:rsid w:val="001A3102"/>
    <w:rsid w:val="001A3E9C"/>
    <w:rsid w:val="001A4F79"/>
    <w:rsid w:val="001A5B2B"/>
    <w:rsid w:val="001A5BEC"/>
    <w:rsid w:val="001A6483"/>
    <w:rsid w:val="001A6BDC"/>
    <w:rsid w:val="001A6C66"/>
    <w:rsid w:val="001A6E61"/>
    <w:rsid w:val="001A6F32"/>
    <w:rsid w:val="001A7835"/>
    <w:rsid w:val="001A7F7C"/>
    <w:rsid w:val="001B070E"/>
    <w:rsid w:val="001B0A5E"/>
    <w:rsid w:val="001B112E"/>
    <w:rsid w:val="001B1176"/>
    <w:rsid w:val="001B1462"/>
    <w:rsid w:val="001B15C3"/>
    <w:rsid w:val="001B2486"/>
    <w:rsid w:val="001B2BAF"/>
    <w:rsid w:val="001B2C42"/>
    <w:rsid w:val="001B3979"/>
    <w:rsid w:val="001B3A43"/>
    <w:rsid w:val="001B3B1E"/>
    <w:rsid w:val="001B42ED"/>
    <w:rsid w:val="001B431B"/>
    <w:rsid w:val="001B4C0B"/>
    <w:rsid w:val="001B52BA"/>
    <w:rsid w:val="001B55BE"/>
    <w:rsid w:val="001B5603"/>
    <w:rsid w:val="001B5C25"/>
    <w:rsid w:val="001B5D41"/>
    <w:rsid w:val="001B6044"/>
    <w:rsid w:val="001B649F"/>
    <w:rsid w:val="001B7154"/>
    <w:rsid w:val="001B746E"/>
    <w:rsid w:val="001B74D6"/>
    <w:rsid w:val="001B7EB7"/>
    <w:rsid w:val="001C0677"/>
    <w:rsid w:val="001C074E"/>
    <w:rsid w:val="001C1056"/>
    <w:rsid w:val="001C131D"/>
    <w:rsid w:val="001C18AA"/>
    <w:rsid w:val="001C1B5A"/>
    <w:rsid w:val="001C2116"/>
    <w:rsid w:val="001C2310"/>
    <w:rsid w:val="001C24D8"/>
    <w:rsid w:val="001C3068"/>
    <w:rsid w:val="001C3832"/>
    <w:rsid w:val="001C3CDB"/>
    <w:rsid w:val="001C3D07"/>
    <w:rsid w:val="001C3D42"/>
    <w:rsid w:val="001C3F84"/>
    <w:rsid w:val="001C525C"/>
    <w:rsid w:val="001C5630"/>
    <w:rsid w:val="001C579E"/>
    <w:rsid w:val="001C57CC"/>
    <w:rsid w:val="001C5F4E"/>
    <w:rsid w:val="001C606F"/>
    <w:rsid w:val="001C671B"/>
    <w:rsid w:val="001C694E"/>
    <w:rsid w:val="001C6FB9"/>
    <w:rsid w:val="001C7123"/>
    <w:rsid w:val="001C73A2"/>
    <w:rsid w:val="001C7D8A"/>
    <w:rsid w:val="001D0760"/>
    <w:rsid w:val="001D0991"/>
    <w:rsid w:val="001D0CF1"/>
    <w:rsid w:val="001D1004"/>
    <w:rsid w:val="001D11C3"/>
    <w:rsid w:val="001D1220"/>
    <w:rsid w:val="001D183F"/>
    <w:rsid w:val="001D1914"/>
    <w:rsid w:val="001D1A7F"/>
    <w:rsid w:val="001D1FA9"/>
    <w:rsid w:val="001D22B1"/>
    <w:rsid w:val="001D2426"/>
    <w:rsid w:val="001D248F"/>
    <w:rsid w:val="001D2892"/>
    <w:rsid w:val="001D2A6D"/>
    <w:rsid w:val="001D2BB5"/>
    <w:rsid w:val="001D2C30"/>
    <w:rsid w:val="001D2F29"/>
    <w:rsid w:val="001D3122"/>
    <w:rsid w:val="001D3318"/>
    <w:rsid w:val="001D3A7C"/>
    <w:rsid w:val="001D3DAE"/>
    <w:rsid w:val="001D3F45"/>
    <w:rsid w:val="001D45B6"/>
    <w:rsid w:val="001D49CD"/>
    <w:rsid w:val="001D4A24"/>
    <w:rsid w:val="001D5B2B"/>
    <w:rsid w:val="001D67C3"/>
    <w:rsid w:val="001D68C4"/>
    <w:rsid w:val="001D6A62"/>
    <w:rsid w:val="001D716F"/>
    <w:rsid w:val="001D7494"/>
    <w:rsid w:val="001D76C3"/>
    <w:rsid w:val="001D77C5"/>
    <w:rsid w:val="001D7CB3"/>
    <w:rsid w:val="001E0A35"/>
    <w:rsid w:val="001E0B27"/>
    <w:rsid w:val="001E0BC6"/>
    <w:rsid w:val="001E1014"/>
    <w:rsid w:val="001E11CE"/>
    <w:rsid w:val="001E16B8"/>
    <w:rsid w:val="001E17C9"/>
    <w:rsid w:val="001E25C3"/>
    <w:rsid w:val="001E2777"/>
    <w:rsid w:val="001E2C7A"/>
    <w:rsid w:val="001E3075"/>
    <w:rsid w:val="001E35C9"/>
    <w:rsid w:val="001E38BA"/>
    <w:rsid w:val="001E3F52"/>
    <w:rsid w:val="001E4217"/>
    <w:rsid w:val="001E42C3"/>
    <w:rsid w:val="001E4E9D"/>
    <w:rsid w:val="001E5308"/>
    <w:rsid w:val="001E5762"/>
    <w:rsid w:val="001E58AE"/>
    <w:rsid w:val="001E5A3D"/>
    <w:rsid w:val="001E5E13"/>
    <w:rsid w:val="001E5F14"/>
    <w:rsid w:val="001E61E9"/>
    <w:rsid w:val="001E623E"/>
    <w:rsid w:val="001E62A5"/>
    <w:rsid w:val="001E65C2"/>
    <w:rsid w:val="001E6C3A"/>
    <w:rsid w:val="001E6C72"/>
    <w:rsid w:val="001E7F8A"/>
    <w:rsid w:val="001F0082"/>
    <w:rsid w:val="001F0086"/>
    <w:rsid w:val="001F03CA"/>
    <w:rsid w:val="001F049B"/>
    <w:rsid w:val="001F06B7"/>
    <w:rsid w:val="001F0DD5"/>
    <w:rsid w:val="001F106D"/>
    <w:rsid w:val="001F12F0"/>
    <w:rsid w:val="001F141F"/>
    <w:rsid w:val="001F16D7"/>
    <w:rsid w:val="001F1706"/>
    <w:rsid w:val="001F17B5"/>
    <w:rsid w:val="001F19C1"/>
    <w:rsid w:val="001F1B0A"/>
    <w:rsid w:val="001F2E91"/>
    <w:rsid w:val="001F2F92"/>
    <w:rsid w:val="001F3710"/>
    <w:rsid w:val="001F3715"/>
    <w:rsid w:val="001F3D3F"/>
    <w:rsid w:val="001F4B12"/>
    <w:rsid w:val="001F4F6E"/>
    <w:rsid w:val="001F5547"/>
    <w:rsid w:val="001F5647"/>
    <w:rsid w:val="001F5B9B"/>
    <w:rsid w:val="001F5BA5"/>
    <w:rsid w:val="001F5D53"/>
    <w:rsid w:val="001F61C0"/>
    <w:rsid w:val="001F66DF"/>
    <w:rsid w:val="001F69BA"/>
    <w:rsid w:val="001F764A"/>
    <w:rsid w:val="001F783F"/>
    <w:rsid w:val="002003CE"/>
    <w:rsid w:val="002004E5"/>
    <w:rsid w:val="0020062B"/>
    <w:rsid w:val="0020079F"/>
    <w:rsid w:val="0020134A"/>
    <w:rsid w:val="00201A59"/>
    <w:rsid w:val="00201D42"/>
    <w:rsid w:val="00201E91"/>
    <w:rsid w:val="00201FE0"/>
    <w:rsid w:val="00202006"/>
    <w:rsid w:val="002020ED"/>
    <w:rsid w:val="002025EF"/>
    <w:rsid w:val="00202786"/>
    <w:rsid w:val="002028A7"/>
    <w:rsid w:val="00202EFD"/>
    <w:rsid w:val="00203044"/>
    <w:rsid w:val="00203290"/>
    <w:rsid w:val="00203876"/>
    <w:rsid w:val="002039E0"/>
    <w:rsid w:val="00203C4E"/>
    <w:rsid w:val="00203FE1"/>
    <w:rsid w:val="00204CA6"/>
    <w:rsid w:val="00205020"/>
    <w:rsid w:val="00205814"/>
    <w:rsid w:val="00205A1A"/>
    <w:rsid w:val="00205C08"/>
    <w:rsid w:val="00205FBA"/>
    <w:rsid w:val="002060E8"/>
    <w:rsid w:val="00207313"/>
    <w:rsid w:val="002074DA"/>
    <w:rsid w:val="00207A83"/>
    <w:rsid w:val="00207B08"/>
    <w:rsid w:val="0021031A"/>
    <w:rsid w:val="00210C4A"/>
    <w:rsid w:val="00210DA9"/>
    <w:rsid w:val="00211321"/>
    <w:rsid w:val="002113EA"/>
    <w:rsid w:val="00211973"/>
    <w:rsid w:val="00211ABB"/>
    <w:rsid w:val="00211C8E"/>
    <w:rsid w:val="00211FA5"/>
    <w:rsid w:val="0021224A"/>
    <w:rsid w:val="002123EB"/>
    <w:rsid w:val="002124AD"/>
    <w:rsid w:val="00212684"/>
    <w:rsid w:val="00212697"/>
    <w:rsid w:val="002132E2"/>
    <w:rsid w:val="002134BB"/>
    <w:rsid w:val="00213A89"/>
    <w:rsid w:val="00214244"/>
    <w:rsid w:val="002143E1"/>
    <w:rsid w:val="002148C8"/>
    <w:rsid w:val="00214F0C"/>
    <w:rsid w:val="00215252"/>
    <w:rsid w:val="0021532E"/>
    <w:rsid w:val="002157BB"/>
    <w:rsid w:val="002157EC"/>
    <w:rsid w:val="002159E3"/>
    <w:rsid w:val="00215C49"/>
    <w:rsid w:val="00215D9B"/>
    <w:rsid w:val="0021642A"/>
    <w:rsid w:val="00216869"/>
    <w:rsid w:val="00216B83"/>
    <w:rsid w:val="00216D1E"/>
    <w:rsid w:val="0021718B"/>
    <w:rsid w:val="00217648"/>
    <w:rsid w:val="00217E6E"/>
    <w:rsid w:val="0022009E"/>
    <w:rsid w:val="002200A5"/>
    <w:rsid w:val="0022043B"/>
    <w:rsid w:val="00221189"/>
    <w:rsid w:val="00221410"/>
    <w:rsid w:val="00221634"/>
    <w:rsid w:val="00221887"/>
    <w:rsid w:val="00221CC5"/>
    <w:rsid w:val="0022243C"/>
    <w:rsid w:val="0022279D"/>
    <w:rsid w:val="00223D7E"/>
    <w:rsid w:val="00223FD9"/>
    <w:rsid w:val="002242A7"/>
    <w:rsid w:val="00224883"/>
    <w:rsid w:val="00224A50"/>
    <w:rsid w:val="00224C17"/>
    <w:rsid w:val="00224C44"/>
    <w:rsid w:val="00224D31"/>
    <w:rsid w:val="00225059"/>
    <w:rsid w:val="0022525E"/>
    <w:rsid w:val="00225783"/>
    <w:rsid w:val="002258E2"/>
    <w:rsid w:val="002260F3"/>
    <w:rsid w:val="00226315"/>
    <w:rsid w:val="00226442"/>
    <w:rsid w:val="0022646B"/>
    <w:rsid w:val="00226C83"/>
    <w:rsid w:val="002271A5"/>
    <w:rsid w:val="00227C0C"/>
    <w:rsid w:val="00227CE6"/>
    <w:rsid w:val="00227F40"/>
    <w:rsid w:val="002304A8"/>
    <w:rsid w:val="00230C70"/>
    <w:rsid w:val="00230E5C"/>
    <w:rsid w:val="002310B7"/>
    <w:rsid w:val="00231146"/>
    <w:rsid w:val="002315C1"/>
    <w:rsid w:val="00231A75"/>
    <w:rsid w:val="00231AF3"/>
    <w:rsid w:val="00231B34"/>
    <w:rsid w:val="00231C06"/>
    <w:rsid w:val="00232197"/>
    <w:rsid w:val="002327D5"/>
    <w:rsid w:val="0023319C"/>
    <w:rsid w:val="00233433"/>
    <w:rsid w:val="0023372D"/>
    <w:rsid w:val="0023413D"/>
    <w:rsid w:val="002342FD"/>
    <w:rsid w:val="00234719"/>
    <w:rsid w:val="00234A3B"/>
    <w:rsid w:val="002353CD"/>
    <w:rsid w:val="002359BF"/>
    <w:rsid w:val="00236425"/>
    <w:rsid w:val="002368B6"/>
    <w:rsid w:val="00237161"/>
    <w:rsid w:val="00237548"/>
    <w:rsid w:val="00237B21"/>
    <w:rsid w:val="00237C8B"/>
    <w:rsid w:val="00237D86"/>
    <w:rsid w:val="00240628"/>
    <w:rsid w:val="00240714"/>
    <w:rsid w:val="00240816"/>
    <w:rsid w:val="00240EC2"/>
    <w:rsid w:val="0024120D"/>
    <w:rsid w:val="0024155F"/>
    <w:rsid w:val="0024186E"/>
    <w:rsid w:val="00241A84"/>
    <w:rsid w:val="00241C2B"/>
    <w:rsid w:val="00241F1D"/>
    <w:rsid w:val="00242317"/>
    <w:rsid w:val="0024239B"/>
    <w:rsid w:val="00242695"/>
    <w:rsid w:val="00242C34"/>
    <w:rsid w:val="00242F62"/>
    <w:rsid w:val="00243247"/>
    <w:rsid w:val="002436DB"/>
    <w:rsid w:val="00243CBC"/>
    <w:rsid w:val="00243D2B"/>
    <w:rsid w:val="00244E36"/>
    <w:rsid w:val="002454D1"/>
    <w:rsid w:val="00245620"/>
    <w:rsid w:val="002459D5"/>
    <w:rsid w:val="00245B74"/>
    <w:rsid w:val="002462A5"/>
    <w:rsid w:val="002463C9"/>
    <w:rsid w:val="002465C2"/>
    <w:rsid w:val="0024679B"/>
    <w:rsid w:val="00246B07"/>
    <w:rsid w:val="00246DCD"/>
    <w:rsid w:val="00246DF2"/>
    <w:rsid w:val="00247788"/>
    <w:rsid w:val="00247881"/>
    <w:rsid w:val="00250148"/>
    <w:rsid w:val="00250506"/>
    <w:rsid w:val="002520C3"/>
    <w:rsid w:val="0025271A"/>
    <w:rsid w:val="00252AC5"/>
    <w:rsid w:val="00252BA6"/>
    <w:rsid w:val="002531EA"/>
    <w:rsid w:val="00253228"/>
    <w:rsid w:val="0025332B"/>
    <w:rsid w:val="00253790"/>
    <w:rsid w:val="00254370"/>
    <w:rsid w:val="002549FF"/>
    <w:rsid w:val="00254AAF"/>
    <w:rsid w:val="00254AE1"/>
    <w:rsid w:val="0025523F"/>
    <w:rsid w:val="00255AF8"/>
    <w:rsid w:val="00255B96"/>
    <w:rsid w:val="00255C77"/>
    <w:rsid w:val="00255FAF"/>
    <w:rsid w:val="00256119"/>
    <w:rsid w:val="0025665D"/>
    <w:rsid w:val="002573E4"/>
    <w:rsid w:val="002579BD"/>
    <w:rsid w:val="00257AA2"/>
    <w:rsid w:val="00257BBB"/>
    <w:rsid w:val="00260457"/>
    <w:rsid w:val="00260676"/>
    <w:rsid w:val="00260DC8"/>
    <w:rsid w:val="00261095"/>
    <w:rsid w:val="002610E0"/>
    <w:rsid w:val="0026191F"/>
    <w:rsid w:val="00261F2B"/>
    <w:rsid w:val="00262025"/>
    <w:rsid w:val="0026204C"/>
    <w:rsid w:val="002624C8"/>
    <w:rsid w:val="00262C0F"/>
    <w:rsid w:val="00262DD8"/>
    <w:rsid w:val="00262F12"/>
    <w:rsid w:val="00263033"/>
    <w:rsid w:val="00263596"/>
    <w:rsid w:val="002639BE"/>
    <w:rsid w:val="00263DEA"/>
    <w:rsid w:val="002642A9"/>
    <w:rsid w:val="002645B1"/>
    <w:rsid w:val="0026489E"/>
    <w:rsid w:val="00264D5B"/>
    <w:rsid w:val="002656CD"/>
    <w:rsid w:val="00265812"/>
    <w:rsid w:val="00265D5D"/>
    <w:rsid w:val="00265E27"/>
    <w:rsid w:val="00265E67"/>
    <w:rsid w:val="00266599"/>
    <w:rsid w:val="002668B4"/>
    <w:rsid w:val="002673B2"/>
    <w:rsid w:val="00267490"/>
    <w:rsid w:val="0026787A"/>
    <w:rsid w:val="00270418"/>
    <w:rsid w:val="00270A29"/>
    <w:rsid w:val="00270A6E"/>
    <w:rsid w:val="00270C52"/>
    <w:rsid w:val="00270C5B"/>
    <w:rsid w:val="00270D18"/>
    <w:rsid w:val="00270F51"/>
    <w:rsid w:val="00271AF0"/>
    <w:rsid w:val="00272257"/>
    <w:rsid w:val="002724EB"/>
    <w:rsid w:val="002728C4"/>
    <w:rsid w:val="00272920"/>
    <w:rsid w:val="00272D29"/>
    <w:rsid w:val="00272D84"/>
    <w:rsid w:val="00272E2B"/>
    <w:rsid w:val="00273179"/>
    <w:rsid w:val="0027329F"/>
    <w:rsid w:val="002733E3"/>
    <w:rsid w:val="002739CC"/>
    <w:rsid w:val="00274192"/>
    <w:rsid w:val="00274A49"/>
    <w:rsid w:val="002759ED"/>
    <w:rsid w:val="00275A31"/>
    <w:rsid w:val="00275B9A"/>
    <w:rsid w:val="00275DC0"/>
    <w:rsid w:val="00275F6C"/>
    <w:rsid w:val="00276B60"/>
    <w:rsid w:val="00276C05"/>
    <w:rsid w:val="00277029"/>
    <w:rsid w:val="002772E8"/>
    <w:rsid w:val="00277A2F"/>
    <w:rsid w:val="00277DC6"/>
    <w:rsid w:val="002805EE"/>
    <w:rsid w:val="002807F1"/>
    <w:rsid w:val="00280B98"/>
    <w:rsid w:val="00280CCC"/>
    <w:rsid w:val="00281AE8"/>
    <w:rsid w:val="00281CE4"/>
    <w:rsid w:val="00281EA8"/>
    <w:rsid w:val="0028249B"/>
    <w:rsid w:val="00282A71"/>
    <w:rsid w:val="00282DD4"/>
    <w:rsid w:val="00282E40"/>
    <w:rsid w:val="00283160"/>
    <w:rsid w:val="002836E4"/>
    <w:rsid w:val="002837A2"/>
    <w:rsid w:val="002837E9"/>
    <w:rsid w:val="00283C7E"/>
    <w:rsid w:val="00283D7C"/>
    <w:rsid w:val="00283D82"/>
    <w:rsid w:val="00283EC1"/>
    <w:rsid w:val="002840A1"/>
    <w:rsid w:val="002842FA"/>
    <w:rsid w:val="0028459B"/>
    <w:rsid w:val="00284B99"/>
    <w:rsid w:val="00284FAA"/>
    <w:rsid w:val="00285205"/>
    <w:rsid w:val="00285369"/>
    <w:rsid w:val="00285903"/>
    <w:rsid w:val="002859AA"/>
    <w:rsid w:val="00285AAB"/>
    <w:rsid w:val="00285E05"/>
    <w:rsid w:val="0028622D"/>
    <w:rsid w:val="002862DE"/>
    <w:rsid w:val="002866DB"/>
    <w:rsid w:val="0028671D"/>
    <w:rsid w:val="00286B39"/>
    <w:rsid w:val="00286CFC"/>
    <w:rsid w:val="00287097"/>
    <w:rsid w:val="0028766F"/>
    <w:rsid w:val="00287D88"/>
    <w:rsid w:val="00287EA6"/>
    <w:rsid w:val="002900CC"/>
    <w:rsid w:val="00290548"/>
    <w:rsid w:val="00290E0B"/>
    <w:rsid w:val="00291035"/>
    <w:rsid w:val="00291074"/>
    <w:rsid w:val="00291D7A"/>
    <w:rsid w:val="00292009"/>
    <w:rsid w:val="002920F3"/>
    <w:rsid w:val="0029334E"/>
    <w:rsid w:val="00293A87"/>
    <w:rsid w:val="00293BDD"/>
    <w:rsid w:val="00293E36"/>
    <w:rsid w:val="00294E0C"/>
    <w:rsid w:val="0029557B"/>
    <w:rsid w:val="00295E17"/>
    <w:rsid w:val="00295F02"/>
    <w:rsid w:val="00296425"/>
    <w:rsid w:val="0029672F"/>
    <w:rsid w:val="00297431"/>
    <w:rsid w:val="002A0256"/>
    <w:rsid w:val="002A0311"/>
    <w:rsid w:val="002A0593"/>
    <w:rsid w:val="002A08A0"/>
    <w:rsid w:val="002A09AA"/>
    <w:rsid w:val="002A0DFD"/>
    <w:rsid w:val="002A0F5F"/>
    <w:rsid w:val="002A1572"/>
    <w:rsid w:val="002A18C5"/>
    <w:rsid w:val="002A1C06"/>
    <w:rsid w:val="002A1F45"/>
    <w:rsid w:val="002A21E0"/>
    <w:rsid w:val="002A2A1C"/>
    <w:rsid w:val="002A2A33"/>
    <w:rsid w:val="002A2C0F"/>
    <w:rsid w:val="002A3337"/>
    <w:rsid w:val="002A343A"/>
    <w:rsid w:val="002A3A48"/>
    <w:rsid w:val="002A3C24"/>
    <w:rsid w:val="002A409E"/>
    <w:rsid w:val="002A41CD"/>
    <w:rsid w:val="002A42BD"/>
    <w:rsid w:val="002A4A73"/>
    <w:rsid w:val="002A4B99"/>
    <w:rsid w:val="002A4E9A"/>
    <w:rsid w:val="002A5684"/>
    <w:rsid w:val="002A56EA"/>
    <w:rsid w:val="002A57F7"/>
    <w:rsid w:val="002A5948"/>
    <w:rsid w:val="002A5BE4"/>
    <w:rsid w:val="002A6077"/>
    <w:rsid w:val="002A6829"/>
    <w:rsid w:val="002A6833"/>
    <w:rsid w:val="002A6AA2"/>
    <w:rsid w:val="002A6BA1"/>
    <w:rsid w:val="002A6F8A"/>
    <w:rsid w:val="002A7A3B"/>
    <w:rsid w:val="002A7BB3"/>
    <w:rsid w:val="002A7E7D"/>
    <w:rsid w:val="002B00EE"/>
    <w:rsid w:val="002B031C"/>
    <w:rsid w:val="002B034C"/>
    <w:rsid w:val="002B03C0"/>
    <w:rsid w:val="002B0841"/>
    <w:rsid w:val="002B0EBE"/>
    <w:rsid w:val="002B11E8"/>
    <w:rsid w:val="002B1284"/>
    <w:rsid w:val="002B12B0"/>
    <w:rsid w:val="002B1F82"/>
    <w:rsid w:val="002B22DD"/>
    <w:rsid w:val="002B266A"/>
    <w:rsid w:val="002B2C3E"/>
    <w:rsid w:val="002B2C52"/>
    <w:rsid w:val="002B3483"/>
    <w:rsid w:val="002B3AA7"/>
    <w:rsid w:val="002B3B7E"/>
    <w:rsid w:val="002B4093"/>
    <w:rsid w:val="002B4841"/>
    <w:rsid w:val="002B484C"/>
    <w:rsid w:val="002B4865"/>
    <w:rsid w:val="002B4B61"/>
    <w:rsid w:val="002B4C15"/>
    <w:rsid w:val="002B4F6E"/>
    <w:rsid w:val="002B53A9"/>
    <w:rsid w:val="002B5643"/>
    <w:rsid w:val="002B5810"/>
    <w:rsid w:val="002B58AB"/>
    <w:rsid w:val="002B5AFD"/>
    <w:rsid w:val="002B5CD0"/>
    <w:rsid w:val="002B6082"/>
    <w:rsid w:val="002B6170"/>
    <w:rsid w:val="002B63F3"/>
    <w:rsid w:val="002B69F0"/>
    <w:rsid w:val="002B6CE6"/>
    <w:rsid w:val="002B6D3B"/>
    <w:rsid w:val="002B6EE2"/>
    <w:rsid w:val="002B71AB"/>
    <w:rsid w:val="002B77DF"/>
    <w:rsid w:val="002B78D8"/>
    <w:rsid w:val="002C0629"/>
    <w:rsid w:val="002C0C3D"/>
    <w:rsid w:val="002C0DC2"/>
    <w:rsid w:val="002C1920"/>
    <w:rsid w:val="002C2091"/>
    <w:rsid w:val="002C21CC"/>
    <w:rsid w:val="002C2672"/>
    <w:rsid w:val="002C2867"/>
    <w:rsid w:val="002C28CB"/>
    <w:rsid w:val="002C2A12"/>
    <w:rsid w:val="002C2B64"/>
    <w:rsid w:val="002C32EF"/>
    <w:rsid w:val="002C3830"/>
    <w:rsid w:val="002C3D57"/>
    <w:rsid w:val="002C47BA"/>
    <w:rsid w:val="002C5BB8"/>
    <w:rsid w:val="002C5C66"/>
    <w:rsid w:val="002C675F"/>
    <w:rsid w:val="002C676D"/>
    <w:rsid w:val="002C6774"/>
    <w:rsid w:val="002C694C"/>
    <w:rsid w:val="002C69E3"/>
    <w:rsid w:val="002C6C5A"/>
    <w:rsid w:val="002C6E57"/>
    <w:rsid w:val="002C7208"/>
    <w:rsid w:val="002C76EE"/>
    <w:rsid w:val="002C7EAF"/>
    <w:rsid w:val="002D06A9"/>
    <w:rsid w:val="002D097B"/>
    <w:rsid w:val="002D0BDD"/>
    <w:rsid w:val="002D0D7D"/>
    <w:rsid w:val="002D106A"/>
    <w:rsid w:val="002D1300"/>
    <w:rsid w:val="002D14E9"/>
    <w:rsid w:val="002D1ABC"/>
    <w:rsid w:val="002D2152"/>
    <w:rsid w:val="002D22E5"/>
    <w:rsid w:val="002D2446"/>
    <w:rsid w:val="002D28E8"/>
    <w:rsid w:val="002D355F"/>
    <w:rsid w:val="002D361A"/>
    <w:rsid w:val="002D3670"/>
    <w:rsid w:val="002D3A3C"/>
    <w:rsid w:val="002D45C5"/>
    <w:rsid w:val="002D47A5"/>
    <w:rsid w:val="002D4843"/>
    <w:rsid w:val="002D4CFF"/>
    <w:rsid w:val="002D4FE2"/>
    <w:rsid w:val="002D510A"/>
    <w:rsid w:val="002D51DA"/>
    <w:rsid w:val="002D6155"/>
    <w:rsid w:val="002D6F8D"/>
    <w:rsid w:val="002D6FA2"/>
    <w:rsid w:val="002D727B"/>
    <w:rsid w:val="002D749E"/>
    <w:rsid w:val="002D7766"/>
    <w:rsid w:val="002D7A7A"/>
    <w:rsid w:val="002D7D9B"/>
    <w:rsid w:val="002D7F72"/>
    <w:rsid w:val="002E03E1"/>
    <w:rsid w:val="002E0757"/>
    <w:rsid w:val="002E1039"/>
    <w:rsid w:val="002E1FF8"/>
    <w:rsid w:val="002E2007"/>
    <w:rsid w:val="002E201C"/>
    <w:rsid w:val="002E25A2"/>
    <w:rsid w:val="002E27AA"/>
    <w:rsid w:val="002E28A3"/>
    <w:rsid w:val="002E2933"/>
    <w:rsid w:val="002E2A41"/>
    <w:rsid w:val="002E2A83"/>
    <w:rsid w:val="002E3105"/>
    <w:rsid w:val="002E38E4"/>
    <w:rsid w:val="002E3CC4"/>
    <w:rsid w:val="002E3CE2"/>
    <w:rsid w:val="002E3FA0"/>
    <w:rsid w:val="002E4604"/>
    <w:rsid w:val="002E46AB"/>
    <w:rsid w:val="002E4735"/>
    <w:rsid w:val="002E4B5C"/>
    <w:rsid w:val="002E4D27"/>
    <w:rsid w:val="002E4F1A"/>
    <w:rsid w:val="002E54A6"/>
    <w:rsid w:val="002E5BF6"/>
    <w:rsid w:val="002E5E9F"/>
    <w:rsid w:val="002E62AD"/>
    <w:rsid w:val="002E638F"/>
    <w:rsid w:val="002E674E"/>
    <w:rsid w:val="002E67D8"/>
    <w:rsid w:val="002E6D61"/>
    <w:rsid w:val="002E74EC"/>
    <w:rsid w:val="002E77CD"/>
    <w:rsid w:val="002E786F"/>
    <w:rsid w:val="002E7A5B"/>
    <w:rsid w:val="002E7C19"/>
    <w:rsid w:val="002E7F28"/>
    <w:rsid w:val="002F053A"/>
    <w:rsid w:val="002F070D"/>
    <w:rsid w:val="002F0A1B"/>
    <w:rsid w:val="002F0D21"/>
    <w:rsid w:val="002F16D4"/>
    <w:rsid w:val="002F21B4"/>
    <w:rsid w:val="002F2496"/>
    <w:rsid w:val="002F2CB5"/>
    <w:rsid w:val="002F37DD"/>
    <w:rsid w:val="002F39AA"/>
    <w:rsid w:val="002F3AC0"/>
    <w:rsid w:val="002F40F5"/>
    <w:rsid w:val="002F4843"/>
    <w:rsid w:val="002F4CD7"/>
    <w:rsid w:val="002F4E92"/>
    <w:rsid w:val="002F50A0"/>
    <w:rsid w:val="002F54CF"/>
    <w:rsid w:val="002F5706"/>
    <w:rsid w:val="002F57A4"/>
    <w:rsid w:val="002F5907"/>
    <w:rsid w:val="002F5937"/>
    <w:rsid w:val="002F68D1"/>
    <w:rsid w:val="002F69B6"/>
    <w:rsid w:val="002F769F"/>
    <w:rsid w:val="002F7D5F"/>
    <w:rsid w:val="002F7F5F"/>
    <w:rsid w:val="0030044B"/>
    <w:rsid w:val="00300530"/>
    <w:rsid w:val="00300B7F"/>
    <w:rsid w:val="00300D35"/>
    <w:rsid w:val="0030174B"/>
    <w:rsid w:val="00301ABB"/>
    <w:rsid w:val="0030270F"/>
    <w:rsid w:val="003029EB"/>
    <w:rsid w:val="00302CCF"/>
    <w:rsid w:val="0030334C"/>
    <w:rsid w:val="00303357"/>
    <w:rsid w:val="003038F0"/>
    <w:rsid w:val="003039C7"/>
    <w:rsid w:val="00303B57"/>
    <w:rsid w:val="00303E99"/>
    <w:rsid w:val="00304077"/>
    <w:rsid w:val="003041CD"/>
    <w:rsid w:val="00304305"/>
    <w:rsid w:val="0030484D"/>
    <w:rsid w:val="003049F0"/>
    <w:rsid w:val="00304C18"/>
    <w:rsid w:val="00304EB1"/>
    <w:rsid w:val="003059E7"/>
    <w:rsid w:val="00305A9E"/>
    <w:rsid w:val="00305BDC"/>
    <w:rsid w:val="003062A9"/>
    <w:rsid w:val="0030636D"/>
    <w:rsid w:val="00306B12"/>
    <w:rsid w:val="0030781B"/>
    <w:rsid w:val="0030785C"/>
    <w:rsid w:val="0031009C"/>
    <w:rsid w:val="003104A6"/>
    <w:rsid w:val="0031107D"/>
    <w:rsid w:val="00311CC9"/>
    <w:rsid w:val="00311D6A"/>
    <w:rsid w:val="003121B7"/>
    <w:rsid w:val="00313065"/>
    <w:rsid w:val="00313148"/>
    <w:rsid w:val="0031355E"/>
    <w:rsid w:val="00313952"/>
    <w:rsid w:val="00313B10"/>
    <w:rsid w:val="00313BB5"/>
    <w:rsid w:val="00313C61"/>
    <w:rsid w:val="003140CA"/>
    <w:rsid w:val="0031422F"/>
    <w:rsid w:val="0031431E"/>
    <w:rsid w:val="00314F28"/>
    <w:rsid w:val="00315101"/>
    <w:rsid w:val="00315BA2"/>
    <w:rsid w:val="00315D13"/>
    <w:rsid w:val="003162F4"/>
    <w:rsid w:val="00316B99"/>
    <w:rsid w:val="00317551"/>
    <w:rsid w:val="00317916"/>
    <w:rsid w:val="00317A60"/>
    <w:rsid w:val="00317AA7"/>
    <w:rsid w:val="00317DE6"/>
    <w:rsid w:val="00317E8B"/>
    <w:rsid w:val="003200ED"/>
    <w:rsid w:val="00320104"/>
    <w:rsid w:val="003206F5"/>
    <w:rsid w:val="003208F5"/>
    <w:rsid w:val="00320C56"/>
    <w:rsid w:val="00320D7F"/>
    <w:rsid w:val="00321057"/>
    <w:rsid w:val="0032131E"/>
    <w:rsid w:val="00321F85"/>
    <w:rsid w:val="00322000"/>
    <w:rsid w:val="00322C5F"/>
    <w:rsid w:val="00322D8B"/>
    <w:rsid w:val="00322E25"/>
    <w:rsid w:val="0032331E"/>
    <w:rsid w:val="00323486"/>
    <w:rsid w:val="00323946"/>
    <w:rsid w:val="00323EA6"/>
    <w:rsid w:val="003242E8"/>
    <w:rsid w:val="003243CF"/>
    <w:rsid w:val="003247BE"/>
    <w:rsid w:val="00324932"/>
    <w:rsid w:val="0032503C"/>
    <w:rsid w:val="0032526A"/>
    <w:rsid w:val="00325763"/>
    <w:rsid w:val="00325D52"/>
    <w:rsid w:val="00325F85"/>
    <w:rsid w:val="00326ECF"/>
    <w:rsid w:val="003270C6"/>
    <w:rsid w:val="00327A45"/>
    <w:rsid w:val="00330425"/>
    <w:rsid w:val="00330695"/>
    <w:rsid w:val="00330722"/>
    <w:rsid w:val="00330776"/>
    <w:rsid w:val="00330C15"/>
    <w:rsid w:val="003315BE"/>
    <w:rsid w:val="00331A79"/>
    <w:rsid w:val="00331DB2"/>
    <w:rsid w:val="00331F16"/>
    <w:rsid w:val="00332195"/>
    <w:rsid w:val="0033237B"/>
    <w:rsid w:val="003324B5"/>
    <w:rsid w:val="00332891"/>
    <w:rsid w:val="003328CF"/>
    <w:rsid w:val="0033296F"/>
    <w:rsid w:val="00332A02"/>
    <w:rsid w:val="00332EF5"/>
    <w:rsid w:val="003332A6"/>
    <w:rsid w:val="00333665"/>
    <w:rsid w:val="0033367C"/>
    <w:rsid w:val="00333CDA"/>
    <w:rsid w:val="00333D17"/>
    <w:rsid w:val="00333E6A"/>
    <w:rsid w:val="00333F17"/>
    <w:rsid w:val="0033422F"/>
    <w:rsid w:val="00334B1D"/>
    <w:rsid w:val="00335012"/>
    <w:rsid w:val="0033524F"/>
    <w:rsid w:val="0033577D"/>
    <w:rsid w:val="00335C9E"/>
    <w:rsid w:val="00335CF4"/>
    <w:rsid w:val="00335EF1"/>
    <w:rsid w:val="0033603C"/>
    <w:rsid w:val="00336602"/>
    <w:rsid w:val="00340193"/>
    <w:rsid w:val="00340708"/>
    <w:rsid w:val="00340B4C"/>
    <w:rsid w:val="00340D11"/>
    <w:rsid w:val="00341095"/>
    <w:rsid w:val="00341495"/>
    <w:rsid w:val="0034152A"/>
    <w:rsid w:val="00341794"/>
    <w:rsid w:val="00341E8F"/>
    <w:rsid w:val="00342099"/>
    <w:rsid w:val="003424C6"/>
    <w:rsid w:val="00342631"/>
    <w:rsid w:val="0034279D"/>
    <w:rsid w:val="00342CEF"/>
    <w:rsid w:val="0034328D"/>
    <w:rsid w:val="003437D6"/>
    <w:rsid w:val="003438B9"/>
    <w:rsid w:val="00344792"/>
    <w:rsid w:val="00344994"/>
    <w:rsid w:val="00344AE3"/>
    <w:rsid w:val="00344DFD"/>
    <w:rsid w:val="003455AA"/>
    <w:rsid w:val="003457E5"/>
    <w:rsid w:val="0034609C"/>
    <w:rsid w:val="0034641B"/>
    <w:rsid w:val="003465E7"/>
    <w:rsid w:val="00346953"/>
    <w:rsid w:val="00346BC6"/>
    <w:rsid w:val="0034714B"/>
    <w:rsid w:val="00347320"/>
    <w:rsid w:val="003473F6"/>
    <w:rsid w:val="00347422"/>
    <w:rsid w:val="00347461"/>
    <w:rsid w:val="00347BF2"/>
    <w:rsid w:val="00347DB2"/>
    <w:rsid w:val="00347E00"/>
    <w:rsid w:val="00347E30"/>
    <w:rsid w:val="00350495"/>
    <w:rsid w:val="003504F8"/>
    <w:rsid w:val="003507F2"/>
    <w:rsid w:val="003509B2"/>
    <w:rsid w:val="00350C1E"/>
    <w:rsid w:val="00350F1F"/>
    <w:rsid w:val="00350F8C"/>
    <w:rsid w:val="00351576"/>
    <w:rsid w:val="00351A4B"/>
    <w:rsid w:val="00351BFC"/>
    <w:rsid w:val="00352891"/>
    <w:rsid w:val="00352FA4"/>
    <w:rsid w:val="00353292"/>
    <w:rsid w:val="0035334D"/>
    <w:rsid w:val="00353571"/>
    <w:rsid w:val="003537D1"/>
    <w:rsid w:val="003539A3"/>
    <w:rsid w:val="00353A7A"/>
    <w:rsid w:val="00353AB9"/>
    <w:rsid w:val="00353E95"/>
    <w:rsid w:val="00353F86"/>
    <w:rsid w:val="003540E0"/>
    <w:rsid w:val="00354233"/>
    <w:rsid w:val="003542E9"/>
    <w:rsid w:val="003547C6"/>
    <w:rsid w:val="0035490D"/>
    <w:rsid w:val="0035498F"/>
    <w:rsid w:val="00354BB6"/>
    <w:rsid w:val="00354C76"/>
    <w:rsid w:val="00355A06"/>
    <w:rsid w:val="00355A95"/>
    <w:rsid w:val="00355D5E"/>
    <w:rsid w:val="00355EBB"/>
    <w:rsid w:val="00355F39"/>
    <w:rsid w:val="003564F5"/>
    <w:rsid w:val="00356565"/>
    <w:rsid w:val="00356833"/>
    <w:rsid w:val="0035715C"/>
    <w:rsid w:val="0036012D"/>
    <w:rsid w:val="0036047B"/>
    <w:rsid w:val="003607E4"/>
    <w:rsid w:val="00360E6A"/>
    <w:rsid w:val="00360EE4"/>
    <w:rsid w:val="00361199"/>
    <w:rsid w:val="0036136C"/>
    <w:rsid w:val="00361D07"/>
    <w:rsid w:val="00361D9A"/>
    <w:rsid w:val="00361DB9"/>
    <w:rsid w:val="00361FEF"/>
    <w:rsid w:val="003623D4"/>
    <w:rsid w:val="003625B8"/>
    <w:rsid w:val="003626B2"/>
    <w:rsid w:val="00362723"/>
    <w:rsid w:val="00362D37"/>
    <w:rsid w:val="00362DEF"/>
    <w:rsid w:val="00362E6E"/>
    <w:rsid w:val="00362F78"/>
    <w:rsid w:val="00363035"/>
    <w:rsid w:val="00363155"/>
    <w:rsid w:val="003632BB"/>
    <w:rsid w:val="0036355E"/>
    <w:rsid w:val="0036372D"/>
    <w:rsid w:val="0036432F"/>
    <w:rsid w:val="003645DC"/>
    <w:rsid w:val="003646AB"/>
    <w:rsid w:val="00364D2E"/>
    <w:rsid w:val="00364FE6"/>
    <w:rsid w:val="0036571C"/>
    <w:rsid w:val="0036581C"/>
    <w:rsid w:val="0036584B"/>
    <w:rsid w:val="00365869"/>
    <w:rsid w:val="0036708F"/>
    <w:rsid w:val="00367284"/>
    <w:rsid w:val="0036750A"/>
    <w:rsid w:val="003679A8"/>
    <w:rsid w:val="00367C31"/>
    <w:rsid w:val="00367F5E"/>
    <w:rsid w:val="0037026C"/>
    <w:rsid w:val="00370361"/>
    <w:rsid w:val="00370445"/>
    <w:rsid w:val="00370747"/>
    <w:rsid w:val="00370A8F"/>
    <w:rsid w:val="00370C5A"/>
    <w:rsid w:val="00370DC5"/>
    <w:rsid w:val="0037100A"/>
    <w:rsid w:val="00371040"/>
    <w:rsid w:val="00371188"/>
    <w:rsid w:val="00371533"/>
    <w:rsid w:val="00371B19"/>
    <w:rsid w:val="003725B0"/>
    <w:rsid w:val="00372923"/>
    <w:rsid w:val="00372A65"/>
    <w:rsid w:val="0037304A"/>
    <w:rsid w:val="003732EF"/>
    <w:rsid w:val="003735F7"/>
    <w:rsid w:val="00373702"/>
    <w:rsid w:val="00373BE7"/>
    <w:rsid w:val="00373FA5"/>
    <w:rsid w:val="00374B14"/>
    <w:rsid w:val="00374BA9"/>
    <w:rsid w:val="00374CE2"/>
    <w:rsid w:val="00374DD7"/>
    <w:rsid w:val="00374F20"/>
    <w:rsid w:val="00375192"/>
    <w:rsid w:val="003754B3"/>
    <w:rsid w:val="003754B8"/>
    <w:rsid w:val="00375F21"/>
    <w:rsid w:val="003761B3"/>
    <w:rsid w:val="0037653F"/>
    <w:rsid w:val="00376711"/>
    <w:rsid w:val="00376918"/>
    <w:rsid w:val="00376B11"/>
    <w:rsid w:val="00376E5F"/>
    <w:rsid w:val="00376F2B"/>
    <w:rsid w:val="00377023"/>
    <w:rsid w:val="00377A33"/>
    <w:rsid w:val="00377BCC"/>
    <w:rsid w:val="00377C50"/>
    <w:rsid w:val="00377EF1"/>
    <w:rsid w:val="003805CA"/>
    <w:rsid w:val="00380B90"/>
    <w:rsid w:val="00380CC4"/>
    <w:rsid w:val="003818A0"/>
    <w:rsid w:val="00382C9A"/>
    <w:rsid w:val="003838D6"/>
    <w:rsid w:val="003838EF"/>
    <w:rsid w:val="00383F5A"/>
    <w:rsid w:val="00384174"/>
    <w:rsid w:val="003842B2"/>
    <w:rsid w:val="00384411"/>
    <w:rsid w:val="00384DDC"/>
    <w:rsid w:val="003852C3"/>
    <w:rsid w:val="0038563A"/>
    <w:rsid w:val="003861B7"/>
    <w:rsid w:val="0038681A"/>
    <w:rsid w:val="00386AD1"/>
    <w:rsid w:val="003872E7"/>
    <w:rsid w:val="003873AB"/>
    <w:rsid w:val="0038768B"/>
    <w:rsid w:val="003900BE"/>
    <w:rsid w:val="003906B3"/>
    <w:rsid w:val="00390869"/>
    <w:rsid w:val="00390CD5"/>
    <w:rsid w:val="003918FB"/>
    <w:rsid w:val="00391ADE"/>
    <w:rsid w:val="003920C3"/>
    <w:rsid w:val="00392466"/>
    <w:rsid w:val="0039295D"/>
    <w:rsid w:val="00392B18"/>
    <w:rsid w:val="003934CD"/>
    <w:rsid w:val="003938F1"/>
    <w:rsid w:val="00393FB6"/>
    <w:rsid w:val="00394226"/>
    <w:rsid w:val="00394418"/>
    <w:rsid w:val="00394564"/>
    <w:rsid w:val="00395010"/>
    <w:rsid w:val="00395501"/>
    <w:rsid w:val="003957B8"/>
    <w:rsid w:val="00395938"/>
    <w:rsid w:val="00396762"/>
    <w:rsid w:val="00397456"/>
    <w:rsid w:val="003974D3"/>
    <w:rsid w:val="00397A41"/>
    <w:rsid w:val="00397E40"/>
    <w:rsid w:val="003A0C67"/>
    <w:rsid w:val="003A0E80"/>
    <w:rsid w:val="003A18AD"/>
    <w:rsid w:val="003A24F1"/>
    <w:rsid w:val="003A2509"/>
    <w:rsid w:val="003A2D52"/>
    <w:rsid w:val="003A3A6C"/>
    <w:rsid w:val="003A3D3B"/>
    <w:rsid w:val="003A43E3"/>
    <w:rsid w:val="003A44CA"/>
    <w:rsid w:val="003A45F2"/>
    <w:rsid w:val="003A4C26"/>
    <w:rsid w:val="003A573C"/>
    <w:rsid w:val="003A5B13"/>
    <w:rsid w:val="003A6016"/>
    <w:rsid w:val="003A6134"/>
    <w:rsid w:val="003A634F"/>
    <w:rsid w:val="003A63FA"/>
    <w:rsid w:val="003A64CF"/>
    <w:rsid w:val="003A669D"/>
    <w:rsid w:val="003A6A6F"/>
    <w:rsid w:val="003A71CE"/>
    <w:rsid w:val="003A73CD"/>
    <w:rsid w:val="003A7A6E"/>
    <w:rsid w:val="003A7AD6"/>
    <w:rsid w:val="003B089A"/>
    <w:rsid w:val="003B08F8"/>
    <w:rsid w:val="003B0C7A"/>
    <w:rsid w:val="003B10DF"/>
    <w:rsid w:val="003B1200"/>
    <w:rsid w:val="003B130E"/>
    <w:rsid w:val="003B14B1"/>
    <w:rsid w:val="003B1544"/>
    <w:rsid w:val="003B1A5B"/>
    <w:rsid w:val="003B29BB"/>
    <w:rsid w:val="003B3124"/>
    <w:rsid w:val="003B32CC"/>
    <w:rsid w:val="003B338B"/>
    <w:rsid w:val="003B3938"/>
    <w:rsid w:val="003B39D6"/>
    <w:rsid w:val="003B3DB6"/>
    <w:rsid w:val="003B442F"/>
    <w:rsid w:val="003B4503"/>
    <w:rsid w:val="003B4B37"/>
    <w:rsid w:val="003B5174"/>
    <w:rsid w:val="003B5204"/>
    <w:rsid w:val="003B5D75"/>
    <w:rsid w:val="003B5DEB"/>
    <w:rsid w:val="003B6198"/>
    <w:rsid w:val="003B686D"/>
    <w:rsid w:val="003B69BC"/>
    <w:rsid w:val="003B6FAA"/>
    <w:rsid w:val="003B721D"/>
    <w:rsid w:val="003B73F3"/>
    <w:rsid w:val="003B7BA6"/>
    <w:rsid w:val="003B7D28"/>
    <w:rsid w:val="003C0929"/>
    <w:rsid w:val="003C1948"/>
    <w:rsid w:val="003C205F"/>
    <w:rsid w:val="003C209B"/>
    <w:rsid w:val="003C2673"/>
    <w:rsid w:val="003C26ED"/>
    <w:rsid w:val="003C2954"/>
    <w:rsid w:val="003C368F"/>
    <w:rsid w:val="003C39CD"/>
    <w:rsid w:val="003C3AFC"/>
    <w:rsid w:val="003C3CA2"/>
    <w:rsid w:val="003C3D58"/>
    <w:rsid w:val="003C418B"/>
    <w:rsid w:val="003C454F"/>
    <w:rsid w:val="003C4C1E"/>
    <w:rsid w:val="003C4D30"/>
    <w:rsid w:val="003C4F7F"/>
    <w:rsid w:val="003C51D5"/>
    <w:rsid w:val="003C578C"/>
    <w:rsid w:val="003C5C6C"/>
    <w:rsid w:val="003C637D"/>
    <w:rsid w:val="003C6C81"/>
    <w:rsid w:val="003C7606"/>
    <w:rsid w:val="003C767B"/>
    <w:rsid w:val="003C7855"/>
    <w:rsid w:val="003C7EDB"/>
    <w:rsid w:val="003C7EDD"/>
    <w:rsid w:val="003D0251"/>
    <w:rsid w:val="003D0259"/>
    <w:rsid w:val="003D053E"/>
    <w:rsid w:val="003D0B55"/>
    <w:rsid w:val="003D2092"/>
    <w:rsid w:val="003D21EE"/>
    <w:rsid w:val="003D277B"/>
    <w:rsid w:val="003D2CDF"/>
    <w:rsid w:val="003D3344"/>
    <w:rsid w:val="003D3659"/>
    <w:rsid w:val="003D5382"/>
    <w:rsid w:val="003D5684"/>
    <w:rsid w:val="003D5713"/>
    <w:rsid w:val="003D57FF"/>
    <w:rsid w:val="003D5939"/>
    <w:rsid w:val="003D5C7C"/>
    <w:rsid w:val="003D5D47"/>
    <w:rsid w:val="003D610F"/>
    <w:rsid w:val="003D6D05"/>
    <w:rsid w:val="003D6FD2"/>
    <w:rsid w:val="003D7085"/>
    <w:rsid w:val="003D71F0"/>
    <w:rsid w:val="003D73C2"/>
    <w:rsid w:val="003D7603"/>
    <w:rsid w:val="003D77CE"/>
    <w:rsid w:val="003D7946"/>
    <w:rsid w:val="003E005A"/>
    <w:rsid w:val="003E010A"/>
    <w:rsid w:val="003E0E62"/>
    <w:rsid w:val="003E0ED6"/>
    <w:rsid w:val="003E12AA"/>
    <w:rsid w:val="003E14F6"/>
    <w:rsid w:val="003E1755"/>
    <w:rsid w:val="003E179A"/>
    <w:rsid w:val="003E1A12"/>
    <w:rsid w:val="003E1B60"/>
    <w:rsid w:val="003E20F2"/>
    <w:rsid w:val="003E20FF"/>
    <w:rsid w:val="003E278F"/>
    <w:rsid w:val="003E2D0D"/>
    <w:rsid w:val="003E2DA1"/>
    <w:rsid w:val="003E2FA4"/>
    <w:rsid w:val="003E3112"/>
    <w:rsid w:val="003E3178"/>
    <w:rsid w:val="003E33BF"/>
    <w:rsid w:val="003E33FA"/>
    <w:rsid w:val="003E375C"/>
    <w:rsid w:val="003E3BE9"/>
    <w:rsid w:val="003E3BEB"/>
    <w:rsid w:val="003E41D2"/>
    <w:rsid w:val="003E5626"/>
    <w:rsid w:val="003E5A69"/>
    <w:rsid w:val="003E5A80"/>
    <w:rsid w:val="003E5BF7"/>
    <w:rsid w:val="003E716C"/>
    <w:rsid w:val="003E765C"/>
    <w:rsid w:val="003E7AB3"/>
    <w:rsid w:val="003E7ABE"/>
    <w:rsid w:val="003E7D7D"/>
    <w:rsid w:val="003F0183"/>
    <w:rsid w:val="003F0349"/>
    <w:rsid w:val="003F04D9"/>
    <w:rsid w:val="003F0772"/>
    <w:rsid w:val="003F090C"/>
    <w:rsid w:val="003F137F"/>
    <w:rsid w:val="003F13D4"/>
    <w:rsid w:val="003F1415"/>
    <w:rsid w:val="003F18EE"/>
    <w:rsid w:val="003F2133"/>
    <w:rsid w:val="003F216C"/>
    <w:rsid w:val="003F22CC"/>
    <w:rsid w:val="003F24E9"/>
    <w:rsid w:val="003F2528"/>
    <w:rsid w:val="003F275F"/>
    <w:rsid w:val="003F2810"/>
    <w:rsid w:val="003F2C6E"/>
    <w:rsid w:val="003F2EBE"/>
    <w:rsid w:val="003F31CA"/>
    <w:rsid w:val="003F3458"/>
    <w:rsid w:val="003F3D74"/>
    <w:rsid w:val="003F4820"/>
    <w:rsid w:val="003F4D97"/>
    <w:rsid w:val="003F4E3A"/>
    <w:rsid w:val="003F4E9C"/>
    <w:rsid w:val="003F4FFC"/>
    <w:rsid w:val="003F527F"/>
    <w:rsid w:val="003F5B2A"/>
    <w:rsid w:val="003F5D56"/>
    <w:rsid w:val="003F61B3"/>
    <w:rsid w:val="003F6343"/>
    <w:rsid w:val="003F6C55"/>
    <w:rsid w:val="003F6E9E"/>
    <w:rsid w:val="003F6FA7"/>
    <w:rsid w:val="003F74B2"/>
    <w:rsid w:val="003F7583"/>
    <w:rsid w:val="003F7A29"/>
    <w:rsid w:val="0040084C"/>
    <w:rsid w:val="00400AF7"/>
    <w:rsid w:val="00400CDF"/>
    <w:rsid w:val="00401021"/>
    <w:rsid w:val="004018FD"/>
    <w:rsid w:val="0040266C"/>
    <w:rsid w:val="00402A8B"/>
    <w:rsid w:val="00402C6C"/>
    <w:rsid w:val="00402DB1"/>
    <w:rsid w:val="00402E8D"/>
    <w:rsid w:val="00402EF1"/>
    <w:rsid w:val="004035A7"/>
    <w:rsid w:val="004037FE"/>
    <w:rsid w:val="00403911"/>
    <w:rsid w:val="00404065"/>
    <w:rsid w:val="00404385"/>
    <w:rsid w:val="00405BE2"/>
    <w:rsid w:val="00405D2A"/>
    <w:rsid w:val="00405D54"/>
    <w:rsid w:val="00406253"/>
    <w:rsid w:val="00406312"/>
    <w:rsid w:val="004069AA"/>
    <w:rsid w:val="00406C91"/>
    <w:rsid w:val="00406E43"/>
    <w:rsid w:val="0040750A"/>
    <w:rsid w:val="004077E6"/>
    <w:rsid w:val="004078BF"/>
    <w:rsid w:val="00407BF1"/>
    <w:rsid w:val="004119C9"/>
    <w:rsid w:val="00411BBC"/>
    <w:rsid w:val="00411E0A"/>
    <w:rsid w:val="00411F5B"/>
    <w:rsid w:val="00412F97"/>
    <w:rsid w:val="004131EC"/>
    <w:rsid w:val="00413657"/>
    <w:rsid w:val="0041378C"/>
    <w:rsid w:val="00413B75"/>
    <w:rsid w:val="0041412B"/>
    <w:rsid w:val="0041421E"/>
    <w:rsid w:val="0041448E"/>
    <w:rsid w:val="0041472E"/>
    <w:rsid w:val="004149F3"/>
    <w:rsid w:val="00414B6A"/>
    <w:rsid w:val="004150AC"/>
    <w:rsid w:val="00415AA8"/>
    <w:rsid w:val="00415B6C"/>
    <w:rsid w:val="00415F87"/>
    <w:rsid w:val="0041604D"/>
    <w:rsid w:val="004160BC"/>
    <w:rsid w:val="004161CC"/>
    <w:rsid w:val="00416472"/>
    <w:rsid w:val="004164B8"/>
    <w:rsid w:val="0041650D"/>
    <w:rsid w:val="004166BA"/>
    <w:rsid w:val="00416D3E"/>
    <w:rsid w:val="00417911"/>
    <w:rsid w:val="004206C7"/>
    <w:rsid w:val="00420D03"/>
    <w:rsid w:val="004212AD"/>
    <w:rsid w:val="00421679"/>
    <w:rsid w:val="0042215C"/>
    <w:rsid w:val="00422277"/>
    <w:rsid w:val="004223CE"/>
    <w:rsid w:val="0042272B"/>
    <w:rsid w:val="00422751"/>
    <w:rsid w:val="0042277C"/>
    <w:rsid w:val="00423343"/>
    <w:rsid w:val="004237AC"/>
    <w:rsid w:val="004238D3"/>
    <w:rsid w:val="00423CE7"/>
    <w:rsid w:val="00423FB1"/>
    <w:rsid w:val="00425037"/>
    <w:rsid w:val="004252B4"/>
    <w:rsid w:val="00426185"/>
    <w:rsid w:val="00426AD5"/>
    <w:rsid w:val="00426CF8"/>
    <w:rsid w:val="00426DBD"/>
    <w:rsid w:val="00427154"/>
    <w:rsid w:val="00427407"/>
    <w:rsid w:val="004277B4"/>
    <w:rsid w:val="00427847"/>
    <w:rsid w:val="00430CA1"/>
    <w:rsid w:val="00431034"/>
    <w:rsid w:val="004311D3"/>
    <w:rsid w:val="00431429"/>
    <w:rsid w:val="004317A6"/>
    <w:rsid w:val="00431C1D"/>
    <w:rsid w:val="00431D4F"/>
    <w:rsid w:val="00432229"/>
    <w:rsid w:val="004328A0"/>
    <w:rsid w:val="00432C63"/>
    <w:rsid w:val="00432C79"/>
    <w:rsid w:val="004331FF"/>
    <w:rsid w:val="0043371D"/>
    <w:rsid w:val="00433BC9"/>
    <w:rsid w:val="00434086"/>
    <w:rsid w:val="0043457A"/>
    <w:rsid w:val="00434A70"/>
    <w:rsid w:val="00434C16"/>
    <w:rsid w:val="00434CCA"/>
    <w:rsid w:val="00434CF0"/>
    <w:rsid w:val="00435663"/>
    <w:rsid w:val="00435675"/>
    <w:rsid w:val="00435CE8"/>
    <w:rsid w:val="00436089"/>
    <w:rsid w:val="004365C9"/>
    <w:rsid w:val="00436734"/>
    <w:rsid w:val="00436770"/>
    <w:rsid w:val="00436861"/>
    <w:rsid w:val="00436C62"/>
    <w:rsid w:val="004375B7"/>
    <w:rsid w:val="00437AE3"/>
    <w:rsid w:val="00437AE8"/>
    <w:rsid w:val="00437FF6"/>
    <w:rsid w:val="0044009C"/>
    <w:rsid w:val="00440281"/>
    <w:rsid w:val="00440957"/>
    <w:rsid w:val="00440A84"/>
    <w:rsid w:val="00440C0D"/>
    <w:rsid w:val="00440F48"/>
    <w:rsid w:val="0044190C"/>
    <w:rsid w:val="0044280F"/>
    <w:rsid w:val="00442F74"/>
    <w:rsid w:val="0044377F"/>
    <w:rsid w:val="004437F0"/>
    <w:rsid w:val="00443899"/>
    <w:rsid w:val="004440F0"/>
    <w:rsid w:val="00444165"/>
    <w:rsid w:val="00444317"/>
    <w:rsid w:val="004443BD"/>
    <w:rsid w:val="00444443"/>
    <w:rsid w:val="00444835"/>
    <w:rsid w:val="00444C42"/>
    <w:rsid w:val="00445297"/>
    <w:rsid w:val="004456EE"/>
    <w:rsid w:val="00446061"/>
    <w:rsid w:val="0044614A"/>
    <w:rsid w:val="0044664B"/>
    <w:rsid w:val="00446746"/>
    <w:rsid w:val="00446872"/>
    <w:rsid w:val="00446ACD"/>
    <w:rsid w:val="00446B9C"/>
    <w:rsid w:val="004474A7"/>
    <w:rsid w:val="004474ED"/>
    <w:rsid w:val="00447556"/>
    <w:rsid w:val="00447997"/>
    <w:rsid w:val="00447BE0"/>
    <w:rsid w:val="00447C97"/>
    <w:rsid w:val="00447CF0"/>
    <w:rsid w:val="00447F63"/>
    <w:rsid w:val="00447FBF"/>
    <w:rsid w:val="004508B2"/>
    <w:rsid w:val="004508BB"/>
    <w:rsid w:val="00451080"/>
    <w:rsid w:val="004512CA"/>
    <w:rsid w:val="0045143C"/>
    <w:rsid w:val="00451CDB"/>
    <w:rsid w:val="00452046"/>
    <w:rsid w:val="00452132"/>
    <w:rsid w:val="00453613"/>
    <w:rsid w:val="004538BC"/>
    <w:rsid w:val="004538C2"/>
    <w:rsid w:val="0045395B"/>
    <w:rsid w:val="00453E63"/>
    <w:rsid w:val="00454506"/>
    <w:rsid w:val="00454A4E"/>
    <w:rsid w:val="00454C45"/>
    <w:rsid w:val="00455467"/>
    <w:rsid w:val="00455A38"/>
    <w:rsid w:val="00455F20"/>
    <w:rsid w:val="00455F2C"/>
    <w:rsid w:val="004562F0"/>
    <w:rsid w:val="00457FA6"/>
    <w:rsid w:val="0046014C"/>
    <w:rsid w:val="00460605"/>
    <w:rsid w:val="00460C6A"/>
    <w:rsid w:val="00460CF0"/>
    <w:rsid w:val="004620C9"/>
    <w:rsid w:val="00462158"/>
    <w:rsid w:val="00462443"/>
    <w:rsid w:val="00462823"/>
    <w:rsid w:val="00462D8D"/>
    <w:rsid w:val="00462FEC"/>
    <w:rsid w:val="004631BC"/>
    <w:rsid w:val="004636CB"/>
    <w:rsid w:val="0046377C"/>
    <w:rsid w:val="00463BEA"/>
    <w:rsid w:val="00463D84"/>
    <w:rsid w:val="004641C1"/>
    <w:rsid w:val="00464371"/>
    <w:rsid w:val="004646BC"/>
    <w:rsid w:val="004652F8"/>
    <w:rsid w:val="004653A2"/>
    <w:rsid w:val="00465702"/>
    <w:rsid w:val="00466241"/>
    <w:rsid w:val="00466403"/>
    <w:rsid w:val="00466891"/>
    <w:rsid w:val="00466C1F"/>
    <w:rsid w:val="00466D01"/>
    <w:rsid w:val="0046722B"/>
    <w:rsid w:val="004676E7"/>
    <w:rsid w:val="00467965"/>
    <w:rsid w:val="00467AFF"/>
    <w:rsid w:val="004703A3"/>
    <w:rsid w:val="00470649"/>
    <w:rsid w:val="0047084A"/>
    <w:rsid w:val="00470AA0"/>
    <w:rsid w:val="00470CA9"/>
    <w:rsid w:val="00470DC5"/>
    <w:rsid w:val="00471F40"/>
    <w:rsid w:val="00472D45"/>
    <w:rsid w:val="0047348A"/>
    <w:rsid w:val="00473DD7"/>
    <w:rsid w:val="0047400A"/>
    <w:rsid w:val="0047411A"/>
    <w:rsid w:val="004747A8"/>
    <w:rsid w:val="00474DC9"/>
    <w:rsid w:val="00475384"/>
    <w:rsid w:val="00475430"/>
    <w:rsid w:val="00475747"/>
    <w:rsid w:val="00475A52"/>
    <w:rsid w:val="00475CB6"/>
    <w:rsid w:val="00475EFE"/>
    <w:rsid w:val="004764A9"/>
    <w:rsid w:val="00476EE9"/>
    <w:rsid w:val="00477175"/>
    <w:rsid w:val="0047794D"/>
    <w:rsid w:val="0048017C"/>
    <w:rsid w:val="0048021A"/>
    <w:rsid w:val="004803D2"/>
    <w:rsid w:val="004809B0"/>
    <w:rsid w:val="00481059"/>
    <w:rsid w:val="004811E1"/>
    <w:rsid w:val="00481503"/>
    <w:rsid w:val="00481FFF"/>
    <w:rsid w:val="00482306"/>
    <w:rsid w:val="00482607"/>
    <w:rsid w:val="00482843"/>
    <w:rsid w:val="0048285F"/>
    <w:rsid w:val="00482BF6"/>
    <w:rsid w:val="004831F5"/>
    <w:rsid w:val="0048345E"/>
    <w:rsid w:val="00483FB0"/>
    <w:rsid w:val="0048488D"/>
    <w:rsid w:val="00484ADA"/>
    <w:rsid w:val="00484BB2"/>
    <w:rsid w:val="00484CF3"/>
    <w:rsid w:val="00484D9A"/>
    <w:rsid w:val="00484EC6"/>
    <w:rsid w:val="004852A1"/>
    <w:rsid w:val="0048540F"/>
    <w:rsid w:val="004855BC"/>
    <w:rsid w:val="00485726"/>
    <w:rsid w:val="004857F1"/>
    <w:rsid w:val="00485880"/>
    <w:rsid w:val="0048589D"/>
    <w:rsid w:val="00485A23"/>
    <w:rsid w:val="00485D7E"/>
    <w:rsid w:val="004866F3"/>
    <w:rsid w:val="00486A1A"/>
    <w:rsid w:val="00486CF4"/>
    <w:rsid w:val="00487397"/>
    <w:rsid w:val="00487C5F"/>
    <w:rsid w:val="0049017D"/>
    <w:rsid w:val="00490AD6"/>
    <w:rsid w:val="00490CBB"/>
    <w:rsid w:val="0049151F"/>
    <w:rsid w:val="00491782"/>
    <w:rsid w:val="00491BCC"/>
    <w:rsid w:val="00491C2D"/>
    <w:rsid w:val="00491C40"/>
    <w:rsid w:val="00491C89"/>
    <w:rsid w:val="00492709"/>
    <w:rsid w:val="004932F4"/>
    <w:rsid w:val="0049377D"/>
    <w:rsid w:val="00493BE3"/>
    <w:rsid w:val="00493F62"/>
    <w:rsid w:val="00494004"/>
    <w:rsid w:val="00494947"/>
    <w:rsid w:val="00494A76"/>
    <w:rsid w:val="00495502"/>
    <w:rsid w:val="0049566C"/>
    <w:rsid w:val="00496037"/>
    <w:rsid w:val="0049693E"/>
    <w:rsid w:val="00496CAB"/>
    <w:rsid w:val="00497177"/>
    <w:rsid w:val="00497341"/>
    <w:rsid w:val="00497368"/>
    <w:rsid w:val="00497542"/>
    <w:rsid w:val="0049764A"/>
    <w:rsid w:val="00497724"/>
    <w:rsid w:val="004978C6"/>
    <w:rsid w:val="00497E17"/>
    <w:rsid w:val="004A002D"/>
    <w:rsid w:val="004A075A"/>
    <w:rsid w:val="004A0A4B"/>
    <w:rsid w:val="004A0D24"/>
    <w:rsid w:val="004A10B7"/>
    <w:rsid w:val="004A113C"/>
    <w:rsid w:val="004A1304"/>
    <w:rsid w:val="004A1356"/>
    <w:rsid w:val="004A16F0"/>
    <w:rsid w:val="004A1706"/>
    <w:rsid w:val="004A18FB"/>
    <w:rsid w:val="004A1E10"/>
    <w:rsid w:val="004A2042"/>
    <w:rsid w:val="004A220A"/>
    <w:rsid w:val="004A25AF"/>
    <w:rsid w:val="004A2A97"/>
    <w:rsid w:val="004A37B2"/>
    <w:rsid w:val="004A37B5"/>
    <w:rsid w:val="004A3876"/>
    <w:rsid w:val="004A3DFA"/>
    <w:rsid w:val="004A3F23"/>
    <w:rsid w:val="004A410F"/>
    <w:rsid w:val="004A4691"/>
    <w:rsid w:val="004A49BA"/>
    <w:rsid w:val="004A4EB9"/>
    <w:rsid w:val="004A52CC"/>
    <w:rsid w:val="004A5592"/>
    <w:rsid w:val="004A6120"/>
    <w:rsid w:val="004A6426"/>
    <w:rsid w:val="004A64F7"/>
    <w:rsid w:val="004A679E"/>
    <w:rsid w:val="004A6DE6"/>
    <w:rsid w:val="004A70CB"/>
    <w:rsid w:val="004A7630"/>
    <w:rsid w:val="004A7965"/>
    <w:rsid w:val="004A7B30"/>
    <w:rsid w:val="004A7C0E"/>
    <w:rsid w:val="004A7F15"/>
    <w:rsid w:val="004B01EF"/>
    <w:rsid w:val="004B02F0"/>
    <w:rsid w:val="004B0DD4"/>
    <w:rsid w:val="004B0EE4"/>
    <w:rsid w:val="004B14AD"/>
    <w:rsid w:val="004B150D"/>
    <w:rsid w:val="004B236D"/>
    <w:rsid w:val="004B2380"/>
    <w:rsid w:val="004B26EA"/>
    <w:rsid w:val="004B2967"/>
    <w:rsid w:val="004B3A90"/>
    <w:rsid w:val="004B3B43"/>
    <w:rsid w:val="004B43EE"/>
    <w:rsid w:val="004B4B0E"/>
    <w:rsid w:val="004B4B60"/>
    <w:rsid w:val="004B50CE"/>
    <w:rsid w:val="004B5689"/>
    <w:rsid w:val="004B61EF"/>
    <w:rsid w:val="004B6890"/>
    <w:rsid w:val="004B690A"/>
    <w:rsid w:val="004B73F2"/>
    <w:rsid w:val="004B7B38"/>
    <w:rsid w:val="004B7BDF"/>
    <w:rsid w:val="004B7E71"/>
    <w:rsid w:val="004C0288"/>
    <w:rsid w:val="004C03EB"/>
    <w:rsid w:val="004C06FF"/>
    <w:rsid w:val="004C085F"/>
    <w:rsid w:val="004C08DA"/>
    <w:rsid w:val="004C09FF"/>
    <w:rsid w:val="004C1100"/>
    <w:rsid w:val="004C1173"/>
    <w:rsid w:val="004C130C"/>
    <w:rsid w:val="004C1E49"/>
    <w:rsid w:val="004C1E6A"/>
    <w:rsid w:val="004C27DC"/>
    <w:rsid w:val="004C3051"/>
    <w:rsid w:val="004C30D1"/>
    <w:rsid w:val="004C370D"/>
    <w:rsid w:val="004C3C24"/>
    <w:rsid w:val="004C46D9"/>
    <w:rsid w:val="004C49EA"/>
    <w:rsid w:val="004C4C85"/>
    <w:rsid w:val="004C4CB7"/>
    <w:rsid w:val="004C4D49"/>
    <w:rsid w:val="004C4E45"/>
    <w:rsid w:val="004C53D3"/>
    <w:rsid w:val="004C5799"/>
    <w:rsid w:val="004C5C15"/>
    <w:rsid w:val="004C5DDF"/>
    <w:rsid w:val="004C64AA"/>
    <w:rsid w:val="004C6583"/>
    <w:rsid w:val="004C66E2"/>
    <w:rsid w:val="004C68BB"/>
    <w:rsid w:val="004C6FB1"/>
    <w:rsid w:val="004C7C7D"/>
    <w:rsid w:val="004D0219"/>
    <w:rsid w:val="004D049E"/>
    <w:rsid w:val="004D0624"/>
    <w:rsid w:val="004D0B1C"/>
    <w:rsid w:val="004D0CCD"/>
    <w:rsid w:val="004D0CDE"/>
    <w:rsid w:val="004D0EB3"/>
    <w:rsid w:val="004D128B"/>
    <w:rsid w:val="004D133B"/>
    <w:rsid w:val="004D179C"/>
    <w:rsid w:val="004D17F6"/>
    <w:rsid w:val="004D18AA"/>
    <w:rsid w:val="004D1A38"/>
    <w:rsid w:val="004D21A5"/>
    <w:rsid w:val="004D23B3"/>
    <w:rsid w:val="004D241E"/>
    <w:rsid w:val="004D2732"/>
    <w:rsid w:val="004D27D1"/>
    <w:rsid w:val="004D302B"/>
    <w:rsid w:val="004D344D"/>
    <w:rsid w:val="004D3B99"/>
    <w:rsid w:val="004D3D0A"/>
    <w:rsid w:val="004D48CA"/>
    <w:rsid w:val="004D4E95"/>
    <w:rsid w:val="004D4FE0"/>
    <w:rsid w:val="004D53ED"/>
    <w:rsid w:val="004D57CB"/>
    <w:rsid w:val="004D6A5C"/>
    <w:rsid w:val="004D6F63"/>
    <w:rsid w:val="004D7326"/>
    <w:rsid w:val="004D7A2B"/>
    <w:rsid w:val="004E036C"/>
    <w:rsid w:val="004E09C5"/>
    <w:rsid w:val="004E1149"/>
    <w:rsid w:val="004E23B2"/>
    <w:rsid w:val="004E2A37"/>
    <w:rsid w:val="004E3469"/>
    <w:rsid w:val="004E3857"/>
    <w:rsid w:val="004E3E77"/>
    <w:rsid w:val="004E445A"/>
    <w:rsid w:val="004E4524"/>
    <w:rsid w:val="004E4D86"/>
    <w:rsid w:val="004E4FD9"/>
    <w:rsid w:val="004E500E"/>
    <w:rsid w:val="004E5070"/>
    <w:rsid w:val="004E50AE"/>
    <w:rsid w:val="004E5381"/>
    <w:rsid w:val="004E5770"/>
    <w:rsid w:val="004E5C74"/>
    <w:rsid w:val="004E6669"/>
    <w:rsid w:val="004E67A4"/>
    <w:rsid w:val="004E6910"/>
    <w:rsid w:val="004E6C3B"/>
    <w:rsid w:val="004E6DED"/>
    <w:rsid w:val="004E706E"/>
    <w:rsid w:val="004E7141"/>
    <w:rsid w:val="004E72BA"/>
    <w:rsid w:val="004E771B"/>
    <w:rsid w:val="004E7F40"/>
    <w:rsid w:val="004F07AE"/>
    <w:rsid w:val="004F0830"/>
    <w:rsid w:val="004F0D25"/>
    <w:rsid w:val="004F0DFC"/>
    <w:rsid w:val="004F12E3"/>
    <w:rsid w:val="004F1520"/>
    <w:rsid w:val="004F1826"/>
    <w:rsid w:val="004F187A"/>
    <w:rsid w:val="004F199D"/>
    <w:rsid w:val="004F1A4D"/>
    <w:rsid w:val="004F1F7A"/>
    <w:rsid w:val="004F1F9F"/>
    <w:rsid w:val="004F20CA"/>
    <w:rsid w:val="004F21FA"/>
    <w:rsid w:val="004F2323"/>
    <w:rsid w:val="004F280C"/>
    <w:rsid w:val="004F291A"/>
    <w:rsid w:val="004F30BE"/>
    <w:rsid w:val="004F3158"/>
    <w:rsid w:val="004F3E34"/>
    <w:rsid w:val="004F3EA0"/>
    <w:rsid w:val="004F4217"/>
    <w:rsid w:val="004F4380"/>
    <w:rsid w:val="004F4766"/>
    <w:rsid w:val="004F486D"/>
    <w:rsid w:val="004F4980"/>
    <w:rsid w:val="004F4AAA"/>
    <w:rsid w:val="004F4F78"/>
    <w:rsid w:val="004F5087"/>
    <w:rsid w:val="004F5161"/>
    <w:rsid w:val="004F536B"/>
    <w:rsid w:val="004F5439"/>
    <w:rsid w:val="004F56A0"/>
    <w:rsid w:val="004F6898"/>
    <w:rsid w:val="004F6BEF"/>
    <w:rsid w:val="004F7533"/>
    <w:rsid w:val="004F7609"/>
    <w:rsid w:val="004F7C68"/>
    <w:rsid w:val="004F7D9E"/>
    <w:rsid w:val="00500CED"/>
    <w:rsid w:val="00500F08"/>
    <w:rsid w:val="00501598"/>
    <w:rsid w:val="00501C4B"/>
    <w:rsid w:val="005023B7"/>
    <w:rsid w:val="00502CB9"/>
    <w:rsid w:val="0050336E"/>
    <w:rsid w:val="00503823"/>
    <w:rsid w:val="005039D6"/>
    <w:rsid w:val="00503BCF"/>
    <w:rsid w:val="00503DBF"/>
    <w:rsid w:val="0050430C"/>
    <w:rsid w:val="0050451A"/>
    <w:rsid w:val="005048DD"/>
    <w:rsid w:val="00504B5A"/>
    <w:rsid w:val="00504F2F"/>
    <w:rsid w:val="005051D3"/>
    <w:rsid w:val="0050528F"/>
    <w:rsid w:val="0050531B"/>
    <w:rsid w:val="00505374"/>
    <w:rsid w:val="005054BD"/>
    <w:rsid w:val="005069DD"/>
    <w:rsid w:val="00506A01"/>
    <w:rsid w:val="005077E4"/>
    <w:rsid w:val="00507BD7"/>
    <w:rsid w:val="00507FE6"/>
    <w:rsid w:val="005104E2"/>
    <w:rsid w:val="00510927"/>
    <w:rsid w:val="00510D28"/>
    <w:rsid w:val="00510F41"/>
    <w:rsid w:val="005119E7"/>
    <w:rsid w:val="005127A3"/>
    <w:rsid w:val="00512A21"/>
    <w:rsid w:val="005131B9"/>
    <w:rsid w:val="005132D1"/>
    <w:rsid w:val="00513499"/>
    <w:rsid w:val="00513774"/>
    <w:rsid w:val="00513E5B"/>
    <w:rsid w:val="00514018"/>
    <w:rsid w:val="005140D7"/>
    <w:rsid w:val="00514390"/>
    <w:rsid w:val="0051487B"/>
    <w:rsid w:val="005149F7"/>
    <w:rsid w:val="00514E42"/>
    <w:rsid w:val="005152B0"/>
    <w:rsid w:val="00515442"/>
    <w:rsid w:val="00515A1A"/>
    <w:rsid w:val="005164C7"/>
    <w:rsid w:val="00516D8F"/>
    <w:rsid w:val="00517078"/>
    <w:rsid w:val="005172B3"/>
    <w:rsid w:val="00517484"/>
    <w:rsid w:val="0051776D"/>
    <w:rsid w:val="00520135"/>
    <w:rsid w:val="00520433"/>
    <w:rsid w:val="0052059E"/>
    <w:rsid w:val="0052084B"/>
    <w:rsid w:val="00521B0A"/>
    <w:rsid w:val="00521D0F"/>
    <w:rsid w:val="00521D1E"/>
    <w:rsid w:val="00521E69"/>
    <w:rsid w:val="0052253D"/>
    <w:rsid w:val="00522A49"/>
    <w:rsid w:val="00522C3D"/>
    <w:rsid w:val="00522E75"/>
    <w:rsid w:val="005240AC"/>
    <w:rsid w:val="00524343"/>
    <w:rsid w:val="005244D4"/>
    <w:rsid w:val="005247A5"/>
    <w:rsid w:val="00524C57"/>
    <w:rsid w:val="00525511"/>
    <w:rsid w:val="00525705"/>
    <w:rsid w:val="00525893"/>
    <w:rsid w:val="00525990"/>
    <w:rsid w:val="00526852"/>
    <w:rsid w:val="00526876"/>
    <w:rsid w:val="00526B74"/>
    <w:rsid w:val="00526EFA"/>
    <w:rsid w:val="0052719D"/>
    <w:rsid w:val="0053019F"/>
    <w:rsid w:val="005301C7"/>
    <w:rsid w:val="005304DC"/>
    <w:rsid w:val="005306E2"/>
    <w:rsid w:val="005307C4"/>
    <w:rsid w:val="00530EBD"/>
    <w:rsid w:val="005317A9"/>
    <w:rsid w:val="00531ABD"/>
    <w:rsid w:val="00531DED"/>
    <w:rsid w:val="00531F8F"/>
    <w:rsid w:val="0053246F"/>
    <w:rsid w:val="005324BE"/>
    <w:rsid w:val="005326EB"/>
    <w:rsid w:val="00532883"/>
    <w:rsid w:val="00532B37"/>
    <w:rsid w:val="00532BE6"/>
    <w:rsid w:val="00532D86"/>
    <w:rsid w:val="005330F4"/>
    <w:rsid w:val="00533B7D"/>
    <w:rsid w:val="00533F45"/>
    <w:rsid w:val="005345B4"/>
    <w:rsid w:val="00534DC6"/>
    <w:rsid w:val="0053538D"/>
    <w:rsid w:val="00535611"/>
    <w:rsid w:val="00535A28"/>
    <w:rsid w:val="00535CD5"/>
    <w:rsid w:val="0053677D"/>
    <w:rsid w:val="005375C2"/>
    <w:rsid w:val="00537D79"/>
    <w:rsid w:val="00540190"/>
    <w:rsid w:val="00541374"/>
    <w:rsid w:val="00541F5C"/>
    <w:rsid w:val="005420C5"/>
    <w:rsid w:val="00542333"/>
    <w:rsid w:val="005429C9"/>
    <w:rsid w:val="00543321"/>
    <w:rsid w:val="00543689"/>
    <w:rsid w:val="005436A2"/>
    <w:rsid w:val="00543AB9"/>
    <w:rsid w:val="005447D4"/>
    <w:rsid w:val="00544836"/>
    <w:rsid w:val="0054491A"/>
    <w:rsid w:val="00544D84"/>
    <w:rsid w:val="005451DC"/>
    <w:rsid w:val="0054549B"/>
    <w:rsid w:val="0054590F"/>
    <w:rsid w:val="00545985"/>
    <w:rsid w:val="00545BB1"/>
    <w:rsid w:val="005461D4"/>
    <w:rsid w:val="00546366"/>
    <w:rsid w:val="00546876"/>
    <w:rsid w:val="0054691A"/>
    <w:rsid w:val="005470C6"/>
    <w:rsid w:val="00547536"/>
    <w:rsid w:val="0054761B"/>
    <w:rsid w:val="00547621"/>
    <w:rsid w:val="00547706"/>
    <w:rsid w:val="0054779C"/>
    <w:rsid w:val="00547845"/>
    <w:rsid w:val="00550420"/>
    <w:rsid w:val="0055046D"/>
    <w:rsid w:val="0055088B"/>
    <w:rsid w:val="00550911"/>
    <w:rsid w:val="00550BE0"/>
    <w:rsid w:val="00550D95"/>
    <w:rsid w:val="005514A8"/>
    <w:rsid w:val="00551826"/>
    <w:rsid w:val="00551ECD"/>
    <w:rsid w:val="005521F5"/>
    <w:rsid w:val="00552273"/>
    <w:rsid w:val="005524E9"/>
    <w:rsid w:val="0055273B"/>
    <w:rsid w:val="005528F3"/>
    <w:rsid w:val="00552993"/>
    <w:rsid w:val="00553026"/>
    <w:rsid w:val="00553BEB"/>
    <w:rsid w:val="00554285"/>
    <w:rsid w:val="00554506"/>
    <w:rsid w:val="005552BF"/>
    <w:rsid w:val="005557C7"/>
    <w:rsid w:val="00555877"/>
    <w:rsid w:val="0055598F"/>
    <w:rsid w:val="005559E4"/>
    <w:rsid w:val="00556A54"/>
    <w:rsid w:val="00556B1D"/>
    <w:rsid w:val="00557FD1"/>
    <w:rsid w:val="0056096E"/>
    <w:rsid w:val="005609A4"/>
    <w:rsid w:val="00561482"/>
    <w:rsid w:val="0056200D"/>
    <w:rsid w:val="005627EB"/>
    <w:rsid w:val="00562C72"/>
    <w:rsid w:val="00562C8D"/>
    <w:rsid w:val="005632CD"/>
    <w:rsid w:val="0056386C"/>
    <w:rsid w:val="00563E87"/>
    <w:rsid w:val="00564067"/>
    <w:rsid w:val="00564117"/>
    <w:rsid w:val="005645D4"/>
    <w:rsid w:val="00564B6C"/>
    <w:rsid w:val="00565801"/>
    <w:rsid w:val="00565B71"/>
    <w:rsid w:val="00565C68"/>
    <w:rsid w:val="00565D13"/>
    <w:rsid w:val="00565ED1"/>
    <w:rsid w:val="00565F8C"/>
    <w:rsid w:val="005663F7"/>
    <w:rsid w:val="005670A9"/>
    <w:rsid w:val="005676C5"/>
    <w:rsid w:val="0057027B"/>
    <w:rsid w:val="00570494"/>
    <w:rsid w:val="00570A6A"/>
    <w:rsid w:val="00570AC5"/>
    <w:rsid w:val="00570F0D"/>
    <w:rsid w:val="00571282"/>
    <w:rsid w:val="0057128D"/>
    <w:rsid w:val="00571975"/>
    <w:rsid w:val="00571D74"/>
    <w:rsid w:val="00572114"/>
    <w:rsid w:val="005723A2"/>
    <w:rsid w:val="005723B5"/>
    <w:rsid w:val="005727A5"/>
    <w:rsid w:val="00572858"/>
    <w:rsid w:val="00572862"/>
    <w:rsid w:val="00572875"/>
    <w:rsid w:val="00573465"/>
    <w:rsid w:val="005740F6"/>
    <w:rsid w:val="005746CC"/>
    <w:rsid w:val="00574F74"/>
    <w:rsid w:val="00575205"/>
    <w:rsid w:val="00575BEE"/>
    <w:rsid w:val="005761E8"/>
    <w:rsid w:val="00576B0B"/>
    <w:rsid w:val="005771C7"/>
    <w:rsid w:val="00577341"/>
    <w:rsid w:val="00577981"/>
    <w:rsid w:val="0057799E"/>
    <w:rsid w:val="005800E3"/>
    <w:rsid w:val="0058051C"/>
    <w:rsid w:val="00580751"/>
    <w:rsid w:val="005814F3"/>
    <w:rsid w:val="00581AB8"/>
    <w:rsid w:val="00581F62"/>
    <w:rsid w:val="00582732"/>
    <w:rsid w:val="00583C40"/>
    <w:rsid w:val="00583F74"/>
    <w:rsid w:val="00584053"/>
    <w:rsid w:val="00584353"/>
    <w:rsid w:val="00584424"/>
    <w:rsid w:val="005846D2"/>
    <w:rsid w:val="005849A6"/>
    <w:rsid w:val="00584F1D"/>
    <w:rsid w:val="005853E7"/>
    <w:rsid w:val="00585A0B"/>
    <w:rsid w:val="00585D6A"/>
    <w:rsid w:val="0058607C"/>
    <w:rsid w:val="005865D4"/>
    <w:rsid w:val="005869A9"/>
    <w:rsid w:val="00586AF3"/>
    <w:rsid w:val="00586DA6"/>
    <w:rsid w:val="00586DE1"/>
    <w:rsid w:val="00586DF4"/>
    <w:rsid w:val="00587001"/>
    <w:rsid w:val="005874C9"/>
    <w:rsid w:val="00587892"/>
    <w:rsid w:val="00587F95"/>
    <w:rsid w:val="00590462"/>
    <w:rsid w:val="00590F07"/>
    <w:rsid w:val="0059182D"/>
    <w:rsid w:val="005920D8"/>
    <w:rsid w:val="00592836"/>
    <w:rsid w:val="0059354B"/>
    <w:rsid w:val="00593900"/>
    <w:rsid w:val="00593908"/>
    <w:rsid w:val="00594716"/>
    <w:rsid w:val="00594815"/>
    <w:rsid w:val="00594862"/>
    <w:rsid w:val="00594A22"/>
    <w:rsid w:val="00594ADE"/>
    <w:rsid w:val="005950D5"/>
    <w:rsid w:val="0059544D"/>
    <w:rsid w:val="0059588B"/>
    <w:rsid w:val="005959CF"/>
    <w:rsid w:val="00595FF9"/>
    <w:rsid w:val="00596ADB"/>
    <w:rsid w:val="00596C84"/>
    <w:rsid w:val="00596F15"/>
    <w:rsid w:val="00597C6B"/>
    <w:rsid w:val="005A032B"/>
    <w:rsid w:val="005A051D"/>
    <w:rsid w:val="005A08BC"/>
    <w:rsid w:val="005A0DF2"/>
    <w:rsid w:val="005A1542"/>
    <w:rsid w:val="005A1746"/>
    <w:rsid w:val="005A1772"/>
    <w:rsid w:val="005A1B24"/>
    <w:rsid w:val="005A2782"/>
    <w:rsid w:val="005A339E"/>
    <w:rsid w:val="005A34D3"/>
    <w:rsid w:val="005A41D8"/>
    <w:rsid w:val="005A4E70"/>
    <w:rsid w:val="005A52AB"/>
    <w:rsid w:val="005A59B8"/>
    <w:rsid w:val="005A5A1A"/>
    <w:rsid w:val="005A5BD2"/>
    <w:rsid w:val="005A6135"/>
    <w:rsid w:val="005A6280"/>
    <w:rsid w:val="005A62E9"/>
    <w:rsid w:val="005A692E"/>
    <w:rsid w:val="005A6C40"/>
    <w:rsid w:val="005A6E44"/>
    <w:rsid w:val="005A6F17"/>
    <w:rsid w:val="005A7457"/>
    <w:rsid w:val="005A7933"/>
    <w:rsid w:val="005A7A3A"/>
    <w:rsid w:val="005A7C09"/>
    <w:rsid w:val="005B0268"/>
    <w:rsid w:val="005B04BA"/>
    <w:rsid w:val="005B0E3B"/>
    <w:rsid w:val="005B0EB9"/>
    <w:rsid w:val="005B10E6"/>
    <w:rsid w:val="005B1425"/>
    <w:rsid w:val="005B14A0"/>
    <w:rsid w:val="005B156F"/>
    <w:rsid w:val="005B1DF5"/>
    <w:rsid w:val="005B20F1"/>
    <w:rsid w:val="005B26F9"/>
    <w:rsid w:val="005B2EFC"/>
    <w:rsid w:val="005B31F7"/>
    <w:rsid w:val="005B3712"/>
    <w:rsid w:val="005B3B99"/>
    <w:rsid w:val="005B3D7E"/>
    <w:rsid w:val="005B3F02"/>
    <w:rsid w:val="005B4022"/>
    <w:rsid w:val="005B422E"/>
    <w:rsid w:val="005B42F4"/>
    <w:rsid w:val="005B458F"/>
    <w:rsid w:val="005B4643"/>
    <w:rsid w:val="005B4B44"/>
    <w:rsid w:val="005B4C50"/>
    <w:rsid w:val="005B504C"/>
    <w:rsid w:val="005B5140"/>
    <w:rsid w:val="005B521E"/>
    <w:rsid w:val="005B6036"/>
    <w:rsid w:val="005B625A"/>
    <w:rsid w:val="005B627E"/>
    <w:rsid w:val="005B6AC3"/>
    <w:rsid w:val="005B70A6"/>
    <w:rsid w:val="005B7138"/>
    <w:rsid w:val="005B716F"/>
    <w:rsid w:val="005B71DF"/>
    <w:rsid w:val="005B7581"/>
    <w:rsid w:val="005B7734"/>
    <w:rsid w:val="005C04A9"/>
    <w:rsid w:val="005C074A"/>
    <w:rsid w:val="005C17B2"/>
    <w:rsid w:val="005C20F2"/>
    <w:rsid w:val="005C221A"/>
    <w:rsid w:val="005C259D"/>
    <w:rsid w:val="005C2A41"/>
    <w:rsid w:val="005C2DD8"/>
    <w:rsid w:val="005C30C5"/>
    <w:rsid w:val="005C3123"/>
    <w:rsid w:val="005C36CC"/>
    <w:rsid w:val="005C3C21"/>
    <w:rsid w:val="005C3CF4"/>
    <w:rsid w:val="005C4165"/>
    <w:rsid w:val="005C426A"/>
    <w:rsid w:val="005C46DC"/>
    <w:rsid w:val="005C4841"/>
    <w:rsid w:val="005C4A89"/>
    <w:rsid w:val="005C519C"/>
    <w:rsid w:val="005C53CC"/>
    <w:rsid w:val="005C549E"/>
    <w:rsid w:val="005C56B0"/>
    <w:rsid w:val="005C5F20"/>
    <w:rsid w:val="005C6525"/>
    <w:rsid w:val="005C6BA5"/>
    <w:rsid w:val="005C7338"/>
    <w:rsid w:val="005C7976"/>
    <w:rsid w:val="005C7BE0"/>
    <w:rsid w:val="005C7C8A"/>
    <w:rsid w:val="005D0373"/>
    <w:rsid w:val="005D05B5"/>
    <w:rsid w:val="005D120B"/>
    <w:rsid w:val="005D1681"/>
    <w:rsid w:val="005D1825"/>
    <w:rsid w:val="005D1921"/>
    <w:rsid w:val="005D1CEC"/>
    <w:rsid w:val="005D1FE1"/>
    <w:rsid w:val="005D21ED"/>
    <w:rsid w:val="005D2BCB"/>
    <w:rsid w:val="005D2F66"/>
    <w:rsid w:val="005D391D"/>
    <w:rsid w:val="005D3CE5"/>
    <w:rsid w:val="005D3FC9"/>
    <w:rsid w:val="005D4C6C"/>
    <w:rsid w:val="005D4D54"/>
    <w:rsid w:val="005D4F2B"/>
    <w:rsid w:val="005D51C6"/>
    <w:rsid w:val="005D526B"/>
    <w:rsid w:val="005D5DAE"/>
    <w:rsid w:val="005D6A87"/>
    <w:rsid w:val="005D6E74"/>
    <w:rsid w:val="005D7706"/>
    <w:rsid w:val="005D7D96"/>
    <w:rsid w:val="005D7FCF"/>
    <w:rsid w:val="005E008D"/>
    <w:rsid w:val="005E0A2C"/>
    <w:rsid w:val="005E0D21"/>
    <w:rsid w:val="005E0E66"/>
    <w:rsid w:val="005E10FC"/>
    <w:rsid w:val="005E161D"/>
    <w:rsid w:val="005E170F"/>
    <w:rsid w:val="005E1734"/>
    <w:rsid w:val="005E1753"/>
    <w:rsid w:val="005E18B9"/>
    <w:rsid w:val="005E1D66"/>
    <w:rsid w:val="005E1EE1"/>
    <w:rsid w:val="005E244B"/>
    <w:rsid w:val="005E29AB"/>
    <w:rsid w:val="005E304A"/>
    <w:rsid w:val="005E309D"/>
    <w:rsid w:val="005E3516"/>
    <w:rsid w:val="005E39F2"/>
    <w:rsid w:val="005E3A99"/>
    <w:rsid w:val="005E3BA0"/>
    <w:rsid w:val="005E3DE1"/>
    <w:rsid w:val="005E403D"/>
    <w:rsid w:val="005E4104"/>
    <w:rsid w:val="005E44D2"/>
    <w:rsid w:val="005E49BE"/>
    <w:rsid w:val="005E49CD"/>
    <w:rsid w:val="005E4C39"/>
    <w:rsid w:val="005E4D2A"/>
    <w:rsid w:val="005E5580"/>
    <w:rsid w:val="005E5689"/>
    <w:rsid w:val="005E5F38"/>
    <w:rsid w:val="005E6D24"/>
    <w:rsid w:val="005E7216"/>
    <w:rsid w:val="005E7587"/>
    <w:rsid w:val="005E78F2"/>
    <w:rsid w:val="005E7B4E"/>
    <w:rsid w:val="005F006A"/>
    <w:rsid w:val="005F009B"/>
    <w:rsid w:val="005F04B9"/>
    <w:rsid w:val="005F0761"/>
    <w:rsid w:val="005F097D"/>
    <w:rsid w:val="005F1775"/>
    <w:rsid w:val="005F1822"/>
    <w:rsid w:val="005F233C"/>
    <w:rsid w:val="005F2745"/>
    <w:rsid w:val="005F370A"/>
    <w:rsid w:val="005F3B45"/>
    <w:rsid w:val="005F4219"/>
    <w:rsid w:val="005F4376"/>
    <w:rsid w:val="005F4615"/>
    <w:rsid w:val="005F4DEE"/>
    <w:rsid w:val="005F4FB9"/>
    <w:rsid w:val="005F508D"/>
    <w:rsid w:val="005F5313"/>
    <w:rsid w:val="005F6311"/>
    <w:rsid w:val="005F722C"/>
    <w:rsid w:val="005F7268"/>
    <w:rsid w:val="005F732F"/>
    <w:rsid w:val="005F75D5"/>
    <w:rsid w:val="005F7661"/>
    <w:rsid w:val="005F767B"/>
    <w:rsid w:val="005F7A37"/>
    <w:rsid w:val="005F7C5C"/>
    <w:rsid w:val="005F7ECC"/>
    <w:rsid w:val="006000A9"/>
    <w:rsid w:val="00600C37"/>
    <w:rsid w:val="00600E56"/>
    <w:rsid w:val="00601036"/>
    <w:rsid w:val="0060157E"/>
    <w:rsid w:val="00601D94"/>
    <w:rsid w:val="0060232A"/>
    <w:rsid w:val="0060251D"/>
    <w:rsid w:val="00603184"/>
    <w:rsid w:val="006035D8"/>
    <w:rsid w:val="006039BB"/>
    <w:rsid w:val="00603FD4"/>
    <w:rsid w:val="006040A0"/>
    <w:rsid w:val="0060418A"/>
    <w:rsid w:val="00604C78"/>
    <w:rsid w:val="00605147"/>
    <w:rsid w:val="006051B6"/>
    <w:rsid w:val="006053ED"/>
    <w:rsid w:val="00605741"/>
    <w:rsid w:val="0060585E"/>
    <w:rsid w:val="00605D65"/>
    <w:rsid w:val="00606019"/>
    <w:rsid w:val="006067E8"/>
    <w:rsid w:val="00606B67"/>
    <w:rsid w:val="006079A5"/>
    <w:rsid w:val="00611019"/>
    <w:rsid w:val="006113C7"/>
    <w:rsid w:val="00611AF7"/>
    <w:rsid w:val="00611E80"/>
    <w:rsid w:val="00611EA8"/>
    <w:rsid w:val="006124D2"/>
    <w:rsid w:val="00612545"/>
    <w:rsid w:val="00612617"/>
    <w:rsid w:val="00612875"/>
    <w:rsid w:val="00612D0F"/>
    <w:rsid w:val="00613A6B"/>
    <w:rsid w:val="006141D6"/>
    <w:rsid w:val="006146E9"/>
    <w:rsid w:val="00614D3D"/>
    <w:rsid w:val="0061547F"/>
    <w:rsid w:val="006156E5"/>
    <w:rsid w:val="00615836"/>
    <w:rsid w:val="00616A20"/>
    <w:rsid w:val="00616A8D"/>
    <w:rsid w:val="00616BC2"/>
    <w:rsid w:val="0061776D"/>
    <w:rsid w:val="006178E1"/>
    <w:rsid w:val="00617A52"/>
    <w:rsid w:val="00617B65"/>
    <w:rsid w:val="00617F26"/>
    <w:rsid w:val="00617F89"/>
    <w:rsid w:val="00620A72"/>
    <w:rsid w:val="00620B1B"/>
    <w:rsid w:val="0062113A"/>
    <w:rsid w:val="0062134A"/>
    <w:rsid w:val="006218EE"/>
    <w:rsid w:val="00621A35"/>
    <w:rsid w:val="00621C02"/>
    <w:rsid w:val="0062282B"/>
    <w:rsid w:val="006229F9"/>
    <w:rsid w:val="00622AB4"/>
    <w:rsid w:val="00622FB6"/>
    <w:rsid w:val="00623164"/>
    <w:rsid w:val="0062340F"/>
    <w:rsid w:val="00623586"/>
    <w:rsid w:val="0062377B"/>
    <w:rsid w:val="0062478E"/>
    <w:rsid w:val="0062479D"/>
    <w:rsid w:val="00624821"/>
    <w:rsid w:val="006251D6"/>
    <w:rsid w:val="00625658"/>
    <w:rsid w:val="00625873"/>
    <w:rsid w:val="006258DB"/>
    <w:rsid w:val="00625955"/>
    <w:rsid w:val="006259CD"/>
    <w:rsid w:val="00625B03"/>
    <w:rsid w:val="00625B3C"/>
    <w:rsid w:val="00625D57"/>
    <w:rsid w:val="00625DFD"/>
    <w:rsid w:val="006261D7"/>
    <w:rsid w:val="00626920"/>
    <w:rsid w:val="00626B35"/>
    <w:rsid w:val="006275E5"/>
    <w:rsid w:val="00627916"/>
    <w:rsid w:val="00627E09"/>
    <w:rsid w:val="00630184"/>
    <w:rsid w:val="0063025C"/>
    <w:rsid w:val="006306AA"/>
    <w:rsid w:val="00630760"/>
    <w:rsid w:val="00630A37"/>
    <w:rsid w:val="00630B25"/>
    <w:rsid w:val="0063102F"/>
    <w:rsid w:val="0063130B"/>
    <w:rsid w:val="006319E5"/>
    <w:rsid w:val="00631BB4"/>
    <w:rsid w:val="0063218C"/>
    <w:rsid w:val="00632793"/>
    <w:rsid w:val="006329C3"/>
    <w:rsid w:val="00632C08"/>
    <w:rsid w:val="0063309F"/>
    <w:rsid w:val="006332E4"/>
    <w:rsid w:val="00634040"/>
    <w:rsid w:val="00634172"/>
    <w:rsid w:val="00634183"/>
    <w:rsid w:val="00634551"/>
    <w:rsid w:val="00634AEF"/>
    <w:rsid w:val="00634BBF"/>
    <w:rsid w:val="00634CE3"/>
    <w:rsid w:val="00635655"/>
    <w:rsid w:val="00635A27"/>
    <w:rsid w:val="0063643D"/>
    <w:rsid w:val="0063663F"/>
    <w:rsid w:val="00636863"/>
    <w:rsid w:val="006368F1"/>
    <w:rsid w:val="00636AFF"/>
    <w:rsid w:val="0063732A"/>
    <w:rsid w:val="00637449"/>
    <w:rsid w:val="006375A1"/>
    <w:rsid w:val="00637992"/>
    <w:rsid w:val="00637DF1"/>
    <w:rsid w:val="00637DF3"/>
    <w:rsid w:val="00637E32"/>
    <w:rsid w:val="0064034D"/>
    <w:rsid w:val="00640AEC"/>
    <w:rsid w:val="006411E5"/>
    <w:rsid w:val="00641957"/>
    <w:rsid w:val="00642E2A"/>
    <w:rsid w:val="0064318C"/>
    <w:rsid w:val="006431C8"/>
    <w:rsid w:val="006433BF"/>
    <w:rsid w:val="0064368E"/>
    <w:rsid w:val="0064373B"/>
    <w:rsid w:val="00643855"/>
    <w:rsid w:val="00643B11"/>
    <w:rsid w:val="00643C8B"/>
    <w:rsid w:val="00643F28"/>
    <w:rsid w:val="00643F76"/>
    <w:rsid w:val="00644159"/>
    <w:rsid w:val="0064452A"/>
    <w:rsid w:val="00644CC1"/>
    <w:rsid w:val="00644E01"/>
    <w:rsid w:val="00644FE8"/>
    <w:rsid w:val="0064566E"/>
    <w:rsid w:val="00645966"/>
    <w:rsid w:val="00645AA3"/>
    <w:rsid w:val="00645CF3"/>
    <w:rsid w:val="00646339"/>
    <w:rsid w:val="006464A2"/>
    <w:rsid w:val="00646CA6"/>
    <w:rsid w:val="00646D14"/>
    <w:rsid w:val="00647197"/>
    <w:rsid w:val="0064754D"/>
    <w:rsid w:val="00647646"/>
    <w:rsid w:val="00647AF2"/>
    <w:rsid w:val="00647C00"/>
    <w:rsid w:val="00647C73"/>
    <w:rsid w:val="00647CA0"/>
    <w:rsid w:val="006512AA"/>
    <w:rsid w:val="00651889"/>
    <w:rsid w:val="00651B1F"/>
    <w:rsid w:val="00651BFD"/>
    <w:rsid w:val="00651FBA"/>
    <w:rsid w:val="00652028"/>
    <w:rsid w:val="006526EC"/>
    <w:rsid w:val="00653446"/>
    <w:rsid w:val="00653A5A"/>
    <w:rsid w:val="00653FF0"/>
    <w:rsid w:val="0065434F"/>
    <w:rsid w:val="0065445B"/>
    <w:rsid w:val="0065459E"/>
    <w:rsid w:val="00654607"/>
    <w:rsid w:val="006548C5"/>
    <w:rsid w:val="00654907"/>
    <w:rsid w:val="00655351"/>
    <w:rsid w:val="00655399"/>
    <w:rsid w:val="006560EB"/>
    <w:rsid w:val="0065648A"/>
    <w:rsid w:val="00656780"/>
    <w:rsid w:val="00656794"/>
    <w:rsid w:val="00656839"/>
    <w:rsid w:val="00656C28"/>
    <w:rsid w:val="00656E0D"/>
    <w:rsid w:val="0065745A"/>
    <w:rsid w:val="00657953"/>
    <w:rsid w:val="0065796A"/>
    <w:rsid w:val="00657C3E"/>
    <w:rsid w:val="006601E7"/>
    <w:rsid w:val="006603B5"/>
    <w:rsid w:val="006609FF"/>
    <w:rsid w:val="00660BA0"/>
    <w:rsid w:val="00660C26"/>
    <w:rsid w:val="00661650"/>
    <w:rsid w:val="00661692"/>
    <w:rsid w:val="00661D56"/>
    <w:rsid w:val="00662215"/>
    <w:rsid w:val="00662834"/>
    <w:rsid w:val="0066287E"/>
    <w:rsid w:val="00662B20"/>
    <w:rsid w:val="006631F1"/>
    <w:rsid w:val="0066350E"/>
    <w:rsid w:val="00663701"/>
    <w:rsid w:val="006647E8"/>
    <w:rsid w:val="00665202"/>
    <w:rsid w:val="006652A4"/>
    <w:rsid w:val="006658A2"/>
    <w:rsid w:val="0066627F"/>
    <w:rsid w:val="00666295"/>
    <w:rsid w:val="0066642A"/>
    <w:rsid w:val="006667A9"/>
    <w:rsid w:val="006667B1"/>
    <w:rsid w:val="00666A6F"/>
    <w:rsid w:val="00666D23"/>
    <w:rsid w:val="0066746E"/>
    <w:rsid w:val="00670388"/>
    <w:rsid w:val="0067057E"/>
    <w:rsid w:val="00670BA2"/>
    <w:rsid w:val="00670C4E"/>
    <w:rsid w:val="0067107C"/>
    <w:rsid w:val="00671FA6"/>
    <w:rsid w:val="006720E5"/>
    <w:rsid w:val="0067232F"/>
    <w:rsid w:val="006727AA"/>
    <w:rsid w:val="00672FBF"/>
    <w:rsid w:val="00673C2B"/>
    <w:rsid w:val="00673E4E"/>
    <w:rsid w:val="0067466F"/>
    <w:rsid w:val="006746C9"/>
    <w:rsid w:val="006747DA"/>
    <w:rsid w:val="00674863"/>
    <w:rsid w:val="00674AEF"/>
    <w:rsid w:val="00674B63"/>
    <w:rsid w:val="00674C5C"/>
    <w:rsid w:val="006753C8"/>
    <w:rsid w:val="006754C3"/>
    <w:rsid w:val="0067561B"/>
    <w:rsid w:val="00675694"/>
    <w:rsid w:val="00675859"/>
    <w:rsid w:val="006763E9"/>
    <w:rsid w:val="006769A7"/>
    <w:rsid w:val="00676F06"/>
    <w:rsid w:val="0067778E"/>
    <w:rsid w:val="00677795"/>
    <w:rsid w:val="00677921"/>
    <w:rsid w:val="00677C80"/>
    <w:rsid w:val="00680006"/>
    <w:rsid w:val="00680B48"/>
    <w:rsid w:val="00680B57"/>
    <w:rsid w:val="00680C3A"/>
    <w:rsid w:val="00680DE1"/>
    <w:rsid w:val="00681454"/>
    <w:rsid w:val="006815D8"/>
    <w:rsid w:val="00681F24"/>
    <w:rsid w:val="00681F29"/>
    <w:rsid w:val="006821B8"/>
    <w:rsid w:val="006823D2"/>
    <w:rsid w:val="0068247A"/>
    <w:rsid w:val="006825A9"/>
    <w:rsid w:val="006825F9"/>
    <w:rsid w:val="006829F1"/>
    <w:rsid w:val="0068321C"/>
    <w:rsid w:val="0068322A"/>
    <w:rsid w:val="006834B5"/>
    <w:rsid w:val="006837A0"/>
    <w:rsid w:val="00683847"/>
    <w:rsid w:val="00684395"/>
    <w:rsid w:val="006846D9"/>
    <w:rsid w:val="00684D5D"/>
    <w:rsid w:val="00684E0F"/>
    <w:rsid w:val="00685D43"/>
    <w:rsid w:val="0068616B"/>
    <w:rsid w:val="006862CC"/>
    <w:rsid w:val="00686307"/>
    <w:rsid w:val="00686E5C"/>
    <w:rsid w:val="006872FF"/>
    <w:rsid w:val="006873DB"/>
    <w:rsid w:val="0068791A"/>
    <w:rsid w:val="00687B94"/>
    <w:rsid w:val="00687DFC"/>
    <w:rsid w:val="006908A6"/>
    <w:rsid w:val="00690917"/>
    <w:rsid w:val="00690C02"/>
    <w:rsid w:val="00690D34"/>
    <w:rsid w:val="00691AF6"/>
    <w:rsid w:val="00691D55"/>
    <w:rsid w:val="006930F5"/>
    <w:rsid w:val="0069324D"/>
    <w:rsid w:val="0069341B"/>
    <w:rsid w:val="006937B7"/>
    <w:rsid w:val="006937EF"/>
    <w:rsid w:val="0069387C"/>
    <w:rsid w:val="00693EB0"/>
    <w:rsid w:val="006941E7"/>
    <w:rsid w:val="0069439B"/>
    <w:rsid w:val="00694706"/>
    <w:rsid w:val="006949A7"/>
    <w:rsid w:val="00694A83"/>
    <w:rsid w:val="00694C98"/>
    <w:rsid w:val="00695054"/>
    <w:rsid w:val="006951DA"/>
    <w:rsid w:val="006955B8"/>
    <w:rsid w:val="00695B24"/>
    <w:rsid w:val="00695CCB"/>
    <w:rsid w:val="00696113"/>
    <w:rsid w:val="006967BF"/>
    <w:rsid w:val="006967DF"/>
    <w:rsid w:val="00696C64"/>
    <w:rsid w:val="00696CB9"/>
    <w:rsid w:val="00696CBC"/>
    <w:rsid w:val="00696DA3"/>
    <w:rsid w:val="00697035"/>
    <w:rsid w:val="0069717F"/>
    <w:rsid w:val="006972F8"/>
    <w:rsid w:val="00697741"/>
    <w:rsid w:val="00697751"/>
    <w:rsid w:val="006978B0"/>
    <w:rsid w:val="00697DB5"/>
    <w:rsid w:val="00697F3C"/>
    <w:rsid w:val="006A04AB"/>
    <w:rsid w:val="006A0996"/>
    <w:rsid w:val="006A12DD"/>
    <w:rsid w:val="006A1414"/>
    <w:rsid w:val="006A1A9D"/>
    <w:rsid w:val="006A1DA3"/>
    <w:rsid w:val="006A22CE"/>
    <w:rsid w:val="006A251F"/>
    <w:rsid w:val="006A27B1"/>
    <w:rsid w:val="006A2824"/>
    <w:rsid w:val="006A2C9E"/>
    <w:rsid w:val="006A2CB3"/>
    <w:rsid w:val="006A2E4B"/>
    <w:rsid w:val="006A33BB"/>
    <w:rsid w:val="006A3D31"/>
    <w:rsid w:val="006A4346"/>
    <w:rsid w:val="006A591B"/>
    <w:rsid w:val="006A66D4"/>
    <w:rsid w:val="006A66E0"/>
    <w:rsid w:val="006A671F"/>
    <w:rsid w:val="006A69B6"/>
    <w:rsid w:val="006A7EA2"/>
    <w:rsid w:val="006B0277"/>
    <w:rsid w:val="006B02A8"/>
    <w:rsid w:val="006B060C"/>
    <w:rsid w:val="006B0996"/>
    <w:rsid w:val="006B0BC9"/>
    <w:rsid w:val="006B12EF"/>
    <w:rsid w:val="006B14D5"/>
    <w:rsid w:val="006B1944"/>
    <w:rsid w:val="006B1B63"/>
    <w:rsid w:val="006B1D77"/>
    <w:rsid w:val="006B1EBE"/>
    <w:rsid w:val="006B2069"/>
    <w:rsid w:val="006B22B7"/>
    <w:rsid w:val="006B2775"/>
    <w:rsid w:val="006B2A00"/>
    <w:rsid w:val="006B2B96"/>
    <w:rsid w:val="006B2FF1"/>
    <w:rsid w:val="006B367A"/>
    <w:rsid w:val="006B38A1"/>
    <w:rsid w:val="006B4055"/>
    <w:rsid w:val="006B531F"/>
    <w:rsid w:val="006B53A2"/>
    <w:rsid w:val="006B544D"/>
    <w:rsid w:val="006B54AB"/>
    <w:rsid w:val="006B55BA"/>
    <w:rsid w:val="006B5A04"/>
    <w:rsid w:val="006B5C7F"/>
    <w:rsid w:val="006B60E0"/>
    <w:rsid w:val="006B6679"/>
    <w:rsid w:val="006B6DCA"/>
    <w:rsid w:val="006B761E"/>
    <w:rsid w:val="006B7900"/>
    <w:rsid w:val="006B7FA7"/>
    <w:rsid w:val="006C0369"/>
    <w:rsid w:val="006C050F"/>
    <w:rsid w:val="006C0811"/>
    <w:rsid w:val="006C0BAA"/>
    <w:rsid w:val="006C1836"/>
    <w:rsid w:val="006C1D47"/>
    <w:rsid w:val="006C2058"/>
    <w:rsid w:val="006C2076"/>
    <w:rsid w:val="006C223A"/>
    <w:rsid w:val="006C2253"/>
    <w:rsid w:val="006C25DE"/>
    <w:rsid w:val="006C268D"/>
    <w:rsid w:val="006C2D13"/>
    <w:rsid w:val="006C2ED3"/>
    <w:rsid w:val="006C2F05"/>
    <w:rsid w:val="006C37AD"/>
    <w:rsid w:val="006C3FDB"/>
    <w:rsid w:val="006C406A"/>
    <w:rsid w:val="006C4391"/>
    <w:rsid w:val="006C4A2E"/>
    <w:rsid w:val="006C4D35"/>
    <w:rsid w:val="006C4F63"/>
    <w:rsid w:val="006C5199"/>
    <w:rsid w:val="006C5334"/>
    <w:rsid w:val="006C5345"/>
    <w:rsid w:val="006C5861"/>
    <w:rsid w:val="006C591D"/>
    <w:rsid w:val="006C59D0"/>
    <w:rsid w:val="006C60BF"/>
    <w:rsid w:val="006C6129"/>
    <w:rsid w:val="006C6479"/>
    <w:rsid w:val="006C6534"/>
    <w:rsid w:val="006C657A"/>
    <w:rsid w:val="006C6BD3"/>
    <w:rsid w:val="006C7872"/>
    <w:rsid w:val="006C788D"/>
    <w:rsid w:val="006C7D36"/>
    <w:rsid w:val="006D0071"/>
    <w:rsid w:val="006D0169"/>
    <w:rsid w:val="006D035B"/>
    <w:rsid w:val="006D0CDF"/>
    <w:rsid w:val="006D155A"/>
    <w:rsid w:val="006D1E59"/>
    <w:rsid w:val="006D1F73"/>
    <w:rsid w:val="006D211E"/>
    <w:rsid w:val="006D29A8"/>
    <w:rsid w:val="006D2A23"/>
    <w:rsid w:val="006D2B24"/>
    <w:rsid w:val="006D2BB1"/>
    <w:rsid w:val="006D2BB4"/>
    <w:rsid w:val="006D2F1B"/>
    <w:rsid w:val="006D3184"/>
    <w:rsid w:val="006D36C0"/>
    <w:rsid w:val="006D3B15"/>
    <w:rsid w:val="006D444C"/>
    <w:rsid w:val="006D4642"/>
    <w:rsid w:val="006D48A8"/>
    <w:rsid w:val="006D48D5"/>
    <w:rsid w:val="006D58BD"/>
    <w:rsid w:val="006D6766"/>
    <w:rsid w:val="006D67E4"/>
    <w:rsid w:val="006D77D2"/>
    <w:rsid w:val="006D7CED"/>
    <w:rsid w:val="006E0BA1"/>
    <w:rsid w:val="006E0E04"/>
    <w:rsid w:val="006E125B"/>
    <w:rsid w:val="006E2255"/>
    <w:rsid w:val="006E2A3C"/>
    <w:rsid w:val="006E2D6F"/>
    <w:rsid w:val="006E3281"/>
    <w:rsid w:val="006E338D"/>
    <w:rsid w:val="006E3585"/>
    <w:rsid w:val="006E3903"/>
    <w:rsid w:val="006E41E8"/>
    <w:rsid w:val="006E442C"/>
    <w:rsid w:val="006E45A1"/>
    <w:rsid w:val="006E45FF"/>
    <w:rsid w:val="006E47C2"/>
    <w:rsid w:val="006E4E2A"/>
    <w:rsid w:val="006E609E"/>
    <w:rsid w:val="006E68E4"/>
    <w:rsid w:val="006E6DE1"/>
    <w:rsid w:val="006E77F7"/>
    <w:rsid w:val="006E7AEE"/>
    <w:rsid w:val="006E7F8C"/>
    <w:rsid w:val="006F04E0"/>
    <w:rsid w:val="006F0A89"/>
    <w:rsid w:val="006F0C0F"/>
    <w:rsid w:val="006F1092"/>
    <w:rsid w:val="006F14F7"/>
    <w:rsid w:val="006F1914"/>
    <w:rsid w:val="006F1A7D"/>
    <w:rsid w:val="006F1EAD"/>
    <w:rsid w:val="006F2217"/>
    <w:rsid w:val="006F2396"/>
    <w:rsid w:val="006F2530"/>
    <w:rsid w:val="006F2D8D"/>
    <w:rsid w:val="006F2F03"/>
    <w:rsid w:val="006F32B9"/>
    <w:rsid w:val="006F342F"/>
    <w:rsid w:val="006F3A18"/>
    <w:rsid w:val="006F468E"/>
    <w:rsid w:val="006F4DF4"/>
    <w:rsid w:val="006F4F6E"/>
    <w:rsid w:val="006F5411"/>
    <w:rsid w:val="006F5416"/>
    <w:rsid w:val="006F54D3"/>
    <w:rsid w:val="006F595E"/>
    <w:rsid w:val="006F59AC"/>
    <w:rsid w:val="006F5CDA"/>
    <w:rsid w:val="006F5EE6"/>
    <w:rsid w:val="006F6826"/>
    <w:rsid w:val="006F6D74"/>
    <w:rsid w:val="006F6F7F"/>
    <w:rsid w:val="006F76CC"/>
    <w:rsid w:val="006F76CD"/>
    <w:rsid w:val="006F7843"/>
    <w:rsid w:val="006F784E"/>
    <w:rsid w:val="0070000E"/>
    <w:rsid w:val="007007D8"/>
    <w:rsid w:val="0070184B"/>
    <w:rsid w:val="00701C57"/>
    <w:rsid w:val="0070257C"/>
    <w:rsid w:val="00702B33"/>
    <w:rsid w:val="00703287"/>
    <w:rsid w:val="007037F6"/>
    <w:rsid w:val="00703D12"/>
    <w:rsid w:val="007040C1"/>
    <w:rsid w:val="00704888"/>
    <w:rsid w:val="00704BA8"/>
    <w:rsid w:val="0070589A"/>
    <w:rsid w:val="00705937"/>
    <w:rsid w:val="00705A75"/>
    <w:rsid w:val="00705AC2"/>
    <w:rsid w:val="0070614E"/>
    <w:rsid w:val="00706192"/>
    <w:rsid w:val="00706370"/>
    <w:rsid w:val="00706AD4"/>
    <w:rsid w:val="0070786E"/>
    <w:rsid w:val="00707A15"/>
    <w:rsid w:val="00707C39"/>
    <w:rsid w:val="00710329"/>
    <w:rsid w:val="007103D3"/>
    <w:rsid w:val="00710400"/>
    <w:rsid w:val="007105AF"/>
    <w:rsid w:val="00710A51"/>
    <w:rsid w:val="00710E99"/>
    <w:rsid w:val="00710EE9"/>
    <w:rsid w:val="007113AC"/>
    <w:rsid w:val="0071155B"/>
    <w:rsid w:val="007118F8"/>
    <w:rsid w:val="00712AB1"/>
    <w:rsid w:val="00712D8D"/>
    <w:rsid w:val="00713613"/>
    <w:rsid w:val="00714124"/>
    <w:rsid w:val="007146FB"/>
    <w:rsid w:val="00714E18"/>
    <w:rsid w:val="00714EDC"/>
    <w:rsid w:val="00715472"/>
    <w:rsid w:val="00715C40"/>
    <w:rsid w:val="00715DA8"/>
    <w:rsid w:val="00716241"/>
    <w:rsid w:val="0071625F"/>
    <w:rsid w:val="007165D8"/>
    <w:rsid w:val="007166AA"/>
    <w:rsid w:val="00716CCC"/>
    <w:rsid w:val="00717AAF"/>
    <w:rsid w:val="00717BDB"/>
    <w:rsid w:val="00720349"/>
    <w:rsid w:val="007203F5"/>
    <w:rsid w:val="00720A48"/>
    <w:rsid w:val="007217AC"/>
    <w:rsid w:val="00721CB1"/>
    <w:rsid w:val="00721E4E"/>
    <w:rsid w:val="00722A9A"/>
    <w:rsid w:val="007238B9"/>
    <w:rsid w:val="007239A4"/>
    <w:rsid w:val="0072450C"/>
    <w:rsid w:val="0072459E"/>
    <w:rsid w:val="00724FF7"/>
    <w:rsid w:val="00725164"/>
    <w:rsid w:val="007252C6"/>
    <w:rsid w:val="0072543F"/>
    <w:rsid w:val="00725D1D"/>
    <w:rsid w:val="00726260"/>
    <w:rsid w:val="007269E9"/>
    <w:rsid w:val="00726D86"/>
    <w:rsid w:val="00726F34"/>
    <w:rsid w:val="00726FF6"/>
    <w:rsid w:val="00727131"/>
    <w:rsid w:val="007279AF"/>
    <w:rsid w:val="00727CA0"/>
    <w:rsid w:val="00730056"/>
    <w:rsid w:val="007302B8"/>
    <w:rsid w:val="007304DE"/>
    <w:rsid w:val="007304EE"/>
    <w:rsid w:val="00730A77"/>
    <w:rsid w:val="0073109D"/>
    <w:rsid w:val="007318B5"/>
    <w:rsid w:val="00731A1B"/>
    <w:rsid w:val="00731B55"/>
    <w:rsid w:val="00731D0D"/>
    <w:rsid w:val="00731F8F"/>
    <w:rsid w:val="00732242"/>
    <w:rsid w:val="007328CD"/>
    <w:rsid w:val="00732B22"/>
    <w:rsid w:val="00733182"/>
    <w:rsid w:val="007334DA"/>
    <w:rsid w:val="007337A5"/>
    <w:rsid w:val="00733981"/>
    <w:rsid w:val="00733B70"/>
    <w:rsid w:val="00733DCC"/>
    <w:rsid w:val="00733E0B"/>
    <w:rsid w:val="00734A69"/>
    <w:rsid w:val="00734C47"/>
    <w:rsid w:val="0073503C"/>
    <w:rsid w:val="007352A5"/>
    <w:rsid w:val="00735380"/>
    <w:rsid w:val="00735E55"/>
    <w:rsid w:val="0073627F"/>
    <w:rsid w:val="0073666F"/>
    <w:rsid w:val="00736907"/>
    <w:rsid w:val="00736936"/>
    <w:rsid w:val="00736A9D"/>
    <w:rsid w:val="00736DE3"/>
    <w:rsid w:val="00736DEB"/>
    <w:rsid w:val="00737018"/>
    <w:rsid w:val="00737903"/>
    <w:rsid w:val="007402F8"/>
    <w:rsid w:val="0074095F"/>
    <w:rsid w:val="00740BB3"/>
    <w:rsid w:val="00741370"/>
    <w:rsid w:val="007418D9"/>
    <w:rsid w:val="00741F49"/>
    <w:rsid w:val="00741FDA"/>
    <w:rsid w:val="00742313"/>
    <w:rsid w:val="0074238D"/>
    <w:rsid w:val="007424AC"/>
    <w:rsid w:val="0074277C"/>
    <w:rsid w:val="007428B3"/>
    <w:rsid w:val="00742B7E"/>
    <w:rsid w:val="00743194"/>
    <w:rsid w:val="00743D23"/>
    <w:rsid w:val="00743FE4"/>
    <w:rsid w:val="007445E7"/>
    <w:rsid w:val="00744808"/>
    <w:rsid w:val="00745DDE"/>
    <w:rsid w:val="007461BF"/>
    <w:rsid w:val="00746789"/>
    <w:rsid w:val="00746815"/>
    <w:rsid w:val="00746DCE"/>
    <w:rsid w:val="007473BC"/>
    <w:rsid w:val="007475EE"/>
    <w:rsid w:val="0074796C"/>
    <w:rsid w:val="00747A68"/>
    <w:rsid w:val="00747A69"/>
    <w:rsid w:val="00747B6E"/>
    <w:rsid w:val="00747D1A"/>
    <w:rsid w:val="007501B0"/>
    <w:rsid w:val="00750519"/>
    <w:rsid w:val="00750852"/>
    <w:rsid w:val="00750868"/>
    <w:rsid w:val="00750B63"/>
    <w:rsid w:val="00750CD0"/>
    <w:rsid w:val="00751030"/>
    <w:rsid w:val="0075137A"/>
    <w:rsid w:val="00751487"/>
    <w:rsid w:val="00752085"/>
    <w:rsid w:val="00752294"/>
    <w:rsid w:val="0075237E"/>
    <w:rsid w:val="007524FB"/>
    <w:rsid w:val="00752603"/>
    <w:rsid w:val="0075265D"/>
    <w:rsid w:val="007527E6"/>
    <w:rsid w:val="00752B7C"/>
    <w:rsid w:val="007530CC"/>
    <w:rsid w:val="007532BB"/>
    <w:rsid w:val="00753C9A"/>
    <w:rsid w:val="00754B34"/>
    <w:rsid w:val="00754CE5"/>
    <w:rsid w:val="0075545E"/>
    <w:rsid w:val="00755A6C"/>
    <w:rsid w:val="00755CFC"/>
    <w:rsid w:val="00755DDE"/>
    <w:rsid w:val="00755E69"/>
    <w:rsid w:val="00755F86"/>
    <w:rsid w:val="0075646C"/>
    <w:rsid w:val="00756B0D"/>
    <w:rsid w:val="00756CC0"/>
    <w:rsid w:val="00756F6A"/>
    <w:rsid w:val="0075791F"/>
    <w:rsid w:val="00757D80"/>
    <w:rsid w:val="007601BB"/>
    <w:rsid w:val="0076048B"/>
    <w:rsid w:val="00760D16"/>
    <w:rsid w:val="00760F78"/>
    <w:rsid w:val="0076101C"/>
    <w:rsid w:val="00761C34"/>
    <w:rsid w:val="00761D9B"/>
    <w:rsid w:val="00761DCA"/>
    <w:rsid w:val="00762039"/>
    <w:rsid w:val="00762562"/>
    <w:rsid w:val="00762783"/>
    <w:rsid w:val="00763415"/>
    <w:rsid w:val="0076379F"/>
    <w:rsid w:val="007638C3"/>
    <w:rsid w:val="00763C81"/>
    <w:rsid w:val="007643F1"/>
    <w:rsid w:val="007649A4"/>
    <w:rsid w:val="00764E68"/>
    <w:rsid w:val="00764F85"/>
    <w:rsid w:val="00764FB4"/>
    <w:rsid w:val="007652E1"/>
    <w:rsid w:val="00765E13"/>
    <w:rsid w:val="00765F46"/>
    <w:rsid w:val="0076606D"/>
    <w:rsid w:val="00766114"/>
    <w:rsid w:val="0076625F"/>
    <w:rsid w:val="00766319"/>
    <w:rsid w:val="0076632E"/>
    <w:rsid w:val="00766353"/>
    <w:rsid w:val="00766789"/>
    <w:rsid w:val="00766845"/>
    <w:rsid w:val="00766E35"/>
    <w:rsid w:val="00766F27"/>
    <w:rsid w:val="00767998"/>
    <w:rsid w:val="00767CF5"/>
    <w:rsid w:val="00767F86"/>
    <w:rsid w:val="00770137"/>
    <w:rsid w:val="007704DD"/>
    <w:rsid w:val="00770C00"/>
    <w:rsid w:val="00770FE4"/>
    <w:rsid w:val="00771A1B"/>
    <w:rsid w:val="00771A4F"/>
    <w:rsid w:val="00771EAE"/>
    <w:rsid w:val="007724B6"/>
    <w:rsid w:val="0077280D"/>
    <w:rsid w:val="0077287F"/>
    <w:rsid w:val="00772A75"/>
    <w:rsid w:val="007735FF"/>
    <w:rsid w:val="0077360B"/>
    <w:rsid w:val="007736CE"/>
    <w:rsid w:val="00773947"/>
    <w:rsid w:val="0077481C"/>
    <w:rsid w:val="0077494D"/>
    <w:rsid w:val="00774A12"/>
    <w:rsid w:val="00774AC6"/>
    <w:rsid w:val="00774F66"/>
    <w:rsid w:val="0077584D"/>
    <w:rsid w:val="00775AC5"/>
    <w:rsid w:val="00775D16"/>
    <w:rsid w:val="0077638D"/>
    <w:rsid w:val="0077668E"/>
    <w:rsid w:val="00776C07"/>
    <w:rsid w:val="00777935"/>
    <w:rsid w:val="00780822"/>
    <w:rsid w:val="0078107E"/>
    <w:rsid w:val="007810C4"/>
    <w:rsid w:val="00781329"/>
    <w:rsid w:val="0078162D"/>
    <w:rsid w:val="00781A2E"/>
    <w:rsid w:val="007823BB"/>
    <w:rsid w:val="007823ED"/>
    <w:rsid w:val="007826F3"/>
    <w:rsid w:val="007829B8"/>
    <w:rsid w:val="00783284"/>
    <w:rsid w:val="00783482"/>
    <w:rsid w:val="00783B07"/>
    <w:rsid w:val="00783EA0"/>
    <w:rsid w:val="00784284"/>
    <w:rsid w:val="0078447C"/>
    <w:rsid w:val="007846D1"/>
    <w:rsid w:val="00784A75"/>
    <w:rsid w:val="00784DDB"/>
    <w:rsid w:val="00785163"/>
    <w:rsid w:val="00785537"/>
    <w:rsid w:val="00785B9E"/>
    <w:rsid w:val="00785F9A"/>
    <w:rsid w:val="00785FB0"/>
    <w:rsid w:val="00785FCF"/>
    <w:rsid w:val="0078613A"/>
    <w:rsid w:val="007862A7"/>
    <w:rsid w:val="00786DCE"/>
    <w:rsid w:val="0078735C"/>
    <w:rsid w:val="00787410"/>
    <w:rsid w:val="007877E3"/>
    <w:rsid w:val="00787B66"/>
    <w:rsid w:val="00787C8F"/>
    <w:rsid w:val="0079186B"/>
    <w:rsid w:val="00791CE4"/>
    <w:rsid w:val="00791EC5"/>
    <w:rsid w:val="00791F6E"/>
    <w:rsid w:val="007928D3"/>
    <w:rsid w:val="007928D9"/>
    <w:rsid w:val="00793179"/>
    <w:rsid w:val="00793B2A"/>
    <w:rsid w:val="00793FB1"/>
    <w:rsid w:val="0079497E"/>
    <w:rsid w:val="007949D3"/>
    <w:rsid w:val="00794CC0"/>
    <w:rsid w:val="007951A0"/>
    <w:rsid w:val="00795757"/>
    <w:rsid w:val="0079587F"/>
    <w:rsid w:val="00795CAF"/>
    <w:rsid w:val="00795E27"/>
    <w:rsid w:val="00796110"/>
    <w:rsid w:val="007966E8"/>
    <w:rsid w:val="00796A3A"/>
    <w:rsid w:val="00796B2C"/>
    <w:rsid w:val="00796BFD"/>
    <w:rsid w:val="00796E6B"/>
    <w:rsid w:val="00797285"/>
    <w:rsid w:val="00797ACB"/>
    <w:rsid w:val="00797F39"/>
    <w:rsid w:val="007A003A"/>
    <w:rsid w:val="007A0568"/>
    <w:rsid w:val="007A0AA6"/>
    <w:rsid w:val="007A0B3F"/>
    <w:rsid w:val="007A0F8E"/>
    <w:rsid w:val="007A1BDD"/>
    <w:rsid w:val="007A1F27"/>
    <w:rsid w:val="007A268D"/>
    <w:rsid w:val="007A2CF2"/>
    <w:rsid w:val="007A2D04"/>
    <w:rsid w:val="007A3107"/>
    <w:rsid w:val="007A3205"/>
    <w:rsid w:val="007A3226"/>
    <w:rsid w:val="007A3240"/>
    <w:rsid w:val="007A349E"/>
    <w:rsid w:val="007A3CEA"/>
    <w:rsid w:val="007A3EF1"/>
    <w:rsid w:val="007A3FF7"/>
    <w:rsid w:val="007A4030"/>
    <w:rsid w:val="007A408A"/>
    <w:rsid w:val="007A4579"/>
    <w:rsid w:val="007A4C81"/>
    <w:rsid w:val="007A4E04"/>
    <w:rsid w:val="007A54BC"/>
    <w:rsid w:val="007A6D1E"/>
    <w:rsid w:val="007A7D77"/>
    <w:rsid w:val="007A7FBD"/>
    <w:rsid w:val="007B02A3"/>
    <w:rsid w:val="007B050D"/>
    <w:rsid w:val="007B09DE"/>
    <w:rsid w:val="007B0C47"/>
    <w:rsid w:val="007B0D99"/>
    <w:rsid w:val="007B12F4"/>
    <w:rsid w:val="007B17A5"/>
    <w:rsid w:val="007B1909"/>
    <w:rsid w:val="007B19C4"/>
    <w:rsid w:val="007B241B"/>
    <w:rsid w:val="007B2DE4"/>
    <w:rsid w:val="007B2E47"/>
    <w:rsid w:val="007B3188"/>
    <w:rsid w:val="007B411D"/>
    <w:rsid w:val="007B45A1"/>
    <w:rsid w:val="007B4624"/>
    <w:rsid w:val="007B47FE"/>
    <w:rsid w:val="007B490F"/>
    <w:rsid w:val="007B4AA9"/>
    <w:rsid w:val="007B4C88"/>
    <w:rsid w:val="007B4E17"/>
    <w:rsid w:val="007B4F17"/>
    <w:rsid w:val="007B520B"/>
    <w:rsid w:val="007B5885"/>
    <w:rsid w:val="007B5D89"/>
    <w:rsid w:val="007B6889"/>
    <w:rsid w:val="007B693E"/>
    <w:rsid w:val="007B76BF"/>
    <w:rsid w:val="007B79C7"/>
    <w:rsid w:val="007B7D08"/>
    <w:rsid w:val="007C0320"/>
    <w:rsid w:val="007C068B"/>
    <w:rsid w:val="007C06E0"/>
    <w:rsid w:val="007C07C4"/>
    <w:rsid w:val="007C14A8"/>
    <w:rsid w:val="007C20A4"/>
    <w:rsid w:val="007C37F0"/>
    <w:rsid w:val="007C3974"/>
    <w:rsid w:val="007C4278"/>
    <w:rsid w:val="007C44AB"/>
    <w:rsid w:val="007C4EEE"/>
    <w:rsid w:val="007C4F60"/>
    <w:rsid w:val="007C5170"/>
    <w:rsid w:val="007C51D8"/>
    <w:rsid w:val="007C5A12"/>
    <w:rsid w:val="007C5FED"/>
    <w:rsid w:val="007C662F"/>
    <w:rsid w:val="007C6E04"/>
    <w:rsid w:val="007C6F0E"/>
    <w:rsid w:val="007D0072"/>
    <w:rsid w:val="007D0A92"/>
    <w:rsid w:val="007D0E78"/>
    <w:rsid w:val="007D1384"/>
    <w:rsid w:val="007D15FB"/>
    <w:rsid w:val="007D1CDC"/>
    <w:rsid w:val="007D1DA8"/>
    <w:rsid w:val="007D1DED"/>
    <w:rsid w:val="007D1FC8"/>
    <w:rsid w:val="007D20F5"/>
    <w:rsid w:val="007D211B"/>
    <w:rsid w:val="007D2821"/>
    <w:rsid w:val="007D3D5B"/>
    <w:rsid w:val="007D4178"/>
    <w:rsid w:val="007D439C"/>
    <w:rsid w:val="007D4EBA"/>
    <w:rsid w:val="007D536A"/>
    <w:rsid w:val="007D56E4"/>
    <w:rsid w:val="007D5F97"/>
    <w:rsid w:val="007D624F"/>
    <w:rsid w:val="007D66B3"/>
    <w:rsid w:val="007D6884"/>
    <w:rsid w:val="007D692E"/>
    <w:rsid w:val="007D6D89"/>
    <w:rsid w:val="007D6EA2"/>
    <w:rsid w:val="007D6F50"/>
    <w:rsid w:val="007D7BDA"/>
    <w:rsid w:val="007D7D11"/>
    <w:rsid w:val="007E06CF"/>
    <w:rsid w:val="007E0742"/>
    <w:rsid w:val="007E0E3C"/>
    <w:rsid w:val="007E177C"/>
    <w:rsid w:val="007E1871"/>
    <w:rsid w:val="007E1A2A"/>
    <w:rsid w:val="007E207F"/>
    <w:rsid w:val="007E23BA"/>
    <w:rsid w:val="007E2745"/>
    <w:rsid w:val="007E28ED"/>
    <w:rsid w:val="007E2ACA"/>
    <w:rsid w:val="007E32E3"/>
    <w:rsid w:val="007E368E"/>
    <w:rsid w:val="007E3A24"/>
    <w:rsid w:val="007E3CA1"/>
    <w:rsid w:val="007E3CAE"/>
    <w:rsid w:val="007E403A"/>
    <w:rsid w:val="007E4228"/>
    <w:rsid w:val="007E4329"/>
    <w:rsid w:val="007E450A"/>
    <w:rsid w:val="007E45E0"/>
    <w:rsid w:val="007E4A3E"/>
    <w:rsid w:val="007E4DF6"/>
    <w:rsid w:val="007E5223"/>
    <w:rsid w:val="007E59C6"/>
    <w:rsid w:val="007E5FC0"/>
    <w:rsid w:val="007E65D8"/>
    <w:rsid w:val="007E6B5C"/>
    <w:rsid w:val="007E6C08"/>
    <w:rsid w:val="007E7056"/>
    <w:rsid w:val="007E7261"/>
    <w:rsid w:val="007E759C"/>
    <w:rsid w:val="007E7B46"/>
    <w:rsid w:val="007F025A"/>
    <w:rsid w:val="007F03FE"/>
    <w:rsid w:val="007F0D19"/>
    <w:rsid w:val="007F1348"/>
    <w:rsid w:val="007F13A6"/>
    <w:rsid w:val="007F149F"/>
    <w:rsid w:val="007F1606"/>
    <w:rsid w:val="007F204A"/>
    <w:rsid w:val="007F2242"/>
    <w:rsid w:val="007F23F2"/>
    <w:rsid w:val="007F2656"/>
    <w:rsid w:val="007F29D0"/>
    <w:rsid w:val="007F2F50"/>
    <w:rsid w:val="007F30E0"/>
    <w:rsid w:val="007F3491"/>
    <w:rsid w:val="007F3A3D"/>
    <w:rsid w:val="007F4494"/>
    <w:rsid w:val="007F44AA"/>
    <w:rsid w:val="007F4668"/>
    <w:rsid w:val="007F4786"/>
    <w:rsid w:val="007F4D4F"/>
    <w:rsid w:val="007F5090"/>
    <w:rsid w:val="007F514E"/>
    <w:rsid w:val="007F5639"/>
    <w:rsid w:val="007F5BBE"/>
    <w:rsid w:val="007F5C6D"/>
    <w:rsid w:val="007F5E22"/>
    <w:rsid w:val="007F6436"/>
    <w:rsid w:val="007F657E"/>
    <w:rsid w:val="007F658D"/>
    <w:rsid w:val="007F674C"/>
    <w:rsid w:val="007F6969"/>
    <w:rsid w:val="007F6B84"/>
    <w:rsid w:val="007F701E"/>
    <w:rsid w:val="007F7307"/>
    <w:rsid w:val="007F735D"/>
    <w:rsid w:val="008006A6"/>
    <w:rsid w:val="008008BF"/>
    <w:rsid w:val="008013FC"/>
    <w:rsid w:val="00801434"/>
    <w:rsid w:val="00801514"/>
    <w:rsid w:val="00801615"/>
    <w:rsid w:val="008019D8"/>
    <w:rsid w:val="00801A51"/>
    <w:rsid w:val="008021AA"/>
    <w:rsid w:val="008026C9"/>
    <w:rsid w:val="008029DA"/>
    <w:rsid w:val="008032B1"/>
    <w:rsid w:val="00803441"/>
    <w:rsid w:val="00803802"/>
    <w:rsid w:val="00803A7D"/>
    <w:rsid w:val="00803F77"/>
    <w:rsid w:val="00804D44"/>
    <w:rsid w:val="00804EB0"/>
    <w:rsid w:val="00804F39"/>
    <w:rsid w:val="0080569F"/>
    <w:rsid w:val="00805B08"/>
    <w:rsid w:val="00805C5C"/>
    <w:rsid w:val="00805DEC"/>
    <w:rsid w:val="008063E7"/>
    <w:rsid w:val="008065C2"/>
    <w:rsid w:val="008069A9"/>
    <w:rsid w:val="00806A77"/>
    <w:rsid w:val="008074A6"/>
    <w:rsid w:val="008079C8"/>
    <w:rsid w:val="0081023F"/>
    <w:rsid w:val="00810820"/>
    <w:rsid w:val="00811114"/>
    <w:rsid w:val="008114A0"/>
    <w:rsid w:val="008116AF"/>
    <w:rsid w:val="00811785"/>
    <w:rsid w:val="00812162"/>
    <w:rsid w:val="0081256A"/>
    <w:rsid w:val="0081281A"/>
    <w:rsid w:val="00812AB4"/>
    <w:rsid w:val="00812BA7"/>
    <w:rsid w:val="00812D5C"/>
    <w:rsid w:val="008130BE"/>
    <w:rsid w:val="00813169"/>
    <w:rsid w:val="008133ED"/>
    <w:rsid w:val="00813D1E"/>
    <w:rsid w:val="00814344"/>
    <w:rsid w:val="008148B1"/>
    <w:rsid w:val="00814C5E"/>
    <w:rsid w:val="0081500F"/>
    <w:rsid w:val="008150BF"/>
    <w:rsid w:val="0081544F"/>
    <w:rsid w:val="00815833"/>
    <w:rsid w:val="00815A14"/>
    <w:rsid w:val="00815D01"/>
    <w:rsid w:val="00815E43"/>
    <w:rsid w:val="00815F33"/>
    <w:rsid w:val="0081607E"/>
    <w:rsid w:val="00816154"/>
    <w:rsid w:val="008162F3"/>
    <w:rsid w:val="008168CB"/>
    <w:rsid w:val="0081693F"/>
    <w:rsid w:val="00816963"/>
    <w:rsid w:val="00817307"/>
    <w:rsid w:val="00817367"/>
    <w:rsid w:val="0081736F"/>
    <w:rsid w:val="0081740C"/>
    <w:rsid w:val="0081786B"/>
    <w:rsid w:val="00817AB1"/>
    <w:rsid w:val="00817B0A"/>
    <w:rsid w:val="00817EA3"/>
    <w:rsid w:val="0082086E"/>
    <w:rsid w:val="00820A0B"/>
    <w:rsid w:val="00820A57"/>
    <w:rsid w:val="00820EE5"/>
    <w:rsid w:val="0082140B"/>
    <w:rsid w:val="0082150E"/>
    <w:rsid w:val="00821810"/>
    <w:rsid w:val="00821A18"/>
    <w:rsid w:val="00821D91"/>
    <w:rsid w:val="00821E2B"/>
    <w:rsid w:val="00821E59"/>
    <w:rsid w:val="00821F9F"/>
    <w:rsid w:val="0082201A"/>
    <w:rsid w:val="0082386E"/>
    <w:rsid w:val="008240DE"/>
    <w:rsid w:val="00824614"/>
    <w:rsid w:val="008246C9"/>
    <w:rsid w:val="00824E55"/>
    <w:rsid w:val="00825014"/>
    <w:rsid w:val="00825B86"/>
    <w:rsid w:val="00825C17"/>
    <w:rsid w:val="008263DA"/>
    <w:rsid w:val="008269D8"/>
    <w:rsid w:val="008269EF"/>
    <w:rsid w:val="008270E7"/>
    <w:rsid w:val="00827290"/>
    <w:rsid w:val="0082769F"/>
    <w:rsid w:val="00827736"/>
    <w:rsid w:val="00827F90"/>
    <w:rsid w:val="00830213"/>
    <w:rsid w:val="0083042B"/>
    <w:rsid w:val="0083064C"/>
    <w:rsid w:val="00830AAC"/>
    <w:rsid w:val="008319CF"/>
    <w:rsid w:val="00831C72"/>
    <w:rsid w:val="00832113"/>
    <w:rsid w:val="00832325"/>
    <w:rsid w:val="008324BC"/>
    <w:rsid w:val="00832641"/>
    <w:rsid w:val="00832648"/>
    <w:rsid w:val="00832682"/>
    <w:rsid w:val="0083363E"/>
    <w:rsid w:val="00833BC9"/>
    <w:rsid w:val="00833C44"/>
    <w:rsid w:val="00833D62"/>
    <w:rsid w:val="00833ED0"/>
    <w:rsid w:val="00833F58"/>
    <w:rsid w:val="00835359"/>
    <w:rsid w:val="00835747"/>
    <w:rsid w:val="008358C7"/>
    <w:rsid w:val="00835C42"/>
    <w:rsid w:val="00835D65"/>
    <w:rsid w:val="00835F78"/>
    <w:rsid w:val="008360BA"/>
    <w:rsid w:val="008374E8"/>
    <w:rsid w:val="008375AD"/>
    <w:rsid w:val="00837E0D"/>
    <w:rsid w:val="00837EC5"/>
    <w:rsid w:val="008403A9"/>
    <w:rsid w:val="00840EC0"/>
    <w:rsid w:val="008411CD"/>
    <w:rsid w:val="008412A5"/>
    <w:rsid w:val="00841700"/>
    <w:rsid w:val="008418E4"/>
    <w:rsid w:val="00841BFD"/>
    <w:rsid w:val="008420E7"/>
    <w:rsid w:val="0084234C"/>
    <w:rsid w:val="008424C5"/>
    <w:rsid w:val="008425C4"/>
    <w:rsid w:val="0084264C"/>
    <w:rsid w:val="008429B8"/>
    <w:rsid w:val="00842F75"/>
    <w:rsid w:val="00843068"/>
    <w:rsid w:val="0084463A"/>
    <w:rsid w:val="0084474C"/>
    <w:rsid w:val="00844BB7"/>
    <w:rsid w:val="00844DD6"/>
    <w:rsid w:val="00845B64"/>
    <w:rsid w:val="00845BEC"/>
    <w:rsid w:val="0084607A"/>
    <w:rsid w:val="008462F2"/>
    <w:rsid w:val="008463C8"/>
    <w:rsid w:val="0084667D"/>
    <w:rsid w:val="00846C87"/>
    <w:rsid w:val="008475C7"/>
    <w:rsid w:val="008479E4"/>
    <w:rsid w:val="00850293"/>
    <w:rsid w:val="00850675"/>
    <w:rsid w:val="0085099A"/>
    <w:rsid w:val="00850A96"/>
    <w:rsid w:val="00850CB1"/>
    <w:rsid w:val="00850F1C"/>
    <w:rsid w:val="008511CD"/>
    <w:rsid w:val="0085135B"/>
    <w:rsid w:val="00851D0C"/>
    <w:rsid w:val="00851E55"/>
    <w:rsid w:val="00852825"/>
    <w:rsid w:val="00852C1B"/>
    <w:rsid w:val="00852C40"/>
    <w:rsid w:val="00852D26"/>
    <w:rsid w:val="00853431"/>
    <w:rsid w:val="00853448"/>
    <w:rsid w:val="00853468"/>
    <w:rsid w:val="00853A0C"/>
    <w:rsid w:val="00853CEF"/>
    <w:rsid w:val="00853D43"/>
    <w:rsid w:val="00854851"/>
    <w:rsid w:val="00854953"/>
    <w:rsid w:val="0085531D"/>
    <w:rsid w:val="008554A5"/>
    <w:rsid w:val="0085554B"/>
    <w:rsid w:val="00855998"/>
    <w:rsid w:val="00855A91"/>
    <w:rsid w:val="00855D13"/>
    <w:rsid w:val="0085635D"/>
    <w:rsid w:val="008569A8"/>
    <w:rsid w:val="00856B7E"/>
    <w:rsid w:val="00857571"/>
    <w:rsid w:val="00857A84"/>
    <w:rsid w:val="00857DA7"/>
    <w:rsid w:val="008601E1"/>
    <w:rsid w:val="008609D2"/>
    <w:rsid w:val="00860A2D"/>
    <w:rsid w:val="00861073"/>
    <w:rsid w:val="00861317"/>
    <w:rsid w:val="00861565"/>
    <w:rsid w:val="008616C5"/>
    <w:rsid w:val="008616D0"/>
    <w:rsid w:val="00861DFB"/>
    <w:rsid w:val="0086206A"/>
    <w:rsid w:val="00862088"/>
    <w:rsid w:val="008621AB"/>
    <w:rsid w:val="00862336"/>
    <w:rsid w:val="008623AF"/>
    <w:rsid w:val="008623F7"/>
    <w:rsid w:val="00862596"/>
    <w:rsid w:val="0086283C"/>
    <w:rsid w:val="00862B6B"/>
    <w:rsid w:val="00862DF1"/>
    <w:rsid w:val="0086336F"/>
    <w:rsid w:val="008633E6"/>
    <w:rsid w:val="00863625"/>
    <w:rsid w:val="00863C4D"/>
    <w:rsid w:val="00863E15"/>
    <w:rsid w:val="008645D3"/>
    <w:rsid w:val="00865329"/>
    <w:rsid w:val="00865782"/>
    <w:rsid w:val="008657D5"/>
    <w:rsid w:val="00865BD5"/>
    <w:rsid w:val="00865BEF"/>
    <w:rsid w:val="008661D9"/>
    <w:rsid w:val="0086625E"/>
    <w:rsid w:val="00866487"/>
    <w:rsid w:val="00866EBD"/>
    <w:rsid w:val="008674DC"/>
    <w:rsid w:val="008679C9"/>
    <w:rsid w:val="008679D2"/>
    <w:rsid w:val="00867E30"/>
    <w:rsid w:val="00867E3D"/>
    <w:rsid w:val="00870551"/>
    <w:rsid w:val="00870B48"/>
    <w:rsid w:val="00870FE9"/>
    <w:rsid w:val="00870FFC"/>
    <w:rsid w:val="00871D15"/>
    <w:rsid w:val="00872074"/>
    <w:rsid w:val="00872908"/>
    <w:rsid w:val="00872936"/>
    <w:rsid w:val="0087361B"/>
    <w:rsid w:val="00874457"/>
    <w:rsid w:val="00874811"/>
    <w:rsid w:val="0087499F"/>
    <w:rsid w:val="00874A82"/>
    <w:rsid w:val="00874BC8"/>
    <w:rsid w:val="0087692F"/>
    <w:rsid w:val="00876ACB"/>
    <w:rsid w:val="00876B69"/>
    <w:rsid w:val="00876C7A"/>
    <w:rsid w:val="00876D90"/>
    <w:rsid w:val="00876EB6"/>
    <w:rsid w:val="00877991"/>
    <w:rsid w:val="00877B13"/>
    <w:rsid w:val="00877B54"/>
    <w:rsid w:val="00877E77"/>
    <w:rsid w:val="008801CE"/>
    <w:rsid w:val="0088026A"/>
    <w:rsid w:val="00880291"/>
    <w:rsid w:val="0088036E"/>
    <w:rsid w:val="008808F8"/>
    <w:rsid w:val="00881700"/>
    <w:rsid w:val="00881F0F"/>
    <w:rsid w:val="008827F5"/>
    <w:rsid w:val="00882952"/>
    <w:rsid w:val="00882C28"/>
    <w:rsid w:val="00882F90"/>
    <w:rsid w:val="00883075"/>
    <w:rsid w:val="00883A29"/>
    <w:rsid w:val="008844D5"/>
    <w:rsid w:val="00884FEE"/>
    <w:rsid w:val="00885152"/>
    <w:rsid w:val="00885A55"/>
    <w:rsid w:val="00885AD5"/>
    <w:rsid w:val="00885B37"/>
    <w:rsid w:val="00885FC2"/>
    <w:rsid w:val="008869B7"/>
    <w:rsid w:val="008869D3"/>
    <w:rsid w:val="00886EC9"/>
    <w:rsid w:val="00887499"/>
    <w:rsid w:val="008876EB"/>
    <w:rsid w:val="00887D8B"/>
    <w:rsid w:val="00890761"/>
    <w:rsid w:val="0089076C"/>
    <w:rsid w:val="00890C13"/>
    <w:rsid w:val="0089112C"/>
    <w:rsid w:val="008916A8"/>
    <w:rsid w:val="00891B8C"/>
    <w:rsid w:val="00891DBB"/>
    <w:rsid w:val="00891E3D"/>
    <w:rsid w:val="008920DE"/>
    <w:rsid w:val="00892359"/>
    <w:rsid w:val="0089249E"/>
    <w:rsid w:val="0089271A"/>
    <w:rsid w:val="00892DDA"/>
    <w:rsid w:val="00892EF7"/>
    <w:rsid w:val="00893073"/>
    <w:rsid w:val="0089314D"/>
    <w:rsid w:val="008936F9"/>
    <w:rsid w:val="00893700"/>
    <w:rsid w:val="00893A6B"/>
    <w:rsid w:val="00893CCC"/>
    <w:rsid w:val="00893DEF"/>
    <w:rsid w:val="008941A9"/>
    <w:rsid w:val="008949CC"/>
    <w:rsid w:val="00894A4D"/>
    <w:rsid w:val="00894B23"/>
    <w:rsid w:val="00894BD5"/>
    <w:rsid w:val="00894BF4"/>
    <w:rsid w:val="00894D1E"/>
    <w:rsid w:val="00894FFE"/>
    <w:rsid w:val="00895512"/>
    <w:rsid w:val="00895A21"/>
    <w:rsid w:val="00895D87"/>
    <w:rsid w:val="00895E4F"/>
    <w:rsid w:val="0089684D"/>
    <w:rsid w:val="00896BC1"/>
    <w:rsid w:val="00896E54"/>
    <w:rsid w:val="008970DB"/>
    <w:rsid w:val="0089791F"/>
    <w:rsid w:val="008979E3"/>
    <w:rsid w:val="008A08A3"/>
    <w:rsid w:val="008A0F11"/>
    <w:rsid w:val="008A104D"/>
    <w:rsid w:val="008A1403"/>
    <w:rsid w:val="008A1666"/>
    <w:rsid w:val="008A1839"/>
    <w:rsid w:val="008A1A2F"/>
    <w:rsid w:val="008A1C8C"/>
    <w:rsid w:val="008A255E"/>
    <w:rsid w:val="008A2832"/>
    <w:rsid w:val="008A2E6E"/>
    <w:rsid w:val="008A3496"/>
    <w:rsid w:val="008A4273"/>
    <w:rsid w:val="008A498F"/>
    <w:rsid w:val="008A4A1D"/>
    <w:rsid w:val="008A4C9D"/>
    <w:rsid w:val="008A574B"/>
    <w:rsid w:val="008A58A3"/>
    <w:rsid w:val="008A5C45"/>
    <w:rsid w:val="008A6970"/>
    <w:rsid w:val="008A69B0"/>
    <w:rsid w:val="008A6C20"/>
    <w:rsid w:val="008A6D04"/>
    <w:rsid w:val="008A6EE7"/>
    <w:rsid w:val="008A6EF2"/>
    <w:rsid w:val="008A7990"/>
    <w:rsid w:val="008A7D61"/>
    <w:rsid w:val="008B04EB"/>
    <w:rsid w:val="008B0947"/>
    <w:rsid w:val="008B09BF"/>
    <w:rsid w:val="008B0A9F"/>
    <w:rsid w:val="008B0F40"/>
    <w:rsid w:val="008B187B"/>
    <w:rsid w:val="008B1F5A"/>
    <w:rsid w:val="008B1FDD"/>
    <w:rsid w:val="008B209A"/>
    <w:rsid w:val="008B2378"/>
    <w:rsid w:val="008B294E"/>
    <w:rsid w:val="008B2B41"/>
    <w:rsid w:val="008B3A7B"/>
    <w:rsid w:val="008B3D63"/>
    <w:rsid w:val="008B43BF"/>
    <w:rsid w:val="008B44C9"/>
    <w:rsid w:val="008B4845"/>
    <w:rsid w:val="008B4E43"/>
    <w:rsid w:val="008B51E7"/>
    <w:rsid w:val="008B5833"/>
    <w:rsid w:val="008B616E"/>
    <w:rsid w:val="008B68F2"/>
    <w:rsid w:val="008B6A64"/>
    <w:rsid w:val="008B6C7B"/>
    <w:rsid w:val="008B6C8D"/>
    <w:rsid w:val="008B747B"/>
    <w:rsid w:val="008B768A"/>
    <w:rsid w:val="008B76E6"/>
    <w:rsid w:val="008C02EE"/>
    <w:rsid w:val="008C03DB"/>
    <w:rsid w:val="008C152E"/>
    <w:rsid w:val="008C1A3B"/>
    <w:rsid w:val="008C1E97"/>
    <w:rsid w:val="008C23EB"/>
    <w:rsid w:val="008C27A5"/>
    <w:rsid w:val="008C2F40"/>
    <w:rsid w:val="008C3642"/>
    <w:rsid w:val="008C41FE"/>
    <w:rsid w:val="008C4898"/>
    <w:rsid w:val="008C5348"/>
    <w:rsid w:val="008C5995"/>
    <w:rsid w:val="008C5AB4"/>
    <w:rsid w:val="008C5BEE"/>
    <w:rsid w:val="008C5C29"/>
    <w:rsid w:val="008C5CD1"/>
    <w:rsid w:val="008C5FF1"/>
    <w:rsid w:val="008C620D"/>
    <w:rsid w:val="008C62FD"/>
    <w:rsid w:val="008C772F"/>
    <w:rsid w:val="008C793D"/>
    <w:rsid w:val="008C7F4B"/>
    <w:rsid w:val="008D00A4"/>
    <w:rsid w:val="008D04BA"/>
    <w:rsid w:val="008D0945"/>
    <w:rsid w:val="008D0A02"/>
    <w:rsid w:val="008D0D04"/>
    <w:rsid w:val="008D0D09"/>
    <w:rsid w:val="008D15BB"/>
    <w:rsid w:val="008D1791"/>
    <w:rsid w:val="008D1822"/>
    <w:rsid w:val="008D19F9"/>
    <w:rsid w:val="008D20BC"/>
    <w:rsid w:val="008D2272"/>
    <w:rsid w:val="008D22ED"/>
    <w:rsid w:val="008D23EC"/>
    <w:rsid w:val="008D24E4"/>
    <w:rsid w:val="008D2900"/>
    <w:rsid w:val="008D2A1F"/>
    <w:rsid w:val="008D2B04"/>
    <w:rsid w:val="008D2C99"/>
    <w:rsid w:val="008D3029"/>
    <w:rsid w:val="008D30A9"/>
    <w:rsid w:val="008D3204"/>
    <w:rsid w:val="008D32F5"/>
    <w:rsid w:val="008D33E1"/>
    <w:rsid w:val="008D3503"/>
    <w:rsid w:val="008D3535"/>
    <w:rsid w:val="008D39DC"/>
    <w:rsid w:val="008D3C26"/>
    <w:rsid w:val="008D3E4D"/>
    <w:rsid w:val="008D481A"/>
    <w:rsid w:val="008D5467"/>
    <w:rsid w:val="008D565D"/>
    <w:rsid w:val="008D5995"/>
    <w:rsid w:val="008D59D5"/>
    <w:rsid w:val="008D5C83"/>
    <w:rsid w:val="008D5F51"/>
    <w:rsid w:val="008D649D"/>
    <w:rsid w:val="008D68D6"/>
    <w:rsid w:val="008D6C14"/>
    <w:rsid w:val="008D6CF3"/>
    <w:rsid w:val="008D6CF4"/>
    <w:rsid w:val="008D6D57"/>
    <w:rsid w:val="008D6D8A"/>
    <w:rsid w:val="008D718A"/>
    <w:rsid w:val="008D719E"/>
    <w:rsid w:val="008D7AE8"/>
    <w:rsid w:val="008D7F96"/>
    <w:rsid w:val="008E01E7"/>
    <w:rsid w:val="008E0E94"/>
    <w:rsid w:val="008E1307"/>
    <w:rsid w:val="008E150F"/>
    <w:rsid w:val="008E15B1"/>
    <w:rsid w:val="008E15DC"/>
    <w:rsid w:val="008E1B72"/>
    <w:rsid w:val="008E1BC8"/>
    <w:rsid w:val="008E1EEF"/>
    <w:rsid w:val="008E2349"/>
    <w:rsid w:val="008E2950"/>
    <w:rsid w:val="008E2CC0"/>
    <w:rsid w:val="008E350F"/>
    <w:rsid w:val="008E36B0"/>
    <w:rsid w:val="008E4378"/>
    <w:rsid w:val="008E4591"/>
    <w:rsid w:val="008E47AE"/>
    <w:rsid w:val="008E4813"/>
    <w:rsid w:val="008E4D22"/>
    <w:rsid w:val="008E5AFC"/>
    <w:rsid w:val="008E5C3D"/>
    <w:rsid w:val="008E5D2D"/>
    <w:rsid w:val="008E5DDB"/>
    <w:rsid w:val="008E5E2E"/>
    <w:rsid w:val="008E6375"/>
    <w:rsid w:val="008E644E"/>
    <w:rsid w:val="008E6FAB"/>
    <w:rsid w:val="008E71A7"/>
    <w:rsid w:val="008E72B3"/>
    <w:rsid w:val="008F0247"/>
    <w:rsid w:val="008F073C"/>
    <w:rsid w:val="008F07A5"/>
    <w:rsid w:val="008F0933"/>
    <w:rsid w:val="008F09AB"/>
    <w:rsid w:val="008F0D06"/>
    <w:rsid w:val="008F11E0"/>
    <w:rsid w:val="008F145F"/>
    <w:rsid w:val="008F15DB"/>
    <w:rsid w:val="008F15F0"/>
    <w:rsid w:val="008F192B"/>
    <w:rsid w:val="008F1A6C"/>
    <w:rsid w:val="008F1A80"/>
    <w:rsid w:val="008F20FE"/>
    <w:rsid w:val="008F2271"/>
    <w:rsid w:val="008F233A"/>
    <w:rsid w:val="008F2556"/>
    <w:rsid w:val="008F28E1"/>
    <w:rsid w:val="008F2BAB"/>
    <w:rsid w:val="008F3E08"/>
    <w:rsid w:val="008F3EC1"/>
    <w:rsid w:val="008F3F61"/>
    <w:rsid w:val="008F42B3"/>
    <w:rsid w:val="008F42BC"/>
    <w:rsid w:val="008F44AA"/>
    <w:rsid w:val="008F468B"/>
    <w:rsid w:val="008F507B"/>
    <w:rsid w:val="008F5547"/>
    <w:rsid w:val="008F59DC"/>
    <w:rsid w:val="008F60FE"/>
    <w:rsid w:val="008F62B7"/>
    <w:rsid w:val="008F647F"/>
    <w:rsid w:val="008F6898"/>
    <w:rsid w:val="008F6DDE"/>
    <w:rsid w:val="008F6F3F"/>
    <w:rsid w:val="008F753B"/>
    <w:rsid w:val="008F769E"/>
    <w:rsid w:val="008F7D05"/>
    <w:rsid w:val="008F7D28"/>
    <w:rsid w:val="008F7E2C"/>
    <w:rsid w:val="008F7E85"/>
    <w:rsid w:val="009008ED"/>
    <w:rsid w:val="009009D9"/>
    <w:rsid w:val="00900DDC"/>
    <w:rsid w:val="00901401"/>
    <w:rsid w:val="00901500"/>
    <w:rsid w:val="009015B5"/>
    <w:rsid w:val="0090177C"/>
    <w:rsid w:val="00901F90"/>
    <w:rsid w:val="009023AC"/>
    <w:rsid w:val="009023F4"/>
    <w:rsid w:val="00902D99"/>
    <w:rsid w:val="00902F62"/>
    <w:rsid w:val="009032DA"/>
    <w:rsid w:val="0090336D"/>
    <w:rsid w:val="0090387C"/>
    <w:rsid w:val="00903E96"/>
    <w:rsid w:val="00903F11"/>
    <w:rsid w:val="00904037"/>
    <w:rsid w:val="0090424C"/>
    <w:rsid w:val="00904306"/>
    <w:rsid w:val="00904E3B"/>
    <w:rsid w:val="00905579"/>
    <w:rsid w:val="0090577A"/>
    <w:rsid w:val="00905F41"/>
    <w:rsid w:val="00906131"/>
    <w:rsid w:val="0090614A"/>
    <w:rsid w:val="0090713B"/>
    <w:rsid w:val="00907249"/>
    <w:rsid w:val="00907427"/>
    <w:rsid w:val="00907D2D"/>
    <w:rsid w:val="00907D6B"/>
    <w:rsid w:val="00907E56"/>
    <w:rsid w:val="00910E4F"/>
    <w:rsid w:val="00911299"/>
    <w:rsid w:val="00911C70"/>
    <w:rsid w:val="00911DA3"/>
    <w:rsid w:val="00911E9D"/>
    <w:rsid w:val="00911F0E"/>
    <w:rsid w:val="0091280F"/>
    <w:rsid w:val="00912B5B"/>
    <w:rsid w:val="00912BC5"/>
    <w:rsid w:val="009141F4"/>
    <w:rsid w:val="00914762"/>
    <w:rsid w:val="009148C8"/>
    <w:rsid w:val="0091539C"/>
    <w:rsid w:val="00915B0A"/>
    <w:rsid w:val="00915BBB"/>
    <w:rsid w:val="00915FF1"/>
    <w:rsid w:val="0091642D"/>
    <w:rsid w:val="009164A8"/>
    <w:rsid w:val="009164BC"/>
    <w:rsid w:val="0091781F"/>
    <w:rsid w:val="00920360"/>
    <w:rsid w:val="0092053A"/>
    <w:rsid w:val="009207F8"/>
    <w:rsid w:val="009209DA"/>
    <w:rsid w:val="00920D9F"/>
    <w:rsid w:val="00920F00"/>
    <w:rsid w:val="009216AD"/>
    <w:rsid w:val="00921D7D"/>
    <w:rsid w:val="00922202"/>
    <w:rsid w:val="00922E8D"/>
    <w:rsid w:val="00922F16"/>
    <w:rsid w:val="0092328E"/>
    <w:rsid w:val="00923709"/>
    <w:rsid w:val="00923A5C"/>
    <w:rsid w:val="00924C8B"/>
    <w:rsid w:val="00925362"/>
    <w:rsid w:val="00925AC6"/>
    <w:rsid w:val="00925BF6"/>
    <w:rsid w:val="0092611E"/>
    <w:rsid w:val="009263E2"/>
    <w:rsid w:val="009265A0"/>
    <w:rsid w:val="00926784"/>
    <w:rsid w:val="00926800"/>
    <w:rsid w:val="00926D4B"/>
    <w:rsid w:val="00926EA4"/>
    <w:rsid w:val="009274C5"/>
    <w:rsid w:val="0092778D"/>
    <w:rsid w:val="00927DA2"/>
    <w:rsid w:val="00927DCE"/>
    <w:rsid w:val="00927F3A"/>
    <w:rsid w:val="00930042"/>
    <w:rsid w:val="009303DC"/>
    <w:rsid w:val="00930692"/>
    <w:rsid w:val="00930B7C"/>
    <w:rsid w:val="00930FB9"/>
    <w:rsid w:val="00930FFE"/>
    <w:rsid w:val="0093116F"/>
    <w:rsid w:val="009318A0"/>
    <w:rsid w:val="00931B20"/>
    <w:rsid w:val="00931FBE"/>
    <w:rsid w:val="00931FCB"/>
    <w:rsid w:val="00932530"/>
    <w:rsid w:val="0093253C"/>
    <w:rsid w:val="00932A10"/>
    <w:rsid w:val="00932C6D"/>
    <w:rsid w:val="00933367"/>
    <w:rsid w:val="00933508"/>
    <w:rsid w:val="00933957"/>
    <w:rsid w:val="00934872"/>
    <w:rsid w:val="009354B8"/>
    <w:rsid w:val="0093568A"/>
    <w:rsid w:val="009358E8"/>
    <w:rsid w:val="00935F5A"/>
    <w:rsid w:val="009361EE"/>
    <w:rsid w:val="00936444"/>
    <w:rsid w:val="009374A2"/>
    <w:rsid w:val="00937954"/>
    <w:rsid w:val="00940C6B"/>
    <w:rsid w:val="009418AB"/>
    <w:rsid w:val="00941DD2"/>
    <w:rsid w:val="00941F22"/>
    <w:rsid w:val="00942231"/>
    <w:rsid w:val="0094228A"/>
    <w:rsid w:val="00942573"/>
    <w:rsid w:val="00942B09"/>
    <w:rsid w:val="00943298"/>
    <w:rsid w:val="00943A26"/>
    <w:rsid w:val="009443DB"/>
    <w:rsid w:val="00944738"/>
    <w:rsid w:val="00944948"/>
    <w:rsid w:val="00945453"/>
    <w:rsid w:val="00945C25"/>
    <w:rsid w:val="00945CE9"/>
    <w:rsid w:val="00946136"/>
    <w:rsid w:val="00946E50"/>
    <w:rsid w:val="00946FC7"/>
    <w:rsid w:val="0094744B"/>
    <w:rsid w:val="00950382"/>
    <w:rsid w:val="009503C0"/>
    <w:rsid w:val="009506B0"/>
    <w:rsid w:val="0095083B"/>
    <w:rsid w:val="00951202"/>
    <w:rsid w:val="00951B12"/>
    <w:rsid w:val="00951C4E"/>
    <w:rsid w:val="00952FE4"/>
    <w:rsid w:val="00953C81"/>
    <w:rsid w:val="00953D9A"/>
    <w:rsid w:val="00954209"/>
    <w:rsid w:val="00954258"/>
    <w:rsid w:val="00954B3F"/>
    <w:rsid w:val="00954E22"/>
    <w:rsid w:val="00955325"/>
    <w:rsid w:val="0095564E"/>
    <w:rsid w:val="00955C42"/>
    <w:rsid w:val="00956266"/>
    <w:rsid w:val="00956330"/>
    <w:rsid w:val="00956492"/>
    <w:rsid w:val="00956C1B"/>
    <w:rsid w:val="00957046"/>
    <w:rsid w:val="009577EF"/>
    <w:rsid w:val="00957C35"/>
    <w:rsid w:val="00960A84"/>
    <w:rsid w:val="00960C37"/>
    <w:rsid w:val="00960EA4"/>
    <w:rsid w:val="00961098"/>
    <w:rsid w:val="009611C5"/>
    <w:rsid w:val="009612D2"/>
    <w:rsid w:val="009613A1"/>
    <w:rsid w:val="00961407"/>
    <w:rsid w:val="00961EE6"/>
    <w:rsid w:val="00961F29"/>
    <w:rsid w:val="0096277B"/>
    <w:rsid w:val="00962B9F"/>
    <w:rsid w:val="00963123"/>
    <w:rsid w:val="0096434F"/>
    <w:rsid w:val="009649CB"/>
    <w:rsid w:val="00964FD8"/>
    <w:rsid w:val="0096546B"/>
    <w:rsid w:val="00965A43"/>
    <w:rsid w:val="00965CC8"/>
    <w:rsid w:val="00965D24"/>
    <w:rsid w:val="00965E93"/>
    <w:rsid w:val="009660AC"/>
    <w:rsid w:val="0096632A"/>
    <w:rsid w:val="0096643C"/>
    <w:rsid w:val="009665B9"/>
    <w:rsid w:val="00966736"/>
    <w:rsid w:val="00966783"/>
    <w:rsid w:val="009669A9"/>
    <w:rsid w:val="0096741F"/>
    <w:rsid w:val="00967F1D"/>
    <w:rsid w:val="009702ED"/>
    <w:rsid w:val="00970815"/>
    <w:rsid w:val="009709C9"/>
    <w:rsid w:val="00970A60"/>
    <w:rsid w:val="00970B3A"/>
    <w:rsid w:val="00970B75"/>
    <w:rsid w:val="00971068"/>
    <w:rsid w:val="009710CC"/>
    <w:rsid w:val="009711C9"/>
    <w:rsid w:val="00971A6A"/>
    <w:rsid w:val="00971B94"/>
    <w:rsid w:val="00971BCF"/>
    <w:rsid w:val="00971D24"/>
    <w:rsid w:val="00971D5C"/>
    <w:rsid w:val="009722C1"/>
    <w:rsid w:val="00972A0F"/>
    <w:rsid w:val="00972AC9"/>
    <w:rsid w:val="00972DFC"/>
    <w:rsid w:val="00972ED6"/>
    <w:rsid w:val="0097307A"/>
    <w:rsid w:val="00973444"/>
    <w:rsid w:val="009738A7"/>
    <w:rsid w:val="009739E4"/>
    <w:rsid w:val="00974279"/>
    <w:rsid w:val="00974BAB"/>
    <w:rsid w:val="00974BFB"/>
    <w:rsid w:val="00974DC6"/>
    <w:rsid w:val="00974EDD"/>
    <w:rsid w:val="00975059"/>
    <w:rsid w:val="0097514E"/>
    <w:rsid w:val="00975309"/>
    <w:rsid w:val="00975354"/>
    <w:rsid w:val="0097571A"/>
    <w:rsid w:val="0097578C"/>
    <w:rsid w:val="009759DE"/>
    <w:rsid w:val="00975B83"/>
    <w:rsid w:val="00975E45"/>
    <w:rsid w:val="009760F4"/>
    <w:rsid w:val="009761E3"/>
    <w:rsid w:val="00976383"/>
    <w:rsid w:val="009775D6"/>
    <w:rsid w:val="00977B59"/>
    <w:rsid w:val="00980261"/>
    <w:rsid w:val="0098071E"/>
    <w:rsid w:val="00980937"/>
    <w:rsid w:val="00980A5A"/>
    <w:rsid w:val="00980BC2"/>
    <w:rsid w:val="009811AC"/>
    <w:rsid w:val="00981F11"/>
    <w:rsid w:val="00982216"/>
    <w:rsid w:val="009824A5"/>
    <w:rsid w:val="0098250F"/>
    <w:rsid w:val="00982968"/>
    <w:rsid w:val="00982DD9"/>
    <w:rsid w:val="009833C4"/>
    <w:rsid w:val="00983471"/>
    <w:rsid w:val="00983930"/>
    <w:rsid w:val="00983A9F"/>
    <w:rsid w:val="00984A6D"/>
    <w:rsid w:val="00985321"/>
    <w:rsid w:val="00985B7F"/>
    <w:rsid w:val="00985B9D"/>
    <w:rsid w:val="00985E24"/>
    <w:rsid w:val="009860A9"/>
    <w:rsid w:val="00986124"/>
    <w:rsid w:val="00986214"/>
    <w:rsid w:val="0098624A"/>
    <w:rsid w:val="00986325"/>
    <w:rsid w:val="00986829"/>
    <w:rsid w:val="00986C52"/>
    <w:rsid w:val="00986C9D"/>
    <w:rsid w:val="00987780"/>
    <w:rsid w:val="0099008A"/>
    <w:rsid w:val="009903BB"/>
    <w:rsid w:val="0099058D"/>
    <w:rsid w:val="0099089D"/>
    <w:rsid w:val="00990A86"/>
    <w:rsid w:val="00990A8D"/>
    <w:rsid w:val="00990C5E"/>
    <w:rsid w:val="00990DCA"/>
    <w:rsid w:val="00990F17"/>
    <w:rsid w:val="009910DD"/>
    <w:rsid w:val="009912C1"/>
    <w:rsid w:val="00992667"/>
    <w:rsid w:val="00992A12"/>
    <w:rsid w:val="00992C84"/>
    <w:rsid w:val="0099314C"/>
    <w:rsid w:val="00993D43"/>
    <w:rsid w:val="00994288"/>
    <w:rsid w:val="0099433B"/>
    <w:rsid w:val="009951CC"/>
    <w:rsid w:val="00995218"/>
    <w:rsid w:val="00995489"/>
    <w:rsid w:val="00995BC5"/>
    <w:rsid w:val="00995C9F"/>
    <w:rsid w:val="0099628D"/>
    <w:rsid w:val="009966F6"/>
    <w:rsid w:val="00996901"/>
    <w:rsid w:val="00996FF2"/>
    <w:rsid w:val="0099740B"/>
    <w:rsid w:val="00997755"/>
    <w:rsid w:val="0099795D"/>
    <w:rsid w:val="00997A00"/>
    <w:rsid w:val="00997C7B"/>
    <w:rsid w:val="009A01BA"/>
    <w:rsid w:val="009A0FEE"/>
    <w:rsid w:val="009A1067"/>
    <w:rsid w:val="009A1265"/>
    <w:rsid w:val="009A1487"/>
    <w:rsid w:val="009A1F9A"/>
    <w:rsid w:val="009A1FF4"/>
    <w:rsid w:val="009A206D"/>
    <w:rsid w:val="009A2485"/>
    <w:rsid w:val="009A360B"/>
    <w:rsid w:val="009A38CB"/>
    <w:rsid w:val="009A3C3F"/>
    <w:rsid w:val="009A3DAD"/>
    <w:rsid w:val="009A3F93"/>
    <w:rsid w:val="009A3FB4"/>
    <w:rsid w:val="009A4328"/>
    <w:rsid w:val="009A49D6"/>
    <w:rsid w:val="009A4C2A"/>
    <w:rsid w:val="009A5089"/>
    <w:rsid w:val="009A518E"/>
    <w:rsid w:val="009A52E6"/>
    <w:rsid w:val="009A5366"/>
    <w:rsid w:val="009A5409"/>
    <w:rsid w:val="009A5CB1"/>
    <w:rsid w:val="009A620B"/>
    <w:rsid w:val="009A6303"/>
    <w:rsid w:val="009A66F9"/>
    <w:rsid w:val="009A6AF0"/>
    <w:rsid w:val="009A6E9A"/>
    <w:rsid w:val="009A7147"/>
    <w:rsid w:val="009A72C5"/>
    <w:rsid w:val="009A73E5"/>
    <w:rsid w:val="009A74E0"/>
    <w:rsid w:val="009A74E2"/>
    <w:rsid w:val="009A74ED"/>
    <w:rsid w:val="009A77BD"/>
    <w:rsid w:val="009B0B37"/>
    <w:rsid w:val="009B0C53"/>
    <w:rsid w:val="009B0F71"/>
    <w:rsid w:val="009B17D2"/>
    <w:rsid w:val="009B2188"/>
    <w:rsid w:val="009B2D63"/>
    <w:rsid w:val="009B31CB"/>
    <w:rsid w:val="009B3523"/>
    <w:rsid w:val="009B3863"/>
    <w:rsid w:val="009B39FD"/>
    <w:rsid w:val="009B3D3D"/>
    <w:rsid w:val="009B4396"/>
    <w:rsid w:val="009B45AB"/>
    <w:rsid w:val="009B4CDC"/>
    <w:rsid w:val="009B4D9D"/>
    <w:rsid w:val="009B51C9"/>
    <w:rsid w:val="009B55FA"/>
    <w:rsid w:val="009B5708"/>
    <w:rsid w:val="009B5767"/>
    <w:rsid w:val="009B5A50"/>
    <w:rsid w:val="009B5B99"/>
    <w:rsid w:val="009B5D60"/>
    <w:rsid w:val="009B6258"/>
    <w:rsid w:val="009B692C"/>
    <w:rsid w:val="009B6A39"/>
    <w:rsid w:val="009B6F2B"/>
    <w:rsid w:val="009B7023"/>
    <w:rsid w:val="009B7515"/>
    <w:rsid w:val="009B772E"/>
    <w:rsid w:val="009C09EA"/>
    <w:rsid w:val="009C1A7C"/>
    <w:rsid w:val="009C1B4E"/>
    <w:rsid w:val="009C1E01"/>
    <w:rsid w:val="009C22BA"/>
    <w:rsid w:val="009C2E99"/>
    <w:rsid w:val="009C352A"/>
    <w:rsid w:val="009C42ED"/>
    <w:rsid w:val="009C4703"/>
    <w:rsid w:val="009C4B04"/>
    <w:rsid w:val="009C4FC1"/>
    <w:rsid w:val="009C693A"/>
    <w:rsid w:val="009C6EDA"/>
    <w:rsid w:val="009C737D"/>
    <w:rsid w:val="009C7CA0"/>
    <w:rsid w:val="009D0116"/>
    <w:rsid w:val="009D0288"/>
    <w:rsid w:val="009D0FBE"/>
    <w:rsid w:val="009D1EB5"/>
    <w:rsid w:val="009D1F44"/>
    <w:rsid w:val="009D2552"/>
    <w:rsid w:val="009D25EC"/>
    <w:rsid w:val="009D2636"/>
    <w:rsid w:val="009D2641"/>
    <w:rsid w:val="009D30C2"/>
    <w:rsid w:val="009D3145"/>
    <w:rsid w:val="009D322A"/>
    <w:rsid w:val="009D336E"/>
    <w:rsid w:val="009D3AF6"/>
    <w:rsid w:val="009D3CA7"/>
    <w:rsid w:val="009D404D"/>
    <w:rsid w:val="009D4D06"/>
    <w:rsid w:val="009D50F1"/>
    <w:rsid w:val="009D5429"/>
    <w:rsid w:val="009D5932"/>
    <w:rsid w:val="009D5F30"/>
    <w:rsid w:val="009D66D2"/>
    <w:rsid w:val="009D66F1"/>
    <w:rsid w:val="009D6718"/>
    <w:rsid w:val="009D69AC"/>
    <w:rsid w:val="009D6BBD"/>
    <w:rsid w:val="009D6D77"/>
    <w:rsid w:val="009D70CC"/>
    <w:rsid w:val="009D737C"/>
    <w:rsid w:val="009E0187"/>
    <w:rsid w:val="009E0302"/>
    <w:rsid w:val="009E185F"/>
    <w:rsid w:val="009E1916"/>
    <w:rsid w:val="009E1BBB"/>
    <w:rsid w:val="009E1FD8"/>
    <w:rsid w:val="009E2168"/>
    <w:rsid w:val="009E2DBB"/>
    <w:rsid w:val="009E32F3"/>
    <w:rsid w:val="009E37ED"/>
    <w:rsid w:val="009E3C32"/>
    <w:rsid w:val="009E4924"/>
    <w:rsid w:val="009E5331"/>
    <w:rsid w:val="009E552E"/>
    <w:rsid w:val="009E5658"/>
    <w:rsid w:val="009E5738"/>
    <w:rsid w:val="009E5BAE"/>
    <w:rsid w:val="009E5C33"/>
    <w:rsid w:val="009E5CD8"/>
    <w:rsid w:val="009E629C"/>
    <w:rsid w:val="009E6360"/>
    <w:rsid w:val="009E63DB"/>
    <w:rsid w:val="009E6B70"/>
    <w:rsid w:val="009E6C7E"/>
    <w:rsid w:val="009E7241"/>
    <w:rsid w:val="009E72B7"/>
    <w:rsid w:val="009F02A4"/>
    <w:rsid w:val="009F056B"/>
    <w:rsid w:val="009F0668"/>
    <w:rsid w:val="009F074E"/>
    <w:rsid w:val="009F077B"/>
    <w:rsid w:val="009F08A3"/>
    <w:rsid w:val="009F0C65"/>
    <w:rsid w:val="009F0F5E"/>
    <w:rsid w:val="009F0F6D"/>
    <w:rsid w:val="009F1308"/>
    <w:rsid w:val="009F1503"/>
    <w:rsid w:val="009F1E0D"/>
    <w:rsid w:val="009F22BA"/>
    <w:rsid w:val="009F271F"/>
    <w:rsid w:val="009F2C4E"/>
    <w:rsid w:val="009F363C"/>
    <w:rsid w:val="009F378A"/>
    <w:rsid w:val="009F38A5"/>
    <w:rsid w:val="009F3CF5"/>
    <w:rsid w:val="009F3D3C"/>
    <w:rsid w:val="009F4227"/>
    <w:rsid w:val="009F4A30"/>
    <w:rsid w:val="009F520E"/>
    <w:rsid w:val="009F5289"/>
    <w:rsid w:val="009F5A75"/>
    <w:rsid w:val="009F6308"/>
    <w:rsid w:val="009F6393"/>
    <w:rsid w:val="009F7195"/>
    <w:rsid w:val="009F7F6A"/>
    <w:rsid w:val="00A00018"/>
    <w:rsid w:val="00A00277"/>
    <w:rsid w:val="00A00EC6"/>
    <w:rsid w:val="00A01047"/>
    <w:rsid w:val="00A01872"/>
    <w:rsid w:val="00A021A5"/>
    <w:rsid w:val="00A0223F"/>
    <w:rsid w:val="00A02517"/>
    <w:rsid w:val="00A026F6"/>
    <w:rsid w:val="00A0296A"/>
    <w:rsid w:val="00A02BFD"/>
    <w:rsid w:val="00A02C9B"/>
    <w:rsid w:val="00A02CE9"/>
    <w:rsid w:val="00A02D0A"/>
    <w:rsid w:val="00A02E29"/>
    <w:rsid w:val="00A02FF8"/>
    <w:rsid w:val="00A0328F"/>
    <w:rsid w:val="00A03548"/>
    <w:rsid w:val="00A04593"/>
    <w:rsid w:val="00A0466F"/>
    <w:rsid w:val="00A04A31"/>
    <w:rsid w:val="00A04A6D"/>
    <w:rsid w:val="00A0506C"/>
    <w:rsid w:val="00A057C2"/>
    <w:rsid w:val="00A05FC3"/>
    <w:rsid w:val="00A0608D"/>
    <w:rsid w:val="00A068C3"/>
    <w:rsid w:val="00A06D67"/>
    <w:rsid w:val="00A06F79"/>
    <w:rsid w:val="00A071C1"/>
    <w:rsid w:val="00A07AB7"/>
    <w:rsid w:val="00A105F3"/>
    <w:rsid w:val="00A10B4D"/>
    <w:rsid w:val="00A10C2D"/>
    <w:rsid w:val="00A10DE1"/>
    <w:rsid w:val="00A1167F"/>
    <w:rsid w:val="00A1186F"/>
    <w:rsid w:val="00A11D5A"/>
    <w:rsid w:val="00A12B23"/>
    <w:rsid w:val="00A1411A"/>
    <w:rsid w:val="00A14145"/>
    <w:rsid w:val="00A14190"/>
    <w:rsid w:val="00A1487D"/>
    <w:rsid w:val="00A14AD4"/>
    <w:rsid w:val="00A14BE6"/>
    <w:rsid w:val="00A14DF0"/>
    <w:rsid w:val="00A14F93"/>
    <w:rsid w:val="00A1548A"/>
    <w:rsid w:val="00A154E9"/>
    <w:rsid w:val="00A15A4C"/>
    <w:rsid w:val="00A15D5C"/>
    <w:rsid w:val="00A166F2"/>
    <w:rsid w:val="00A16A27"/>
    <w:rsid w:val="00A17070"/>
    <w:rsid w:val="00A177AC"/>
    <w:rsid w:val="00A17954"/>
    <w:rsid w:val="00A203A3"/>
    <w:rsid w:val="00A20715"/>
    <w:rsid w:val="00A20757"/>
    <w:rsid w:val="00A207B2"/>
    <w:rsid w:val="00A20D14"/>
    <w:rsid w:val="00A211B2"/>
    <w:rsid w:val="00A213D7"/>
    <w:rsid w:val="00A21524"/>
    <w:rsid w:val="00A2159D"/>
    <w:rsid w:val="00A21C30"/>
    <w:rsid w:val="00A21DAB"/>
    <w:rsid w:val="00A22506"/>
    <w:rsid w:val="00A227A5"/>
    <w:rsid w:val="00A2297F"/>
    <w:rsid w:val="00A22F80"/>
    <w:rsid w:val="00A230B6"/>
    <w:rsid w:val="00A230D9"/>
    <w:rsid w:val="00A231D7"/>
    <w:rsid w:val="00A23276"/>
    <w:rsid w:val="00A235CA"/>
    <w:rsid w:val="00A23676"/>
    <w:rsid w:val="00A23CEC"/>
    <w:rsid w:val="00A23D3A"/>
    <w:rsid w:val="00A23E73"/>
    <w:rsid w:val="00A24351"/>
    <w:rsid w:val="00A246BB"/>
    <w:rsid w:val="00A24F7B"/>
    <w:rsid w:val="00A25553"/>
    <w:rsid w:val="00A261E6"/>
    <w:rsid w:val="00A262EE"/>
    <w:rsid w:val="00A26716"/>
    <w:rsid w:val="00A26732"/>
    <w:rsid w:val="00A26C37"/>
    <w:rsid w:val="00A26E13"/>
    <w:rsid w:val="00A27BF2"/>
    <w:rsid w:val="00A27EF5"/>
    <w:rsid w:val="00A27F70"/>
    <w:rsid w:val="00A30020"/>
    <w:rsid w:val="00A300EF"/>
    <w:rsid w:val="00A3039E"/>
    <w:rsid w:val="00A3047E"/>
    <w:rsid w:val="00A308A3"/>
    <w:rsid w:val="00A30F88"/>
    <w:rsid w:val="00A31024"/>
    <w:rsid w:val="00A31776"/>
    <w:rsid w:val="00A318BE"/>
    <w:rsid w:val="00A31A75"/>
    <w:rsid w:val="00A31B3F"/>
    <w:rsid w:val="00A31C68"/>
    <w:rsid w:val="00A31D3D"/>
    <w:rsid w:val="00A31E90"/>
    <w:rsid w:val="00A33760"/>
    <w:rsid w:val="00A33C2A"/>
    <w:rsid w:val="00A33C48"/>
    <w:rsid w:val="00A3482E"/>
    <w:rsid w:val="00A34BC1"/>
    <w:rsid w:val="00A354A5"/>
    <w:rsid w:val="00A35E9D"/>
    <w:rsid w:val="00A3642D"/>
    <w:rsid w:val="00A3686D"/>
    <w:rsid w:val="00A36E65"/>
    <w:rsid w:val="00A36EE0"/>
    <w:rsid w:val="00A3700D"/>
    <w:rsid w:val="00A37444"/>
    <w:rsid w:val="00A376AA"/>
    <w:rsid w:val="00A37DB4"/>
    <w:rsid w:val="00A402E6"/>
    <w:rsid w:val="00A41516"/>
    <w:rsid w:val="00A41D65"/>
    <w:rsid w:val="00A422B4"/>
    <w:rsid w:val="00A42477"/>
    <w:rsid w:val="00A425AC"/>
    <w:rsid w:val="00A42880"/>
    <w:rsid w:val="00A42B54"/>
    <w:rsid w:val="00A42BED"/>
    <w:rsid w:val="00A42F3F"/>
    <w:rsid w:val="00A43429"/>
    <w:rsid w:val="00A436DC"/>
    <w:rsid w:val="00A43770"/>
    <w:rsid w:val="00A437E3"/>
    <w:rsid w:val="00A43A9D"/>
    <w:rsid w:val="00A44D07"/>
    <w:rsid w:val="00A44D10"/>
    <w:rsid w:val="00A45817"/>
    <w:rsid w:val="00A46B04"/>
    <w:rsid w:val="00A46C49"/>
    <w:rsid w:val="00A4720B"/>
    <w:rsid w:val="00A47464"/>
    <w:rsid w:val="00A4799C"/>
    <w:rsid w:val="00A50645"/>
    <w:rsid w:val="00A50882"/>
    <w:rsid w:val="00A50A44"/>
    <w:rsid w:val="00A50A90"/>
    <w:rsid w:val="00A50C57"/>
    <w:rsid w:val="00A50C8E"/>
    <w:rsid w:val="00A51582"/>
    <w:rsid w:val="00A51D44"/>
    <w:rsid w:val="00A51E11"/>
    <w:rsid w:val="00A52045"/>
    <w:rsid w:val="00A5266A"/>
    <w:rsid w:val="00A52D04"/>
    <w:rsid w:val="00A52D4C"/>
    <w:rsid w:val="00A52F31"/>
    <w:rsid w:val="00A531FA"/>
    <w:rsid w:val="00A531FD"/>
    <w:rsid w:val="00A53539"/>
    <w:rsid w:val="00A53701"/>
    <w:rsid w:val="00A53EF2"/>
    <w:rsid w:val="00A5426D"/>
    <w:rsid w:val="00A5461F"/>
    <w:rsid w:val="00A547EC"/>
    <w:rsid w:val="00A554FE"/>
    <w:rsid w:val="00A55E7B"/>
    <w:rsid w:val="00A55F23"/>
    <w:rsid w:val="00A565F5"/>
    <w:rsid w:val="00A56699"/>
    <w:rsid w:val="00A56BF8"/>
    <w:rsid w:val="00A573D4"/>
    <w:rsid w:val="00A575EA"/>
    <w:rsid w:val="00A57696"/>
    <w:rsid w:val="00A579BF"/>
    <w:rsid w:val="00A579FD"/>
    <w:rsid w:val="00A57FBB"/>
    <w:rsid w:val="00A57FD1"/>
    <w:rsid w:val="00A600A3"/>
    <w:rsid w:val="00A600C5"/>
    <w:rsid w:val="00A60BD8"/>
    <w:rsid w:val="00A6140F"/>
    <w:rsid w:val="00A61B6E"/>
    <w:rsid w:val="00A61DD4"/>
    <w:rsid w:val="00A62038"/>
    <w:rsid w:val="00A626FA"/>
    <w:rsid w:val="00A62DDD"/>
    <w:rsid w:val="00A6318A"/>
    <w:rsid w:val="00A6318F"/>
    <w:rsid w:val="00A63C63"/>
    <w:rsid w:val="00A63E2B"/>
    <w:rsid w:val="00A64516"/>
    <w:rsid w:val="00A64874"/>
    <w:rsid w:val="00A64B81"/>
    <w:rsid w:val="00A64D5D"/>
    <w:rsid w:val="00A64E70"/>
    <w:rsid w:val="00A655F5"/>
    <w:rsid w:val="00A65A4C"/>
    <w:rsid w:val="00A663FC"/>
    <w:rsid w:val="00A666F6"/>
    <w:rsid w:val="00A66C9B"/>
    <w:rsid w:val="00A66ED2"/>
    <w:rsid w:val="00A67780"/>
    <w:rsid w:val="00A70077"/>
    <w:rsid w:val="00A70760"/>
    <w:rsid w:val="00A70BA5"/>
    <w:rsid w:val="00A70BEF"/>
    <w:rsid w:val="00A719A6"/>
    <w:rsid w:val="00A71CC1"/>
    <w:rsid w:val="00A72308"/>
    <w:rsid w:val="00A7307E"/>
    <w:rsid w:val="00A73AD5"/>
    <w:rsid w:val="00A73DCA"/>
    <w:rsid w:val="00A73E27"/>
    <w:rsid w:val="00A741F9"/>
    <w:rsid w:val="00A74336"/>
    <w:rsid w:val="00A75512"/>
    <w:rsid w:val="00A75781"/>
    <w:rsid w:val="00A75812"/>
    <w:rsid w:val="00A75936"/>
    <w:rsid w:val="00A75BA9"/>
    <w:rsid w:val="00A760F2"/>
    <w:rsid w:val="00A7644D"/>
    <w:rsid w:val="00A7648C"/>
    <w:rsid w:val="00A76CD9"/>
    <w:rsid w:val="00A7715B"/>
    <w:rsid w:val="00A77C70"/>
    <w:rsid w:val="00A77FB6"/>
    <w:rsid w:val="00A803C5"/>
    <w:rsid w:val="00A805EB"/>
    <w:rsid w:val="00A80880"/>
    <w:rsid w:val="00A80953"/>
    <w:rsid w:val="00A812E0"/>
    <w:rsid w:val="00A816C1"/>
    <w:rsid w:val="00A818BB"/>
    <w:rsid w:val="00A81FAB"/>
    <w:rsid w:val="00A82010"/>
    <w:rsid w:val="00A827A8"/>
    <w:rsid w:val="00A828E5"/>
    <w:rsid w:val="00A8294E"/>
    <w:rsid w:val="00A84564"/>
    <w:rsid w:val="00A84EAA"/>
    <w:rsid w:val="00A85198"/>
    <w:rsid w:val="00A85217"/>
    <w:rsid w:val="00A853AB"/>
    <w:rsid w:val="00A859D7"/>
    <w:rsid w:val="00A85C8B"/>
    <w:rsid w:val="00A86192"/>
    <w:rsid w:val="00A86429"/>
    <w:rsid w:val="00A8652A"/>
    <w:rsid w:val="00A86D9E"/>
    <w:rsid w:val="00A871B6"/>
    <w:rsid w:val="00A87807"/>
    <w:rsid w:val="00A8780B"/>
    <w:rsid w:val="00A879C0"/>
    <w:rsid w:val="00A87A26"/>
    <w:rsid w:val="00A9026B"/>
    <w:rsid w:val="00A903F2"/>
    <w:rsid w:val="00A9058A"/>
    <w:rsid w:val="00A905E7"/>
    <w:rsid w:val="00A9081A"/>
    <w:rsid w:val="00A908CC"/>
    <w:rsid w:val="00A90914"/>
    <w:rsid w:val="00A90BDD"/>
    <w:rsid w:val="00A90C92"/>
    <w:rsid w:val="00A90C97"/>
    <w:rsid w:val="00A91012"/>
    <w:rsid w:val="00A91512"/>
    <w:rsid w:val="00A9176E"/>
    <w:rsid w:val="00A91985"/>
    <w:rsid w:val="00A91D36"/>
    <w:rsid w:val="00A91F92"/>
    <w:rsid w:val="00A926FC"/>
    <w:rsid w:val="00A92D89"/>
    <w:rsid w:val="00A935F6"/>
    <w:rsid w:val="00A94323"/>
    <w:rsid w:val="00A94A70"/>
    <w:rsid w:val="00A95AE5"/>
    <w:rsid w:val="00A9633E"/>
    <w:rsid w:val="00A966F2"/>
    <w:rsid w:val="00A967BF"/>
    <w:rsid w:val="00A96CCB"/>
    <w:rsid w:val="00A96DB6"/>
    <w:rsid w:val="00A96F7C"/>
    <w:rsid w:val="00A971B8"/>
    <w:rsid w:val="00A9743D"/>
    <w:rsid w:val="00A97E0F"/>
    <w:rsid w:val="00AA0530"/>
    <w:rsid w:val="00AA0DE0"/>
    <w:rsid w:val="00AA1592"/>
    <w:rsid w:val="00AA1679"/>
    <w:rsid w:val="00AA1B08"/>
    <w:rsid w:val="00AA214A"/>
    <w:rsid w:val="00AA21EC"/>
    <w:rsid w:val="00AA224A"/>
    <w:rsid w:val="00AA2822"/>
    <w:rsid w:val="00AA2D85"/>
    <w:rsid w:val="00AA3290"/>
    <w:rsid w:val="00AA353B"/>
    <w:rsid w:val="00AA3BAD"/>
    <w:rsid w:val="00AA3E1C"/>
    <w:rsid w:val="00AA3E5B"/>
    <w:rsid w:val="00AA4930"/>
    <w:rsid w:val="00AA4976"/>
    <w:rsid w:val="00AA4D30"/>
    <w:rsid w:val="00AA4E5D"/>
    <w:rsid w:val="00AA4F99"/>
    <w:rsid w:val="00AA544E"/>
    <w:rsid w:val="00AA6C38"/>
    <w:rsid w:val="00AA6E84"/>
    <w:rsid w:val="00AA758C"/>
    <w:rsid w:val="00AA7773"/>
    <w:rsid w:val="00AA7855"/>
    <w:rsid w:val="00AA7CAD"/>
    <w:rsid w:val="00AA7EA4"/>
    <w:rsid w:val="00AB021E"/>
    <w:rsid w:val="00AB0E25"/>
    <w:rsid w:val="00AB11EC"/>
    <w:rsid w:val="00AB17AE"/>
    <w:rsid w:val="00AB19E1"/>
    <w:rsid w:val="00AB19ED"/>
    <w:rsid w:val="00AB259B"/>
    <w:rsid w:val="00AB2876"/>
    <w:rsid w:val="00AB2C41"/>
    <w:rsid w:val="00AB34BE"/>
    <w:rsid w:val="00AB35EE"/>
    <w:rsid w:val="00AB3671"/>
    <w:rsid w:val="00AB3BD0"/>
    <w:rsid w:val="00AB3E01"/>
    <w:rsid w:val="00AB47AC"/>
    <w:rsid w:val="00AB492C"/>
    <w:rsid w:val="00AB4A1E"/>
    <w:rsid w:val="00AB4AED"/>
    <w:rsid w:val="00AB506A"/>
    <w:rsid w:val="00AB5A55"/>
    <w:rsid w:val="00AB5E43"/>
    <w:rsid w:val="00AB6038"/>
    <w:rsid w:val="00AB68C9"/>
    <w:rsid w:val="00AB6AF6"/>
    <w:rsid w:val="00AB6D5F"/>
    <w:rsid w:val="00AB70A5"/>
    <w:rsid w:val="00AB72F9"/>
    <w:rsid w:val="00AB756E"/>
    <w:rsid w:val="00AB7845"/>
    <w:rsid w:val="00AB799C"/>
    <w:rsid w:val="00AB79D8"/>
    <w:rsid w:val="00AB7B42"/>
    <w:rsid w:val="00AB7BE2"/>
    <w:rsid w:val="00AC012F"/>
    <w:rsid w:val="00AC01F5"/>
    <w:rsid w:val="00AC0540"/>
    <w:rsid w:val="00AC0ABC"/>
    <w:rsid w:val="00AC16C0"/>
    <w:rsid w:val="00AC17A1"/>
    <w:rsid w:val="00AC181F"/>
    <w:rsid w:val="00AC1857"/>
    <w:rsid w:val="00AC1BD2"/>
    <w:rsid w:val="00AC1CCC"/>
    <w:rsid w:val="00AC1DCD"/>
    <w:rsid w:val="00AC1E98"/>
    <w:rsid w:val="00AC2388"/>
    <w:rsid w:val="00AC2592"/>
    <w:rsid w:val="00AC2AF3"/>
    <w:rsid w:val="00AC34D7"/>
    <w:rsid w:val="00AC3CF9"/>
    <w:rsid w:val="00AC3EB5"/>
    <w:rsid w:val="00AC3F27"/>
    <w:rsid w:val="00AC40AA"/>
    <w:rsid w:val="00AC45BF"/>
    <w:rsid w:val="00AC4B4C"/>
    <w:rsid w:val="00AC4D6F"/>
    <w:rsid w:val="00AC52A7"/>
    <w:rsid w:val="00AC5FB8"/>
    <w:rsid w:val="00AC612D"/>
    <w:rsid w:val="00AC6C44"/>
    <w:rsid w:val="00AC7154"/>
    <w:rsid w:val="00AC7696"/>
    <w:rsid w:val="00AC7CFE"/>
    <w:rsid w:val="00AD0605"/>
    <w:rsid w:val="00AD10B8"/>
    <w:rsid w:val="00AD11A7"/>
    <w:rsid w:val="00AD1701"/>
    <w:rsid w:val="00AD1A57"/>
    <w:rsid w:val="00AD2798"/>
    <w:rsid w:val="00AD2905"/>
    <w:rsid w:val="00AD2FDB"/>
    <w:rsid w:val="00AD3ADD"/>
    <w:rsid w:val="00AD5912"/>
    <w:rsid w:val="00AD5D81"/>
    <w:rsid w:val="00AD676C"/>
    <w:rsid w:val="00AD6991"/>
    <w:rsid w:val="00AD6CCB"/>
    <w:rsid w:val="00AD6F9A"/>
    <w:rsid w:val="00AD72FC"/>
    <w:rsid w:val="00AD7393"/>
    <w:rsid w:val="00AD78D0"/>
    <w:rsid w:val="00AD797A"/>
    <w:rsid w:val="00AD7A99"/>
    <w:rsid w:val="00AE0B65"/>
    <w:rsid w:val="00AE0C27"/>
    <w:rsid w:val="00AE0FE3"/>
    <w:rsid w:val="00AE1091"/>
    <w:rsid w:val="00AE11E7"/>
    <w:rsid w:val="00AE1295"/>
    <w:rsid w:val="00AE13FF"/>
    <w:rsid w:val="00AE1780"/>
    <w:rsid w:val="00AE19C0"/>
    <w:rsid w:val="00AE1DD9"/>
    <w:rsid w:val="00AE2323"/>
    <w:rsid w:val="00AE2362"/>
    <w:rsid w:val="00AE2548"/>
    <w:rsid w:val="00AE2693"/>
    <w:rsid w:val="00AE2AA0"/>
    <w:rsid w:val="00AE2B8A"/>
    <w:rsid w:val="00AE2D63"/>
    <w:rsid w:val="00AE3066"/>
    <w:rsid w:val="00AE316F"/>
    <w:rsid w:val="00AE3866"/>
    <w:rsid w:val="00AE3951"/>
    <w:rsid w:val="00AE435B"/>
    <w:rsid w:val="00AE4762"/>
    <w:rsid w:val="00AE4D44"/>
    <w:rsid w:val="00AE4EBC"/>
    <w:rsid w:val="00AE4F18"/>
    <w:rsid w:val="00AE508A"/>
    <w:rsid w:val="00AE56B2"/>
    <w:rsid w:val="00AE5F20"/>
    <w:rsid w:val="00AE60C4"/>
    <w:rsid w:val="00AE6504"/>
    <w:rsid w:val="00AE6EE9"/>
    <w:rsid w:val="00AE70B3"/>
    <w:rsid w:val="00AE720C"/>
    <w:rsid w:val="00AE7423"/>
    <w:rsid w:val="00AF0B84"/>
    <w:rsid w:val="00AF1A3E"/>
    <w:rsid w:val="00AF1BA9"/>
    <w:rsid w:val="00AF1E9C"/>
    <w:rsid w:val="00AF223C"/>
    <w:rsid w:val="00AF2468"/>
    <w:rsid w:val="00AF34D5"/>
    <w:rsid w:val="00AF38AE"/>
    <w:rsid w:val="00AF3B05"/>
    <w:rsid w:val="00AF4002"/>
    <w:rsid w:val="00AF4212"/>
    <w:rsid w:val="00AF4240"/>
    <w:rsid w:val="00AF4298"/>
    <w:rsid w:val="00AF48E4"/>
    <w:rsid w:val="00AF4E67"/>
    <w:rsid w:val="00AF4E8A"/>
    <w:rsid w:val="00AF554F"/>
    <w:rsid w:val="00AF6318"/>
    <w:rsid w:val="00AF6CB1"/>
    <w:rsid w:val="00AF6E06"/>
    <w:rsid w:val="00AF7973"/>
    <w:rsid w:val="00AF7DFD"/>
    <w:rsid w:val="00B0019D"/>
    <w:rsid w:val="00B00367"/>
    <w:rsid w:val="00B005F7"/>
    <w:rsid w:val="00B0070E"/>
    <w:rsid w:val="00B00AFF"/>
    <w:rsid w:val="00B00C12"/>
    <w:rsid w:val="00B013DA"/>
    <w:rsid w:val="00B01475"/>
    <w:rsid w:val="00B018DA"/>
    <w:rsid w:val="00B02134"/>
    <w:rsid w:val="00B0251D"/>
    <w:rsid w:val="00B03298"/>
    <w:rsid w:val="00B0332B"/>
    <w:rsid w:val="00B038A2"/>
    <w:rsid w:val="00B03B39"/>
    <w:rsid w:val="00B03CDC"/>
    <w:rsid w:val="00B03EB3"/>
    <w:rsid w:val="00B04735"/>
    <w:rsid w:val="00B04997"/>
    <w:rsid w:val="00B053A2"/>
    <w:rsid w:val="00B05F08"/>
    <w:rsid w:val="00B06A18"/>
    <w:rsid w:val="00B0728E"/>
    <w:rsid w:val="00B076BD"/>
    <w:rsid w:val="00B077FC"/>
    <w:rsid w:val="00B0783B"/>
    <w:rsid w:val="00B079BA"/>
    <w:rsid w:val="00B07BDB"/>
    <w:rsid w:val="00B07D04"/>
    <w:rsid w:val="00B102DA"/>
    <w:rsid w:val="00B10EF8"/>
    <w:rsid w:val="00B1116B"/>
    <w:rsid w:val="00B11255"/>
    <w:rsid w:val="00B113E5"/>
    <w:rsid w:val="00B11D97"/>
    <w:rsid w:val="00B12140"/>
    <w:rsid w:val="00B12B84"/>
    <w:rsid w:val="00B12D07"/>
    <w:rsid w:val="00B12D2A"/>
    <w:rsid w:val="00B1310C"/>
    <w:rsid w:val="00B131A2"/>
    <w:rsid w:val="00B13204"/>
    <w:rsid w:val="00B13225"/>
    <w:rsid w:val="00B1333B"/>
    <w:rsid w:val="00B141F9"/>
    <w:rsid w:val="00B14853"/>
    <w:rsid w:val="00B14DB1"/>
    <w:rsid w:val="00B1543D"/>
    <w:rsid w:val="00B15495"/>
    <w:rsid w:val="00B1552D"/>
    <w:rsid w:val="00B15687"/>
    <w:rsid w:val="00B15B86"/>
    <w:rsid w:val="00B15D9D"/>
    <w:rsid w:val="00B15EB0"/>
    <w:rsid w:val="00B169BD"/>
    <w:rsid w:val="00B16B6F"/>
    <w:rsid w:val="00B16E35"/>
    <w:rsid w:val="00B17740"/>
    <w:rsid w:val="00B17AF0"/>
    <w:rsid w:val="00B17CC0"/>
    <w:rsid w:val="00B17E24"/>
    <w:rsid w:val="00B17E6E"/>
    <w:rsid w:val="00B17F35"/>
    <w:rsid w:val="00B20042"/>
    <w:rsid w:val="00B207C7"/>
    <w:rsid w:val="00B208EF"/>
    <w:rsid w:val="00B21BED"/>
    <w:rsid w:val="00B226F2"/>
    <w:rsid w:val="00B22ED3"/>
    <w:rsid w:val="00B22EEB"/>
    <w:rsid w:val="00B23EFC"/>
    <w:rsid w:val="00B24050"/>
    <w:rsid w:val="00B2420C"/>
    <w:rsid w:val="00B24C28"/>
    <w:rsid w:val="00B24D53"/>
    <w:rsid w:val="00B25011"/>
    <w:rsid w:val="00B2543F"/>
    <w:rsid w:val="00B2546F"/>
    <w:rsid w:val="00B2573B"/>
    <w:rsid w:val="00B2584F"/>
    <w:rsid w:val="00B2604F"/>
    <w:rsid w:val="00B260DF"/>
    <w:rsid w:val="00B263FD"/>
    <w:rsid w:val="00B2659F"/>
    <w:rsid w:val="00B266AD"/>
    <w:rsid w:val="00B26BB6"/>
    <w:rsid w:val="00B26C7A"/>
    <w:rsid w:val="00B26F01"/>
    <w:rsid w:val="00B2726F"/>
    <w:rsid w:val="00B2730A"/>
    <w:rsid w:val="00B2730E"/>
    <w:rsid w:val="00B2761B"/>
    <w:rsid w:val="00B3036F"/>
    <w:rsid w:val="00B303A7"/>
    <w:rsid w:val="00B30680"/>
    <w:rsid w:val="00B30978"/>
    <w:rsid w:val="00B30CC2"/>
    <w:rsid w:val="00B30E60"/>
    <w:rsid w:val="00B30FE9"/>
    <w:rsid w:val="00B311C7"/>
    <w:rsid w:val="00B3138E"/>
    <w:rsid w:val="00B315B5"/>
    <w:rsid w:val="00B31B08"/>
    <w:rsid w:val="00B32035"/>
    <w:rsid w:val="00B32095"/>
    <w:rsid w:val="00B32ABE"/>
    <w:rsid w:val="00B32CB6"/>
    <w:rsid w:val="00B32CD9"/>
    <w:rsid w:val="00B3312C"/>
    <w:rsid w:val="00B33143"/>
    <w:rsid w:val="00B33381"/>
    <w:rsid w:val="00B3374E"/>
    <w:rsid w:val="00B33A7D"/>
    <w:rsid w:val="00B33D6A"/>
    <w:rsid w:val="00B34115"/>
    <w:rsid w:val="00B34122"/>
    <w:rsid w:val="00B34819"/>
    <w:rsid w:val="00B34F4B"/>
    <w:rsid w:val="00B3523A"/>
    <w:rsid w:val="00B35801"/>
    <w:rsid w:val="00B359AD"/>
    <w:rsid w:val="00B35F65"/>
    <w:rsid w:val="00B36043"/>
    <w:rsid w:val="00B4001C"/>
    <w:rsid w:val="00B4014B"/>
    <w:rsid w:val="00B404AD"/>
    <w:rsid w:val="00B405E9"/>
    <w:rsid w:val="00B40A7A"/>
    <w:rsid w:val="00B40ED5"/>
    <w:rsid w:val="00B4102E"/>
    <w:rsid w:val="00B4122C"/>
    <w:rsid w:val="00B41469"/>
    <w:rsid w:val="00B4154C"/>
    <w:rsid w:val="00B417A8"/>
    <w:rsid w:val="00B41E65"/>
    <w:rsid w:val="00B41F82"/>
    <w:rsid w:val="00B42391"/>
    <w:rsid w:val="00B42513"/>
    <w:rsid w:val="00B426E6"/>
    <w:rsid w:val="00B42D59"/>
    <w:rsid w:val="00B43616"/>
    <w:rsid w:val="00B44479"/>
    <w:rsid w:val="00B44B19"/>
    <w:rsid w:val="00B44E8A"/>
    <w:rsid w:val="00B44F8C"/>
    <w:rsid w:val="00B454F6"/>
    <w:rsid w:val="00B45557"/>
    <w:rsid w:val="00B45820"/>
    <w:rsid w:val="00B45938"/>
    <w:rsid w:val="00B45A4C"/>
    <w:rsid w:val="00B45B5B"/>
    <w:rsid w:val="00B46016"/>
    <w:rsid w:val="00B4636C"/>
    <w:rsid w:val="00B4640E"/>
    <w:rsid w:val="00B4665D"/>
    <w:rsid w:val="00B4680C"/>
    <w:rsid w:val="00B46C49"/>
    <w:rsid w:val="00B46D67"/>
    <w:rsid w:val="00B4717B"/>
    <w:rsid w:val="00B4728F"/>
    <w:rsid w:val="00B474D6"/>
    <w:rsid w:val="00B476F6"/>
    <w:rsid w:val="00B50269"/>
    <w:rsid w:val="00B507BF"/>
    <w:rsid w:val="00B5140C"/>
    <w:rsid w:val="00B51AF9"/>
    <w:rsid w:val="00B51C88"/>
    <w:rsid w:val="00B5213F"/>
    <w:rsid w:val="00B5301F"/>
    <w:rsid w:val="00B531AA"/>
    <w:rsid w:val="00B532A0"/>
    <w:rsid w:val="00B5347C"/>
    <w:rsid w:val="00B53D15"/>
    <w:rsid w:val="00B54412"/>
    <w:rsid w:val="00B5473F"/>
    <w:rsid w:val="00B549DA"/>
    <w:rsid w:val="00B54D08"/>
    <w:rsid w:val="00B54E3A"/>
    <w:rsid w:val="00B5553C"/>
    <w:rsid w:val="00B55B74"/>
    <w:rsid w:val="00B55D47"/>
    <w:rsid w:val="00B56613"/>
    <w:rsid w:val="00B567A2"/>
    <w:rsid w:val="00B56C56"/>
    <w:rsid w:val="00B576F1"/>
    <w:rsid w:val="00B57B62"/>
    <w:rsid w:val="00B606ED"/>
    <w:rsid w:val="00B615E5"/>
    <w:rsid w:val="00B6181F"/>
    <w:rsid w:val="00B61E13"/>
    <w:rsid w:val="00B6213A"/>
    <w:rsid w:val="00B6243F"/>
    <w:rsid w:val="00B62960"/>
    <w:rsid w:val="00B62969"/>
    <w:rsid w:val="00B62EA0"/>
    <w:rsid w:val="00B634D7"/>
    <w:rsid w:val="00B63613"/>
    <w:rsid w:val="00B6364F"/>
    <w:rsid w:val="00B638A9"/>
    <w:rsid w:val="00B63AAD"/>
    <w:rsid w:val="00B63BE9"/>
    <w:rsid w:val="00B642C3"/>
    <w:rsid w:val="00B65109"/>
    <w:rsid w:val="00B652B1"/>
    <w:rsid w:val="00B65302"/>
    <w:rsid w:val="00B65E29"/>
    <w:rsid w:val="00B65E80"/>
    <w:rsid w:val="00B662FE"/>
    <w:rsid w:val="00B66571"/>
    <w:rsid w:val="00B66BE5"/>
    <w:rsid w:val="00B66D78"/>
    <w:rsid w:val="00B670A4"/>
    <w:rsid w:val="00B670E3"/>
    <w:rsid w:val="00B6753E"/>
    <w:rsid w:val="00B67EF6"/>
    <w:rsid w:val="00B70139"/>
    <w:rsid w:val="00B7023B"/>
    <w:rsid w:val="00B70275"/>
    <w:rsid w:val="00B706C8"/>
    <w:rsid w:val="00B70C18"/>
    <w:rsid w:val="00B7111B"/>
    <w:rsid w:val="00B71180"/>
    <w:rsid w:val="00B711B2"/>
    <w:rsid w:val="00B71969"/>
    <w:rsid w:val="00B71B20"/>
    <w:rsid w:val="00B722D2"/>
    <w:rsid w:val="00B72488"/>
    <w:rsid w:val="00B72803"/>
    <w:rsid w:val="00B72CF6"/>
    <w:rsid w:val="00B73159"/>
    <w:rsid w:val="00B7331F"/>
    <w:rsid w:val="00B73617"/>
    <w:rsid w:val="00B7372E"/>
    <w:rsid w:val="00B737E0"/>
    <w:rsid w:val="00B7386E"/>
    <w:rsid w:val="00B73BF2"/>
    <w:rsid w:val="00B740FD"/>
    <w:rsid w:val="00B743D2"/>
    <w:rsid w:val="00B74878"/>
    <w:rsid w:val="00B74ABA"/>
    <w:rsid w:val="00B74CAA"/>
    <w:rsid w:val="00B74DDB"/>
    <w:rsid w:val="00B7505C"/>
    <w:rsid w:val="00B750FB"/>
    <w:rsid w:val="00B75239"/>
    <w:rsid w:val="00B754A9"/>
    <w:rsid w:val="00B7593C"/>
    <w:rsid w:val="00B7604E"/>
    <w:rsid w:val="00B7630B"/>
    <w:rsid w:val="00B777EF"/>
    <w:rsid w:val="00B77F27"/>
    <w:rsid w:val="00B80315"/>
    <w:rsid w:val="00B80687"/>
    <w:rsid w:val="00B8090E"/>
    <w:rsid w:val="00B80CE9"/>
    <w:rsid w:val="00B80F27"/>
    <w:rsid w:val="00B81AF6"/>
    <w:rsid w:val="00B81B06"/>
    <w:rsid w:val="00B81BF1"/>
    <w:rsid w:val="00B827F5"/>
    <w:rsid w:val="00B828DD"/>
    <w:rsid w:val="00B82D1A"/>
    <w:rsid w:val="00B8386B"/>
    <w:rsid w:val="00B838AF"/>
    <w:rsid w:val="00B83DEC"/>
    <w:rsid w:val="00B84156"/>
    <w:rsid w:val="00B845BD"/>
    <w:rsid w:val="00B845EC"/>
    <w:rsid w:val="00B84601"/>
    <w:rsid w:val="00B847E1"/>
    <w:rsid w:val="00B8528F"/>
    <w:rsid w:val="00B85B7E"/>
    <w:rsid w:val="00B8618E"/>
    <w:rsid w:val="00B8671A"/>
    <w:rsid w:val="00B868E5"/>
    <w:rsid w:val="00B86F20"/>
    <w:rsid w:val="00B87555"/>
    <w:rsid w:val="00B87FC0"/>
    <w:rsid w:val="00B904A2"/>
    <w:rsid w:val="00B924AF"/>
    <w:rsid w:val="00B92614"/>
    <w:rsid w:val="00B92B5B"/>
    <w:rsid w:val="00B92BB0"/>
    <w:rsid w:val="00B92CE0"/>
    <w:rsid w:val="00B92F1F"/>
    <w:rsid w:val="00B93035"/>
    <w:rsid w:val="00B93244"/>
    <w:rsid w:val="00B93451"/>
    <w:rsid w:val="00B935B9"/>
    <w:rsid w:val="00B936D9"/>
    <w:rsid w:val="00B938DA"/>
    <w:rsid w:val="00B93DDF"/>
    <w:rsid w:val="00B94BCD"/>
    <w:rsid w:val="00B94D81"/>
    <w:rsid w:val="00B95251"/>
    <w:rsid w:val="00B952AF"/>
    <w:rsid w:val="00B9537B"/>
    <w:rsid w:val="00B9548C"/>
    <w:rsid w:val="00B955B1"/>
    <w:rsid w:val="00B956D8"/>
    <w:rsid w:val="00B95C9A"/>
    <w:rsid w:val="00B96030"/>
    <w:rsid w:val="00B96289"/>
    <w:rsid w:val="00B96E29"/>
    <w:rsid w:val="00B97300"/>
    <w:rsid w:val="00B973A7"/>
    <w:rsid w:val="00B9764E"/>
    <w:rsid w:val="00B97B15"/>
    <w:rsid w:val="00B97CDE"/>
    <w:rsid w:val="00BA0047"/>
    <w:rsid w:val="00BA1551"/>
    <w:rsid w:val="00BA1D74"/>
    <w:rsid w:val="00BA1E41"/>
    <w:rsid w:val="00BA2362"/>
    <w:rsid w:val="00BA28FD"/>
    <w:rsid w:val="00BA29B4"/>
    <w:rsid w:val="00BA2BF5"/>
    <w:rsid w:val="00BA2F48"/>
    <w:rsid w:val="00BA30CC"/>
    <w:rsid w:val="00BA4170"/>
    <w:rsid w:val="00BA4183"/>
    <w:rsid w:val="00BA437E"/>
    <w:rsid w:val="00BA4567"/>
    <w:rsid w:val="00BA4A42"/>
    <w:rsid w:val="00BA51AA"/>
    <w:rsid w:val="00BA524B"/>
    <w:rsid w:val="00BA54D8"/>
    <w:rsid w:val="00BA5635"/>
    <w:rsid w:val="00BA5FB8"/>
    <w:rsid w:val="00BA6525"/>
    <w:rsid w:val="00BA665A"/>
    <w:rsid w:val="00BA6BC3"/>
    <w:rsid w:val="00BA6E19"/>
    <w:rsid w:val="00BA72B6"/>
    <w:rsid w:val="00BA753E"/>
    <w:rsid w:val="00BA769C"/>
    <w:rsid w:val="00BA7ADE"/>
    <w:rsid w:val="00BA7DF5"/>
    <w:rsid w:val="00BA7F50"/>
    <w:rsid w:val="00BB0718"/>
    <w:rsid w:val="00BB0E46"/>
    <w:rsid w:val="00BB17B4"/>
    <w:rsid w:val="00BB1D5D"/>
    <w:rsid w:val="00BB2066"/>
    <w:rsid w:val="00BB218E"/>
    <w:rsid w:val="00BB2D95"/>
    <w:rsid w:val="00BB3777"/>
    <w:rsid w:val="00BB3AD3"/>
    <w:rsid w:val="00BB3B86"/>
    <w:rsid w:val="00BB406A"/>
    <w:rsid w:val="00BB4086"/>
    <w:rsid w:val="00BB4347"/>
    <w:rsid w:val="00BB45F7"/>
    <w:rsid w:val="00BB4739"/>
    <w:rsid w:val="00BB4E7D"/>
    <w:rsid w:val="00BB4F68"/>
    <w:rsid w:val="00BB52EA"/>
    <w:rsid w:val="00BB555C"/>
    <w:rsid w:val="00BB5780"/>
    <w:rsid w:val="00BB5BF0"/>
    <w:rsid w:val="00BB5CD9"/>
    <w:rsid w:val="00BB5EFD"/>
    <w:rsid w:val="00BB5FEE"/>
    <w:rsid w:val="00BB62E6"/>
    <w:rsid w:val="00BB78C3"/>
    <w:rsid w:val="00BB7990"/>
    <w:rsid w:val="00BB7CA6"/>
    <w:rsid w:val="00BC00A5"/>
    <w:rsid w:val="00BC0B27"/>
    <w:rsid w:val="00BC0C40"/>
    <w:rsid w:val="00BC135C"/>
    <w:rsid w:val="00BC1DA1"/>
    <w:rsid w:val="00BC2175"/>
    <w:rsid w:val="00BC21B0"/>
    <w:rsid w:val="00BC221E"/>
    <w:rsid w:val="00BC2659"/>
    <w:rsid w:val="00BC2C15"/>
    <w:rsid w:val="00BC2C9C"/>
    <w:rsid w:val="00BC2CDB"/>
    <w:rsid w:val="00BC3398"/>
    <w:rsid w:val="00BC35F9"/>
    <w:rsid w:val="00BC3E79"/>
    <w:rsid w:val="00BC46EF"/>
    <w:rsid w:val="00BC4B16"/>
    <w:rsid w:val="00BC534F"/>
    <w:rsid w:val="00BC555E"/>
    <w:rsid w:val="00BC5942"/>
    <w:rsid w:val="00BC5F1C"/>
    <w:rsid w:val="00BC6437"/>
    <w:rsid w:val="00BC6600"/>
    <w:rsid w:val="00BC6999"/>
    <w:rsid w:val="00BC7BEF"/>
    <w:rsid w:val="00BC7C8E"/>
    <w:rsid w:val="00BD0434"/>
    <w:rsid w:val="00BD05DC"/>
    <w:rsid w:val="00BD1270"/>
    <w:rsid w:val="00BD1EFD"/>
    <w:rsid w:val="00BD218F"/>
    <w:rsid w:val="00BD26D2"/>
    <w:rsid w:val="00BD29B9"/>
    <w:rsid w:val="00BD2C56"/>
    <w:rsid w:val="00BD33FB"/>
    <w:rsid w:val="00BD35B5"/>
    <w:rsid w:val="00BD3C03"/>
    <w:rsid w:val="00BD41FD"/>
    <w:rsid w:val="00BD42BC"/>
    <w:rsid w:val="00BD4356"/>
    <w:rsid w:val="00BD4B86"/>
    <w:rsid w:val="00BD4C72"/>
    <w:rsid w:val="00BD4E3D"/>
    <w:rsid w:val="00BD547B"/>
    <w:rsid w:val="00BD54C0"/>
    <w:rsid w:val="00BD5CFE"/>
    <w:rsid w:val="00BD621F"/>
    <w:rsid w:val="00BD6518"/>
    <w:rsid w:val="00BD661E"/>
    <w:rsid w:val="00BD6747"/>
    <w:rsid w:val="00BD6B80"/>
    <w:rsid w:val="00BD6C1A"/>
    <w:rsid w:val="00BD7B8A"/>
    <w:rsid w:val="00BE0B13"/>
    <w:rsid w:val="00BE0DFB"/>
    <w:rsid w:val="00BE127B"/>
    <w:rsid w:val="00BE1366"/>
    <w:rsid w:val="00BE13C8"/>
    <w:rsid w:val="00BE1724"/>
    <w:rsid w:val="00BE1890"/>
    <w:rsid w:val="00BE1A89"/>
    <w:rsid w:val="00BE1B50"/>
    <w:rsid w:val="00BE1CB0"/>
    <w:rsid w:val="00BE2006"/>
    <w:rsid w:val="00BE2571"/>
    <w:rsid w:val="00BE25B7"/>
    <w:rsid w:val="00BE2700"/>
    <w:rsid w:val="00BE27F9"/>
    <w:rsid w:val="00BE295F"/>
    <w:rsid w:val="00BE2BFF"/>
    <w:rsid w:val="00BE2E2B"/>
    <w:rsid w:val="00BE2EEB"/>
    <w:rsid w:val="00BE3019"/>
    <w:rsid w:val="00BE304E"/>
    <w:rsid w:val="00BE3099"/>
    <w:rsid w:val="00BE30D6"/>
    <w:rsid w:val="00BE32E8"/>
    <w:rsid w:val="00BE3B4B"/>
    <w:rsid w:val="00BE3CC9"/>
    <w:rsid w:val="00BE4C3E"/>
    <w:rsid w:val="00BE4D09"/>
    <w:rsid w:val="00BE5D69"/>
    <w:rsid w:val="00BE6492"/>
    <w:rsid w:val="00BE6836"/>
    <w:rsid w:val="00BE70ED"/>
    <w:rsid w:val="00BE72FF"/>
    <w:rsid w:val="00BE7894"/>
    <w:rsid w:val="00BE78AB"/>
    <w:rsid w:val="00BE7C05"/>
    <w:rsid w:val="00BE7DD4"/>
    <w:rsid w:val="00BF035C"/>
    <w:rsid w:val="00BF0D4E"/>
    <w:rsid w:val="00BF0D82"/>
    <w:rsid w:val="00BF0E3A"/>
    <w:rsid w:val="00BF0F44"/>
    <w:rsid w:val="00BF1041"/>
    <w:rsid w:val="00BF151D"/>
    <w:rsid w:val="00BF305C"/>
    <w:rsid w:val="00BF32B2"/>
    <w:rsid w:val="00BF36B9"/>
    <w:rsid w:val="00BF37AF"/>
    <w:rsid w:val="00BF3A2E"/>
    <w:rsid w:val="00BF401A"/>
    <w:rsid w:val="00BF40A6"/>
    <w:rsid w:val="00BF40FB"/>
    <w:rsid w:val="00BF41EA"/>
    <w:rsid w:val="00BF4328"/>
    <w:rsid w:val="00BF4F7B"/>
    <w:rsid w:val="00BF5278"/>
    <w:rsid w:val="00BF56ED"/>
    <w:rsid w:val="00BF5756"/>
    <w:rsid w:val="00BF57EE"/>
    <w:rsid w:val="00BF69C6"/>
    <w:rsid w:val="00BF6E24"/>
    <w:rsid w:val="00BF7688"/>
    <w:rsid w:val="00BF7B6F"/>
    <w:rsid w:val="00BF7DB9"/>
    <w:rsid w:val="00BF7EBE"/>
    <w:rsid w:val="00C00175"/>
    <w:rsid w:val="00C004AA"/>
    <w:rsid w:val="00C00E15"/>
    <w:rsid w:val="00C00F1A"/>
    <w:rsid w:val="00C01836"/>
    <w:rsid w:val="00C01DE1"/>
    <w:rsid w:val="00C01ED0"/>
    <w:rsid w:val="00C0295D"/>
    <w:rsid w:val="00C030EC"/>
    <w:rsid w:val="00C036E2"/>
    <w:rsid w:val="00C03C90"/>
    <w:rsid w:val="00C045E2"/>
    <w:rsid w:val="00C04659"/>
    <w:rsid w:val="00C046DC"/>
    <w:rsid w:val="00C04CF8"/>
    <w:rsid w:val="00C056B1"/>
    <w:rsid w:val="00C057B8"/>
    <w:rsid w:val="00C05CEE"/>
    <w:rsid w:val="00C05FCD"/>
    <w:rsid w:val="00C063AA"/>
    <w:rsid w:val="00C06659"/>
    <w:rsid w:val="00C06952"/>
    <w:rsid w:val="00C0778E"/>
    <w:rsid w:val="00C07B7F"/>
    <w:rsid w:val="00C107C0"/>
    <w:rsid w:val="00C10940"/>
    <w:rsid w:val="00C10BC6"/>
    <w:rsid w:val="00C10C27"/>
    <w:rsid w:val="00C10D8F"/>
    <w:rsid w:val="00C110DD"/>
    <w:rsid w:val="00C114CB"/>
    <w:rsid w:val="00C118E9"/>
    <w:rsid w:val="00C11BE0"/>
    <w:rsid w:val="00C11F22"/>
    <w:rsid w:val="00C123D4"/>
    <w:rsid w:val="00C124CC"/>
    <w:rsid w:val="00C12C88"/>
    <w:rsid w:val="00C12DA1"/>
    <w:rsid w:val="00C13815"/>
    <w:rsid w:val="00C13A11"/>
    <w:rsid w:val="00C13BE9"/>
    <w:rsid w:val="00C13D59"/>
    <w:rsid w:val="00C143E1"/>
    <w:rsid w:val="00C147B4"/>
    <w:rsid w:val="00C14A1B"/>
    <w:rsid w:val="00C153AA"/>
    <w:rsid w:val="00C158FD"/>
    <w:rsid w:val="00C1659E"/>
    <w:rsid w:val="00C16ABC"/>
    <w:rsid w:val="00C16B1F"/>
    <w:rsid w:val="00C16FF1"/>
    <w:rsid w:val="00C1744A"/>
    <w:rsid w:val="00C17637"/>
    <w:rsid w:val="00C17D60"/>
    <w:rsid w:val="00C20296"/>
    <w:rsid w:val="00C2037A"/>
    <w:rsid w:val="00C213A9"/>
    <w:rsid w:val="00C21B59"/>
    <w:rsid w:val="00C21D08"/>
    <w:rsid w:val="00C220D9"/>
    <w:rsid w:val="00C2238E"/>
    <w:rsid w:val="00C22769"/>
    <w:rsid w:val="00C22946"/>
    <w:rsid w:val="00C23092"/>
    <w:rsid w:val="00C231EB"/>
    <w:rsid w:val="00C23AAA"/>
    <w:rsid w:val="00C24842"/>
    <w:rsid w:val="00C25202"/>
    <w:rsid w:val="00C254D8"/>
    <w:rsid w:val="00C25B1E"/>
    <w:rsid w:val="00C25EFE"/>
    <w:rsid w:val="00C26012"/>
    <w:rsid w:val="00C26798"/>
    <w:rsid w:val="00C26AD2"/>
    <w:rsid w:val="00C273B5"/>
    <w:rsid w:val="00C2751F"/>
    <w:rsid w:val="00C27B55"/>
    <w:rsid w:val="00C27DED"/>
    <w:rsid w:val="00C30033"/>
    <w:rsid w:val="00C302A1"/>
    <w:rsid w:val="00C31053"/>
    <w:rsid w:val="00C31BE2"/>
    <w:rsid w:val="00C31D93"/>
    <w:rsid w:val="00C32046"/>
    <w:rsid w:val="00C320CB"/>
    <w:rsid w:val="00C327C5"/>
    <w:rsid w:val="00C32A2E"/>
    <w:rsid w:val="00C32B6C"/>
    <w:rsid w:val="00C33255"/>
    <w:rsid w:val="00C333BA"/>
    <w:rsid w:val="00C3470D"/>
    <w:rsid w:val="00C3497B"/>
    <w:rsid w:val="00C34CCB"/>
    <w:rsid w:val="00C351BD"/>
    <w:rsid w:val="00C35D65"/>
    <w:rsid w:val="00C36026"/>
    <w:rsid w:val="00C36161"/>
    <w:rsid w:val="00C36327"/>
    <w:rsid w:val="00C36418"/>
    <w:rsid w:val="00C364ED"/>
    <w:rsid w:val="00C365B4"/>
    <w:rsid w:val="00C3673F"/>
    <w:rsid w:val="00C37060"/>
    <w:rsid w:val="00C3706B"/>
    <w:rsid w:val="00C37084"/>
    <w:rsid w:val="00C37330"/>
    <w:rsid w:val="00C37538"/>
    <w:rsid w:val="00C376E8"/>
    <w:rsid w:val="00C401BC"/>
    <w:rsid w:val="00C40226"/>
    <w:rsid w:val="00C40801"/>
    <w:rsid w:val="00C40B96"/>
    <w:rsid w:val="00C40E7B"/>
    <w:rsid w:val="00C41308"/>
    <w:rsid w:val="00C4135F"/>
    <w:rsid w:val="00C4191F"/>
    <w:rsid w:val="00C419DD"/>
    <w:rsid w:val="00C41E18"/>
    <w:rsid w:val="00C41EDD"/>
    <w:rsid w:val="00C42413"/>
    <w:rsid w:val="00C42441"/>
    <w:rsid w:val="00C429A0"/>
    <w:rsid w:val="00C42BDA"/>
    <w:rsid w:val="00C42C1E"/>
    <w:rsid w:val="00C43281"/>
    <w:rsid w:val="00C43365"/>
    <w:rsid w:val="00C4338F"/>
    <w:rsid w:val="00C43604"/>
    <w:rsid w:val="00C43959"/>
    <w:rsid w:val="00C43CF4"/>
    <w:rsid w:val="00C43EAC"/>
    <w:rsid w:val="00C44900"/>
    <w:rsid w:val="00C44C4B"/>
    <w:rsid w:val="00C44D9A"/>
    <w:rsid w:val="00C44F1D"/>
    <w:rsid w:val="00C454CF"/>
    <w:rsid w:val="00C4554D"/>
    <w:rsid w:val="00C45794"/>
    <w:rsid w:val="00C4591C"/>
    <w:rsid w:val="00C45B88"/>
    <w:rsid w:val="00C45D3D"/>
    <w:rsid w:val="00C4652D"/>
    <w:rsid w:val="00C468A0"/>
    <w:rsid w:val="00C469FD"/>
    <w:rsid w:val="00C46F46"/>
    <w:rsid w:val="00C46FE5"/>
    <w:rsid w:val="00C47318"/>
    <w:rsid w:val="00C47608"/>
    <w:rsid w:val="00C47C92"/>
    <w:rsid w:val="00C5113E"/>
    <w:rsid w:val="00C51185"/>
    <w:rsid w:val="00C51581"/>
    <w:rsid w:val="00C518AB"/>
    <w:rsid w:val="00C51E95"/>
    <w:rsid w:val="00C51FE6"/>
    <w:rsid w:val="00C5368A"/>
    <w:rsid w:val="00C5443D"/>
    <w:rsid w:val="00C544DA"/>
    <w:rsid w:val="00C5474A"/>
    <w:rsid w:val="00C5483E"/>
    <w:rsid w:val="00C54D1C"/>
    <w:rsid w:val="00C54E85"/>
    <w:rsid w:val="00C55D2F"/>
    <w:rsid w:val="00C5658F"/>
    <w:rsid w:val="00C566C1"/>
    <w:rsid w:val="00C568B8"/>
    <w:rsid w:val="00C574C3"/>
    <w:rsid w:val="00C578F0"/>
    <w:rsid w:val="00C57B9F"/>
    <w:rsid w:val="00C57C38"/>
    <w:rsid w:val="00C60960"/>
    <w:rsid w:val="00C60A95"/>
    <w:rsid w:val="00C60B19"/>
    <w:rsid w:val="00C60C30"/>
    <w:rsid w:val="00C60F34"/>
    <w:rsid w:val="00C61374"/>
    <w:rsid w:val="00C61784"/>
    <w:rsid w:val="00C61ACF"/>
    <w:rsid w:val="00C61F00"/>
    <w:rsid w:val="00C621DF"/>
    <w:rsid w:val="00C628C9"/>
    <w:rsid w:val="00C62B6F"/>
    <w:rsid w:val="00C62C21"/>
    <w:rsid w:val="00C637CE"/>
    <w:rsid w:val="00C643EC"/>
    <w:rsid w:val="00C6473E"/>
    <w:rsid w:val="00C64C28"/>
    <w:rsid w:val="00C6570B"/>
    <w:rsid w:val="00C65DD8"/>
    <w:rsid w:val="00C66366"/>
    <w:rsid w:val="00C6678B"/>
    <w:rsid w:val="00C6695E"/>
    <w:rsid w:val="00C66BFA"/>
    <w:rsid w:val="00C66D57"/>
    <w:rsid w:val="00C67037"/>
    <w:rsid w:val="00C67A9E"/>
    <w:rsid w:val="00C67C4C"/>
    <w:rsid w:val="00C70247"/>
    <w:rsid w:val="00C7077B"/>
    <w:rsid w:val="00C709B2"/>
    <w:rsid w:val="00C7124C"/>
    <w:rsid w:val="00C717B1"/>
    <w:rsid w:val="00C71850"/>
    <w:rsid w:val="00C718DD"/>
    <w:rsid w:val="00C720CD"/>
    <w:rsid w:val="00C722DD"/>
    <w:rsid w:val="00C727DD"/>
    <w:rsid w:val="00C730A0"/>
    <w:rsid w:val="00C731CD"/>
    <w:rsid w:val="00C731FB"/>
    <w:rsid w:val="00C73D04"/>
    <w:rsid w:val="00C73FC4"/>
    <w:rsid w:val="00C74C6D"/>
    <w:rsid w:val="00C74C6E"/>
    <w:rsid w:val="00C75287"/>
    <w:rsid w:val="00C75564"/>
    <w:rsid w:val="00C75700"/>
    <w:rsid w:val="00C75719"/>
    <w:rsid w:val="00C7593B"/>
    <w:rsid w:val="00C75F3E"/>
    <w:rsid w:val="00C76452"/>
    <w:rsid w:val="00C7665C"/>
    <w:rsid w:val="00C766F0"/>
    <w:rsid w:val="00C766F4"/>
    <w:rsid w:val="00C76B9E"/>
    <w:rsid w:val="00C76EDD"/>
    <w:rsid w:val="00C7717F"/>
    <w:rsid w:val="00C779F4"/>
    <w:rsid w:val="00C8021C"/>
    <w:rsid w:val="00C808A4"/>
    <w:rsid w:val="00C811BC"/>
    <w:rsid w:val="00C81937"/>
    <w:rsid w:val="00C81A68"/>
    <w:rsid w:val="00C81B32"/>
    <w:rsid w:val="00C81B6C"/>
    <w:rsid w:val="00C822E4"/>
    <w:rsid w:val="00C82D0F"/>
    <w:rsid w:val="00C830FA"/>
    <w:rsid w:val="00C83827"/>
    <w:rsid w:val="00C838B3"/>
    <w:rsid w:val="00C84380"/>
    <w:rsid w:val="00C8478D"/>
    <w:rsid w:val="00C84AF3"/>
    <w:rsid w:val="00C84DFD"/>
    <w:rsid w:val="00C8527C"/>
    <w:rsid w:val="00C8578B"/>
    <w:rsid w:val="00C85881"/>
    <w:rsid w:val="00C85CD2"/>
    <w:rsid w:val="00C85D90"/>
    <w:rsid w:val="00C86B65"/>
    <w:rsid w:val="00C87210"/>
    <w:rsid w:val="00C8732E"/>
    <w:rsid w:val="00C87AF2"/>
    <w:rsid w:val="00C90170"/>
    <w:rsid w:val="00C90813"/>
    <w:rsid w:val="00C90A5B"/>
    <w:rsid w:val="00C90C13"/>
    <w:rsid w:val="00C912E0"/>
    <w:rsid w:val="00C91AF4"/>
    <w:rsid w:val="00C91B44"/>
    <w:rsid w:val="00C91B98"/>
    <w:rsid w:val="00C92826"/>
    <w:rsid w:val="00C92CD7"/>
    <w:rsid w:val="00C93082"/>
    <w:rsid w:val="00C932EE"/>
    <w:rsid w:val="00C937BB"/>
    <w:rsid w:val="00C940AD"/>
    <w:rsid w:val="00C94208"/>
    <w:rsid w:val="00C94257"/>
    <w:rsid w:val="00C94D00"/>
    <w:rsid w:val="00C950FF"/>
    <w:rsid w:val="00C951CF"/>
    <w:rsid w:val="00C9564F"/>
    <w:rsid w:val="00C95B9A"/>
    <w:rsid w:val="00C95C3E"/>
    <w:rsid w:val="00C96416"/>
    <w:rsid w:val="00C967C8"/>
    <w:rsid w:val="00C96943"/>
    <w:rsid w:val="00C9746D"/>
    <w:rsid w:val="00C97B64"/>
    <w:rsid w:val="00C97D7E"/>
    <w:rsid w:val="00C97FDD"/>
    <w:rsid w:val="00CA01D7"/>
    <w:rsid w:val="00CA0A05"/>
    <w:rsid w:val="00CA0AC1"/>
    <w:rsid w:val="00CA1EEA"/>
    <w:rsid w:val="00CA25E4"/>
    <w:rsid w:val="00CA2C09"/>
    <w:rsid w:val="00CA2DF9"/>
    <w:rsid w:val="00CA3159"/>
    <w:rsid w:val="00CA3BFC"/>
    <w:rsid w:val="00CA3F77"/>
    <w:rsid w:val="00CA44EF"/>
    <w:rsid w:val="00CA4870"/>
    <w:rsid w:val="00CA50F9"/>
    <w:rsid w:val="00CA568A"/>
    <w:rsid w:val="00CA6A9B"/>
    <w:rsid w:val="00CA723E"/>
    <w:rsid w:val="00CA7281"/>
    <w:rsid w:val="00CA73EB"/>
    <w:rsid w:val="00CA7E80"/>
    <w:rsid w:val="00CB00D4"/>
    <w:rsid w:val="00CB0318"/>
    <w:rsid w:val="00CB0443"/>
    <w:rsid w:val="00CB07F3"/>
    <w:rsid w:val="00CB0839"/>
    <w:rsid w:val="00CB0D29"/>
    <w:rsid w:val="00CB0D37"/>
    <w:rsid w:val="00CB1099"/>
    <w:rsid w:val="00CB132E"/>
    <w:rsid w:val="00CB174D"/>
    <w:rsid w:val="00CB1877"/>
    <w:rsid w:val="00CB188C"/>
    <w:rsid w:val="00CB20E3"/>
    <w:rsid w:val="00CB21C5"/>
    <w:rsid w:val="00CB2313"/>
    <w:rsid w:val="00CB2331"/>
    <w:rsid w:val="00CB2663"/>
    <w:rsid w:val="00CB2782"/>
    <w:rsid w:val="00CB287A"/>
    <w:rsid w:val="00CB2E3F"/>
    <w:rsid w:val="00CB36FA"/>
    <w:rsid w:val="00CB3A43"/>
    <w:rsid w:val="00CB3D02"/>
    <w:rsid w:val="00CB3FAD"/>
    <w:rsid w:val="00CB410B"/>
    <w:rsid w:val="00CB43EA"/>
    <w:rsid w:val="00CB4461"/>
    <w:rsid w:val="00CB45CB"/>
    <w:rsid w:val="00CB5305"/>
    <w:rsid w:val="00CB53DD"/>
    <w:rsid w:val="00CB5814"/>
    <w:rsid w:val="00CB5ECC"/>
    <w:rsid w:val="00CB60C7"/>
    <w:rsid w:val="00CB6540"/>
    <w:rsid w:val="00CB688C"/>
    <w:rsid w:val="00CB6F5D"/>
    <w:rsid w:val="00CB70C9"/>
    <w:rsid w:val="00CB7523"/>
    <w:rsid w:val="00CB7D56"/>
    <w:rsid w:val="00CB7DE2"/>
    <w:rsid w:val="00CC02FA"/>
    <w:rsid w:val="00CC0577"/>
    <w:rsid w:val="00CC05C4"/>
    <w:rsid w:val="00CC072C"/>
    <w:rsid w:val="00CC07BB"/>
    <w:rsid w:val="00CC0A55"/>
    <w:rsid w:val="00CC103A"/>
    <w:rsid w:val="00CC1510"/>
    <w:rsid w:val="00CC32F3"/>
    <w:rsid w:val="00CC35FC"/>
    <w:rsid w:val="00CC389E"/>
    <w:rsid w:val="00CC4889"/>
    <w:rsid w:val="00CC4E36"/>
    <w:rsid w:val="00CC4F2F"/>
    <w:rsid w:val="00CC534B"/>
    <w:rsid w:val="00CC538A"/>
    <w:rsid w:val="00CC5797"/>
    <w:rsid w:val="00CC5E0E"/>
    <w:rsid w:val="00CC607C"/>
    <w:rsid w:val="00CC60C4"/>
    <w:rsid w:val="00CC6194"/>
    <w:rsid w:val="00CC6F8D"/>
    <w:rsid w:val="00CC762A"/>
    <w:rsid w:val="00CC798F"/>
    <w:rsid w:val="00CC7A5B"/>
    <w:rsid w:val="00CC7B9F"/>
    <w:rsid w:val="00CC7F54"/>
    <w:rsid w:val="00CD0077"/>
    <w:rsid w:val="00CD00A6"/>
    <w:rsid w:val="00CD10A2"/>
    <w:rsid w:val="00CD14A0"/>
    <w:rsid w:val="00CD15C4"/>
    <w:rsid w:val="00CD1DF0"/>
    <w:rsid w:val="00CD208C"/>
    <w:rsid w:val="00CD2273"/>
    <w:rsid w:val="00CD2E74"/>
    <w:rsid w:val="00CD34EC"/>
    <w:rsid w:val="00CD3ED0"/>
    <w:rsid w:val="00CD416E"/>
    <w:rsid w:val="00CD45D5"/>
    <w:rsid w:val="00CD4E4D"/>
    <w:rsid w:val="00CD589C"/>
    <w:rsid w:val="00CD5EBD"/>
    <w:rsid w:val="00CD5F75"/>
    <w:rsid w:val="00CD6DA6"/>
    <w:rsid w:val="00CD70B4"/>
    <w:rsid w:val="00CD738B"/>
    <w:rsid w:val="00CE0032"/>
    <w:rsid w:val="00CE0D91"/>
    <w:rsid w:val="00CE10ED"/>
    <w:rsid w:val="00CE1E9D"/>
    <w:rsid w:val="00CE22E8"/>
    <w:rsid w:val="00CE2658"/>
    <w:rsid w:val="00CE2ECE"/>
    <w:rsid w:val="00CE3709"/>
    <w:rsid w:val="00CE3BCC"/>
    <w:rsid w:val="00CE3C67"/>
    <w:rsid w:val="00CE3CCF"/>
    <w:rsid w:val="00CE3E40"/>
    <w:rsid w:val="00CE426A"/>
    <w:rsid w:val="00CE47FC"/>
    <w:rsid w:val="00CE49E4"/>
    <w:rsid w:val="00CE5390"/>
    <w:rsid w:val="00CE5720"/>
    <w:rsid w:val="00CE5F8D"/>
    <w:rsid w:val="00CE6339"/>
    <w:rsid w:val="00CE6DDD"/>
    <w:rsid w:val="00CE7005"/>
    <w:rsid w:val="00CE7030"/>
    <w:rsid w:val="00CE7252"/>
    <w:rsid w:val="00CE7511"/>
    <w:rsid w:val="00CE76AF"/>
    <w:rsid w:val="00CE76F3"/>
    <w:rsid w:val="00CE787B"/>
    <w:rsid w:val="00CE7C7C"/>
    <w:rsid w:val="00CF01FB"/>
    <w:rsid w:val="00CF047F"/>
    <w:rsid w:val="00CF0CFD"/>
    <w:rsid w:val="00CF1468"/>
    <w:rsid w:val="00CF2263"/>
    <w:rsid w:val="00CF2864"/>
    <w:rsid w:val="00CF2AA6"/>
    <w:rsid w:val="00CF2BBA"/>
    <w:rsid w:val="00CF38F5"/>
    <w:rsid w:val="00CF3A30"/>
    <w:rsid w:val="00CF3C70"/>
    <w:rsid w:val="00CF3E06"/>
    <w:rsid w:val="00CF406E"/>
    <w:rsid w:val="00CF425D"/>
    <w:rsid w:val="00CF47D0"/>
    <w:rsid w:val="00CF500B"/>
    <w:rsid w:val="00CF53AB"/>
    <w:rsid w:val="00CF5897"/>
    <w:rsid w:val="00CF5BC3"/>
    <w:rsid w:val="00CF5EA7"/>
    <w:rsid w:val="00CF5FA4"/>
    <w:rsid w:val="00CF61D3"/>
    <w:rsid w:val="00CF63B7"/>
    <w:rsid w:val="00CF6487"/>
    <w:rsid w:val="00CF6618"/>
    <w:rsid w:val="00CF6DC4"/>
    <w:rsid w:val="00CF73A4"/>
    <w:rsid w:val="00CF78B8"/>
    <w:rsid w:val="00CF7E02"/>
    <w:rsid w:val="00CF7F3F"/>
    <w:rsid w:val="00D003BC"/>
    <w:rsid w:val="00D004DA"/>
    <w:rsid w:val="00D008FC"/>
    <w:rsid w:val="00D00DFE"/>
    <w:rsid w:val="00D00F3A"/>
    <w:rsid w:val="00D01239"/>
    <w:rsid w:val="00D012FD"/>
    <w:rsid w:val="00D01739"/>
    <w:rsid w:val="00D01F29"/>
    <w:rsid w:val="00D020E1"/>
    <w:rsid w:val="00D0229B"/>
    <w:rsid w:val="00D02974"/>
    <w:rsid w:val="00D02F2A"/>
    <w:rsid w:val="00D03069"/>
    <w:rsid w:val="00D038B7"/>
    <w:rsid w:val="00D0397F"/>
    <w:rsid w:val="00D04161"/>
    <w:rsid w:val="00D043EA"/>
    <w:rsid w:val="00D04578"/>
    <w:rsid w:val="00D0484B"/>
    <w:rsid w:val="00D04BF9"/>
    <w:rsid w:val="00D04F7B"/>
    <w:rsid w:val="00D058E8"/>
    <w:rsid w:val="00D05E98"/>
    <w:rsid w:val="00D06B25"/>
    <w:rsid w:val="00D101D8"/>
    <w:rsid w:val="00D10321"/>
    <w:rsid w:val="00D11128"/>
    <w:rsid w:val="00D11311"/>
    <w:rsid w:val="00D114D8"/>
    <w:rsid w:val="00D1196E"/>
    <w:rsid w:val="00D11C76"/>
    <w:rsid w:val="00D11D38"/>
    <w:rsid w:val="00D12334"/>
    <w:rsid w:val="00D12570"/>
    <w:rsid w:val="00D127E4"/>
    <w:rsid w:val="00D12A30"/>
    <w:rsid w:val="00D12C25"/>
    <w:rsid w:val="00D12CDD"/>
    <w:rsid w:val="00D14ABE"/>
    <w:rsid w:val="00D165D0"/>
    <w:rsid w:val="00D1672C"/>
    <w:rsid w:val="00D177FD"/>
    <w:rsid w:val="00D2035B"/>
    <w:rsid w:val="00D2054C"/>
    <w:rsid w:val="00D20A3F"/>
    <w:rsid w:val="00D21B30"/>
    <w:rsid w:val="00D22DA2"/>
    <w:rsid w:val="00D232F8"/>
    <w:rsid w:val="00D23305"/>
    <w:rsid w:val="00D23FF0"/>
    <w:rsid w:val="00D2413D"/>
    <w:rsid w:val="00D2471A"/>
    <w:rsid w:val="00D24D97"/>
    <w:rsid w:val="00D24F0A"/>
    <w:rsid w:val="00D24FBA"/>
    <w:rsid w:val="00D25273"/>
    <w:rsid w:val="00D256A8"/>
    <w:rsid w:val="00D261E2"/>
    <w:rsid w:val="00D26399"/>
    <w:rsid w:val="00D26556"/>
    <w:rsid w:val="00D26892"/>
    <w:rsid w:val="00D26B39"/>
    <w:rsid w:val="00D26EDE"/>
    <w:rsid w:val="00D2735B"/>
    <w:rsid w:val="00D30315"/>
    <w:rsid w:val="00D3098C"/>
    <w:rsid w:val="00D30D7F"/>
    <w:rsid w:val="00D31623"/>
    <w:rsid w:val="00D318A8"/>
    <w:rsid w:val="00D31A50"/>
    <w:rsid w:val="00D31A8B"/>
    <w:rsid w:val="00D320BE"/>
    <w:rsid w:val="00D32E97"/>
    <w:rsid w:val="00D3323E"/>
    <w:rsid w:val="00D33265"/>
    <w:rsid w:val="00D33736"/>
    <w:rsid w:val="00D3394B"/>
    <w:rsid w:val="00D33984"/>
    <w:rsid w:val="00D33F1E"/>
    <w:rsid w:val="00D341A5"/>
    <w:rsid w:val="00D34408"/>
    <w:rsid w:val="00D34C48"/>
    <w:rsid w:val="00D34DB7"/>
    <w:rsid w:val="00D34E30"/>
    <w:rsid w:val="00D356CE"/>
    <w:rsid w:val="00D35B9B"/>
    <w:rsid w:val="00D35BCE"/>
    <w:rsid w:val="00D35DC3"/>
    <w:rsid w:val="00D36635"/>
    <w:rsid w:val="00D36C23"/>
    <w:rsid w:val="00D36CA8"/>
    <w:rsid w:val="00D37355"/>
    <w:rsid w:val="00D3735B"/>
    <w:rsid w:val="00D378AB"/>
    <w:rsid w:val="00D37F1E"/>
    <w:rsid w:val="00D409AB"/>
    <w:rsid w:val="00D40F98"/>
    <w:rsid w:val="00D41650"/>
    <w:rsid w:val="00D417E9"/>
    <w:rsid w:val="00D41B11"/>
    <w:rsid w:val="00D42312"/>
    <w:rsid w:val="00D428CB"/>
    <w:rsid w:val="00D42942"/>
    <w:rsid w:val="00D42C42"/>
    <w:rsid w:val="00D431F2"/>
    <w:rsid w:val="00D4348B"/>
    <w:rsid w:val="00D43A5A"/>
    <w:rsid w:val="00D43BFA"/>
    <w:rsid w:val="00D43D9B"/>
    <w:rsid w:val="00D448F8"/>
    <w:rsid w:val="00D44A8D"/>
    <w:rsid w:val="00D44F3C"/>
    <w:rsid w:val="00D450B4"/>
    <w:rsid w:val="00D456A4"/>
    <w:rsid w:val="00D4634D"/>
    <w:rsid w:val="00D463E8"/>
    <w:rsid w:val="00D467E8"/>
    <w:rsid w:val="00D46B76"/>
    <w:rsid w:val="00D46BBA"/>
    <w:rsid w:val="00D46D59"/>
    <w:rsid w:val="00D46F84"/>
    <w:rsid w:val="00D47031"/>
    <w:rsid w:val="00D474AF"/>
    <w:rsid w:val="00D4753C"/>
    <w:rsid w:val="00D4755D"/>
    <w:rsid w:val="00D477BE"/>
    <w:rsid w:val="00D47C92"/>
    <w:rsid w:val="00D47CC1"/>
    <w:rsid w:val="00D47DD5"/>
    <w:rsid w:val="00D505A3"/>
    <w:rsid w:val="00D510B2"/>
    <w:rsid w:val="00D51681"/>
    <w:rsid w:val="00D52463"/>
    <w:rsid w:val="00D5272D"/>
    <w:rsid w:val="00D52898"/>
    <w:rsid w:val="00D52B9A"/>
    <w:rsid w:val="00D53223"/>
    <w:rsid w:val="00D536E2"/>
    <w:rsid w:val="00D537A6"/>
    <w:rsid w:val="00D5415B"/>
    <w:rsid w:val="00D5426F"/>
    <w:rsid w:val="00D544AE"/>
    <w:rsid w:val="00D548B9"/>
    <w:rsid w:val="00D553AC"/>
    <w:rsid w:val="00D554F8"/>
    <w:rsid w:val="00D5554B"/>
    <w:rsid w:val="00D55A2E"/>
    <w:rsid w:val="00D55FA5"/>
    <w:rsid w:val="00D561AC"/>
    <w:rsid w:val="00D562B1"/>
    <w:rsid w:val="00D56302"/>
    <w:rsid w:val="00D5643C"/>
    <w:rsid w:val="00D570CD"/>
    <w:rsid w:val="00D5727C"/>
    <w:rsid w:val="00D576A9"/>
    <w:rsid w:val="00D57985"/>
    <w:rsid w:val="00D579D3"/>
    <w:rsid w:val="00D600AA"/>
    <w:rsid w:val="00D605C9"/>
    <w:rsid w:val="00D6060B"/>
    <w:rsid w:val="00D60EF4"/>
    <w:rsid w:val="00D610EC"/>
    <w:rsid w:val="00D612A8"/>
    <w:rsid w:val="00D61858"/>
    <w:rsid w:val="00D618B9"/>
    <w:rsid w:val="00D61C1F"/>
    <w:rsid w:val="00D629D3"/>
    <w:rsid w:val="00D62DB5"/>
    <w:rsid w:val="00D63105"/>
    <w:rsid w:val="00D63108"/>
    <w:rsid w:val="00D6388A"/>
    <w:rsid w:val="00D63C37"/>
    <w:rsid w:val="00D64089"/>
    <w:rsid w:val="00D642E0"/>
    <w:rsid w:val="00D64562"/>
    <w:rsid w:val="00D6458C"/>
    <w:rsid w:val="00D64A6D"/>
    <w:rsid w:val="00D64CFB"/>
    <w:rsid w:val="00D650C7"/>
    <w:rsid w:val="00D65233"/>
    <w:rsid w:val="00D65561"/>
    <w:rsid w:val="00D65828"/>
    <w:rsid w:val="00D6588F"/>
    <w:rsid w:val="00D65DF4"/>
    <w:rsid w:val="00D66041"/>
    <w:rsid w:val="00D66143"/>
    <w:rsid w:val="00D66FD0"/>
    <w:rsid w:val="00D677A5"/>
    <w:rsid w:val="00D678AD"/>
    <w:rsid w:val="00D67AA8"/>
    <w:rsid w:val="00D67C48"/>
    <w:rsid w:val="00D700E9"/>
    <w:rsid w:val="00D7015D"/>
    <w:rsid w:val="00D70203"/>
    <w:rsid w:val="00D70752"/>
    <w:rsid w:val="00D7124C"/>
    <w:rsid w:val="00D71384"/>
    <w:rsid w:val="00D71F10"/>
    <w:rsid w:val="00D72E99"/>
    <w:rsid w:val="00D730B2"/>
    <w:rsid w:val="00D7370E"/>
    <w:rsid w:val="00D73B1D"/>
    <w:rsid w:val="00D74EC6"/>
    <w:rsid w:val="00D7543D"/>
    <w:rsid w:val="00D75473"/>
    <w:rsid w:val="00D76565"/>
    <w:rsid w:val="00D765D6"/>
    <w:rsid w:val="00D76734"/>
    <w:rsid w:val="00D7730B"/>
    <w:rsid w:val="00D77912"/>
    <w:rsid w:val="00D77AD1"/>
    <w:rsid w:val="00D77CC9"/>
    <w:rsid w:val="00D80059"/>
    <w:rsid w:val="00D8015F"/>
    <w:rsid w:val="00D809AC"/>
    <w:rsid w:val="00D80F13"/>
    <w:rsid w:val="00D810D1"/>
    <w:rsid w:val="00D812E7"/>
    <w:rsid w:val="00D8187E"/>
    <w:rsid w:val="00D8235F"/>
    <w:rsid w:val="00D82463"/>
    <w:rsid w:val="00D8271D"/>
    <w:rsid w:val="00D827BE"/>
    <w:rsid w:val="00D82A01"/>
    <w:rsid w:val="00D836DD"/>
    <w:rsid w:val="00D8373A"/>
    <w:rsid w:val="00D83A82"/>
    <w:rsid w:val="00D83E6A"/>
    <w:rsid w:val="00D84592"/>
    <w:rsid w:val="00D84672"/>
    <w:rsid w:val="00D846CC"/>
    <w:rsid w:val="00D847D0"/>
    <w:rsid w:val="00D84A68"/>
    <w:rsid w:val="00D84FE5"/>
    <w:rsid w:val="00D8528D"/>
    <w:rsid w:val="00D85361"/>
    <w:rsid w:val="00D8565D"/>
    <w:rsid w:val="00D8598A"/>
    <w:rsid w:val="00D85CE8"/>
    <w:rsid w:val="00D86B6E"/>
    <w:rsid w:val="00D87AF9"/>
    <w:rsid w:val="00D87B6C"/>
    <w:rsid w:val="00D87D93"/>
    <w:rsid w:val="00D90178"/>
    <w:rsid w:val="00D90C97"/>
    <w:rsid w:val="00D911AE"/>
    <w:rsid w:val="00D9194A"/>
    <w:rsid w:val="00D91D3B"/>
    <w:rsid w:val="00D921F1"/>
    <w:rsid w:val="00D92706"/>
    <w:rsid w:val="00D9386C"/>
    <w:rsid w:val="00D938E6"/>
    <w:rsid w:val="00D93974"/>
    <w:rsid w:val="00D94367"/>
    <w:rsid w:val="00D946AA"/>
    <w:rsid w:val="00D94A6A"/>
    <w:rsid w:val="00D94DC1"/>
    <w:rsid w:val="00D951F4"/>
    <w:rsid w:val="00D9569D"/>
    <w:rsid w:val="00D958F6"/>
    <w:rsid w:val="00D96057"/>
    <w:rsid w:val="00D964EB"/>
    <w:rsid w:val="00D9709E"/>
    <w:rsid w:val="00D974CA"/>
    <w:rsid w:val="00D9767F"/>
    <w:rsid w:val="00D97DDC"/>
    <w:rsid w:val="00DA02D7"/>
    <w:rsid w:val="00DA0746"/>
    <w:rsid w:val="00DA0849"/>
    <w:rsid w:val="00DA0C88"/>
    <w:rsid w:val="00DA1521"/>
    <w:rsid w:val="00DA1693"/>
    <w:rsid w:val="00DA2239"/>
    <w:rsid w:val="00DA2AEA"/>
    <w:rsid w:val="00DA3384"/>
    <w:rsid w:val="00DA349E"/>
    <w:rsid w:val="00DA4356"/>
    <w:rsid w:val="00DA4B07"/>
    <w:rsid w:val="00DA4C17"/>
    <w:rsid w:val="00DA4E00"/>
    <w:rsid w:val="00DA4ECD"/>
    <w:rsid w:val="00DA52B1"/>
    <w:rsid w:val="00DA5328"/>
    <w:rsid w:val="00DA53BE"/>
    <w:rsid w:val="00DA560B"/>
    <w:rsid w:val="00DA5993"/>
    <w:rsid w:val="00DA5E11"/>
    <w:rsid w:val="00DA64A1"/>
    <w:rsid w:val="00DA6A65"/>
    <w:rsid w:val="00DA737D"/>
    <w:rsid w:val="00DA7587"/>
    <w:rsid w:val="00DA7849"/>
    <w:rsid w:val="00DA7A42"/>
    <w:rsid w:val="00DB0BD7"/>
    <w:rsid w:val="00DB0E62"/>
    <w:rsid w:val="00DB115E"/>
    <w:rsid w:val="00DB15BE"/>
    <w:rsid w:val="00DB15EF"/>
    <w:rsid w:val="00DB1646"/>
    <w:rsid w:val="00DB1D1D"/>
    <w:rsid w:val="00DB1E31"/>
    <w:rsid w:val="00DB1E77"/>
    <w:rsid w:val="00DB235A"/>
    <w:rsid w:val="00DB23A4"/>
    <w:rsid w:val="00DB23D0"/>
    <w:rsid w:val="00DB278B"/>
    <w:rsid w:val="00DB2CA5"/>
    <w:rsid w:val="00DB2CBD"/>
    <w:rsid w:val="00DB3BD4"/>
    <w:rsid w:val="00DB4858"/>
    <w:rsid w:val="00DB4CC2"/>
    <w:rsid w:val="00DB596A"/>
    <w:rsid w:val="00DB5AB4"/>
    <w:rsid w:val="00DB5C03"/>
    <w:rsid w:val="00DB5D9B"/>
    <w:rsid w:val="00DB6E07"/>
    <w:rsid w:val="00DC05CD"/>
    <w:rsid w:val="00DC159F"/>
    <w:rsid w:val="00DC26EF"/>
    <w:rsid w:val="00DC2C75"/>
    <w:rsid w:val="00DC2F64"/>
    <w:rsid w:val="00DC348E"/>
    <w:rsid w:val="00DC3565"/>
    <w:rsid w:val="00DC3716"/>
    <w:rsid w:val="00DC38E3"/>
    <w:rsid w:val="00DC445A"/>
    <w:rsid w:val="00DC48B8"/>
    <w:rsid w:val="00DC48CC"/>
    <w:rsid w:val="00DC4E39"/>
    <w:rsid w:val="00DC4E92"/>
    <w:rsid w:val="00DC5287"/>
    <w:rsid w:val="00DC550A"/>
    <w:rsid w:val="00DC5A11"/>
    <w:rsid w:val="00DC5B3B"/>
    <w:rsid w:val="00DC5E6C"/>
    <w:rsid w:val="00DC6097"/>
    <w:rsid w:val="00DC621D"/>
    <w:rsid w:val="00DC63C1"/>
    <w:rsid w:val="00DC6536"/>
    <w:rsid w:val="00DC653C"/>
    <w:rsid w:val="00DC67C1"/>
    <w:rsid w:val="00DC6BEF"/>
    <w:rsid w:val="00DC6D0D"/>
    <w:rsid w:val="00DC6EDE"/>
    <w:rsid w:val="00DC7058"/>
    <w:rsid w:val="00DC75CE"/>
    <w:rsid w:val="00DC7669"/>
    <w:rsid w:val="00DC77FE"/>
    <w:rsid w:val="00DC7B96"/>
    <w:rsid w:val="00DC7CBE"/>
    <w:rsid w:val="00DC7DE4"/>
    <w:rsid w:val="00DC7FB7"/>
    <w:rsid w:val="00DD0430"/>
    <w:rsid w:val="00DD10CF"/>
    <w:rsid w:val="00DD158F"/>
    <w:rsid w:val="00DD18B5"/>
    <w:rsid w:val="00DD1C8C"/>
    <w:rsid w:val="00DD1D5C"/>
    <w:rsid w:val="00DD1D70"/>
    <w:rsid w:val="00DD1EAC"/>
    <w:rsid w:val="00DD1ED4"/>
    <w:rsid w:val="00DD20C1"/>
    <w:rsid w:val="00DD225D"/>
    <w:rsid w:val="00DD29C0"/>
    <w:rsid w:val="00DD3015"/>
    <w:rsid w:val="00DD369D"/>
    <w:rsid w:val="00DD3F1F"/>
    <w:rsid w:val="00DD4AAF"/>
    <w:rsid w:val="00DD4B83"/>
    <w:rsid w:val="00DD5258"/>
    <w:rsid w:val="00DD658F"/>
    <w:rsid w:val="00DD677B"/>
    <w:rsid w:val="00DD6EEE"/>
    <w:rsid w:val="00DD70F8"/>
    <w:rsid w:val="00DD7535"/>
    <w:rsid w:val="00DD78BA"/>
    <w:rsid w:val="00DD7FAB"/>
    <w:rsid w:val="00DE0BAE"/>
    <w:rsid w:val="00DE0E2E"/>
    <w:rsid w:val="00DE12B9"/>
    <w:rsid w:val="00DE1573"/>
    <w:rsid w:val="00DE1890"/>
    <w:rsid w:val="00DE191C"/>
    <w:rsid w:val="00DE1F08"/>
    <w:rsid w:val="00DE28E1"/>
    <w:rsid w:val="00DE295A"/>
    <w:rsid w:val="00DE3CDA"/>
    <w:rsid w:val="00DE3DB7"/>
    <w:rsid w:val="00DE3E10"/>
    <w:rsid w:val="00DE4A98"/>
    <w:rsid w:val="00DE4B06"/>
    <w:rsid w:val="00DE4B5D"/>
    <w:rsid w:val="00DE5A60"/>
    <w:rsid w:val="00DE6173"/>
    <w:rsid w:val="00DE6375"/>
    <w:rsid w:val="00DE69B8"/>
    <w:rsid w:val="00DE7037"/>
    <w:rsid w:val="00DE757D"/>
    <w:rsid w:val="00DE76F2"/>
    <w:rsid w:val="00DE78B2"/>
    <w:rsid w:val="00DE7DD8"/>
    <w:rsid w:val="00DF0414"/>
    <w:rsid w:val="00DF08E9"/>
    <w:rsid w:val="00DF0A9F"/>
    <w:rsid w:val="00DF0B03"/>
    <w:rsid w:val="00DF0DBF"/>
    <w:rsid w:val="00DF19CE"/>
    <w:rsid w:val="00DF1CF2"/>
    <w:rsid w:val="00DF1D38"/>
    <w:rsid w:val="00DF1D71"/>
    <w:rsid w:val="00DF2103"/>
    <w:rsid w:val="00DF3D10"/>
    <w:rsid w:val="00DF3E37"/>
    <w:rsid w:val="00DF40C0"/>
    <w:rsid w:val="00DF40CE"/>
    <w:rsid w:val="00DF4565"/>
    <w:rsid w:val="00DF4D0D"/>
    <w:rsid w:val="00DF4E4B"/>
    <w:rsid w:val="00DF54DC"/>
    <w:rsid w:val="00DF5DEF"/>
    <w:rsid w:val="00DF5EFF"/>
    <w:rsid w:val="00DF5FC7"/>
    <w:rsid w:val="00DF6190"/>
    <w:rsid w:val="00DF6A18"/>
    <w:rsid w:val="00DF6EF4"/>
    <w:rsid w:val="00DF701D"/>
    <w:rsid w:val="00DF70C1"/>
    <w:rsid w:val="00DF7146"/>
    <w:rsid w:val="00E0096A"/>
    <w:rsid w:val="00E013F7"/>
    <w:rsid w:val="00E0147C"/>
    <w:rsid w:val="00E01528"/>
    <w:rsid w:val="00E01BDC"/>
    <w:rsid w:val="00E02549"/>
    <w:rsid w:val="00E025EE"/>
    <w:rsid w:val="00E02654"/>
    <w:rsid w:val="00E02EF6"/>
    <w:rsid w:val="00E03595"/>
    <w:rsid w:val="00E036A8"/>
    <w:rsid w:val="00E03AF9"/>
    <w:rsid w:val="00E03B91"/>
    <w:rsid w:val="00E041FE"/>
    <w:rsid w:val="00E043AE"/>
    <w:rsid w:val="00E04487"/>
    <w:rsid w:val="00E04CFF"/>
    <w:rsid w:val="00E04FD6"/>
    <w:rsid w:val="00E0504F"/>
    <w:rsid w:val="00E05429"/>
    <w:rsid w:val="00E059F9"/>
    <w:rsid w:val="00E05A45"/>
    <w:rsid w:val="00E05CD5"/>
    <w:rsid w:val="00E06203"/>
    <w:rsid w:val="00E0640C"/>
    <w:rsid w:val="00E064B4"/>
    <w:rsid w:val="00E06509"/>
    <w:rsid w:val="00E06728"/>
    <w:rsid w:val="00E06B66"/>
    <w:rsid w:val="00E0749E"/>
    <w:rsid w:val="00E075AB"/>
    <w:rsid w:val="00E07AF5"/>
    <w:rsid w:val="00E102FE"/>
    <w:rsid w:val="00E108E1"/>
    <w:rsid w:val="00E10DE3"/>
    <w:rsid w:val="00E11136"/>
    <w:rsid w:val="00E114F2"/>
    <w:rsid w:val="00E11695"/>
    <w:rsid w:val="00E118FD"/>
    <w:rsid w:val="00E11C25"/>
    <w:rsid w:val="00E11C2C"/>
    <w:rsid w:val="00E12573"/>
    <w:rsid w:val="00E1325D"/>
    <w:rsid w:val="00E13C05"/>
    <w:rsid w:val="00E140DB"/>
    <w:rsid w:val="00E1476D"/>
    <w:rsid w:val="00E14AAD"/>
    <w:rsid w:val="00E14BFC"/>
    <w:rsid w:val="00E14FBE"/>
    <w:rsid w:val="00E1511B"/>
    <w:rsid w:val="00E151ED"/>
    <w:rsid w:val="00E151FE"/>
    <w:rsid w:val="00E1577F"/>
    <w:rsid w:val="00E1597E"/>
    <w:rsid w:val="00E164AB"/>
    <w:rsid w:val="00E16596"/>
    <w:rsid w:val="00E1689C"/>
    <w:rsid w:val="00E16A31"/>
    <w:rsid w:val="00E17276"/>
    <w:rsid w:val="00E2025D"/>
    <w:rsid w:val="00E202B4"/>
    <w:rsid w:val="00E2074C"/>
    <w:rsid w:val="00E20B1C"/>
    <w:rsid w:val="00E20F7C"/>
    <w:rsid w:val="00E21072"/>
    <w:rsid w:val="00E21530"/>
    <w:rsid w:val="00E21B81"/>
    <w:rsid w:val="00E21CB4"/>
    <w:rsid w:val="00E21F68"/>
    <w:rsid w:val="00E221F9"/>
    <w:rsid w:val="00E22811"/>
    <w:rsid w:val="00E233DE"/>
    <w:rsid w:val="00E23502"/>
    <w:rsid w:val="00E23576"/>
    <w:rsid w:val="00E23906"/>
    <w:rsid w:val="00E2392F"/>
    <w:rsid w:val="00E23937"/>
    <w:rsid w:val="00E24825"/>
    <w:rsid w:val="00E24BEE"/>
    <w:rsid w:val="00E25259"/>
    <w:rsid w:val="00E2528F"/>
    <w:rsid w:val="00E25327"/>
    <w:rsid w:val="00E25757"/>
    <w:rsid w:val="00E26470"/>
    <w:rsid w:val="00E26AA4"/>
    <w:rsid w:val="00E26B06"/>
    <w:rsid w:val="00E26C32"/>
    <w:rsid w:val="00E26D3A"/>
    <w:rsid w:val="00E30404"/>
    <w:rsid w:val="00E30766"/>
    <w:rsid w:val="00E314CA"/>
    <w:rsid w:val="00E31682"/>
    <w:rsid w:val="00E31A16"/>
    <w:rsid w:val="00E3227B"/>
    <w:rsid w:val="00E32296"/>
    <w:rsid w:val="00E32686"/>
    <w:rsid w:val="00E32EE9"/>
    <w:rsid w:val="00E32F51"/>
    <w:rsid w:val="00E3366D"/>
    <w:rsid w:val="00E33CB3"/>
    <w:rsid w:val="00E34137"/>
    <w:rsid w:val="00E342E0"/>
    <w:rsid w:val="00E346AC"/>
    <w:rsid w:val="00E34CD0"/>
    <w:rsid w:val="00E34D53"/>
    <w:rsid w:val="00E35A06"/>
    <w:rsid w:val="00E35A1A"/>
    <w:rsid w:val="00E35CA0"/>
    <w:rsid w:val="00E35F3A"/>
    <w:rsid w:val="00E365A8"/>
    <w:rsid w:val="00E36ED7"/>
    <w:rsid w:val="00E36F08"/>
    <w:rsid w:val="00E373EB"/>
    <w:rsid w:val="00E373EC"/>
    <w:rsid w:val="00E374D5"/>
    <w:rsid w:val="00E3765A"/>
    <w:rsid w:val="00E37FCA"/>
    <w:rsid w:val="00E4082F"/>
    <w:rsid w:val="00E41123"/>
    <w:rsid w:val="00E41750"/>
    <w:rsid w:val="00E417A8"/>
    <w:rsid w:val="00E42608"/>
    <w:rsid w:val="00E42700"/>
    <w:rsid w:val="00E42DE5"/>
    <w:rsid w:val="00E4332A"/>
    <w:rsid w:val="00E445C6"/>
    <w:rsid w:val="00E45396"/>
    <w:rsid w:val="00E45ADB"/>
    <w:rsid w:val="00E45DF2"/>
    <w:rsid w:val="00E46523"/>
    <w:rsid w:val="00E469E3"/>
    <w:rsid w:val="00E46C62"/>
    <w:rsid w:val="00E46F34"/>
    <w:rsid w:val="00E47218"/>
    <w:rsid w:val="00E475E9"/>
    <w:rsid w:val="00E47620"/>
    <w:rsid w:val="00E4777E"/>
    <w:rsid w:val="00E50568"/>
    <w:rsid w:val="00E5060F"/>
    <w:rsid w:val="00E506E5"/>
    <w:rsid w:val="00E50907"/>
    <w:rsid w:val="00E51298"/>
    <w:rsid w:val="00E514BD"/>
    <w:rsid w:val="00E516B8"/>
    <w:rsid w:val="00E51D5C"/>
    <w:rsid w:val="00E528DC"/>
    <w:rsid w:val="00E532EF"/>
    <w:rsid w:val="00E533D2"/>
    <w:rsid w:val="00E53B31"/>
    <w:rsid w:val="00E54364"/>
    <w:rsid w:val="00E546B2"/>
    <w:rsid w:val="00E546E4"/>
    <w:rsid w:val="00E54714"/>
    <w:rsid w:val="00E54905"/>
    <w:rsid w:val="00E5490C"/>
    <w:rsid w:val="00E54C66"/>
    <w:rsid w:val="00E54D0D"/>
    <w:rsid w:val="00E54D53"/>
    <w:rsid w:val="00E55265"/>
    <w:rsid w:val="00E554E2"/>
    <w:rsid w:val="00E55656"/>
    <w:rsid w:val="00E55B3E"/>
    <w:rsid w:val="00E55DE9"/>
    <w:rsid w:val="00E56187"/>
    <w:rsid w:val="00E561DD"/>
    <w:rsid w:val="00E5637F"/>
    <w:rsid w:val="00E56689"/>
    <w:rsid w:val="00E56750"/>
    <w:rsid w:val="00E56BCA"/>
    <w:rsid w:val="00E56DCF"/>
    <w:rsid w:val="00E5714D"/>
    <w:rsid w:val="00E57297"/>
    <w:rsid w:val="00E57E2D"/>
    <w:rsid w:val="00E60132"/>
    <w:rsid w:val="00E60301"/>
    <w:rsid w:val="00E608E1"/>
    <w:rsid w:val="00E60B24"/>
    <w:rsid w:val="00E60FB5"/>
    <w:rsid w:val="00E6126E"/>
    <w:rsid w:val="00E61A21"/>
    <w:rsid w:val="00E61D38"/>
    <w:rsid w:val="00E624DA"/>
    <w:rsid w:val="00E62830"/>
    <w:rsid w:val="00E628DE"/>
    <w:rsid w:val="00E62C94"/>
    <w:rsid w:val="00E62DAB"/>
    <w:rsid w:val="00E630CF"/>
    <w:rsid w:val="00E631F2"/>
    <w:rsid w:val="00E635C0"/>
    <w:rsid w:val="00E63883"/>
    <w:rsid w:val="00E639F1"/>
    <w:rsid w:val="00E64101"/>
    <w:rsid w:val="00E64350"/>
    <w:rsid w:val="00E64DD7"/>
    <w:rsid w:val="00E64EE8"/>
    <w:rsid w:val="00E64F4D"/>
    <w:rsid w:val="00E64F72"/>
    <w:rsid w:val="00E651BA"/>
    <w:rsid w:val="00E651DD"/>
    <w:rsid w:val="00E65443"/>
    <w:rsid w:val="00E65A9B"/>
    <w:rsid w:val="00E66532"/>
    <w:rsid w:val="00E66802"/>
    <w:rsid w:val="00E6692B"/>
    <w:rsid w:val="00E669F3"/>
    <w:rsid w:val="00E66D5F"/>
    <w:rsid w:val="00E66E59"/>
    <w:rsid w:val="00E670FB"/>
    <w:rsid w:val="00E675E8"/>
    <w:rsid w:val="00E70D5B"/>
    <w:rsid w:val="00E70EA0"/>
    <w:rsid w:val="00E71373"/>
    <w:rsid w:val="00E715F1"/>
    <w:rsid w:val="00E71822"/>
    <w:rsid w:val="00E719A5"/>
    <w:rsid w:val="00E72411"/>
    <w:rsid w:val="00E72BEF"/>
    <w:rsid w:val="00E730C3"/>
    <w:rsid w:val="00E73372"/>
    <w:rsid w:val="00E7375F"/>
    <w:rsid w:val="00E740E9"/>
    <w:rsid w:val="00E74EC8"/>
    <w:rsid w:val="00E75096"/>
    <w:rsid w:val="00E751FE"/>
    <w:rsid w:val="00E75B36"/>
    <w:rsid w:val="00E76333"/>
    <w:rsid w:val="00E76438"/>
    <w:rsid w:val="00E765A8"/>
    <w:rsid w:val="00E7666C"/>
    <w:rsid w:val="00E7679D"/>
    <w:rsid w:val="00E7696B"/>
    <w:rsid w:val="00E7708F"/>
    <w:rsid w:val="00E777BB"/>
    <w:rsid w:val="00E77B9C"/>
    <w:rsid w:val="00E80148"/>
    <w:rsid w:val="00E8041C"/>
    <w:rsid w:val="00E80C6C"/>
    <w:rsid w:val="00E80E99"/>
    <w:rsid w:val="00E811ED"/>
    <w:rsid w:val="00E815EE"/>
    <w:rsid w:val="00E8164A"/>
    <w:rsid w:val="00E817DD"/>
    <w:rsid w:val="00E81838"/>
    <w:rsid w:val="00E81B1A"/>
    <w:rsid w:val="00E81B7F"/>
    <w:rsid w:val="00E81CD7"/>
    <w:rsid w:val="00E82217"/>
    <w:rsid w:val="00E822C5"/>
    <w:rsid w:val="00E82B68"/>
    <w:rsid w:val="00E8389A"/>
    <w:rsid w:val="00E83F26"/>
    <w:rsid w:val="00E843C0"/>
    <w:rsid w:val="00E84484"/>
    <w:rsid w:val="00E85682"/>
    <w:rsid w:val="00E85955"/>
    <w:rsid w:val="00E85A91"/>
    <w:rsid w:val="00E85B38"/>
    <w:rsid w:val="00E86068"/>
    <w:rsid w:val="00E8638C"/>
    <w:rsid w:val="00E86B42"/>
    <w:rsid w:val="00E879E8"/>
    <w:rsid w:val="00E87B30"/>
    <w:rsid w:val="00E87EF1"/>
    <w:rsid w:val="00E90206"/>
    <w:rsid w:val="00E903C7"/>
    <w:rsid w:val="00E90866"/>
    <w:rsid w:val="00E91559"/>
    <w:rsid w:val="00E915D7"/>
    <w:rsid w:val="00E91749"/>
    <w:rsid w:val="00E91B4B"/>
    <w:rsid w:val="00E93096"/>
    <w:rsid w:val="00E93298"/>
    <w:rsid w:val="00E934A0"/>
    <w:rsid w:val="00E93505"/>
    <w:rsid w:val="00E93AAB"/>
    <w:rsid w:val="00E93E87"/>
    <w:rsid w:val="00E944B8"/>
    <w:rsid w:val="00E94CE4"/>
    <w:rsid w:val="00E94DBE"/>
    <w:rsid w:val="00E951F2"/>
    <w:rsid w:val="00E95CDB"/>
    <w:rsid w:val="00E96653"/>
    <w:rsid w:val="00E975BD"/>
    <w:rsid w:val="00E97977"/>
    <w:rsid w:val="00E97C71"/>
    <w:rsid w:val="00E97D11"/>
    <w:rsid w:val="00EA04CC"/>
    <w:rsid w:val="00EA1223"/>
    <w:rsid w:val="00EA17F1"/>
    <w:rsid w:val="00EA1C2A"/>
    <w:rsid w:val="00EA1C56"/>
    <w:rsid w:val="00EA21F8"/>
    <w:rsid w:val="00EA27BD"/>
    <w:rsid w:val="00EA3E57"/>
    <w:rsid w:val="00EA4A30"/>
    <w:rsid w:val="00EA5043"/>
    <w:rsid w:val="00EA547B"/>
    <w:rsid w:val="00EA60CA"/>
    <w:rsid w:val="00EA60DB"/>
    <w:rsid w:val="00EA6C26"/>
    <w:rsid w:val="00EA7071"/>
    <w:rsid w:val="00EA7205"/>
    <w:rsid w:val="00EA7961"/>
    <w:rsid w:val="00EA7B3C"/>
    <w:rsid w:val="00EA7CE2"/>
    <w:rsid w:val="00EB055C"/>
    <w:rsid w:val="00EB0CE2"/>
    <w:rsid w:val="00EB1813"/>
    <w:rsid w:val="00EB20A9"/>
    <w:rsid w:val="00EB24C6"/>
    <w:rsid w:val="00EB2BB0"/>
    <w:rsid w:val="00EB3719"/>
    <w:rsid w:val="00EB3FB3"/>
    <w:rsid w:val="00EB444B"/>
    <w:rsid w:val="00EB44B6"/>
    <w:rsid w:val="00EB4B9F"/>
    <w:rsid w:val="00EB52BD"/>
    <w:rsid w:val="00EB6626"/>
    <w:rsid w:val="00EB6761"/>
    <w:rsid w:val="00EB67E9"/>
    <w:rsid w:val="00EB6B95"/>
    <w:rsid w:val="00EB6EB2"/>
    <w:rsid w:val="00EB751D"/>
    <w:rsid w:val="00EB7535"/>
    <w:rsid w:val="00EB7BD5"/>
    <w:rsid w:val="00EC00EE"/>
    <w:rsid w:val="00EC01D8"/>
    <w:rsid w:val="00EC0368"/>
    <w:rsid w:val="00EC0411"/>
    <w:rsid w:val="00EC0440"/>
    <w:rsid w:val="00EC04CF"/>
    <w:rsid w:val="00EC0649"/>
    <w:rsid w:val="00EC0A34"/>
    <w:rsid w:val="00EC0B81"/>
    <w:rsid w:val="00EC0CF3"/>
    <w:rsid w:val="00EC174C"/>
    <w:rsid w:val="00EC1C71"/>
    <w:rsid w:val="00EC1DD4"/>
    <w:rsid w:val="00EC24B0"/>
    <w:rsid w:val="00EC30CA"/>
    <w:rsid w:val="00EC32B5"/>
    <w:rsid w:val="00EC34A4"/>
    <w:rsid w:val="00EC35BE"/>
    <w:rsid w:val="00EC3964"/>
    <w:rsid w:val="00EC39FB"/>
    <w:rsid w:val="00EC42F8"/>
    <w:rsid w:val="00EC489A"/>
    <w:rsid w:val="00EC4E11"/>
    <w:rsid w:val="00EC5368"/>
    <w:rsid w:val="00EC5700"/>
    <w:rsid w:val="00EC5B13"/>
    <w:rsid w:val="00EC621C"/>
    <w:rsid w:val="00EC659F"/>
    <w:rsid w:val="00EC6EF2"/>
    <w:rsid w:val="00EC724A"/>
    <w:rsid w:val="00EC724C"/>
    <w:rsid w:val="00EC75D1"/>
    <w:rsid w:val="00EC76D9"/>
    <w:rsid w:val="00EC7703"/>
    <w:rsid w:val="00EC796F"/>
    <w:rsid w:val="00ED012F"/>
    <w:rsid w:val="00ED01E8"/>
    <w:rsid w:val="00ED04C5"/>
    <w:rsid w:val="00ED06D8"/>
    <w:rsid w:val="00ED0E6F"/>
    <w:rsid w:val="00ED115E"/>
    <w:rsid w:val="00ED12A4"/>
    <w:rsid w:val="00ED1D84"/>
    <w:rsid w:val="00ED1DB9"/>
    <w:rsid w:val="00ED20E9"/>
    <w:rsid w:val="00ED22EB"/>
    <w:rsid w:val="00ED244B"/>
    <w:rsid w:val="00ED29E6"/>
    <w:rsid w:val="00ED2CCE"/>
    <w:rsid w:val="00ED2DA1"/>
    <w:rsid w:val="00ED312C"/>
    <w:rsid w:val="00ED345E"/>
    <w:rsid w:val="00ED35B1"/>
    <w:rsid w:val="00ED35F7"/>
    <w:rsid w:val="00ED3B59"/>
    <w:rsid w:val="00ED3FC7"/>
    <w:rsid w:val="00ED3FC9"/>
    <w:rsid w:val="00ED41FC"/>
    <w:rsid w:val="00ED4749"/>
    <w:rsid w:val="00ED4E5E"/>
    <w:rsid w:val="00ED56A6"/>
    <w:rsid w:val="00ED5E3F"/>
    <w:rsid w:val="00ED61F5"/>
    <w:rsid w:val="00ED6A16"/>
    <w:rsid w:val="00ED6ABA"/>
    <w:rsid w:val="00ED6BFB"/>
    <w:rsid w:val="00ED6D17"/>
    <w:rsid w:val="00ED6EE9"/>
    <w:rsid w:val="00ED6F51"/>
    <w:rsid w:val="00ED6F6C"/>
    <w:rsid w:val="00ED7136"/>
    <w:rsid w:val="00ED7203"/>
    <w:rsid w:val="00ED72AF"/>
    <w:rsid w:val="00ED78E7"/>
    <w:rsid w:val="00ED798F"/>
    <w:rsid w:val="00ED7D25"/>
    <w:rsid w:val="00ED7EC3"/>
    <w:rsid w:val="00EE0307"/>
    <w:rsid w:val="00EE0BCF"/>
    <w:rsid w:val="00EE0BD7"/>
    <w:rsid w:val="00EE0E62"/>
    <w:rsid w:val="00EE126A"/>
    <w:rsid w:val="00EE15F4"/>
    <w:rsid w:val="00EE1758"/>
    <w:rsid w:val="00EE185C"/>
    <w:rsid w:val="00EE1BE9"/>
    <w:rsid w:val="00EE1E51"/>
    <w:rsid w:val="00EE226E"/>
    <w:rsid w:val="00EE2270"/>
    <w:rsid w:val="00EE2DCD"/>
    <w:rsid w:val="00EE3628"/>
    <w:rsid w:val="00EE374C"/>
    <w:rsid w:val="00EE3EC9"/>
    <w:rsid w:val="00EE4C01"/>
    <w:rsid w:val="00EE4E84"/>
    <w:rsid w:val="00EE4FFC"/>
    <w:rsid w:val="00EE533A"/>
    <w:rsid w:val="00EE540D"/>
    <w:rsid w:val="00EE54FA"/>
    <w:rsid w:val="00EE5664"/>
    <w:rsid w:val="00EE572F"/>
    <w:rsid w:val="00EE5E9C"/>
    <w:rsid w:val="00EE6D1D"/>
    <w:rsid w:val="00EE6D8F"/>
    <w:rsid w:val="00EE7185"/>
    <w:rsid w:val="00EE79EA"/>
    <w:rsid w:val="00EE7DD9"/>
    <w:rsid w:val="00EE7E22"/>
    <w:rsid w:val="00EE7FF8"/>
    <w:rsid w:val="00EF01D4"/>
    <w:rsid w:val="00EF0B69"/>
    <w:rsid w:val="00EF0C5C"/>
    <w:rsid w:val="00EF0C84"/>
    <w:rsid w:val="00EF19E2"/>
    <w:rsid w:val="00EF1B11"/>
    <w:rsid w:val="00EF229B"/>
    <w:rsid w:val="00EF277F"/>
    <w:rsid w:val="00EF2D03"/>
    <w:rsid w:val="00EF35A5"/>
    <w:rsid w:val="00EF3888"/>
    <w:rsid w:val="00EF40E5"/>
    <w:rsid w:val="00EF43CC"/>
    <w:rsid w:val="00EF4596"/>
    <w:rsid w:val="00EF5171"/>
    <w:rsid w:val="00EF5636"/>
    <w:rsid w:val="00EF57F7"/>
    <w:rsid w:val="00EF5FF7"/>
    <w:rsid w:val="00EF64EC"/>
    <w:rsid w:val="00EF6F8C"/>
    <w:rsid w:val="00EF6F91"/>
    <w:rsid w:val="00EF700F"/>
    <w:rsid w:val="00EF7062"/>
    <w:rsid w:val="00EF7245"/>
    <w:rsid w:val="00EF73D4"/>
    <w:rsid w:val="00EF76D6"/>
    <w:rsid w:val="00EF7700"/>
    <w:rsid w:val="00EF7703"/>
    <w:rsid w:val="00EF7FE9"/>
    <w:rsid w:val="00F01427"/>
    <w:rsid w:val="00F01899"/>
    <w:rsid w:val="00F019B6"/>
    <w:rsid w:val="00F01B39"/>
    <w:rsid w:val="00F01F74"/>
    <w:rsid w:val="00F024CE"/>
    <w:rsid w:val="00F029B2"/>
    <w:rsid w:val="00F02E60"/>
    <w:rsid w:val="00F03459"/>
    <w:rsid w:val="00F0374E"/>
    <w:rsid w:val="00F03AC7"/>
    <w:rsid w:val="00F03D94"/>
    <w:rsid w:val="00F04018"/>
    <w:rsid w:val="00F045AA"/>
    <w:rsid w:val="00F047A6"/>
    <w:rsid w:val="00F04D47"/>
    <w:rsid w:val="00F04D4C"/>
    <w:rsid w:val="00F04E6E"/>
    <w:rsid w:val="00F04FAE"/>
    <w:rsid w:val="00F05212"/>
    <w:rsid w:val="00F057E2"/>
    <w:rsid w:val="00F05C5A"/>
    <w:rsid w:val="00F05C67"/>
    <w:rsid w:val="00F0602B"/>
    <w:rsid w:val="00F06F87"/>
    <w:rsid w:val="00F06F93"/>
    <w:rsid w:val="00F07246"/>
    <w:rsid w:val="00F072C8"/>
    <w:rsid w:val="00F07689"/>
    <w:rsid w:val="00F07988"/>
    <w:rsid w:val="00F07BA0"/>
    <w:rsid w:val="00F07C57"/>
    <w:rsid w:val="00F1051A"/>
    <w:rsid w:val="00F1064F"/>
    <w:rsid w:val="00F109D0"/>
    <w:rsid w:val="00F10A0A"/>
    <w:rsid w:val="00F10F19"/>
    <w:rsid w:val="00F11598"/>
    <w:rsid w:val="00F11751"/>
    <w:rsid w:val="00F117FA"/>
    <w:rsid w:val="00F11ECA"/>
    <w:rsid w:val="00F11FA1"/>
    <w:rsid w:val="00F12210"/>
    <w:rsid w:val="00F1242F"/>
    <w:rsid w:val="00F13036"/>
    <w:rsid w:val="00F13CDA"/>
    <w:rsid w:val="00F14194"/>
    <w:rsid w:val="00F1479A"/>
    <w:rsid w:val="00F14A07"/>
    <w:rsid w:val="00F14B52"/>
    <w:rsid w:val="00F14E72"/>
    <w:rsid w:val="00F150F1"/>
    <w:rsid w:val="00F15263"/>
    <w:rsid w:val="00F155B5"/>
    <w:rsid w:val="00F158BA"/>
    <w:rsid w:val="00F15B8C"/>
    <w:rsid w:val="00F15BBF"/>
    <w:rsid w:val="00F15C1A"/>
    <w:rsid w:val="00F15D2D"/>
    <w:rsid w:val="00F15D73"/>
    <w:rsid w:val="00F16455"/>
    <w:rsid w:val="00F16C7D"/>
    <w:rsid w:val="00F16DEF"/>
    <w:rsid w:val="00F16F82"/>
    <w:rsid w:val="00F1797A"/>
    <w:rsid w:val="00F203FD"/>
    <w:rsid w:val="00F2066C"/>
    <w:rsid w:val="00F20A58"/>
    <w:rsid w:val="00F2131E"/>
    <w:rsid w:val="00F21E62"/>
    <w:rsid w:val="00F2299C"/>
    <w:rsid w:val="00F229F1"/>
    <w:rsid w:val="00F22ECF"/>
    <w:rsid w:val="00F22F2A"/>
    <w:rsid w:val="00F233F8"/>
    <w:rsid w:val="00F2390F"/>
    <w:rsid w:val="00F23940"/>
    <w:rsid w:val="00F23ADE"/>
    <w:rsid w:val="00F23EE6"/>
    <w:rsid w:val="00F24BA9"/>
    <w:rsid w:val="00F24DAF"/>
    <w:rsid w:val="00F24E46"/>
    <w:rsid w:val="00F24F33"/>
    <w:rsid w:val="00F254BD"/>
    <w:rsid w:val="00F25C19"/>
    <w:rsid w:val="00F25C93"/>
    <w:rsid w:val="00F25D26"/>
    <w:rsid w:val="00F26274"/>
    <w:rsid w:val="00F26744"/>
    <w:rsid w:val="00F26950"/>
    <w:rsid w:val="00F26B51"/>
    <w:rsid w:val="00F26F02"/>
    <w:rsid w:val="00F26F1B"/>
    <w:rsid w:val="00F27066"/>
    <w:rsid w:val="00F273D3"/>
    <w:rsid w:val="00F273F3"/>
    <w:rsid w:val="00F27B7E"/>
    <w:rsid w:val="00F3009D"/>
    <w:rsid w:val="00F30501"/>
    <w:rsid w:val="00F3094C"/>
    <w:rsid w:val="00F30A5F"/>
    <w:rsid w:val="00F30E9B"/>
    <w:rsid w:val="00F30FB3"/>
    <w:rsid w:val="00F3124A"/>
    <w:rsid w:val="00F31267"/>
    <w:rsid w:val="00F318D7"/>
    <w:rsid w:val="00F31A3C"/>
    <w:rsid w:val="00F31D73"/>
    <w:rsid w:val="00F31DF9"/>
    <w:rsid w:val="00F32AA9"/>
    <w:rsid w:val="00F32C19"/>
    <w:rsid w:val="00F32C79"/>
    <w:rsid w:val="00F32CED"/>
    <w:rsid w:val="00F32E12"/>
    <w:rsid w:val="00F32F0A"/>
    <w:rsid w:val="00F32F17"/>
    <w:rsid w:val="00F3397C"/>
    <w:rsid w:val="00F348C6"/>
    <w:rsid w:val="00F34B04"/>
    <w:rsid w:val="00F34D19"/>
    <w:rsid w:val="00F34E1B"/>
    <w:rsid w:val="00F352D2"/>
    <w:rsid w:val="00F352EF"/>
    <w:rsid w:val="00F3569C"/>
    <w:rsid w:val="00F3626A"/>
    <w:rsid w:val="00F36CB0"/>
    <w:rsid w:val="00F373F1"/>
    <w:rsid w:val="00F40063"/>
    <w:rsid w:val="00F40148"/>
    <w:rsid w:val="00F401A2"/>
    <w:rsid w:val="00F401D9"/>
    <w:rsid w:val="00F406D7"/>
    <w:rsid w:val="00F4189F"/>
    <w:rsid w:val="00F41B99"/>
    <w:rsid w:val="00F41CCE"/>
    <w:rsid w:val="00F4232A"/>
    <w:rsid w:val="00F42507"/>
    <w:rsid w:val="00F42680"/>
    <w:rsid w:val="00F42E05"/>
    <w:rsid w:val="00F431AD"/>
    <w:rsid w:val="00F433A3"/>
    <w:rsid w:val="00F4397F"/>
    <w:rsid w:val="00F43CB5"/>
    <w:rsid w:val="00F43EA5"/>
    <w:rsid w:val="00F43F36"/>
    <w:rsid w:val="00F4431F"/>
    <w:rsid w:val="00F4444B"/>
    <w:rsid w:val="00F44525"/>
    <w:rsid w:val="00F4469E"/>
    <w:rsid w:val="00F44D0E"/>
    <w:rsid w:val="00F44D2E"/>
    <w:rsid w:val="00F452C0"/>
    <w:rsid w:val="00F4683F"/>
    <w:rsid w:val="00F46A5B"/>
    <w:rsid w:val="00F46BCF"/>
    <w:rsid w:val="00F47063"/>
    <w:rsid w:val="00F47333"/>
    <w:rsid w:val="00F477BF"/>
    <w:rsid w:val="00F47842"/>
    <w:rsid w:val="00F47B7F"/>
    <w:rsid w:val="00F47BC9"/>
    <w:rsid w:val="00F5026C"/>
    <w:rsid w:val="00F50406"/>
    <w:rsid w:val="00F50F40"/>
    <w:rsid w:val="00F50F61"/>
    <w:rsid w:val="00F5166D"/>
    <w:rsid w:val="00F51EF4"/>
    <w:rsid w:val="00F529C3"/>
    <w:rsid w:val="00F52EE4"/>
    <w:rsid w:val="00F530A8"/>
    <w:rsid w:val="00F533FD"/>
    <w:rsid w:val="00F53B84"/>
    <w:rsid w:val="00F5409F"/>
    <w:rsid w:val="00F54302"/>
    <w:rsid w:val="00F5470B"/>
    <w:rsid w:val="00F54A2C"/>
    <w:rsid w:val="00F54A3A"/>
    <w:rsid w:val="00F54FCC"/>
    <w:rsid w:val="00F55217"/>
    <w:rsid w:val="00F55772"/>
    <w:rsid w:val="00F57CDE"/>
    <w:rsid w:val="00F57D11"/>
    <w:rsid w:val="00F57FBC"/>
    <w:rsid w:val="00F60214"/>
    <w:rsid w:val="00F609B9"/>
    <w:rsid w:val="00F60B41"/>
    <w:rsid w:val="00F60BE3"/>
    <w:rsid w:val="00F610D2"/>
    <w:rsid w:val="00F61748"/>
    <w:rsid w:val="00F61B0E"/>
    <w:rsid w:val="00F61BAC"/>
    <w:rsid w:val="00F61CCC"/>
    <w:rsid w:val="00F623FB"/>
    <w:rsid w:val="00F62595"/>
    <w:rsid w:val="00F62672"/>
    <w:rsid w:val="00F62765"/>
    <w:rsid w:val="00F63E56"/>
    <w:rsid w:val="00F63EC2"/>
    <w:rsid w:val="00F651E1"/>
    <w:rsid w:val="00F6576E"/>
    <w:rsid w:val="00F65B60"/>
    <w:rsid w:val="00F665DE"/>
    <w:rsid w:val="00F66BFD"/>
    <w:rsid w:val="00F66D8F"/>
    <w:rsid w:val="00F66E11"/>
    <w:rsid w:val="00F67B25"/>
    <w:rsid w:val="00F67F13"/>
    <w:rsid w:val="00F67F88"/>
    <w:rsid w:val="00F703E1"/>
    <w:rsid w:val="00F7046F"/>
    <w:rsid w:val="00F70864"/>
    <w:rsid w:val="00F712D9"/>
    <w:rsid w:val="00F71806"/>
    <w:rsid w:val="00F71A38"/>
    <w:rsid w:val="00F71A5C"/>
    <w:rsid w:val="00F71A74"/>
    <w:rsid w:val="00F71C74"/>
    <w:rsid w:val="00F7222B"/>
    <w:rsid w:val="00F72C33"/>
    <w:rsid w:val="00F732B1"/>
    <w:rsid w:val="00F73757"/>
    <w:rsid w:val="00F73D8B"/>
    <w:rsid w:val="00F743CB"/>
    <w:rsid w:val="00F74423"/>
    <w:rsid w:val="00F745BE"/>
    <w:rsid w:val="00F74881"/>
    <w:rsid w:val="00F75348"/>
    <w:rsid w:val="00F75454"/>
    <w:rsid w:val="00F7572A"/>
    <w:rsid w:val="00F7572C"/>
    <w:rsid w:val="00F7667A"/>
    <w:rsid w:val="00F76A66"/>
    <w:rsid w:val="00F76F0A"/>
    <w:rsid w:val="00F76F7F"/>
    <w:rsid w:val="00F7755A"/>
    <w:rsid w:val="00F77CC4"/>
    <w:rsid w:val="00F77D56"/>
    <w:rsid w:val="00F80A60"/>
    <w:rsid w:val="00F80BDE"/>
    <w:rsid w:val="00F80CB8"/>
    <w:rsid w:val="00F815C8"/>
    <w:rsid w:val="00F81752"/>
    <w:rsid w:val="00F8197C"/>
    <w:rsid w:val="00F820AD"/>
    <w:rsid w:val="00F82406"/>
    <w:rsid w:val="00F8279D"/>
    <w:rsid w:val="00F828A4"/>
    <w:rsid w:val="00F82DA8"/>
    <w:rsid w:val="00F82F19"/>
    <w:rsid w:val="00F8336D"/>
    <w:rsid w:val="00F83D54"/>
    <w:rsid w:val="00F83E83"/>
    <w:rsid w:val="00F83F42"/>
    <w:rsid w:val="00F8418C"/>
    <w:rsid w:val="00F849D6"/>
    <w:rsid w:val="00F84B05"/>
    <w:rsid w:val="00F84E08"/>
    <w:rsid w:val="00F84F8C"/>
    <w:rsid w:val="00F85708"/>
    <w:rsid w:val="00F8591F"/>
    <w:rsid w:val="00F859AE"/>
    <w:rsid w:val="00F85EA6"/>
    <w:rsid w:val="00F86144"/>
    <w:rsid w:val="00F86876"/>
    <w:rsid w:val="00F86BD8"/>
    <w:rsid w:val="00F87174"/>
    <w:rsid w:val="00F87688"/>
    <w:rsid w:val="00F87A60"/>
    <w:rsid w:val="00F87B9B"/>
    <w:rsid w:val="00F87E31"/>
    <w:rsid w:val="00F90599"/>
    <w:rsid w:val="00F90AF6"/>
    <w:rsid w:val="00F91789"/>
    <w:rsid w:val="00F91E47"/>
    <w:rsid w:val="00F91F59"/>
    <w:rsid w:val="00F9242A"/>
    <w:rsid w:val="00F9258E"/>
    <w:rsid w:val="00F92979"/>
    <w:rsid w:val="00F92A11"/>
    <w:rsid w:val="00F93111"/>
    <w:rsid w:val="00F93575"/>
    <w:rsid w:val="00F9401A"/>
    <w:rsid w:val="00F940C7"/>
    <w:rsid w:val="00F94673"/>
    <w:rsid w:val="00F94CCE"/>
    <w:rsid w:val="00F94E67"/>
    <w:rsid w:val="00F95FDD"/>
    <w:rsid w:val="00F96569"/>
    <w:rsid w:val="00F9669F"/>
    <w:rsid w:val="00F967D0"/>
    <w:rsid w:val="00F969B2"/>
    <w:rsid w:val="00F96AA5"/>
    <w:rsid w:val="00F96C20"/>
    <w:rsid w:val="00F96F7B"/>
    <w:rsid w:val="00F97828"/>
    <w:rsid w:val="00F97AD5"/>
    <w:rsid w:val="00FA06A3"/>
    <w:rsid w:val="00FA07A7"/>
    <w:rsid w:val="00FA082B"/>
    <w:rsid w:val="00FA09E2"/>
    <w:rsid w:val="00FA153F"/>
    <w:rsid w:val="00FA1CC9"/>
    <w:rsid w:val="00FA2181"/>
    <w:rsid w:val="00FA2253"/>
    <w:rsid w:val="00FA301B"/>
    <w:rsid w:val="00FA325B"/>
    <w:rsid w:val="00FA32BE"/>
    <w:rsid w:val="00FA3ADF"/>
    <w:rsid w:val="00FA3CD2"/>
    <w:rsid w:val="00FA3F73"/>
    <w:rsid w:val="00FA4497"/>
    <w:rsid w:val="00FA4996"/>
    <w:rsid w:val="00FA4D88"/>
    <w:rsid w:val="00FA5208"/>
    <w:rsid w:val="00FA5BDF"/>
    <w:rsid w:val="00FA5F05"/>
    <w:rsid w:val="00FA62C0"/>
    <w:rsid w:val="00FA67B1"/>
    <w:rsid w:val="00FA6AC1"/>
    <w:rsid w:val="00FA782C"/>
    <w:rsid w:val="00FA7A8A"/>
    <w:rsid w:val="00FA7DFF"/>
    <w:rsid w:val="00FA7F1C"/>
    <w:rsid w:val="00FA7F9C"/>
    <w:rsid w:val="00FB0A1C"/>
    <w:rsid w:val="00FB0B2C"/>
    <w:rsid w:val="00FB12B3"/>
    <w:rsid w:val="00FB13FA"/>
    <w:rsid w:val="00FB1779"/>
    <w:rsid w:val="00FB18FE"/>
    <w:rsid w:val="00FB1965"/>
    <w:rsid w:val="00FB1A01"/>
    <w:rsid w:val="00FB1AB0"/>
    <w:rsid w:val="00FB1BA8"/>
    <w:rsid w:val="00FB1BAC"/>
    <w:rsid w:val="00FB1BB3"/>
    <w:rsid w:val="00FB1EA9"/>
    <w:rsid w:val="00FB249B"/>
    <w:rsid w:val="00FB25D9"/>
    <w:rsid w:val="00FB2989"/>
    <w:rsid w:val="00FB2E35"/>
    <w:rsid w:val="00FB351A"/>
    <w:rsid w:val="00FB39C3"/>
    <w:rsid w:val="00FB3D69"/>
    <w:rsid w:val="00FB4CA0"/>
    <w:rsid w:val="00FB4CE8"/>
    <w:rsid w:val="00FB5121"/>
    <w:rsid w:val="00FB5312"/>
    <w:rsid w:val="00FB53F2"/>
    <w:rsid w:val="00FB55DD"/>
    <w:rsid w:val="00FB591A"/>
    <w:rsid w:val="00FB5C88"/>
    <w:rsid w:val="00FB5CA2"/>
    <w:rsid w:val="00FB64F8"/>
    <w:rsid w:val="00FB662B"/>
    <w:rsid w:val="00FB684B"/>
    <w:rsid w:val="00FB6916"/>
    <w:rsid w:val="00FB69AC"/>
    <w:rsid w:val="00FB6FD6"/>
    <w:rsid w:val="00FB71F5"/>
    <w:rsid w:val="00FB7369"/>
    <w:rsid w:val="00FC1301"/>
    <w:rsid w:val="00FC15B3"/>
    <w:rsid w:val="00FC1BF5"/>
    <w:rsid w:val="00FC238B"/>
    <w:rsid w:val="00FC2FDD"/>
    <w:rsid w:val="00FC3185"/>
    <w:rsid w:val="00FC34A1"/>
    <w:rsid w:val="00FC395A"/>
    <w:rsid w:val="00FC3A95"/>
    <w:rsid w:val="00FC3FF9"/>
    <w:rsid w:val="00FC4173"/>
    <w:rsid w:val="00FC475A"/>
    <w:rsid w:val="00FC4A92"/>
    <w:rsid w:val="00FC4C77"/>
    <w:rsid w:val="00FC4E68"/>
    <w:rsid w:val="00FC4F21"/>
    <w:rsid w:val="00FC56CD"/>
    <w:rsid w:val="00FC5ABE"/>
    <w:rsid w:val="00FC5DD9"/>
    <w:rsid w:val="00FC5E24"/>
    <w:rsid w:val="00FC687F"/>
    <w:rsid w:val="00FC6A0C"/>
    <w:rsid w:val="00FC6C34"/>
    <w:rsid w:val="00FC6C8F"/>
    <w:rsid w:val="00FC7054"/>
    <w:rsid w:val="00FC7097"/>
    <w:rsid w:val="00FC71E9"/>
    <w:rsid w:val="00FC74AB"/>
    <w:rsid w:val="00FC74F2"/>
    <w:rsid w:val="00FC7A97"/>
    <w:rsid w:val="00FD0825"/>
    <w:rsid w:val="00FD0830"/>
    <w:rsid w:val="00FD0FBA"/>
    <w:rsid w:val="00FD1007"/>
    <w:rsid w:val="00FD1108"/>
    <w:rsid w:val="00FD172D"/>
    <w:rsid w:val="00FD2019"/>
    <w:rsid w:val="00FD2448"/>
    <w:rsid w:val="00FD2C1C"/>
    <w:rsid w:val="00FD2DBE"/>
    <w:rsid w:val="00FD310A"/>
    <w:rsid w:val="00FD3654"/>
    <w:rsid w:val="00FD3674"/>
    <w:rsid w:val="00FD36F7"/>
    <w:rsid w:val="00FD4C61"/>
    <w:rsid w:val="00FD55E8"/>
    <w:rsid w:val="00FD67A4"/>
    <w:rsid w:val="00FD67C6"/>
    <w:rsid w:val="00FD6F41"/>
    <w:rsid w:val="00FD779D"/>
    <w:rsid w:val="00FD7BB2"/>
    <w:rsid w:val="00FE162F"/>
    <w:rsid w:val="00FE1B2C"/>
    <w:rsid w:val="00FE2058"/>
    <w:rsid w:val="00FE27AB"/>
    <w:rsid w:val="00FE29FE"/>
    <w:rsid w:val="00FE2D22"/>
    <w:rsid w:val="00FE3CAC"/>
    <w:rsid w:val="00FE3D71"/>
    <w:rsid w:val="00FE4454"/>
    <w:rsid w:val="00FE4B09"/>
    <w:rsid w:val="00FE4B1F"/>
    <w:rsid w:val="00FE4BCF"/>
    <w:rsid w:val="00FE508B"/>
    <w:rsid w:val="00FE5736"/>
    <w:rsid w:val="00FE596B"/>
    <w:rsid w:val="00FE5B59"/>
    <w:rsid w:val="00FE5C47"/>
    <w:rsid w:val="00FE5C57"/>
    <w:rsid w:val="00FE5EEA"/>
    <w:rsid w:val="00FE6311"/>
    <w:rsid w:val="00FE656F"/>
    <w:rsid w:val="00FE6BBF"/>
    <w:rsid w:val="00FE6DF9"/>
    <w:rsid w:val="00FE6E52"/>
    <w:rsid w:val="00FE7532"/>
    <w:rsid w:val="00FE77CB"/>
    <w:rsid w:val="00FE7B9E"/>
    <w:rsid w:val="00FE7DD3"/>
    <w:rsid w:val="00FF0608"/>
    <w:rsid w:val="00FF06CD"/>
    <w:rsid w:val="00FF1006"/>
    <w:rsid w:val="00FF1990"/>
    <w:rsid w:val="00FF2152"/>
    <w:rsid w:val="00FF272D"/>
    <w:rsid w:val="00FF2817"/>
    <w:rsid w:val="00FF2980"/>
    <w:rsid w:val="00FF2A96"/>
    <w:rsid w:val="00FF2C47"/>
    <w:rsid w:val="00FF2CA4"/>
    <w:rsid w:val="00FF3482"/>
    <w:rsid w:val="00FF38F3"/>
    <w:rsid w:val="00FF3959"/>
    <w:rsid w:val="00FF3AA6"/>
    <w:rsid w:val="00FF46C0"/>
    <w:rsid w:val="00FF4E82"/>
    <w:rsid w:val="00FF5230"/>
    <w:rsid w:val="00FF5445"/>
    <w:rsid w:val="00FF5554"/>
    <w:rsid w:val="00FF55E9"/>
    <w:rsid w:val="00FF576A"/>
    <w:rsid w:val="00FF5D11"/>
    <w:rsid w:val="00FF62D7"/>
    <w:rsid w:val="00FF63C0"/>
    <w:rsid w:val="00FF6A02"/>
    <w:rsid w:val="00FF6B64"/>
    <w:rsid w:val="00FF72C8"/>
    <w:rsid w:val="00FF739B"/>
    <w:rsid w:val="00FF7D69"/>
    <w:rsid w:val="00FF7DA5"/>
    <w:rsid w:val="00FF7E0E"/>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8698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9" w:unhideWhenUsed="0" w:qFormat="1"/>
    <w:lsdException w:name="heading 3" w:locked="1" w:semiHidden="0" w:uiPriority="9" w:unhideWhenUsed="0" w:qFormat="1"/>
    <w:lsdException w:name="heading 4" w:locked="1" w:semiHidden="0" w:uiPriority="9" w:unhideWhenUsed="0" w:qFormat="1"/>
    <w:lsdException w:name="heading 5" w:locked="1" w:semiHidden="0" w:uiPriority="9" w:unhideWhenUsed="0" w:qFormat="1"/>
    <w:lsdException w:name="heading 6" w:locked="1" w:semiHidden="0" w:uiPriority="9" w:unhideWhenUsed="0" w:qFormat="1"/>
    <w:lsdException w:name="heading 7" w:locked="1" w:uiPriority="9" w:qFormat="1"/>
    <w:lsdException w:name="heading 8" w:locked="1" w:uiPriority="9" w:qFormat="1"/>
    <w:lsdException w:name="heading 9" w:locked="1" w:uiPriority="9" w:qFormat="1"/>
    <w:lsdException w:name="index 1" w:locked="1" w:uiPriority="0"/>
    <w:lsdException w:name="toc 1" w:locked="1" w:uiPriority="39" w:qFormat="1"/>
    <w:lsdException w:name="toc 2" w:locked="1" w:uiPriority="39" w:qFormat="1"/>
    <w:lsdException w:name="toc 3" w:locked="1" w:uiPriority="39" w:qFormat="1"/>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uiPriority="0"/>
    <w:lsdException w:name="footnote text" w:locked="1"/>
    <w:lsdException w:name="annotation text" w:locked="1"/>
    <w:lsdException w:name="header" w:locked="1"/>
    <w:lsdException w:name="footer" w:locked="1"/>
    <w:lsdException w:name="index heading" w:locked="1" w:uiPriority="0"/>
    <w:lsdException w:name="caption" w:locked="1" w:uiPriority="35" w:qFormat="1"/>
    <w:lsdException w:name="footnote reference" w:uiPriority="0"/>
    <w:lsdException w:name="page number" w:locked="1" w:uiPriority="0"/>
    <w:lsdException w:name="endnote reference" w:locked="1"/>
    <w:lsdException w:name="endnote text" w:locked="1"/>
    <w:lsdException w:name="List" w:locked="1"/>
    <w:lsdException w:name="List Bullet" w:locked="1"/>
    <w:lsdException w:name="Title" w:locked="1" w:semiHidden="0" w:uiPriority="10" w:unhideWhenUsed="0" w:qFormat="1"/>
    <w:lsdException w:name="Default Paragraph Font" w:locked="1" w:uiPriority="0"/>
    <w:lsdException w:name="Body Text" w:locked="1" w:qFormat="1"/>
    <w:lsdException w:name="Body Text Indent" w:locked="1" w:uiPriority="0"/>
    <w:lsdException w:name="Subtitle" w:locked="1" w:semiHidden="0" w:uiPriority="0" w:unhideWhenUsed="0" w:qFormat="1"/>
    <w:lsdException w:name="Body Text 2" w:locked="1"/>
    <w:lsdException w:name="Body Text 3" w:locked="1"/>
    <w:lsdException w:name="Body Text Indent 2" w:locked="1"/>
    <w:lsdException w:name="Body Text Indent 3" w:locked="1"/>
    <w:lsdException w:name="FollowedHyperlink" w:locked="1"/>
    <w:lsdException w:name="Strong" w:locked="1" w:semiHidden="0" w:uiPriority="22" w:unhideWhenUsed="0" w:qFormat="1"/>
    <w:lsdException w:name="Emphasis" w:locked="1" w:semiHidden="0" w:unhideWhenUsed="0" w:qFormat="1"/>
    <w:lsdException w:name="Document Map" w:locked="1"/>
    <w:lsdException w:name="Normal (Web)" w:locked="1"/>
    <w:lsdException w:name="HTML Preformatted" w:locked="1" w:uiPriority="0"/>
    <w:lsdException w:name="annotation subject" w:locked="1"/>
    <w:lsdException w:name="Balloon Text" w:locked="1"/>
    <w:lsdException w:name="Table Grid" w:locked="1"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9"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69"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53431"/>
    <w:pPr>
      <w:suppressAutoHyphens/>
      <w:spacing w:line="276" w:lineRule="auto"/>
      <w:jc w:val="both"/>
    </w:pPr>
    <w:rPr>
      <w:rFonts w:ascii="Arial" w:eastAsia="Times New Roman" w:hAnsi="Arial" w:cs="Arial"/>
      <w:kern w:val="28"/>
      <w:sz w:val="20"/>
      <w:szCs w:val="20"/>
      <w:lang w:eastAsia="ar-SA"/>
    </w:rPr>
  </w:style>
  <w:style w:type="paragraph" w:styleId="Titolo1">
    <w:name w:val="heading 1"/>
    <w:basedOn w:val="Normale"/>
    <w:next w:val="Normale"/>
    <w:link w:val="Titolo1Carattere"/>
    <w:qFormat/>
    <w:rsid w:val="00081D93"/>
    <w:pPr>
      <w:keepNext/>
      <w:spacing w:before="120" w:after="120"/>
      <w:outlineLvl w:val="0"/>
    </w:pPr>
    <w:rPr>
      <w:b/>
      <w:bCs/>
      <w:color w:val="548DD4" w:themeColor="text2" w:themeTint="99"/>
      <w:sz w:val="24"/>
      <w:szCs w:val="32"/>
    </w:rPr>
  </w:style>
  <w:style w:type="paragraph" w:styleId="Titolo2">
    <w:name w:val="heading 2"/>
    <w:aliases w:val="Section"/>
    <w:basedOn w:val="Normale"/>
    <w:next w:val="Normale"/>
    <w:link w:val="Titolo2Carattere"/>
    <w:uiPriority w:val="9"/>
    <w:qFormat/>
    <w:rsid w:val="00AE6504"/>
    <w:pPr>
      <w:keepNext/>
      <w:keepLines/>
      <w:spacing w:before="200"/>
      <w:outlineLvl w:val="1"/>
    </w:pPr>
    <w:rPr>
      <w:rFonts w:eastAsia="MS Gothic"/>
      <w:bCs/>
      <w:color w:val="4F81BD"/>
      <w:sz w:val="24"/>
      <w:szCs w:val="24"/>
      <w:lang w:eastAsia="it-IT"/>
    </w:rPr>
  </w:style>
  <w:style w:type="paragraph" w:styleId="Titolo3">
    <w:name w:val="heading 3"/>
    <w:basedOn w:val="Normale"/>
    <w:next w:val="Normale"/>
    <w:link w:val="Titolo3Carattere"/>
    <w:uiPriority w:val="9"/>
    <w:qFormat/>
    <w:rsid w:val="00C22769"/>
    <w:pPr>
      <w:keepNext/>
      <w:keepLines/>
      <w:spacing w:before="200"/>
      <w:outlineLvl w:val="2"/>
    </w:pPr>
    <w:rPr>
      <w:rFonts w:eastAsia="MS Gothic"/>
      <w:bCs/>
      <w:color w:val="4F81BD"/>
      <w:sz w:val="22"/>
      <w:szCs w:val="22"/>
      <w:lang w:eastAsia="it-IT"/>
    </w:rPr>
  </w:style>
  <w:style w:type="paragraph" w:styleId="Titolo4">
    <w:name w:val="heading 4"/>
    <w:basedOn w:val="Normale"/>
    <w:next w:val="Normale"/>
    <w:link w:val="Titolo4Carattere"/>
    <w:uiPriority w:val="9"/>
    <w:qFormat/>
    <w:rsid w:val="003C39CD"/>
    <w:pPr>
      <w:keepNext/>
      <w:keepLines/>
      <w:spacing w:before="40"/>
      <w:outlineLvl w:val="3"/>
    </w:pPr>
    <w:rPr>
      <w:rFonts w:eastAsia="MS Gothic"/>
      <w:b/>
      <w:i/>
      <w:iCs/>
      <w:color w:val="365F91"/>
    </w:rPr>
  </w:style>
  <w:style w:type="paragraph" w:styleId="Titolo5">
    <w:name w:val="heading 5"/>
    <w:basedOn w:val="Normale"/>
    <w:next w:val="Normale"/>
    <w:link w:val="Titolo5Carattere"/>
    <w:uiPriority w:val="9"/>
    <w:qFormat/>
    <w:rsid w:val="003E1755"/>
    <w:pPr>
      <w:keepNext/>
      <w:suppressAutoHyphens w:val="0"/>
      <w:spacing w:line="80" w:lineRule="atLeast"/>
      <w:jc w:val="center"/>
      <w:outlineLvl w:val="4"/>
    </w:pPr>
    <w:rPr>
      <w:rFonts w:ascii="Calibri" w:hAnsi="Calibri" w:cs="Times New Roman"/>
      <w:b/>
      <w:bCs/>
      <w:i/>
      <w:iCs/>
      <w:kern w:val="0"/>
      <w:sz w:val="26"/>
      <w:szCs w:val="26"/>
      <w:lang w:eastAsia="en-US"/>
    </w:rPr>
  </w:style>
  <w:style w:type="paragraph" w:styleId="Titolo6">
    <w:name w:val="heading 6"/>
    <w:basedOn w:val="Normale"/>
    <w:next w:val="Normale"/>
    <w:link w:val="Titolo6Carattere"/>
    <w:uiPriority w:val="9"/>
    <w:qFormat/>
    <w:rsid w:val="00625D57"/>
    <w:pPr>
      <w:keepNext/>
      <w:suppressAutoHyphens w:val="0"/>
      <w:spacing w:line="240" w:lineRule="auto"/>
      <w:outlineLvl w:val="5"/>
    </w:pPr>
    <w:rPr>
      <w:rFonts w:ascii="Times New Roman" w:hAnsi="Times New Roman" w:cs="Times New Roman"/>
      <w:b/>
      <w:kern w:val="0"/>
      <w:sz w:val="28"/>
      <w:lang w:eastAsia="it-IT"/>
    </w:rPr>
  </w:style>
  <w:style w:type="paragraph" w:styleId="Titolo7">
    <w:name w:val="heading 7"/>
    <w:basedOn w:val="Normale"/>
    <w:next w:val="Normale"/>
    <w:link w:val="Titolo7Carattere"/>
    <w:uiPriority w:val="9"/>
    <w:qFormat/>
    <w:rsid w:val="00625D57"/>
    <w:pPr>
      <w:keepNext/>
      <w:pBdr>
        <w:top w:val="single" w:sz="4" w:space="1" w:color="auto"/>
        <w:left w:val="single" w:sz="4" w:space="2" w:color="auto"/>
        <w:bottom w:val="single" w:sz="4" w:space="1" w:color="auto"/>
        <w:right w:val="single" w:sz="4" w:space="4" w:color="auto"/>
      </w:pBdr>
      <w:suppressAutoHyphens w:val="0"/>
      <w:spacing w:line="240" w:lineRule="auto"/>
      <w:outlineLvl w:val="6"/>
    </w:pPr>
    <w:rPr>
      <w:rFonts w:ascii="Times New Roman" w:hAnsi="Times New Roman" w:cs="Times New Roman"/>
      <w:kern w:val="0"/>
      <w:sz w:val="24"/>
      <w:lang w:eastAsia="it-IT"/>
    </w:rPr>
  </w:style>
  <w:style w:type="paragraph" w:styleId="Titolo8">
    <w:name w:val="heading 8"/>
    <w:basedOn w:val="Normale"/>
    <w:next w:val="Normale"/>
    <w:link w:val="Titolo8Carattere"/>
    <w:uiPriority w:val="9"/>
    <w:qFormat/>
    <w:rsid w:val="00625D57"/>
    <w:pPr>
      <w:keepNext/>
      <w:suppressAutoHyphens w:val="0"/>
      <w:spacing w:line="240" w:lineRule="auto"/>
      <w:jc w:val="left"/>
      <w:outlineLvl w:val="7"/>
    </w:pPr>
    <w:rPr>
      <w:rFonts w:ascii="Times New Roman" w:hAnsi="Times New Roman" w:cs="Times New Roman"/>
      <w:b/>
      <w:kern w:val="0"/>
      <w:sz w:val="24"/>
      <w:lang w:eastAsia="it-IT"/>
    </w:rPr>
  </w:style>
  <w:style w:type="paragraph" w:styleId="Titolo9">
    <w:name w:val="heading 9"/>
    <w:basedOn w:val="Normale"/>
    <w:next w:val="Normale"/>
    <w:link w:val="Titolo9Carattere"/>
    <w:uiPriority w:val="9"/>
    <w:qFormat/>
    <w:rsid w:val="00625DFD"/>
    <w:pPr>
      <w:keepNext/>
      <w:keepLines/>
      <w:spacing w:before="200"/>
      <w:outlineLvl w:val="8"/>
    </w:pPr>
    <w:rPr>
      <w:rFonts w:ascii="Cambria" w:eastAsia="MS Gothic" w:hAnsi="Cambria" w:cs="Times New Roman"/>
      <w:i/>
      <w:iCs/>
      <w:color w:val="40404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locked/>
    <w:rsid w:val="00081D93"/>
    <w:rPr>
      <w:rFonts w:ascii="Arial" w:eastAsia="Times New Roman" w:hAnsi="Arial" w:cs="Arial"/>
      <w:b/>
      <w:bCs/>
      <w:color w:val="548DD4" w:themeColor="text2" w:themeTint="99"/>
      <w:kern w:val="28"/>
      <w:sz w:val="24"/>
      <w:szCs w:val="32"/>
      <w:lang w:eastAsia="ar-SA"/>
    </w:rPr>
  </w:style>
  <w:style w:type="character" w:customStyle="1" w:styleId="Titolo2Carattere">
    <w:name w:val="Titolo 2 Carattere"/>
    <w:aliases w:val="Section Carattere"/>
    <w:basedOn w:val="Carpredefinitoparagrafo"/>
    <w:link w:val="Titolo2"/>
    <w:uiPriority w:val="9"/>
    <w:locked/>
    <w:rsid w:val="00AE6504"/>
    <w:rPr>
      <w:rFonts w:ascii="Arial" w:eastAsia="MS Gothic" w:hAnsi="Arial" w:cs="Arial"/>
      <w:bCs/>
      <w:color w:val="4F81BD"/>
      <w:kern w:val="28"/>
      <w:sz w:val="24"/>
      <w:szCs w:val="24"/>
      <w:lang w:eastAsia="it-IT"/>
    </w:rPr>
  </w:style>
  <w:style w:type="character" w:customStyle="1" w:styleId="Titolo3Carattere">
    <w:name w:val="Titolo 3 Carattere"/>
    <w:basedOn w:val="Carpredefinitoparagrafo"/>
    <w:link w:val="Titolo3"/>
    <w:uiPriority w:val="9"/>
    <w:locked/>
    <w:rsid w:val="00C22769"/>
    <w:rPr>
      <w:rFonts w:ascii="Arial" w:eastAsia="MS Gothic" w:hAnsi="Arial" w:cs="Arial"/>
      <w:bCs/>
      <w:color w:val="4F81BD"/>
      <w:kern w:val="28"/>
      <w:lang w:eastAsia="it-IT"/>
    </w:rPr>
  </w:style>
  <w:style w:type="character" w:customStyle="1" w:styleId="Titolo4Carattere">
    <w:name w:val="Titolo 4 Carattere"/>
    <w:basedOn w:val="Carpredefinitoparagrafo"/>
    <w:link w:val="Titolo4"/>
    <w:uiPriority w:val="9"/>
    <w:locked/>
    <w:rsid w:val="003C39CD"/>
    <w:rPr>
      <w:rFonts w:ascii="Arial" w:eastAsia="MS Gothic" w:hAnsi="Arial" w:cs="Arial"/>
      <w:b/>
      <w:i/>
      <w:iCs/>
      <w:color w:val="365F91"/>
      <w:kern w:val="28"/>
      <w:sz w:val="20"/>
      <w:szCs w:val="20"/>
      <w:lang w:eastAsia="ar-SA" w:bidi="ar-SA"/>
    </w:rPr>
  </w:style>
  <w:style w:type="character" w:customStyle="1" w:styleId="Titolo5Carattere">
    <w:name w:val="Titolo 5 Carattere"/>
    <w:basedOn w:val="Carpredefinitoparagrafo"/>
    <w:link w:val="Titolo5"/>
    <w:uiPriority w:val="9"/>
    <w:locked/>
    <w:rsid w:val="003E1755"/>
    <w:rPr>
      <w:rFonts w:ascii="Calibri" w:hAnsi="Calibri" w:cs="Times New Roman"/>
      <w:b/>
      <w:bCs/>
      <w:i/>
      <w:iCs/>
      <w:sz w:val="26"/>
      <w:szCs w:val="26"/>
    </w:rPr>
  </w:style>
  <w:style w:type="character" w:customStyle="1" w:styleId="Titolo6Carattere">
    <w:name w:val="Titolo 6 Carattere"/>
    <w:basedOn w:val="Carpredefinitoparagrafo"/>
    <w:link w:val="Titolo6"/>
    <w:uiPriority w:val="9"/>
    <w:locked/>
    <w:rsid w:val="00625D57"/>
    <w:rPr>
      <w:rFonts w:ascii="Times New Roman" w:hAnsi="Times New Roman" w:cs="Times New Roman"/>
      <w:b/>
      <w:sz w:val="20"/>
      <w:szCs w:val="20"/>
      <w:lang w:eastAsia="it-IT"/>
    </w:rPr>
  </w:style>
  <w:style w:type="character" w:customStyle="1" w:styleId="Titolo7Carattere">
    <w:name w:val="Titolo 7 Carattere"/>
    <w:basedOn w:val="Carpredefinitoparagrafo"/>
    <w:link w:val="Titolo7"/>
    <w:uiPriority w:val="9"/>
    <w:locked/>
    <w:rsid w:val="00625D57"/>
    <w:rPr>
      <w:rFonts w:ascii="Times New Roman" w:hAnsi="Times New Roman" w:cs="Times New Roman"/>
      <w:sz w:val="20"/>
      <w:szCs w:val="20"/>
      <w:lang w:eastAsia="it-IT"/>
    </w:rPr>
  </w:style>
  <w:style w:type="character" w:customStyle="1" w:styleId="Titolo8Carattere">
    <w:name w:val="Titolo 8 Carattere"/>
    <w:basedOn w:val="Carpredefinitoparagrafo"/>
    <w:link w:val="Titolo8"/>
    <w:uiPriority w:val="9"/>
    <w:locked/>
    <w:rsid w:val="00625D57"/>
    <w:rPr>
      <w:rFonts w:ascii="Times New Roman" w:hAnsi="Times New Roman" w:cs="Times New Roman"/>
      <w:b/>
      <w:sz w:val="20"/>
      <w:szCs w:val="20"/>
      <w:lang w:eastAsia="it-IT"/>
    </w:rPr>
  </w:style>
  <w:style w:type="character" w:customStyle="1" w:styleId="Titolo9Carattere">
    <w:name w:val="Titolo 9 Carattere"/>
    <w:basedOn w:val="Carpredefinitoparagrafo"/>
    <w:link w:val="Titolo9"/>
    <w:uiPriority w:val="9"/>
    <w:locked/>
    <w:rsid w:val="00625DFD"/>
    <w:rPr>
      <w:rFonts w:ascii="Cambria" w:eastAsia="MS Gothic" w:hAnsi="Cambria" w:cs="Times New Roman"/>
      <w:i/>
      <w:iCs/>
      <w:color w:val="404040"/>
      <w:kern w:val="28"/>
      <w:sz w:val="20"/>
      <w:szCs w:val="20"/>
      <w:lang w:eastAsia="ar-SA" w:bidi="ar-SA"/>
    </w:rPr>
  </w:style>
  <w:style w:type="paragraph" w:styleId="Intestazione">
    <w:name w:val="header"/>
    <w:aliases w:val="hd,intestazione,h,Header/Footer,header odd,Hyphen,L1 Header,Even,Even1,hd1,Even2,hd2,Even3,hd3,Even11,hd11,Even21,hd21,Even4,hd4,Even12,hd12,Even22,hd22,Alt Header,ho,headerU,Header (m),*Header,encabezado,ITT i,foote,hdnormale,form,header"/>
    <w:basedOn w:val="Normale"/>
    <w:link w:val="IntestazioneCarattere"/>
    <w:uiPriority w:val="99"/>
    <w:rsid w:val="00943298"/>
    <w:pPr>
      <w:tabs>
        <w:tab w:val="center" w:pos="4819"/>
        <w:tab w:val="right" w:pos="9638"/>
      </w:tabs>
      <w:suppressAutoHyphens w:val="0"/>
      <w:spacing w:line="240" w:lineRule="auto"/>
      <w:jc w:val="left"/>
    </w:pPr>
    <w:rPr>
      <w:rFonts w:ascii="Calibri" w:eastAsia="Calibri" w:hAnsi="Calibri" w:cs="Times New Roman"/>
      <w:kern w:val="0"/>
      <w:sz w:val="22"/>
      <w:szCs w:val="22"/>
      <w:lang w:eastAsia="en-US"/>
    </w:rPr>
  </w:style>
  <w:style w:type="character" w:customStyle="1" w:styleId="HeaderChar">
    <w:name w:val="Header Char"/>
    <w:aliases w:val="hd Char,intestazione Char,h Char,Header/Footer Char,header odd Char,Hyphen Char,L1 Header Char,Even Char,Even1 Char,hd1 Char,Even2 Char,hd2 Char,Even3 Char,hd3 Char,Even11 Char,hd11 Char,Even21 Char,hd21 Char,Even4 Char,hd4 Char,Even12 Char"/>
    <w:basedOn w:val="Carpredefinitoparagrafo"/>
    <w:uiPriority w:val="99"/>
    <w:semiHidden/>
    <w:rsid w:val="00EB7D5F"/>
    <w:rPr>
      <w:rFonts w:ascii="Arial" w:eastAsia="Times New Roman" w:hAnsi="Arial" w:cs="Arial"/>
      <w:kern w:val="28"/>
      <w:sz w:val="20"/>
      <w:szCs w:val="20"/>
      <w:lang w:eastAsia="ar-SA"/>
    </w:rPr>
  </w:style>
  <w:style w:type="character" w:customStyle="1" w:styleId="IntestazioneCarattere">
    <w:name w:val="Intestazione Carattere"/>
    <w:aliases w:val="hd Carattere,intestazione Carattere,h Carattere,Header/Footer Carattere,header odd Carattere,Hyphen Carattere,L1 Header Carattere,Even Carattere,Even1 Carattere,hd1 Carattere,Even2 Carattere,hd2 Carattere,Even3 Carattere"/>
    <w:basedOn w:val="Carpredefinitoparagrafo"/>
    <w:link w:val="Intestazione"/>
    <w:uiPriority w:val="99"/>
    <w:locked/>
    <w:rsid w:val="00943298"/>
    <w:rPr>
      <w:rFonts w:cs="Times New Roman"/>
    </w:rPr>
  </w:style>
  <w:style w:type="paragraph" w:styleId="Pidipagina">
    <w:name w:val="footer"/>
    <w:basedOn w:val="Normale"/>
    <w:link w:val="PidipaginaCarattere"/>
    <w:uiPriority w:val="99"/>
    <w:rsid w:val="00943298"/>
    <w:pPr>
      <w:tabs>
        <w:tab w:val="center" w:pos="4819"/>
        <w:tab w:val="right" w:pos="9638"/>
      </w:tabs>
      <w:suppressAutoHyphens w:val="0"/>
      <w:spacing w:line="240" w:lineRule="auto"/>
      <w:jc w:val="left"/>
    </w:pPr>
    <w:rPr>
      <w:rFonts w:ascii="Calibri" w:eastAsia="Calibri" w:hAnsi="Calibri" w:cs="Times New Roman"/>
      <w:kern w:val="0"/>
      <w:sz w:val="22"/>
      <w:szCs w:val="22"/>
      <w:lang w:eastAsia="en-US"/>
    </w:rPr>
  </w:style>
  <w:style w:type="character" w:customStyle="1" w:styleId="PidipaginaCarattere">
    <w:name w:val="Piè di pagina Carattere"/>
    <w:basedOn w:val="Carpredefinitoparagrafo"/>
    <w:link w:val="Pidipagina"/>
    <w:uiPriority w:val="99"/>
    <w:locked/>
    <w:rsid w:val="00943298"/>
    <w:rPr>
      <w:rFonts w:cs="Times New Roman"/>
    </w:rPr>
  </w:style>
  <w:style w:type="paragraph" w:styleId="Testofumetto">
    <w:name w:val="Balloon Text"/>
    <w:basedOn w:val="Normale"/>
    <w:link w:val="TestofumettoCarattere"/>
    <w:uiPriority w:val="99"/>
    <w:rsid w:val="00943298"/>
    <w:pPr>
      <w:suppressAutoHyphens w:val="0"/>
      <w:spacing w:line="240" w:lineRule="auto"/>
      <w:jc w:val="left"/>
    </w:pPr>
    <w:rPr>
      <w:rFonts w:ascii="Tahoma" w:eastAsia="Calibri" w:hAnsi="Tahoma" w:cs="Tahoma"/>
      <w:kern w:val="0"/>
      <w:sz w:val="16"/>
      <w:szCs w:val="16"/>
      <w:lang w:eastAsia="en-US"/>
    </w:rPr>
  </w:style>
  <w:style w:type="character" w:customStyle="1" w:styleId="TestofumettoCarattere">
    <w:name w:val="Testo fumetto Carattere"/>
    <w:basedOn w:val="Carpredefinitoparagrafo"/>
    <w:link w:val="Testofumetto"/>
    <w:uiPriority w:val="99"/>
    <w:semiHidden/>
    <w:locked/>
    <w:rsid w:val="00943298"/>
    <w:rPr>
      <w:rFonts w:ascii="Tahoma" w:hAnsi="Tahoma" w:cs="Tahoma"/>
      <w:sz w:val="16"/>
      <w:szCs w:val="16"/>
    </w:rPr>
  </w:style>
  <w:style w:type="character" w:customStyle="1" w:styleId="st1">
    <w:name w:val="st1"/>
    <w:basedOn w:val="Carpredefinitoparagrafo"/>
    <w:rsid w:val="00943298"/>
    <w:rPr>
      <w:rFonts w:cs="Times New Roman"/>
    </w:rPr>
  </w:style>
  <w:style w:type="character" w:styleId="Collegamentoipertestuale">
    <w:name w:val="Hyperlink"/>
    <w:basedOn w:val="Carpredefinitoparagrafo"/>
    <w:uiPriority w:val="99"/>
    <w:rsid w:val="00943298"/>
    <w:rPr>
      <w:rFonts w:cs="Times New Roman"/>
      <w:color w:val="0000FF"/>
      <w:u w:val="single"/>
    </w:rPr>
  </w:style>
  <w:style w:type="character" w:customStyle="1" w:styleId="Caratteredellanota">
    <w:name w:val="Carattere della nota"/>
    <w:rsid w:val="00625DFD"/>
    <w:rPr>
      <w:vertAlign w:val="superscript"/>
    </w:rPr>
  </w:style>
  <w:style w:type="character" w:styleId="Rimandonotaapidipagina">
    <w:name w:val="footnote reference"/>
    <w:basedOn w:val="Carpredefinitoparagrafo"/>
    <w:rsid w:val="00625DFD"/>
    <w:rPr>
      <w:rFonts w:cs="Times New Roman"/>
      <w:vertAlign w:val="superscript"/>
    </w:rPr>
  </w:style>
  <w:style w:type="paragraph" w:styleId="Corpotesto">
    <w:name w:val="Body Text"/>
    <w:aliases w:val="tab"/>
    <w:basedOn w:val="Normale"/>
    <w:link w:val="CorpotestoCarattere"/>
    <w:uiPriority w:val="99"/>
    <w:qFormat/>
    <w:rsid w:val="00625DFD"/>
    <w:pPr>
      <w:autoSpaceDE w:val="0"/>
      <w:spacing w:before="120" w:line="240" w:lineRule="auto"/>
    </w:pPr>
    <w:rPr>
      <w:rFonts w:ascii="Times New Roman" w:hAnsi="Times New Roman" w:cs="Times New Roman"/>
      <w:kern w:val="0"/>
      <w:sz w:val="24"/>
      <w:szCs w:val="24"/>
    </w:rPr>
  </w:style>
  <w:style w:type="character" w:customStyle="1" w:styleId="CorpotestoCarattere">
    <w:name w:val="Corpo testo Carattere"/>
    <w:aliases w:val="tab Carattere"/>
    <w:basedOn w:val="Carpredefinitoparagrafo"/>
    <w:link w:val="Corpotesto"/>
    <w:uiPriority w:val="99"/>
    <w:locked/>
    <w:rsid w:val="00625DFD"/>
    <w:rPr>
      <w:rFonts w:ascii="Times New Roman" w:hAnsi="Times New Roman" w:cs="Times New Roman"/>
      <w:sz w:val="24"/>
      <w:szCs w:val="24"/>
      <w:lang w:eastAsia="ar-SA" w:bidi="ar-SA"/>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rsid w:val="00625DFD"/>
    <w:pPr>
      <w:spacing w:line="240" w:lineRule="auto"/>
      <w:jc w:val="left"/>
    </w:pPr>
    <w:rPr>
      <w:rFonts w:ascii="Times New Roman" w:hAnsi="Times New Roman" w:cs="Times New Roman"/>
      <w:kern w:val="0"/>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locked/>
    <w:rsid w:val="00625DFD"/>
    <w:rPr>
      <w:rFonts w:ascii="Times New Roman" w:hAnsi="Times New Roman" w:cs="Times New Roman"/>
      <w:sz w:val="20"/>
      <w:szCs w:val="20"/>
      <w:lang w:eastAsia="ar-SA" w:bidi="ar-SA"/>
    </w:rPr>
  </w:style>
  <w:style w:type="paragraph" w:customStyle="1" w:styleId="sche3">
    <w:name w:val="sche_3"/>
    <w:rsid w:val="00625DFD"/>
    <w:pPr>
      <w:widowControl w:val="0"/>
      <w:suppressAutoHyphens/>
      <w:overflowPunct w:val="0"/>
      <w:autoSpaceDE w:val="0"/>
      <w:spacing w:line="360" w:lineRule="atLeast"/>
      <w:jc w:val="both"/>
      <w:textAlignment w:val="baseline"/>
    </w:pPr>
    <w:rPr>
      <w:rFonts w:ascii="Times New Roman" w:hAnsi="Times New Roman"/>
      <w:sz w:val="20"/>
      <w:szCs w:val="20"/>
      <w:lang w:val="en-US" w:eastAsia="ar-SA"/>
    </w:rPr>
  </w:style>
  <w:style w:type="paragraph" w:customStyle="1" w:styleId="StileGiustificato">
    <w:name w:val="Stile Giustificato"/>
    <w:basedOn w:val="Normale"/>
    <w:rsid w:val="00625DFD"/>
    <w:pPr>
      <w:spacing w:before="120" w:line="360" w:lineRule="auto"/>
    </w:pPr>
    <w:rPr>
      <w:kern w:val="0"/>
    </w:rPr>
  </w:style>
  <w:style w:type="paragraph" w:customStyle="1" w:styleId="Corpodeltesto21">
    <w:name w:val="Corpo del testo 21"/>
    <w:basedOn w:val="Normale"/>
    <w:rsid w:val="00625DFD"/>
    <w:pPr>
      <w:spacing w:line="240" w:lineRule="auto"/>
      <w:jc w:val="left"/>
    </w:pPr>
    <w:rPr>
      <w:kern w:val="0"/>
      <w:sz w:val="22"/>
    </w:rPr>
  </w:style>
  <w:style w:type="paragraph" w:customStyle="1" w:styleId="Corpodeltesto31">
    <w:name w:val="Corpo del testo 31"/>
    <w:basedOn w:val="Normale"/>
    <w:rsid w:val="00625DFD"/>
    <w:pPr>
      <w:spacing w:before="120" w:line="360" w:lineRule="auto"/>
    </w:pPr>
    <w:rPr>
      <w:kern w:val="0"/>
      <w:sz w:val="22"/>
    </w:rPr>
  </w:style>
  <w:style w:type="paragraph" w:styleId="Corpodeltesto2">
    <w:name w:val="Body Text 2"/>
    <w:basedOn w:val="Normale"/>
    <w:link w:val="Corpodeltesto2Carattere"/>
    <w:uiPriority w:val="99"/>
    <w:rsid w:val="00625DFD"/>
    <w:pPr>
      <w:spacing w:after="120" w:line="480" w:lineRule="auto"/>
      <w:jc w:val="left"/>
    </w:pPr>
    <w:rPr>
      <w:rFonts w:ascii="Times New Roman" w:hAnsi="Times New Roman" w:cs="Times New Roman"/>
      <w:kern w:val="0"/>
      <w:sz w:val="24"/>
      <w:szCs w:val="24"/>
    </w:rPr>
  </w:style>
  <w:style w:type="character" w:customStyle="1" w:styleId="Corpodeltesto2Carattere">
    <w:name w:val="Corpo del testo 2 Carattere"/>
    <w:basedOn w:val="Carpredefinitoparagrafo"/>
    <w:link w:val="Corpodeltesto2"/>
    <w:uiPriority w:val="99"/>
    <w:locked/>
    <w:rsid w:val="00625DFD"/>
    <w:rPr>
      <w:rFonts w:ascii="Times New Roman" w:hAnsi="Times New Roman" w:cs="Times New Roman"/>
      <w:sz w:val="24"/>
      <w:szCs w:val="24"/>
      <w:lang w:eastAsia="ar-SA" w:bidi="ar-SA"/>
    </w:rPr>
  </w:style>
  <w:style w:type="paragraph" w:styleId="NormaleWeb">
    <w:name w:val="Normal (Web)"/>
    <w:basedOn w:val="Normale"/>
    <w:uiPriority w:val="99"/>
    <w:rsid w:val="00625DFD"/>
    <w:pPr>
      <w:suppressAutoHyphens w:val="0"/>
      <w:spacing w:before="100" w:beforeAutospacing="1" w:after="100" w:afterAutospacing="1" w:line="240" w:lineRule="auto"/>
      <w:jc w:val="left"/>
    </w:pPr>
    <w:rPr>
      <w:rFonts w:ascii="Arial Unicode MS" w:hAnsi="Arial Unicode MS" w:cs="Times New Roman"/>
      <w:kern w:val="0"/>
      <w:sz w:val="24"/>
      <w:szCs w:val="24"/>
      <w:lang w:eastAsia="it-IT"/>
    </w:rPr>
  </w:style>
  <w:style w:type="paragraph" w:styleId="Titolo">
    <w:name w:val="Title"/>
    <w:basedOn w:val="Normale"/>
    <w:next w:val="Normale"/>
    <w:link w:val="TitoloCarattere"/>
    <w:uiPriority w:val="10"/>
    <w:qFormat/>
    <w:rsid w:val="00625DFD"/>
    <w:pPr>
      <w:spacing w:before="240" w:after="60" w:line="240" w:lineRule="auto"/>
      <w:jc w:val="center"/>
      <w:outlineLvl w:val="0"/>
    </w:pPr>
    <w:rPr>
      <w:rFonts w:ascii="Cambria" w:hAnsi="Cambria" w:cs="Times New Roman"/>
      <w:b/>
      <w:bCs/>
      <w:sz w:val="32"/>
      <w:szCs w:val="32"/>
    </w:rPr>
  </w:style>
  <w:style w:type="character" w:customStyle="1" w:styleId="TitoloCarattere">
    <w:name w:val="Titolo Carattere"/>
    <w:basedOn w:val="Carpredefinitoparagrafo"/>
    <w:link w:val="Titolo"/>
    <w:uiPriority w:val="10"/>
    <w:locked/>
    <w:rsid w:val="00625DFD"/>
    <w:rPr>
      <w:rFonts w:ascii="Cambria" w:hAnsi="Cambria" w:cs="Times New Roman"/>
      <w:b/>
      <w:bCs/>
      <w:kern w:val="28"/>
      <w:sz w:val="32"/>
      <w:szCs w:val="32"/>
      <w:lang w:eastAsia="ar-SA" w:bidi="ar-SA"/>
    </w:rPr>
  </w:style>
  <w:style w:type="paragraph" w:customStyle="1" w:styleId="Testo">
    <w:name w:val="Testo"/>
    <w:basedOn w:val="Normale"/>
    <w:link w:val="TestoCarattere"/>
    <w:qFormat/>
    <w:rsid w:val="00625DFD"/>
    <w:rPr>
      <w:rFonts w:cs="Times New Roman"/>
      <w:lang w:eastAsia="it-IT"/>
    </w:rPr>
  </w:style>
  <w:style w:type="character" w:customStyle="1" w:styleId="TestoCarattere">
    <w:name w:val="Testo Carattere"/>
    <w:link w:val="Testo"/>
    <w:locked/>
    <w:rsid w:val="00625DFD"/>
    <w:rPr>
      <w:rFonts w:ascii="Arial" w:hAnsi="Arial"/>
      <w:kern w:val="28"/>
      <w:sz w:val="20"/>
      <w:lang w:eastAsia="it-IT"/>
    </w:rPr>
  </w:style>
  <w:style w:type="paragraph" w:styleId="Titolosommario">
    <w:name w:val="TOC Heading"/>
    <w:basedOn w:val="Titolo1"/>
    <w:next w:val="Normale"/>
    <w:uiPriority w:val="39"/>
    <w:qFormat/>
    <w:rsid w:val="00625DFD"/>
    <w:pPr>
      <w:keepLines/>
      <w:suppressAutoHyphens w:val="0"/>
      <w:spacing w:before="480" w:after="0"/>
      <w:jc w:val="left"/>
      <w:outlineLvl w:val="9"/>
    </w:pPr>
    <w:rPr>
      <w:rFonts w:ascii="Cambria" w:eastAsia="MS Gothic" w:hAnsi="Cambria" w:cs="Times New Roman"/>
      <w:color w:val="365F91"/>
      <w:kern w:val="0"/>
      <w:sz w:val="28"/>
      <w:szCs w:val="28"/>
      <w:lang w:eastAsia="it-IT"/>
      <w14:textFill>
        <w14:solidFill>
          <w14:srgbClr w14:val="365F91">
            <w14:lumMod w14:val="60000"/>
            <w14:lumOff w14:val="40000"/>
          </w14:srgbClr>
        </w14:solidFill>
      </w14:textFill>
    </w:rPr>
  </w:style>
  <w:style w:type="paragraph" w:styleId="Sommario1">
    <w:name w:val="toc 1"/>
    <w:basedOn w:val="Normale"/>
    <w:next w:val="Normale"/>
    <w:autoRedefine/>
    <w:uiPriority w:val="39"/>
    <w:qFormat/>
    <w:rsid w:val="00E8389A"/>
    <w:pPr>
      <w:tabs>
        <w:tab w:val="left" w:pos="400"/>
        <w:tab w:val="right" w:leader="dot" w:pos="9628"/>
      </w:tabs>
      <w:spacing w:before="120"/>
      <w:jc w:val="left"/>
    </w:pPr>
    <w:rPr>
      <w:rFonts w:ascii="Calibri" w:hAnsi="Calibri"/>
      <w:b/>
      <w:caps/>
      <w:sz w:val="22"/>
      <w:szCs w:val="22"/>
    </w:rPr>
  </w:style>
  <w:style w:type="paragraph" w:customStyle="1" w:styleId="TITOLO0">
    <w:name w:val="TITOLO"/>
    <w:basedOn w:val="Normale"/>
    <w:link w:val="TITOLOCarattere0"/>
    <w:qFormat/>
    <w:rsid w:val="00893DEF"/>
    <w:pPr>
      <w:suppressAutoHyphens w:val="0"/>
      <w:spacing w:line="480" w:lineRule="auto"/>
      <w:contextualSpacing/>
      <w:jc w:val="center"/>
    </w:pPr>
    <w:rPr>
      <w:rFonts w:eastAsia="Calibri" w:cs="Times New Roman"/>
      <w:b/>
      <w:bCs/>
      <w:color w:val="FFFFFF"/>
      <w:sz w:val="44"/>
      <w:szCs w:val="48"/>
      <w:lang w:eastAsia="it-IT"/>
    </w:rPr>
  </w:style>
  <w:style w:type="paragraph" w:customStyle="1" w:styleId="SOTTOTITOLO">
    <w:name w:val="SOTTOTITOLO"/>
    <w:basedOn w:val="Normale"/>
    <w:link w:val="SOTTOTITOLOCarattere"/>
    <w:qFormat/>
    <w:rsid w:val="00893DEF"/>
    <w:pPr>
      <w:suppressAutoHyphens w:val="0"/>
      <w:jc w:val="center"/>
    </w:pPr>
    <w:rPr>
      <w:rFonts w:eastAsia="Calibri" w:cs="Times New Roman"/>
      <w:color w:val="FFFFFF"/>
      <w:sz w:val="36"/>
      <w:szCs w:val="36"/>
      <w:lang w:eastAsia="it-IT"/>
    </w:rPr>
  </w:style>
  <w:style w:type="character" w:customStyle="1" w:styleId="TITOLOCarattere0">
    <w:name w:val="TITOLO Carattere"/>
    <w:link w:val="TITOLO0"/>
    <w:locked/>
    <w:rsid w:val="00893DEF"/>
    <w:rPr>
      <w:rFonts w:ascii="Arial" w:eastAsia="Times New Roman" w:hAnsi="Arial"/>
      <w:b/>
      <w:color w:val="FFFFFF"/>
      <w:kern w:val="28"/>
      <w:sz w:val="48"/>
    </w:rPr>
  </w:style>
  <w:style w:type="character" w:customStyle="1" w:styleId="SOTTOTITOLOCarattere">
    <w:name w:val="SOTTOTITOLO Carattere"/>
    <w:link w:val="SOTTOTITOLO"/>
    <w:locked/>
    <w:rsid w:val="00893DEF"/>
    <w:rPr>
      <w:rFonts w:ascii="Arial" w:eastAsia="Times New Roman" w:hAnsi="Arial"/>
      <w:color w:val="FFFFFF"/>
      <w:kern w:val="28"/>
      <w:sz w:val="36"/>
      <w:lang w:eastAsia="it-IT"/>
    </w:rPr>
  </w:style>
  <w:style w:type="paragraph" w:customStyle="1" w:styleId="Default">
    <w:name w:val="Default"/>
    <w:rsid w:val="00EA6C26"/>
    <w:pPr>
      <w:autoSpaceDE w:val="0"/>
      <w:autoSpaceDN w:val="0"/>
      <w:adjustRightInd w:val="0"/>
    </w:pPr>
    <w:rPr>
      <w:rFonts w:ascii="Tahoma" w:hAnsi="Tahoma" w:cs="Tahoma"/>
      <w:color w:val="000000"/>
      <w:sz w:val="24"/>
      <w:szCs w:val="24"/>
      <w:lang w:eastAsia="en-US"/>
    </w:rPr>
  </w:style>
  <w:style w:type="paragraph" w:styleId="Paragrafoelenco">
    <w:name w:val="List Paragraph"/>
    <w:basedOn w:val="Normale"/>
    <w:uiPriority w:val="34"/>
    <w:qFormat/>
    <w:rsid w:val="0077481C"/>
    <w:pPr>
      <w:ind w:left="720"/>
      <w:contextualSpacing/>
    </w:pPr>
  </w:style>
  <w:style w:type="character" w:styleId="Rimandocommento">
    <w:name w:val="annotation reference"/>
    <w:basedOn w:val="Carpredefinitoparagrafo"/>
    <w:uiPriority w:val="99"/>
    <w:semiHidden/>
    <w:rsid w:val="009F08A3"/>
    <w:rPr>
      <w:rFonts w:cs="Times New Roman"/>
      <w:sz w:val="16"/>
      <w:szCs w:val="16"/>
    </w:rPr>
  </w:style>
  <w:style w:type="paragraph" w:styleId="Testocommento">
    <w:name w:val="annotation text"/>
    <w:basedOn w:val="Normale"/>
    <w:link w:val="TestocommentoCarattere"/>
    <w:uiPriority w:val="99"/>
    <w:rsid w:val="009F08A3"/>
    <w:pPr>
      <w:spacing w:line="240" w:lineRule="auto"/>
    </w:pPr>
  </w:style>
  <w:style w:type="character" w:customStyle="1" w:styleId="TestocommentoCarattere">
    <w:name w:val="Testo commento Carattere"/>
    <w:basedOn w:val="Carpredefinitoparagrafo"/>
    <w:link w:val="Testocommento"/>
    <w:uiPriority w:val="99"/>
    <w:locked/>
    <w:rsid w:val="009F08A3"/>
    <w:rPr>
      <w:rFonts w:ascii="Arial" w:hAnsi="Arial" w:cs="Arial"/>
      <w:kern w:val="28"/>
      <w:sz w:val="20"/>
      <w:szCs w:val="20"/>
      <w:lang w:eastAsia="ar-SA" w:bidi="ar-SA"/>
    </w:rPr>
  </w:style>
  <w:style w:type="paragraph" w:styleId="Soggettocommento">
    <w:name w:val="annotation subject"/>
    <w:basedOn w:val="Testocommento"/>
    <w:next w:val="Testocommento"/>
    <w:link w:val="SoggettocommentoCarattere"/>
    <w:uiPriority w:val="99"/>
    <w:rsid w:val="009F08A3"/>
    <w:rPr>
      <w:b/>
      <w:bCs/>
    </w:rPr>
  </w:style>
  <w:style w:type="character" w:customStyle="1" w:styleId="SoggettocommentoCarattere">
    <w:name w:val="Soggetto commento Carattere"/>
    <w:basedOn w:val="TestocommentoCarattere"/>
    <w:link w:val="Soggettocommento"/>
    <w:uiPriority w:val="99"/>
    <w:locked/>
    <w:rsid w:val="009F08A3"/>
    <w:rPr>
      <w:rFonts w:ascii="Arial" w:hAnsi="Arial" w:cs="Arial"/>
      <w:b/>
      <w:bCs/>
      <w:kern w:val="28"/>
      <w:sz w:val="20"/>
      <w:szCs w:val="20"/>
      <w:lang w:eastAsia="ar-SA" w:bidi="ar-SA"/>
    </w:rPr>
  </w:style>
  <w:style w:type="paragraph" w:styleId="Sommario3">
    <w:name w:val="toc 3"/>
    <w:basedOn w:val="Normale"/>
    <w:next w:val="Normale"/>
    <w:autoRedefine/>
    <w:uiPriority w:val="39"/>
    <w:qFormat/>
    <w:rsid w:val="004443BD"/>
    <w:pPr>
      <w:ind w:left="400"/>
      <w:jc w:val="left"/>
    </w:pPr>
    <w:rPr>
      <w:rFonts w:ascii="Calibri" w:hAnsi="Calibri"/>
      <w:i/>
      <w:sz w:val="22"/>
      <w:szCs w:val="22"/>
    </w:rPr>
  </w:style>
  <w:style w:type="table" w:styleId="Grigliamedia3-Colore1">
    <w:name w:val="Medium Grid 3 Accent 1"/>
    <w:basedOn w:val="Tabellanormale"/>
    <w:uiPriority w:val="99"/>
    <w:rsid w:val="0084264C"/>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Grigliatabella">
    <w:name w:val="Table Grid"/>
    <w:basedOn w:val="Tabellanormale"/>
    <w:uiPriority w:val="39"/>
    <w:rsid w:val="00CF53A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agriglia4-colore11">
    <w:name w:val="Tabella griglia 4 - colore 11"/>
    <w:uiPriority w:val="49"/>
    <w:rsid w:val="003754B3"/>
    <w:rPr>
      <w:sz w:val="20"/>
      <w:szCs w:val="20"/>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rFonts w:cs="Times New Roman"/>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rFonts w:cs="Times New Roman"/>
        <w:b/>
        <w:bCs/>
      </w:rPr>
      <w:tblPr/>
      <w:tcPr>
        <w:tcBorders>
          <w:top w:val="double" w:sz="4"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BE5F1"/>
      </w:tcPr>
    </w:tblStylePr>
    <w:tblStylePr w:type="band1Horz">
      <w:rPr>
        <w:rFonts w:cs="Times New Roman"/>
      </w:rPr>
      <w:tblPr/>
      <w:tcPr>
        <w:shd w:val="clear" w:color="auto" w:fill="DBE5F1"/>
      </w:tcPr>
    </w:tblStylePr>
  </w:style>
  <w:style w:type="paragraph" w:customStyle="1" w:styleId="Grigliachiara-Colore31">
    <w:name w:val="Griglia chiara - Colore 31"/>
    <w:basedOn w:val="Normale"/>
    <w:uiPriority w:val="34"/>
    <w:qFormat/>
    <w:rsid w:val="00766F27"/>
    <w:pPr>
      <w:suppressAutoHyphens w:val="0"/>
      <w:spacing w:after="160" w:line="259" w:lineRule="auto"/>
      <w:ind w:left="720"/>
      <w:contextualSpacing/>
      <w:jc w:val="left"/>
    </w:pPr>
    <w:rPr>
      <w:rFonts w:ascii="Calibri" w:eastAsia="Calibri" w:hAnsi="Calibri" w:cs="Times New Roman"/>
      <w:kern w:val="0"/>
      <w:sz w:val="22"/>
      <w:szCs w:val="22"/>
      <w:lang w:eastAsia="en-US"/>
    </w:rPr>
  </w:style>
  <w:style w:type="paragraph" w:styleId="Sommario2">
    <w:name w:val="toc 2"/>
    <w:basedOn w:val="Normale"/>
    <w:next w:val="Normale"/>
    <w:autoRedefine/>
    <w:uiPriority w:val="39"/>
    <w:qFormat/>
    <w:rsid w:val="00F8279D"/>
    <w:pPr>
      <w:ind w:left="200"/>
      <w:jc w:val="left"/>
    </w:pPr>
    <w:rPr>
      <w:rFonts w:ascii="Calibri" w:hAnsi="Calibri"/>
      <w:smallCaps/>
      <w:sz w:val="22"/>
      <w:szCs w:val="22"/>
    </w:rPr>
  </w:style>
  <w:style w:type="character" w:styleId="Enfasidelicata">
    <w:name w:val="Subtle Emphasis"/>
    <w:basedOn w:val="Carpredefinitoparagrafo"/>
    <w:uiPriority w:val="99"/>
    <w:qFormat/>
    <w:rsid w:val="003315BE"/>
    <w:rPr>
      <w:rFonts w:cs="Times New Roman"/>
      <w:i/>
      <w:iCs/>
      <w:color w:val="404040"/>
    </w:rPr>
  </w:style>
  <w:style w:type="paragraph" w:styleId="Mappadocumento">
    <w:name w:val="Document Map"/>
    <w:basedOn w:val="Normale"/>
    <w:link w:val="MappadocumentoCarattere"/>
    <w:uiPriority w:val="99"/>
    <w:semiHidden/>
    <w:rsid w:val="00600C37"/>
    <w:pPr>
      <w:spacing w:line="240" w:lineRule="auto"/>
    </w:pPr>
    <w:rPr>
      <w:rFonts w:ascii="Lucida Grande" w:hAnsi="Lucida Grande" w:cs="Lucida Grande"/>
      <w:sz w:val="24"/>
      <w:szCs w:val="24"/>
    </w:rPr>
  </w:style>
  <w:style w:type="character" w:customStyle="1" w:styleId="MappadocumentoCarattere">
    <w:name w:val="Mappa documento Carattere"/>
    <w:basedOn w:val="Carpredefinitoparagrafo"/>
    <w:link w:val="Mappadocumento"/>
    <w:uiPriority w:val="99"/>
    <w:semiHidden/>
    <w:locked/>
    <w:rsid w:val="00600C37"/>
    <w:rPr>
      <w:rFonts w:ascii="Lucida Grande" w:hAnsi="Lucida Grande" w:cs="Lucida Grande"/>
      <w:kern w:val="28"/>
      <w:sz w:val="24"/>
      <w:szCs w:val="24"/>
      <w:lang w:eastAsia="ar-SA" w:bidi="ar-SA"/>
    </w:rPr>
  </w:style>
  <w:style w:type="paragraph" w:styleId="Sommario4">
    <w:name w:val="toc 4"/>
    <w:basedOn w:val="Normale"/>
    <w:next w:val="Normale"/>
    <w:autoRedefine/>
    <w:uiPriority w:val="39"/>
    <w:rsid w:val="00274192"/>
    <w:pPr>
      <w:ind w:left="600"/>
      <w:jc w:val="left"/>
    </w:pPr>
    <w:rPr>
      <w:rFonts w:ascii="Calibri" w:hAnsi="Calibri"/>
      <w:sz w:val="18"/>
      <w:szCs w:val="18"/>
    </w:rPr>
  </w:style>
  <w:style w:type="paragraph" w:customStyle="1" w:styleId="ArticoliAvviso">
    <w:name w:val="Articoli Avviso"/>
    <w:basedOn w:val="Normale"/>
    <w:autoRedefine/>
    <w:qFormat/>
    <w:rsid w:val="005A1746"/>
    <w:pPr>
      <w:numPr>
        <w:numId w:val="2"/>
      </w:numPr>
      <w:spacing w:line="360" w:lineRule="auto"/>
      <w:outlineLvl w:val="0"/>
    </w:pPr>
    <w:rPr>
      <w:kern w:val="0"/>
    </w:rPr>
  </w:style>
  <w:style w:type="paragraph" w:customStyle="1" w:styleId="TitoloParagrafoLineeGuida">
    <w:name w:val="Titolo Paragrafo Linee Guida"/>
    <w:basedOn w:val="Titolo1"/>
    <w:link w:val="TitoloParagrafoLineeGuidaCarattere"/>
    <w:autoRedefine/>
    <w:uiPriority w:val="99"/>
    <w:rsid w:val="00E041FE"/>
    <w:rPr>
      <w:color w:val="548DD4"/>
      <w:sz w:val="28"/>
      <w:lang w:eastAsia="it-IT"/>
      <w14:textFill>
        <w14:solidFill>
          <w14:srgbClr w14:val="548DD4">
            <w14:lumMod w14:val="60000"/>
            <w14:lumOff w14:val="40000"/>
          </w14:srgbClr>
        </w14:solidFill>
      </w14:textFill>
    </w:rPr>
  </w:style>
  <w:style w:type="character" w:customStyle="1" w:styleId="TitoloParagrafoLineeGuidaCarattere">
    <w:name w:val="Titolo Paragrafo Linee Guida Carattere"/>
    <w:basedOn w:val="Titolo1Carattere"/>
    <w:link w:val="TitoloParagrafoLineeGuida"/>
    <w:uiPriority w:val="99"/>
    <w:locked/>
    <w:rsid w:val="00E041FE"/>
    <w:rPr>
      <w:rFonts w:ascii="Arial" w:eastAsia="Times New Roman" w:hAnsi="Arial" w:cs="Arial"/>
      <w:b/>
      <w:bCs/>
      <w:color w:val="548DD4"/>
      <w:kern w:val="28"/>
      <w:sz w:val="28"/>
      <w:szCs w:val="32"/>
      <w:lang w:eastAsia="ar-SA" w:bidi="ar-SA"/>
    </w:rPr>
  </w:style>
  <w:style w:type="paragraph" w:styleId="Sommario5">
    <w:name w:val="toc 5"/>
    <w:basedOn w:val="Normale"/>
    <w:next w:val="Normale"/>
    <w:autoRedefine/>
    <w:uiPriority w:val="39"/>
    <w:rsid w:val="00274192"/>
    <w:pPr>
      <w:ind w:left="800"/>
      <w:jc w:val="left"/>
    </w:pPr>
    <w:rPr>
      <w:rFonts w:ascii="Calibri" w:hAnsi="Calibri"/>
      <w:sz w:val="18"/>
      <w:szCs w:val="18"/>
    </w:rPr>
  </w:style>
  <w:style w:type="paragraph" w:styleId="Sommario6">
    <w:name w:val="toc 6"/>
    <w:basedOn w:val="Normale"/>
    <w:next w:val="Normale"/>
    <w:autoRedefine/>
    <w:uiPriority w:val="39"/>
    <w:rsid w:val="00274192"/>
    <w:pPr>
      <w:ind w:left="1000"/>
      <w:jc w:val="left"/>
    </w:pPr>
    <w:rPr>
      <w:rFonts w:ascii="Calibri" w:hAnsi="Calibri"/>
      <w:sz w:val="18"/>
      <w:szCs w:val="18"/>
    </w:rPr>
  </w:style>
  <w:style w:type="paragraph" w:styleId="Sommario7">
    <w:name w:val="toc 7"/>
    <w:basedOn w:val="Normale"/>
    <w:next w:val="Normale"/>
    <w:autoRedefine/>
    <w:uiPriority w:val="39"/>
    <w:rsid w:val="00274192"/>
    <w:pPr>
      <w:ind w:left="1200"/>
      <w:jc w:val="left"/>
    </w:pPr>
    <w:rPr>
      <w:rFonts w:ascii="Calibri" w:hAnsi="Calibri"/>
      <w:sz w:val="18"/>
      <w:szCs w:val="18"/>
    </w:rPr>
  </w:style>
  <w:style w:type="paragraph" w:styleId="Sommario8">
    <w:name w:val="toc 8"/>
    <w:basedOn w:val="Normale"/>
    <w:next w:val="Normale"/>
    <w:autoRedefine/>
    <w:uiPriority w:val="39"/>
    <w:rsid w:val="00274192"/>
    <w:pPr>
      <w:ind w:left="1400"/>
      <w:jc w:val="left"/>
    </w:pPr>
    <w:rPr>
      <w:rFonts w:ascii="Calibri" w:hAnsi="Calibri"/>
      <w:sz w:val="18"/>
      <w:szCs w:val="18"/>
    </w:rPr>
  </w:style>
  <w:style w:type="paragraph" w:styleId="Sommario9">
    <w:name w:val="toc 9"/>
    <w:basedOn w:val="Normale"/>
    <w:next w:val="Normale"/>
    <w:autoRedefine/>
    <w:uiPriority w:val="39"/>
    <w:rsid w:val="00274192"/>
    <w:pPr>
      <w:ind w:left="1600"/>
      <w:jc w:val="left"/>
    </w:pPr>
    <w:rPr>
      <w:rFonts w:ascii="Calibri" w:hAnsi="Calibri"/>
      <w:sz w:val="18"/>
      <w:szCs w:val="18"/>
    </w:rPr>
  </w:style>
  <w:style w:type="paragraph" w:customStyle="1" w:styleId="a5TDElencopuntato">
    <w:name w:val="a5) T&amp;D Elenco puntato"/>
    <w:basedOn w:val="Normale"/>
    <w:uiPriority w:val="99"/>
    <w:rsid w:val="003E1755"/>
    <w:pPr>
      <w:suppressAutoHyphens w:val="0"/>
      <w:spacing w:line="360" w:lineRule="auto"/>
    </w:pPr>
    <w:rPr>
      <w:rFonts w:ascii="Verdana" w:hAnsi="Verdana" w:cs="Times New Roman"/>
      <w:kern w:val="0"/>
      <w:szCs w:val="24"/>
      <w:lang w:val="en-GB" w:eastAsia="en-GB"/>
    </w:rPr>
  </w:style>
  <w:style w:type="paragraph" w:styleId="Nessunaspaziatura">
    <w:name w:val="No Spacing"/>
    <w:link w:val="NessunaspaziaturaCarattere"/>
    <w:uiPriority w:val="1"/>
    <w:qFormat/>
    <w:rsid w:val="003E1755"/>
    <w:rPr>
      <w:rFonts w:eastAsia="MS Mincho"/>
    </w:rPr>
  </w:style>
  <w:style w:type="character" w:customStyle="1" w:styleId="NessunaspaziaturaCarattere">
    <w:name w:val="Nessuna spaziatura Carattere"/>
    <w:basedOn w:val="Carpredefinitoparagrafo"/>
    <w:link w:val="Nessunaspaziatura"/>
    <w:uiPriority w:val="1"/>
    <w:locked/>
    <w:rsid w:val="003E1755"/>
    <w:rPr>
      <w:rFonts w:eastAsia="MS Mincho" w:cs="Times New Roman"/>
      <w:sz w:val="22"/>
      <w:szCs w:val="22"/>
      <w:lang w:val="it-IT" w:eastAsia="it-IT" w:bidi="ar-SA"/>
    </w:rPr>
  </w:style>
  <w:style w:type="paragraph" w:customStyle="1" w:styleId="DGServp2">
    <w:name w:val="DG_Serv p2"/>
    <w:basedOn w:val="Normale"/>
    <w:rsid w:val="003E1755"/>
    <w:pPr>
      <w:spacing w:after="60" w:line="200" w:lineRule="exact"/>
      <w:jc w:val="left"/>
    </w:pPr>
    <w:rPr>
      <w:rFonts w:ascii="Futura Std Book" w:hAnsi="Futura Std Book" w:cs="Times New Roman"/>
      <w:kern w:val="0"/>
      <w:sz w:val="14"/>
      <w:szCs w:val="24"/>
    </w:rPr>
  </w:style>
  <w:style w:type="paragraph" w:customStyle="1" w:styleId="visto">
    <w:name w:val="visto"/>
    <w:basedOn w:val="Normale"/>
    <w:rsid w:val="003E1755"/>
    <w:pPr>
      <w:spacing w:after="240" w:line="360" w:lineRule="exact"/>
      <w:ind w:left="1701" w:hanging="1701"/>
    </w:pPr>
    <w:rPr>
      <w:rFonts w:cs="Times New Roman"/>
      <w:kern w:val="0"/>
    </w:rPr>
  </w:style>
  <w:style w:type="paragraph" w:customStyle="1" w:styleId="caricafirma">
    <w:name w:val="carica firma"/>
    <w:basedOn w:val="Normale"/>
    <w:rsid w:val="003E1755"/>
    <w:pPr>
      <w:spacing w:before="840" w:line="360" w:lineRule="exact"/>
      <w:ind w:left="5670"/>
      <w:jc w:val="center"/>
    </w:pPr>
    <w:rPr>
      <w:rFonts w:ascii="Futura Std Book" w:hAnsi="Futura Std Book" w:cs="Times New Roman"/>
      <w:b/>
      <w:kern w:val="0"/>
      <w:sz w:val="18"/>
    </w:rPr>
  </w:style>
  <w:style w:type="paragraph" w:customStyle="1" w:styleId="nomefirma">
    <w:name w:val="nome firma"/>
    <w:basedOn w:val="Normale"/>
    <w:rsid w:val="003E1755"/>
    <w:pPr>
      <w:spacing w:line="360" w:lineRule="exact"/>
      <w:ind w:left="5670"/>
      <w:jc w:val="center"/>
    </w:pPr>
    <w:rPr>
      <w:rFonts w:ascii="Futura Std Book" w:hAnsi="Futura Std Book" w:cs="Times New Roman"/>
      <w:kern w:val="0"/>
      <w:sz w:val="18"/>
    </w:rPr>
  </w:style>
  <w:style w:type="paragraph" w:customStyle="1" w:styleId="titolodeterminaz">
    <w:name w:val="titolo determinaz"/>
    <w:basedOn w:val="Normale"/>
    <w:rsid w:val="003E1755"/>
    <w:pPr>
      <w:spacing w:before="480" w:after="480" w:line="360" w:lineRule="exact"/>
      <w:jc w:val="center"/>
    </w:pPr>
    <w:rPr>
      <w:rFonts w:ascii="Futura Std Book" w:hAnsi="Futura Std Book" w:cs="Times New Roman"/>
      <w:b/>
      <w:kern w:val="0"/>
      <w:sz w:val="18"/>
    </w:rPr>
  </w:style>
  <w:style w:type="paragraph" w:customStyle="1" w:styleId="Rientrocorpodeltesto21">
    <w:name w:val="Rientro corpo del testo 21"/>
    <w:basedOn w:val="Normale"/>
    <w:rsid w:val="003E1755"/>
    <w:pPr>
      <w:spacing w:line="240" w:lineRule="auto"/>
      <w:ind w:left="705" w:hanging="705"/>
    </w:pPr>
    <w:rPr>
      <w:rFonts w:ascii="Times New Roman" w:hAnsi="Times New Roman" w:cs="Times New Roman"/>
      <w:kern w:val="0"/>
      <w:sz w:val="24"/>
      <w:szCs w:val="24"/>
    </w:rPr>
  </w:style>
  <w:style w:type="paragraph" w:customStyle="1" w:styleId="Paragrafoelenco1">
    <w:name w:val="Paragrafo elenco1"/>
    <w:basedOn w:val="Normale"/>
    <w:qFormat/>
    <w:rsid w:val="003E1755"/>
    <w:pPr>
      <w:suppressAutoHyphens w:val="0"/>
      <w:spacing w:line="240" w:lineRule="auto"/>
      <w:ind w:left="720" w:hanging="284"/>
      <w:contextualSpacing/>
    </w:pPr>
    <w:rPr>
      <w:rFonts w:ascii="Calibri" w:eastAsia="Calibri" w:hAnsi="Calibri" w:cs="Times New Roman"/>
      <w:kern w:val="0"/>
      <w:sz w:val="22"/>
      <w:szCs w:val="22"/>
      <w:lang w:eastAsia="en-US"/>
    </w:rPr>
  </w:style>
  <w:style w:type="character" w:customStyle="1" w:styleId="riferimento">
    <w:name w:val="riferimento"/>
    <w:basedOn w:val="Carpredefinitoparagrafo"/>
    <w:rsid w:val="003E1755"/>
    <w:rPr>
      <w:rFonts w:cs="Times New Roman"/>
    </w:rPr>
  </w:style>
  <w:style w:type="paragraph" w:styleId="Rientronormale">
    <w:name w:val="Normal Indent"/>
    <w:basedOn w:val="Normale"/>
    <w:rsid w:val="003E1755"/>
    <w:pPr>
      <w:suppressAutoHyphens w:val="0"/>
      <w:spacing w:after="240" w:line="240" w:lineRule="auto"/>
      <w:ind w:left="567" w:right="567" w:firstLine="1134"/>
    </w:pPr>
    <w:rPr>
      <w:rFonts w:ascii="Times New Roman" w:hAnsi="Times New Roman" w:cs="Times New Roman"/>
      <w:kern w:val="0"/>
      <w:sz w:val="22"/>
      <w:szCs w:val="22"/>
      <w:lang w:eastAsia="it-IT"/>
    </w:rPr>
  </w:style>
  <w:style w:type="paragraph" w:styleId="Rientrocorpodeltesto3">
    <w:name w:val="Body Text Indent 3"/>
    <w:basedOn w:val="Normale"/>
    <w:link w:val="Rientrocorpodeltesto3Carattere"/>
    <w:uiPriority w:val="99"/>
    <w:rsid w:val="003E1755"/>
    <w:pPr>
      <w:suppressAutoHyphens w:val="0"/>
      <w:spacing w:line="720" w:lineRule="auto"/>
      <w:ind w:left="567"/>
    </w:pPr>
    <w:rPr>
      <w:kern w:val="0"/>
      <w:sz w:val="24"/>
      <w:lang w:eastAsia="it-IT"/>
    </w:rPr>
  </w:style>
  <w:style w:type="character" w:customStyle="1" w:styleId="Rientrocorpodeltesto3Carattere">
    <w:name w:val="Rientro corpo del testo 3 Carattere"/>
    <w:basedOn w:val="Carpredefinitoparagrafo"/>
    <w:link w:val="Rientrocorpodeltesto3"/>
    <w:uiPriority w:val="99"/>
    <w:locked/>
    <w:rsid w:val="003E1755"/>
    <w:rPr>
      <w:rFonts w:ascii="Arial" w:hAnsi="Arial" w:cs="Arial"/>
      <w:sz w:val="20"/>
      <w:szCs w:val="20"/>
      <w:lang w:eastAsia="it-IT"/>
    </w:rPr>
  </w:style>
  <w:style w:type="paragraph" w:customStyle="1" w:styleId="1">
    <w:name w:val="1"/>
    <w:basedOn w:val="Normale"/>
    <w:next w:val="Corpotesto"/>
    <w:link w:val="CorpodeltestoCarattere"/>
    <w:uiPriority w:val="99"/>
    <w:rsid w:val="003E1755"/>
    <w:pPr>
      <w:suppressAutoHyphens w:val="0"/>
      <w:spacing w:before="60" w:line="80" w:lineRule="atLeast"/>
      <w:jc w:val="center"/>
    </w:pPr>
    <w:rPr>
      <w:rFonts w:ascii="Times New Roman" w:hAnsi="Times New Roman" w:cs="Times New Roman"/>
      <w:kern w:val="0"/>
      <w:lang w:eastAsia="en-US"/>
    </w:rPr>
  </w:style>
  <w:style w:type="character" w:customStyle="1" w:styleId="CorpodeltestoCarattere">
    <w:name w:val="Corpo del testo Carattere"/>
    <w:basedOn w:val="Carpredefinitoparagrafo"/>
    <w:link w:val="1"/>
    <w:locked/>
    <w:rsid w:val="003E1755"/>
    <w:rPr>
      <w:rFonts w:ascii="Times New Roman" w:hAnsi="Times New Roman" w:cs="Times New Roman"/>
      <w:sz w:val="20"/>
      <w:szCs w:val="20"/>
    </w:rPr>
  </w:style>
  <w:style w:type="paragraph" w:customStyle="1" w:styleId="firmadx">
    <w:name w:val="firma dx"/>
    <w:basedOn w:val="niente"/>
    <w:next w:val="msigla"/>
    <w:uiPriority w:val="99"/>
    <w:rsid w:val="003E1755"/>
    <w:pPr>
      <w:spacing w:before="480" w:line="300" w:lineRule="exact"/>
      <w:ind w:left="4536" w:right="851"/>
      <w:jc w:val="center"/>
    </w:pPr>
    <w:rPr>
      <w:rFonts w:ascii="Arial" w:hAnsi="Arial" w:cs="Arial"/>
      <w:b/>
      <w:bCs/>
      <w:sz w:val="20"/>
      <w:szCs w:val="20"/>
    </w:rPr>
  </w:style>
  <w:style w:type="paragraph" w:customStyle="1" w:styleId="niente">
    <w:name w:val="niente"/>
    <w:basedOn w:val="Normale"/>
    <w:uiPriority w:val="99"/>
    <w:rsid w:val="003E1755"/>
    <w:pPr>
      <w:suppressAutoHyphens w:val="0"/>
      <w:spacing w:before="120" w:after="120" w:line="240" w:lineRule="auto"/>
    </w:pPr>
    <w:rPr>
      <w:rFonts w:ascii="Times New Roman" w:hAnsi="Times New Roman" w:cs="Times New Roman"/>
      <w:kern w:val="0"/>
      <w:sz w:val="22"/>
      <w:szCs w:val="22"/>
      <w:lang w:eastAsia="it-IT"/>
    </w:rPr>
  </w:style>
  <w:style w:type="paragraph" w:customStyle="1" w:styleId="msigla">
    <w:name w:val="msigla"/>
    <w:basedOn w:val="Normale"/>
    <w:uiPriority w:val="99"/>
    <w:rsid w:val="003E1755"/>
    <w:pPr>
      <w:suppressAutoHyphens w:val="0"/>
      <w:spacing w:before="480" w:line="240" w:lineRule="auto"/>
      <w:ind w:left="567" w:right="567"/>
      <w:jc w:val="left"/>
    </w:pPr>
    <w:rPr>
      <w:rFonts w:ascii="Times New Roman" w:hAnsi="Times New Roman" w:cs="Times New Roman"/>
      <w:b/>
      <w:bCs/>
      <w:color w:val="008000"/>
      <w:kern w:val="0"/>
      <w:sz w:val="18"/>
      <w:szCs w:val="18"/>
      <w:lang w:eastAsia="it-IT"/>
    </w:rPr>
  </w:style>
  <w:style w:type="paragraph" w:customStyle="1" w:styleId="sigla">
    <w:name w:val="sigla"/>
    <w:basedOn w:val="Normale"/>
    <w:rsid w:val="003E1755"/>
    <w:pPr>
      <w:suppressAutoHyphens w:val="0"/>
      <w:spacing w:before="480" w:line="240" w:lineRule="auto"/>
      <w:ind w:left="567" w:right="567"/>
      <w:jc w:val="left"/>
    </w:pPr>
    <w:rPr>
      <w:rFonts w:ascii="Times New Roman" w:hAnsi="Times New Roman" w:cs="Times New Roman"/>
      <w:b/>
      <w:bCs/>
      <w:color w:val="008000"/>
      <w:kern w:val="0"/>
      <w:sz w:val="18"/>
      <w:szCs w:val="18"/>
      <w:lang w:eastAsia="it-IT"/>
    </w:rPr>
  </w:style>
  <w:style w:type="paragraph" w:customStyle="1" w:styleId="Codicesigla">
    <w:name w:val="Codice sigla"/>
    <w:basedOn w:val="Normale"/>
    <w:next w:val="Normale"/>
    <w:uiPriority w:val="99"/>
    <w:rsid w:val="003E1755"/>
    <w:pPr>
      <w:suppressAutoHyphens w:val="0"/>
      <w:spacing w:before="40" w:after="720" w:line="240" w:lineRule="auto"/>
      <w:ind w:left="1871"/>
      <w:jc w:val="left"/>
    </w:pPr>
    <w:rPr>
      <w:rFonts w:ascii="Times New Roman" w:hAnsi="Times New Roman" w:cs="Times New Roman"/>
      <w:color w:val="FF00FF"/>
      <w:kern w:val="0"/>
      <w:sz w:val="18"/>
      <w:szCs w:val="18"/>
      <w:lang w:eastAsia="it-IT"/>
    </w:rPr>
  </w:style>
  <w:style w:type="paragraph" w:customStyle="1" w:styleId="Indirizzo">
    <w:name w:val="Indirizzo"/>
    <w:basedOn w:val="Normale"/>
    <w:next w:val="Rientronormale"/>
    <w:uiPriority w:val="99"/>
    <w:rsid w:val="003E1755"/>
    <w:pPr>
      <w:suppressAutoHyphens w:val="0"/>
      <w:spacing w:before="1200" w:after="1560" w:line="240" w:lineRule="auto"/>
      <w:ind w:left="5954" w:right="567"/>
      <w:jc w:val="left"/>
    </w:pPr>
    <w:rPr>
      <w:rFonts w:ascii="Times New Roman" w:hAnsi="Times New Roman" w:cs="Times New Roman"/>
      <w:kern w:val="0"/>
      <w:sz w:val="22"/>
      <w:szCs w:val="22"/>
      <w:lang w:eastAsia="it-IT"/>
    </w:rPr>
  </w:style>
  <w:style w:type="paragraph" w:customStyle="1" w:styleId="decreto">
    <w:name w:val="decreto"/>
    <w:basedOn w:val="niente"/>
    <w:next w:val="Visto0"/>
    <w:uiPriority w:val="99"/>
    <w:rsid w:val="003E1755"/>
    <w:pPr>
      <w:spacing w:before="2400" w:after="480"/>
      <w:jc w:val="center"/>
    </w:pPr>
  </w:style>
  <w:style w:type="paragraph" w:customStyle="1" w:styleId="Visto0">
    <w:name w:val="Visto"/>
    <w:basedOn w:val="Normale"/>
    <w:uiPriority w:val="99"/>
    <w:rsid w:val="003E1755"/>
    <w:pPr>
      <w:suppressAutoHyphens w:val="0"/>
      <w:spacing w:after="240" w:line="240" w:lineRule="auto"/>
      <w:ind w:left="1418" w:right="567" w:hanging="851"/>
    </w:pPr>
    <w:rPr>
      <w:rFonts w:ascii="Times New Roman" w:hAnsi="Times New Roman" w:cs="Times New Roman"/>
      <w:kern w:val="0"/>
      <w:lang w:eastAsia="it-IT"/>
    </w:rPr>
  </w:style>
  <w:style w:type="paragraph" w:customStyle="1" w:styleId="Xsigla">
    <w:name w:val="Xsigla"/>
    <w:basedOn w:val="Codicesigla"/>
    <w:uiPriority w:val="99"/>
    <w:rsid w:val="003E1755"/>
    <w:pPr>
      <w:spacing w:before="36" w:after="160"/>
    </w:pPr>
  </w:style>
  <w:style w:type="paragraph" w:customStyle="1" w:styleId="firma">
    <w:name w:val="firma"/>
    <w:basedOn w:val="Normale"/>
    <w:uiPriority w:val="99"/>
    <w:rsid w:val="003E1755"/>
    <w:pPr>
      <w:suppressAutoHyphens w:val="0"/>
      <w:spacing w:before="480" w:after="240" w:line="240" w:lineRule="auto"/>
      <w:ind w:left="4536" w:right="567"/>
      <w:jc w:val="center"/>
    </w:pPr>
    <w:rPr>
      <w:rFonts w:ascii="Times New Roman" w:hAnsi="Times New Roman" w:cs="Times New Roman"/>
      <w:b/>
      <w:bCs/>
      <w:kern w:val="0"/>
      <w:sz w:val="22"/>
      <w:szCs w:val="22"/>
      <w:lang w:eastAsia="it-IT"/>
    </w:rPr>
  </w:style>
  <w:style w:type="paragraph" w:customStyle="1" w:styleId="XOggetto">
    <w:name w:val="XOggetto"/>
    <w:basedOn w:val="Normale"/>
    <w:next w:val="Indirizzo"/>
    <w:uiPriority w:val="99"/>
    <w:rsid w:val="003E1755"/>
    <w:pPr>
      <w:suppressAutoHyphens w:val="0"/>
      <w:spacing w:after="360" w:line="240" w:lineRule="auto"/>
      <w:ind w:left="284"/>
    </w:pPr>
    <w:rPr>
      <w:rFonts w:ascii="Times New Roman" w:hAnsi="Times New Roman" w:cs="Times New Roman"/>
      <w:b/>
      <w:bCs/>
      <w:kern w:val="0"/>
      <w:sz w:val="22"/>
      <w:szCs w:val="22"/>
      <w:lang w:eastAsia="it-IT"/>
    </w:rPr>
  </w:style>
  <w:style w:type="paragraph" w:customStyle="1" w:styleId="COggetto">
    <w:name w:val="COggetto"/>
    <w:basedOn w:val="LOggetto"/>
    <w:next w:val="Indirizzo"/>
    <w:uiPriority w:val="99"/>
    <w:rsid w:val="003E1755"/>
    <w:pPr>
      <w:ind w:left="993" w:hanging="993"/>
    </w:pPr>
  </w:style>
  <w:style w:type="paragraph" w:customStyle="1" w:styleId="LOggetto">
    <w:name w:val="LOggetto"/>
    <w:basedOn w:val="Normale"/>
    <w:next w:val="Indirizzo"/>
    <w:uiPriority w:val="99"/>
    <w:rsid w:val="003E1755"/>
    <w:pPr>
      <w:suppressAutoHyphens w:val="0"/>
      <w:spacing w:before="240" w:after="360" w:line="240" w:lineRule="auto"/>
      <w:ind w:left="567"/>
    </w:pPr>
    <w:rPr>
      <w:rFonts w:ascii="Times New Roman" w:hAnsi="Times New Roman" w:cs="Times New Roman"/>
      <w:b/>
      <w:bCs/>
      <w:kern w:val="0"/>
      <w:sz w:val="22"/>
      <w:szCs w:val="22"/>
      <w:lang w:eastAsia="it-IT"/>
    </w:rPr>
  </w:style>
  <w:style w:type="paragraph" w:customStyle="1" w:styleId="R3">
    <w:name w:val="R3"/>
    <w:basedOn w:val="Normale"/>
    <w:uiPriority w:val="99"/>
    <w:rsid w:val="003E1755"/>
    <w:pPr>
      <w:suppressAutoHyphens w:val="0"/>
      <w:spacing w:after="240" w:line="240" w:lineRule="auto"/>
      <w:ind w:left="1418" w:right="567" w:hanging="227"/>
    </w:pPr>
    <w:rPr>
      <w:rFonts w:ascii="Times New Roman" w:hAnsi="Times New Roman" w:cs="Times New Roman"/>
      <w:kern w:val="0"/>
      <w:sz w:val="22"/>
      <w:szCs w:val="22"/>
      <w:lang w:eastAsia="it-IT"/>
    </w:rPr>
  </w:style>
  <w:style w:type="paragraph" w:customStyle="1" w:styleId="Risposta">
    <w:name w:val="Risposta"/>
    <w:basedOn w:val="Xsigla"/>
    <w:next w:val="del"/>
    <w:uiPriority w:val="99"/>
    <w:rsid w:val="003E1755"/>
    <w:pPr>
      <w:spacing w:before="0"/>
      <w:ind w:left="1843"/>
    </w:pPr>
    <w:rPr>
      <w:b/>
      <w:bCs/>
    </w:rPr>
  </w:style>
  <w:style w:type="paragraph" w:customStyle="1" w:styleId="del">
    <w:name w:val="del"/>
    <w:basedOn w:val="Risposta"/>
    <w:next w:val="LOggetto"/>
    <w:uiPriority w:val="99"/>
    <w:rsid w:val="003E1755"/>
    <w:pPr>
      <w:spacing w:after="168"/>
      <w:ind w:left="0"/>
    </w:pPr>
  </w:style>
  <w:style w:type="paragraph" w:customStyle="1" w:styleId="Ind1">
    <w:name w:val="Ind1"/>
    <w:basedOn w:val="Indirizzo"/>
    <w:next w:val="Ind2"/>
    <w:uiPriority w:val="99"/>
    <w:rsid w:val="003E1755"/>
    <w:pPr>
      <w:spacing w:before="480" w:after="240"/>
    </w:pPr>
  </w:style>
  <w:style w:type="paragraph" w:customStyle="1" w:styleId="Ind2">
    <w:name w:val="Ind2"/>
    <w:basedOn w:val="Indirizzo"/>
    <w:next w:val="Rientronormale"/>
    <w:uiPriority w:val="99"/>
    <w:rsid w:val="003E1755"/>
    <w:pPr>
      <w:spacing w:before="0" w:after="1080"/>
    </w:pPr>
  </w:style>
  <w:style w:type="paragraph" w:customStyle="1" w:styleId="OGGDL">
    <w:name w:val="OGGDL"/>
    <w:basedOn w:val="Visto0"/>
    <w:next w:val="Normale"/>
    <w:uiPriority w:val="99"/>
    <w:rsid w:val="003E1755"/>
    <w:pPr>
      <w:spacing w:before="570" w:after="960"/>
      <w:ind w:hanging="1134"/>
    </w:pPr>
    <w:rPr>
      <w:b/>
      <w:bCs/>
      <w:color w:val="000080"/>
    </w:rPr>
  </w:style>
  <w:style w:type="paragraph" w:customStyle="1" w:styleId="FIRMAGRASSDx">
    <w:name w:val="FIRMA GRASS. Dx."/>
    <w:next w:val="msigla"/>
    <w:uiPriority w:val="99"/>
    <w:rsid w:val="003E1755"/>
    <w:pPr>
      <w:spacing w:before="480" w:line="300" w:lineRule="atLeast"/>
      <w:ind w:left="4536" w:right="851"/>
      <w:jc w:val="center"/>
    </w:pPr>
    <w:rPr>
      <w:rFonts w:ascii="Arial" w:eastAsia="Times New Roman" w:hAnsi="Arial" w:cs="Arial"/>
      <w:b/>
      <w:bCs/>
      <w:sz w:val="20"/>
      <w:szCs w:val="20"/>
    </w:rPr>
  </w:style>
  <w:style w:type="paragraph" w:customStyle="1" w:styleId="LCodsigla">
    <w:name w:val="LCod sigla"/>
    <w:basedOn w:val="Codicesigla"/>
    <w:next w:val="LOggetto"/>
    <w:uiPriority w:val="99"/>
    <w:rsid w:val="003E1755"/>
    <w:pPr>
      <w:spacing w:before="308" w:after="840"/>
      <w:ind w:left="1985"/>
    </w:pPr>
    <w:rPr>
      <w:rFonts w:ascii="Arial" w:hAnsi="Arial" w:cs="Arial"/>
      <w:b/>
      <w:bCs/>
      <w:i/>
      <w:iCs/>
    </w:rPr>
  </w:style>
  <w:style w:type="paragraph" w:customStyle="1" w:styleId="Ind3">
    <w:name w:val="Ind3"/>
    <w:basedOn w:val="Indirizzo"/>
    <w:next w:val="Rientronormale"/>
    <w:uiPriority w:val="99"/>
    <w:rsid w:val="003E1755"/>
    <w:pPr>
      <w:spacing w:before="0" w:after="960"/>
    </w:pPr>
  </w:style>
  <w:style w:type="paragraph" w:customStyle="1" w:styleId="SiglaR">
    <w:name w:val="SiglaR"/>
    <w:basedOn w:val="LCodsigla"/>
    <w:next w:val="Risposta"/>
    <w:uiPriority w:val="99"/>
    <w:rsid w:val="003E1755"/>
    <w:pPr>
      <w:spacing w:before="360" w:after="240"/>
    </w:pPr>
  </w:style>
  <w:style w:type="paragraph" w:customStyle="1" w:styleId="Ind2b">
    <w:name w:val="Ind2b"/>
    <w:basedOn w:val="Ind2"/>
    <w:next w:val="Ind3"/>
    <w:uiPriority w:val="99"/>
    <w:rsid w:val="003E1755"/>
    <w:pPr>
      <w:spacing w:after="240"/>
    </w:pPr>
  </w:style>
  <w:style w:type="paragraph" w:customStyle="1" w:styleId="fsigla">
    <w:name w:val="fsigla"/>
    <w:basedOn w:val="LCodsigla"/>
    <w:next w:val="LOggetto"/>
    <w:uiPriority w:val="99"/>
    <w:rsid w:val="003E1755"/>
    <w:pPr>
      <w:spacing w:before="600" w:after="480"/>
      <w:ind w:left="2268"/>
    </w:pPr>
    <w:rPr>
      <w:i w:val="0"/>
      <w:iCs w:val="0"/>
    </w:rPr>
  </w:style>
  <w:style w:type="paragraph" w:customStyle="1" w:styleId="ROggetto">
    <w:name w:val="ROggetto"/>
    <w:basedOn w:val="LOggetto"/>
    <w:next w:val="Indirizzo"/>
    <w:uiPriority w:val="99"/>
    <w:rsid w:val="003E1755"/>
    <w:pPr>
      <w:spacing w:before="0"/>
    </w:pPr>
  </w:style>
  <w:style w:type="paragraph" w:customStyle="1" w:styleId="siglalett">
    <w:name w:val="siglalett"/>
    <w:basedOn w:val="Normale"/>
    <w:uiPriority w:val="99"/>
    <w:rsid w:val="003E1755"/>
    <w:pPr>
      <w:suppressAutoHyphens w:val="0"/>
      <w:spacing w:before="840" w:after="480" w:line="240" w:lineRule="auto"/>
      <w:ind w:left="1985"/>
      <w:jc w:val="left"/>
    </w:pPr>
    <w:rPr>
      <w:rFonts w:ascii="Times New Roman" w:hAnsi="Times New Roman" w:cs="Times New Roman"/>
      <w:kern w:val="0"/>
      <w:lang w:eastAsia="it-IT"/>
    </w:rPr>
  </w:style>
  <w:style w:type="paragraph" w:customStyle="1" w:styleId="2oggetto">
    <w:name w:val="2oggetto"/>
    <w:basedOn w:val="LOggetto"/>
    <w:next w:val="Indirizzo"/>
    <w:uiPriority w:val="99"/>
    <w:rsid w:val="003E1755"/>
    <w:pPr>
      <w:spacing w:before="0"/>
      <w:ind w:left="851"/>
    </w:pPr>
  </w:style>
  <w:style w:type="paragraph" w:customStyle="1" w:styleId="rientrolog">
    <w:name w:val="rientrolog"/>
    <w:basedOn w:val="Normale"/>
    <w:uiPriority w:val="99"/>
    <w:rsid w:val="003E1755"/>
    <w:pPr>
      <w:suppressAutoHyphens w:val="0"/>
      <w:spacing w:after="240" w:line="240" w:lineRule="auto"/>
      <w:ind w:left="567" w:right="851" w:firstLine="1134"/>
    </w:pPr>
    <w:rPr>
      <w:rFonts w:ascii="Times New Roman" w:hAnsi="Times New Roman" w:cs="Times New Roman"/>
      <w:kern w:val="0"/>
      <w:sz w:val="22"/>
      <w:szCs w:val="22"/>
      <w:lang w:eastAsia="it-IT"/>
    </w:rPr>
  </w:style>
  <w:style w:type="paragraph" w:customStyle="1" w:styleId="2OGGETTO0">
    <w:name w:val="2OGGETTO"/>
    <w:basedOn w:val="LOggetto"/>
    <w:next w:val="Indirizzo"/>
    <w:uiPriority w:val="99"/>
    <w:rsid w:val="003E1755"/>
    <w:pPr>
      <w:spacing w:before="120"/>
    </w:pPr>
  </w:style>
  <w:style w:type="paragraph" w:customStyle="1" w:styleId="Rientro">
    <w:name w:val="Rientro"/>
    <w:basedOn w:val="Normale"/>
    <w:uiPriority w:val="99"/>
    <w:rsid w:val="003E1755"/>
    <w:pPr>
      <w:suppressAutoHyphens w:val="0"/>
      <w:spacing w:after="240" w:line="240" w:lineRule="auto"/>
      <w:ind w:left="567" w:right="567" w:firstLine="1134"/>
    </w:pPr>
    <w:rPr>
      <w:rFonts w:ascii="Times New Roman" w:hAnsi="Times New Roman" w:cs="Times New Roman"/>
      <w:kern w:val="0"/>
      <w:sz w:val="22"/>
      <w:szCs w:val="22"/>
      <w:lang w:eastAsia="it-IT"/>
    </w:rPr>
  </w:style>
  <w:style w:type="paragraph" w:customStyle="1" w:styleId="rn5">
    <w:name w:val="rn5"/>
    <w:basedOn w:val="Rientronormale"/>
    <w:uiPriority w:val="99"/>
    <w:rsid w:val="003E1755"/>
    <w:pPr>
      <w:spacing w:line="360" w:lineRule="atLeast"/>
    </w:pPr>
  </w:style>
  <w:style w:type="paragraph" w:styleId="Didascalia">
    <w:name w:val="caption"/>
    <w:basedOn w:val="Normale"/>
    <w:next w:val="Normale"/>
    <w:uiPriority w:val="35"/>
    <w:qFormat/>
    <w:rsid w:val="003E1755"/>
    <w:pPr>
      <w:suppressAutoHyphens w:val="0"/>
      <w:spacing w:line="240" w:lineRule="atLeast"/>
      <w:jc w:val="center"/>
    </w:pPr>
    <w:rPr>
      <w:rFonts w:ascii="Shelley-AllegroScript" w:hAnsi="Shelley-AllegroScript" w:cs="Shelley-AllegroScript"/>
      <w:i/>
      <w:iCs/>
      <w:kern w:val="0"/>
      <w:sz w:val="44"/>
      <w:szCs w:val="44"/>
      <w:lang w:eastAsia="it-IT"/>
    </w:rPr>
  </w:style>
  <w:style w:type="character" w:customStyle="1" w:styleId="TestofumettoCarattere1">
    <w:name w:val="Testo fumetto Carattere1"/>
    <w:basedOn w:val="Carpredefinitoparagrafo"/>
    <w:rsid w:val="003E1755"/>
    <w:rPr>
      <w:rFonts w:ascii="Tahoma" w:hAnsi="Tahoma" w:cs="Times New Roman"/>
      <w:sz w:val="16"/>
      <w:szCs w:val="16"/>
    </w:rPr>
  </w:style>
  <w:style w:type="paragraph" w:customStyle="1" w:styleId="DGServp1">
    <w:name w:val="DG_Serv p1"/>
    <w:basedOn w:val="Normale"/>
    <w:rsid w:val="003E1755"/>
    <w:pPr>
      <w:suppressAutoHyphens w:val="0"/>
      <w:spacing w:after="60" w:line="200" w:lineRule="exact"/>
      <w:jc w:val="left"/>
    </w:pPr>
    <w:rPr>
      <w:rFonts w:ascii="Futura Std Book" w:hAnsi="Futura Std Book" w:cs="Futura Std Book"/>
      <w:kern w:val="0"/>
      <w:sz w:val="18"/>
      <w:szCs w:val="18"/>
      <w:lang w:eastAsia="it-IT"/>
    </w:rPr>
  </w:style>
  <w:style w:type="paragraph" w:customStyle="1" w:styleId="NormalIndent2">
    <w:name w:val="Normal Indent2"/>
    <w:basedOn w:val="Normale"/>
    <w:rsid w:val="003E1755"/>
    <w:pPr>
      <w:spacing w:after="240" w:line="240" w:lineRule="auto"/>
      <w:ind w:left="567" w:right="567" w:firstLine="1134"/>
    </w:pPr>
    <w:rPr>
      <w:rFonts w:ascii="Times New Roman" w:hAnsi="Times New Roman" w:cs="Times New Roman"/>
      <w:kern w:val="0"/>
      <w:sz w:val="22"/>
      <w:szCs w:val="22"/>
    </w:rPr>
  </w:style>
  <w:style w:type="paragraph" w:customStyle="1" w:styleId="NormalIndent1">
    <w:name w:val="Normal Indent1"/>
    <w:basedOn w:val="Normale"/>
    <w:rsid w:val="003E1755"/>
    <w:pPr>
      <w:spacing w:after="240" w:line="240" w:lineRule="auto"/>
      <w:ind w:left="567" w:right="567" w:firstLine="1134"/>
    </w:pPr>
    <w:rPr>
      <w:rFonts w:ascii="Times New Roman" w:hAnsi="Times New Roman" w:cs="Times New Roman"/>
      <w:kern w:val="0"/>
      <w:sz w:val="22"/>
      <w:szCs w:val="22"/>
    </w:rPr>
  </w:style>
  <w:style w:type="paragraph" w:customStyle="1" w:styleId="xl24">
    <w:name w:val="xl24"/>
    <w:basedOn w:val="Normale"/>
    <w:rsid w:val="003E1755"/>
    <w:pPr>
      <w:pBdr>
        <w:top w:val="single" w:sz="8" w:space="0" w:color="auto"/>
        <w:left w:val="single" w:sz="8" w:space="0" w:color="auto"/>
        <w:bottom w:val="single" w:sz="8" w:space="0" w:color="auto"/>
      </w:pBdr>
      <w:shd w:val="clear" w:color="auto" w:fill="CCFFFF"/>
      <w:suppressAutoHyphens w:val="0"/>
      <w:spacing w:before="100" w:beforeAutospacing="1" w:after="100" w:afterAutospacing="1" w:line="240" w:lineRule="auto"/>
      <w:jc w:val="center"/>
    </w:pPr>
    <w:rPr>
      <w:rFonts w:ascii="Times New Roman" w:hAnsi="Times New Roman" w:cs="Times New Roman"/>
      <w:kern w:val="0"/>
      <w:sz w:val="16"/>
      <w:szCs w:val="16"/>
      <w:lang w:eastAsia="it-IT"/>
    </w:rPr>
  </w:style>
  <w:style w:type="paragraph" w:customStyle="1" w:styleId="xl25">
    <w:name w:val="xl25"/>
    <w:basedOn w:val="Normale"/>
    <w:rsid w:val="003E1755"/>
    <w:pPr>
      <w:pBdr>
        <w:top w:val="single" w:sz="8" w:space="0" w:color="auto"/>
        <w:bottom w:val="single" w:sz="8" w:space="0" w:color="auto"/>
      </w:pBdr>
      <w:shd w:val="clear" w:color="auto" w:fill="CCFFFF"/>
      <w:suppressAutoHyphens w:val="0"/>
      <w:spacing w:before="100" w:beforeAutospacing="1" w:after="100" w:afterAutospacing="1" w:line="240" w:lineRule="auto"/>
      <w:jc w:val="center"/>
    </w:pPr>
    <w:rPr>
      <w:rFonts w:ascii="Times New Roman" w:hAnsi="Times New Roman" w:cs="Times New Roman"/>
      <w:kern w:val="0"/>
      <w:sz w:val="16"/>
      <w:szCs w:val="16"/>
      <w:lang w:eastAsia="it-IT"/>
    </w:rPr>
  </w:style>
  <w:style w:type="paragraph" w:customStyle="1" w:styleId="xl26">
    <w:name w:val="xl26"/>
    <w:basedOn w:val="Normale"/>
    <w:rsid w:val="003E1755"/>
    <w:pPr>
      <w:pBdr>
        <w:top w:val="single" w:sz="8" w:space="0" w:color="auto"/>
        <w:bottom w:val="single" w:sz="8" w:space="0" w:color="auto"/>
        <w:right w:val="single" w:sz="8" w:space="0" w:color="auto"/>
      </w:pBdr>
      <w:shd w:val="clear" w:color="auto" w:fill="CCFFFF"/>
      <w:suppressAutoHyphens w:val="0"/>
      <w:spacing w:before="100" w:beforeAutospacing="1" w:after="100" w:afterAutospacing="1" w:line="240" w:lineRule="auto"/>
      <w:jc w:val="center"/>
    </w:pPr>
    <w:rPr>
      <w:rFonts w:ascii="Times New Roman" w:hAnsi="Times New Roman" w:cs="Times New Roman"/>
      <w:kern w:val="0"/>
      <w:sz w:val="16"/>
      <w:szCs w:val="16"/>
      <w:lang w:eastAsia="it-IT"/>
    </w:rPr>
  </w:style>
  <w:style w:type="paragraph" w:customStyle="1" w:styleId="xl27">
    <w:name w:val="xl27"/>
    <w:basedOn w:val="Normale"/>
    <w:rsid w:val="003E1755"/>
    <w:pPr>
      <w:pBdr>
        <w:top w:val="single" w:sz="8" w:space="0" w:color="auto"/>
        <w:left w:val="single" w:sz="8" w:space="0" w:color="auto"/>
        <w:bottom w:val="single" w:sz="4" w:space="0" w:color="auto"/>
        <w:right w:val="single" w:sz="4" w:space="0" w:color="auto"/>
      </w:pBdr>
      <w:suppressAutoHyphens w:val="0"/>
      <w:spacing w:before="100" w:beforeAutospacing="1" w:after="100" w:afterAutospacing="1" w:line="240" w:lineRule="auto"/>
      <w:jc w:val="left"/>
    </w:pPr>
    <w:rPr>
      <w:rFonts w:ascii="Times New Roman" w:hAnsi="Times New Roman" w:cs="Times New Roman"/>
      <w:kern w:val="0"/>
      <w:sz w:val="16"/>
      <w:szCs w:val="16"/>
      <w:lang w:eastAsia="it-IT"/>
    </w:rPr>
  </w:style>
  <w:style w:type="paragraph" w:customStyle="1" w:styleId="xl28">
    <w:name w:val="xl28"/>
    <w:basedOn w:val="Normale"/>
    <w:rsid w:val="003E1755"/>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pPr>
    <w:rPr>
      <w:rFonts w:ascii="Times New Roman" w:hAnsi="Times New Roman" w:cs="Times New Roman"/>
      <w:kern w:val="0"/>
      <w:sz w:val="16"/>
      <w:szCs w:val="16"/>
      <w:lang w:eastAsia="it-IT"/>
    </w:rPr>
  </w:style>
  <w:style w:type="paragraph" w:customStyle="1" w:styleId="xl29">
    <w:name w:val="xl29"/>
    <w:basedOn w:val="Normale"/>
    <w:rsid w:val="003E1755"/>
    <w:pPr>
      <w:pBdr>
        <w:top w:val="single" w:sz="8" w:space="0" w:color="auto"/>
        <w:left w:val="single" w:sz="4" w:space="0" w:color="auto"/>
        <w:bottom w:val="single" w:sz="4" w:space="0" w:color="auto"/>
        <w:right w:val="single" w:sz="8" w:space="0" w:color="auto"/>
      </w:pBdr>
      <w:suppressAutoHyphens w:val="0"/>
      <w:spacing w:before="100" w:beforeAutospacing="1" w:after="100" w:afterAutospacing="1" w:line="240" w:lineRule="auto"/>
      <w:jc w:val="left"/>
    </w:pPr>
    <w:rPr>
      <w:rFonts w:ascii="Times New Roman" w:hAnsi="Times New Roman" w:cs="Times New Roman"/>
      <w:kern w:val="0"/>
      <w:sz w:val="16"/>
      <w:szCs w:val="16"/>
      <w:lang w:eastAsia="it-IT"/>
    </w:rPr>
  </w:style>
  <w:style w:type="paragraph" w:customStyle="1" w:styleId="xl30">
    <w:name w:val="xl30"/>
    <w:basedOn w:val="Normale"/>
    <w:rsid w:val="003E1755"/>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line="240" w:lineRule="auto"/>
      <w:jc w:val="left"/>
    </w:pPr>
    <w:rPr>
      <w:rFonts w:ascii="Times New Roman" w:hAnsi="Times New Roman" w:cs="Times New Roman"/>
      <w:kern w:val="0"/>
      <w:sz w:val="16"/>
      <w:szCs w:val="16"/>
      <w:lang w:eastAsia="it-IT"/>
    </w:rPr>
  </w:style>
  <w:style w:type="paragraph" w:customStyle="1" w:styleId="xl31">
    <w:name w:val="xl31"/>
    <w:basedOn w:val="Normale"/>
    <w:rsid w:val="003E175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pPr>
    <w:rPr>
      <w:rFonts w:ascii="Times New Roman" w:hAnsi="Times New Roman" w:cs="Times New Roman"/>
      <w:kern w:val="0"/>
      <w:sz w:val="16"/>
      <w:szCs w:val="16"/>
      <w:lang w:eastAsia="it-IT"/>
    </w:rPr>
  </w:style>
  <w:style w:type="paragraph" w:customStyle="1" w:styleId="xl32">
    <w:name w:val="xl32"/>
    <w:basedOn w:val="Normale"/>
    <w:rsid w:val="003E1755"/>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line="240" w:lineRule="auto"/>
      <w:jc w:val="left"/>
    </w:pPr>
    <w:rPr>
      <w:rFonts w:ascii="Times New Roman" w:hAnsi="Times New Roman" w:cs="Times New Roman"/>
      <w:kern w:val="0"/>
      <w:sz w:val="16"/>
      <w:szCs w:val="16"/>
      <w:lang w:eastAsia="it-IT"/>
    </w:rPr>
  </w:style>
  <w:style w:type="paragraph" w:customStyle="1" w:styleId="xl33">
    <w:name w:val="xl33"/>
    <w:basedOn w:val="Normale"/>
    <w:rsid w:val="003E1755"/>
    <w:pPr>
      <w:pBdr>
        <w:top w:val="single" w:sz="4" w:space="0" w:color="auto"/>
        <w:left w:val="single" w:sz="8" w:space="0" w:color="auto"/>
        <w:bottom w:val="single" w:sz="8" w:space="0" w:color="auto"/>
        <w:right w:val="single" w:sz="4" w:space="0" w:color="auto"/>
      </w:pBdr>
      <w:suppressAutoHyphens w:val="0"/>
      <w:spacing w:before="100" w:beforeAutospacing="1" w:after="100" w:afterAutospacing="1" w:line="240" w:lineRule="auto"/>
      <w:jc w:val="left"/>
    </w:pPr>
    <w:rPr>
      <w:rFonts w:ascii="Times New Roman" w:hAnsi="Times New Roman" w:cs="Times New Roman"/>
      <w:kern w:val="0"/>
      <w:sz w:val="16"/>
      <w:szCs w:val="16"/>
      <w:lang w:eastAsia="it-IT"/>
    </w:rPr>
  </w:style>
  <w:style w:type="paragraph" w:customStyle="1" w:styleId="xl34">
    <w:name w:val="xl34"/>
    <w:basedOn w:val="Normale"/>
    <w:rsid w:val="003E1755"/>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line="240" w:lineRule="auto"/>
      <w:jc w:val="left"/>
    </w:pPr>
    <w:rPr>
      <w:rFonts w:ascii="Times New Roman" w:hAnsi="Times New Roman" w:cs="Times New Roman"/>
      <w:kern w:val="0"/>
      <w:sz w:val="16"/>
      <w:szCs w:val="16"/>
      <w:lang w:eastAsia="it-IT"/>
    </w:rPr>
  </w:style>
  <w:style w:type="paragraph" w:customStyle="1" w:styleId="xl35">
    <w:name w:val="xl35"/>
    <w:basedOn w:val="Normale"/>
    <w:rsid w:val="003E1755"/>
    <w:pPr>
      <w:pBdr>
        <w:top w:val="single" w:sz="4" w:space="0" w:color="auto"/>
        <w:left w:val="single" w:sz="4" w:space="0" w:color="auto"/>
        <w:bottom w:val="single" w:sz="8" w:space="0" w:color="auto"/>
        <w:right w:val="single" w:sz="8" w:space="0" w:color="auto"/>
      </w:pBdr>
      <w:suppressAutoHyphens w:val="0"/>
      <w:spacing w:before="100" w:beforeAutospacing="1" w:after="100" w:afterAutospacing="1" w:line="240" w:lineRule="auto"/>
      <w:jc w:val="left"/>
    </w:pPr>
    <w:rPr>
      <w:rFonts w:ascii="Times New Roman" w:hAnsi="Times New Roman" w:cs="Times New Roman"/>
      <w:kern w:val="0"/>
      <w:sz w:val="16"/>
      <w:szCs w:val="16"/>
      <w:lang w:eastAsia="it-IT"/>
    </w:rPr>
  </w:style>
  <w:style w:type="paragraph" w:customStyle="1" w:styleId="xl36">
    <w:name w:val="xl36"/>
    <w:basedOn w:val="Normale"/>
    <w:rsid w:val="003E1755"/>
    <w:pPr>
      <w:pBdr>
        <w:right w:val="single" w:sz="8" w:space="0" w:color="auto"/>
      </w:pBdr>
      <w:suppressAutoHyphens w:val="0"/>
      <w:spacing w:before="100" w:beforeAutospacing="1" w:after="100" w:afterAutospacing="1" w:line="240" w:lineRule="auto"/>
      <w:jc w:val="center"/>
    </w:pPr>
    <w:rPr>
      <w:rFonts w:ascii="Times New Roman" w:hAnsi="Times New Roman" w:cs="Times New Roman"/>
      <w:kern w:val="0"/>
      <w:sz w:val="16"/>
      <w:szCs w:val="16"/>
      <w:lang w:eastAsia="it-IT"/>
    </w:rPr>
  </w:style>
  <w:style w:type="paragraph" w:customStyle="1" w:styleId="xl37">
    <w:name w:val="xl37"/>
    <w:basedOn w:val="Normale"/>
    <w:rsid w:val="003E175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pPr>
    <w:rPr>
      <w:rFonts w:ascii="Times New Roman" w:hAnsi="Times New Roman" w:cs="Times New Roman"/>
      <w:kern w:val="0"/>
      <w:sz w:val="16"/>
      <w:szCs w:val="16"/>
      <w:lang w:eastAsia="it-IT"/>
    </w:rPr>
  </w:style>
  <w:style w:type="paragraph" w:customStyle="1" w:styleId="xl38">
    <w:name w:val="xl38"/>
    <w:basedOn w:val="Normale"/>
    <w:rsid w:val="003E1755"/>
    <w:pPr>
      <w:pBdr>
        <w:top w:val="single" w:sz="8" w:space="0" w:color="auto"/>
        <w:left w:val="single" w:sz="8" w:space="0" w:color="auto"/>
        <w:bottom w:val="single" w:sz="8" w:space="0" w:color="auto"/>
      </w:pBdr>
      <w:shd w:val="clear" w:color="auto" w:fill="CCFFFF"/>
      <w:suppressAutoHyphens w:val="0"/>
      <w:spacing w:before="100" w:beforeAutospacing="1" w:after="100" w:afterAutospacing="1" w:line="240" w:lineRule="auto"/>
      <w:jc w:val="center"/>
    </w:pPr>
    <w:rPr>
      <w:b/>
      <w:bCs/>
      <w:kern w:val="0"/>
      <w:sz w:val="16"/>
      <w:szCs w:val="16"/>
      <w:lang w:eastAsia="it-IT"/>
    </w:rPr>
  </w:style>
  <w:style w:type="paragraph" w:customStyle="1" w:styleId="xl39">
    <w:name w:val="xl39"/>
    <w:basedOn w:val="Normale"/>
    <w:rsid w:val="003E1755"/>
    <w:pPr>
      <w:pBdr>
        <w:top w:val="single" w:sz="8" w:space="0" w:color="auto"/>
        <w:bottom w:val="single" w:sz="8" w:space="0" w:color="auto"/>
      </w:pBdr>
      <w:shd w:val="clear" w:color="auto" w:fill="CCFFFF"/>
      <w:suppressAutoHyphens w:val="0"/>
      <w:spacing w:before="100" w:beforeAutospacing="1" w:after="100" w:afterAutospacing="1" w:line="240" w:lineRule="auto"/>
      <w:jc w:val="center"/>
    </w:pPr>
    <w:rPr>
      <w:b/>
      <w:bCs/>
      <w:kern w:val="0"/>
      <w:sz w:val="16"/>
      <w:szCs w:val="16"/>
      <w:lang w:eastAsia="it-IT"/>
    </w:rPr>
  </w:style>
  <w:style w:type="paragraph" w:customStyle="1" w:styleId="xl40">
    <w:name w:val="xl40"/>
    <w:basedOn w:val="Normale"/>
    <w:rsid w:val="003E1755"/>
    <w:pPr>
      <w:pBdr>
        <w:top w:val="single" w:sz="8" w:space="0" w:color="auto"/>
        <w:bottom w:val="single" w:sz="8" w:space="0" w:color="auto"/>
        <w:right w:val="single" w:sz="8" w:space="0" w:color="auto"/>
      </w:pBdr>
      <w:shd w:val="clear" w:color="auto" w:fill="CCFFFF"/>
      <w:suppressAutoHyphens w:val="0"/>
      <w:spacing w:before="100" w:beforeAutospacing="1" w:after="100" w:afterAutospacing="1" w:line="240" w:lineRule="auto"/>
      <w:jc w:val="center"/>
    </w:pPr>
    <w:rPr>
      <w:b/>
      <w:bCs/>
      <w:kern w:val="0"/>
      <w:sz w:val="16"/>
      <w:szCs w:val="16"/>
      <w:lang w:eastAsia="it-IT"/>
    </w:rPr>
  </w:style>
  <w:style w:type="paragraph" w:customStyle="1" w:styleId="xl41">
    <w:name w:val="xl41"/>
    <w:basedOn w:val="Normale"/>
    <w:rsid w:val="003E1755"/>
    <w:pPr>
      <w:pBdr>
        <w:top w:val="single" w:sz="8" w:space="0" w:color="auto"/>
        <w:bottom w:val="single" w:sz="8" w:space="0" w:color="auto"/>
        <w:right w:val="single" w:sz="4" w:space="0" w:color="auto"/>
      </w:pBdr>
      <w:shd w:val="clear" w:color="auto" w:fill="CCFFFF"/>
      <w:suppressAutoHyphens w:val="0"/>
      <w:spacing w:before="100" w:beforeAutospacing="1" w:after="100" w:afterAutospacing="1" w:line="240" w:lineRule="auto"/>
      <w:jc w:val="center"/>
    </w:pPr>
    <w:rPr>
      <w:rFonts w:ascii="Times New Roman" w:hAnsi="Times New Roman" w:cs="Times New Roman"/>
      <w:kern w:val="0"/>
      <w:sz w:val="16"/>
      <w:szCs w:val="16"/>
      <w:lang w:eastAsia="it-IT"/>
    </w:rPr>
  </w:style>
  <w:style w:type="paragraph" w:customStyle="1" w:styleId="xl42">
    <w:name w:val="xl42"/>
    <w:basedOn w:val="Normale"/>
    <w:rsid w:val="003E1755"/>
    <w:pPr>
      <w:pBdr>
        <w:top w:val="single" w:sz="8" w:space="0" w:color="auto"/>
        <w:left w:val="single" w:sz="4" w:space="0" w:color="auto"/>
        <w:bottom w:val="single" w:sz="8" w:space="0" w:color="auto"/>
        <w:right w:val="single" w:sz="4" w:space="0" w:color="auto"/>
      </w:pBdr>
      <w:shd w:val="clear" w:color="auto" w:fill="CCFFFF"/>
      <w:suppressAutoHyphens w:val="0"/>
      <w:spacing w:before="100" w:beforeAutospacing="1" w:after="100" w:afterAutospacing="1" w:line="240" w:lineRule="auto"/>
      <w:jc w:val="left"/>
    </w:pPr>
    <w:rPr>
      <w:rFonts w:ascii="Times New Roman" w:hAnsi="Times New Roman" w:cs="Times New Roman"/>
      <w:kern w:val="0"/>
      <w:sz w:val="16"/>
      <w:szCs w:val="16"/>
      <w:lang w:eastAsia="it-IT"/>
    </w:rPr>
  </w:style>
  <w:style w:type="paragraph" w:customStyle="1" w:styleId="xl43">
    <w:name w:val="xl43"/>
    <w:basedOn w:val="Normale"/>
    <w:rsid w:val="003E1755"/>
    <w:pPr>
      <w:pBdr>
        <w:top w:val="single" w:sz="8" w:space="0" w:color="auto"/>
        <w:left w:val="single" w:sz="4" w:space="0" w:color="auto"/>
        <w:bottom w:val="single" w:sz="8" w:space="0" w:color="auto"/>
        <w:right w:val="single" w:sz="8" w:space="0" w:color="auto"/>
      </w:pBdr>
      <w:shd w:val="clear" w:color="auto" w:fill="CCFFFF"/>
      <w:suppressAutoHyphens w:val="0"/>
      <w:spacing w:before="100" w:beforeAutospacing="1" w:after="100" w:afterAutospacing="1" w:line="240" w:lineRule="auto"/>
      <w:jc w:val="left"/>
    </w:pPr>
    <w:rPr>
      <w:rFonts w:ascii="Times New Roman" w:hAnsi="Times New Roman" w:cs="Times New Roman"/>
      <w:kern w:val="0"/>
      <w:sz w:val="16"/>
      <w:szCs w:val="16"/>
      <w:lang w:eastAsia="it-IT"/>
    </w:rPr>
  </w:style>
  <w:style w:type="paragraph" w:customStyle="1" w:styleId="xl44">
    <w:name w:val="xl44"/>
    <w:basedOn w:val="Normale"/>
    <w:rsid w:val="003E1755"/>
    <w:pPr>
      <w:pBdr>
        <w:top w:val="single" w:sz="8" w:space="0" w:color="auto"/>
        <w:left w:val="single" w:sz="8" w:space="0" w:color="auto"/>
        <w:right w:val="single" w:sz="4" w:space="0" w:color="auto"/>
      </w:pBdr>
      <w:shd w:val="clear" w:color="auto" w:fill="CCFFFF"/>
      <w:suppressAutoHyphens w:val="0"/>
      <w:spacing w:before="100" w:beforeAutospacing="1" w:after="100" w:afterAutospacing="1" w:line="240" w:lineRule="auto"/>
      <w:jc w:val="center"/>
    </w:pPr>
    <w:rPr>
      <w:b/>
      <w:bCs/>
      <w:kern w:val="0"/>
      <w:sz w:val="16"/>
      <w:szCs w:val="16"/>
      <w:lang w:eastAsia="it-IT"/>
    </w:rPr>
  </w:style>
  <w:style w:type="paragraph" w:customStyle="1" w:styleId="xl45">
    <w:name w:val="xl45"/>
    <w:basedOn w:val="Normale"/>
    <w:rsid w:val="003E1755"/>
    <w:pPr>
      <w:pBdr>
        <w:top w:val="single" w:sz="8" w:space="0" w:color="auto"/>
        <w:left w:val="single" w:sz="4" w:space="0" w:color="auto"/>
        <w:right w:val="single" w:sz="8" w:space="0" w:color="auto"/>
      </w:pBdr>
      <w:shd w:val="clear" w:color="auto" w:fill="CCFFFF"/>
      <w:suppressAutoHyphens w:val="0"/>
      <w:spacing w:before="100" w:beforeAutospacing="1" w:after="100" w:afterAutospacing="1" w:line="240" w:lineRule="auto"/>
      <w:jc w:val="center"/>
    </w:pPr>
    <w:rPr>
      <w:b/>
      <w:bCs/>
      <w:kern w:val="0"/>
      <w:sz w:val="16"/>
      <w:szCs w:val="16"/>
      <w:lang w:eastAsia="it-IT"/>
    </w:rPr>
  </w:style>
  <w:style w:type="paragraph" w:customStyle="1" w:styleId="xl46">
    <w:name w:val="xl46"/>
    <w:basedOn w:val="Normale"/>
    <w:rsid w:val="003E1755"/>
    <w:pPr>
      <w:pBdr>
        <w:top w:val="single" w:sz="8" w:space="0" w:color="auto"/>
        <w:left w:val="single" w:sz="8" w:space="0" w:color="auto"/>
        <w:bottom w:val="single" w:sz="8" w:space="0" w:color="auto"/>
      </w:pBdr>
      <w:shd w:val="clear" w:color="auto" w:fill="CCFFFF"/>
      <w:suppressAutoHyphens w:val="0"/>
      <w:spacing w:before="100" w:beforeAutospacing="1" w:after="100" w:afterAutospacing="1" w:line="240" w:lineRule="auto"/>
      <w:jc w:val="left"/>
    </w:pPr>
    <w:rPr>
      <w:rFonts w:ascii="Times New Roman" w:hAnsi="Times New Roman" w:cs="Times New Roman"/>
      <w:kern w:val="0"/>
      <w:sz w:val="16"/>
      <w:szCs w:val="16"/>
      <w:lang w:eastAsia="it-IT"/>
    </w:rPr>
  </w:style>
  <w:style w:type="paragraph" w:customStyle="1" w:styleId="xl47">
    <w:name w:val="xl47"/>
    <w:basedOn w:val="Normale"/>
    <w:rsid w:val="003E1755"/>
    <w:pPr>
      <w:pBdr>
        <w:top w:val="single" w:sz="8" w:space="0" w:color="auto"/>
        <w:left w:val="single" w:sz="8" w:space="0" w:color="auto"/>
        <w:bottom w:val="single" w:sz="8" w:space="0" w:color="auto"/>
        <w:right w:val="single" w:sz="8" w:space="0" w:color="auto"/>
      </w:pBdr>
      <w:shd w:val="clear" w:color="auto" w:fill="CCFFFF"/>
      <w:suppressAutoHyphens w:val="0"/>
      <w:spacing w:before="100" w:beforeAutospacing="1" w:after="100" w:afterAutospacing="1" w:line="240" w:lineRule="auto"/>
      <w:jc w:val="left"/>
    </w:pPr>
    <w:rPr>
      <w:rFonts w:ascii="Times New Roman" w:hAnsi="Times New Roman" w:cs="Times New Roman"/>
      <w:kern w:val="0"/>
      <w:sz w:val="16"/>
      <w:szCs w:val="16"/>
      <w:lang w:eastAsia="it-IT"/>
    </w:rPr>
  </w:style>
  <w:style w:type="paragraph" w:customStyle="1" w:styleId="xl48">
    <w:name w:val="xl48"/>
    <w:basedOn w:val="Normale"/>
    <w:rsid w:val="003E1755"/>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pPr>
    <w:rPr>
      <w:rFonts w:ascii="Times New Roman" w:hAnsi="Times New Roman" w:cs="Times New Roman"/>
      <w:kern w:val="0"/>
      <w:sz w:val="16"/>
      <w:szCs w:val="16"/>
      <w:lang w:eastAsia="it-IT"/>
    </w:rPr>
  </w:style>
  <w:style w:type="paragraph" w:customStyle="1" w:styleId="xl49">
    <w:name w:val="xl49"/>
    <w:basedOn w:val="Normale"/>
    <w:rsid w:val="003E1755"/>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line="240" w:lineRule="auto"/>
      <w:jc w:val="center"/>
    </w:pPr>
    <w:rPr>
      <w:rFonts w:ascii="Times New Roman" w:hAnsi="Times New Roman" w:cs="Times New Roman"/>
      <w:kern w:val="0"/>
      <w:sz w:val="16"/>
      <w:szCs w:val="16"/>
      <w:lang w:eastAsia="it-IT"/>
    </w:rPr>
  </w:style>
  <w:style w:type="paragraph" w:customStyle="1" w:styleId="xl50">
    <w:name w:val="xl50"/>
    <w:basedOn w:val="Normale"/>
    <w:rsid w:val="003E1755"/>
    <w:pPr>
      <w:pBdr>
        <w:top w:val="single" w:sz="8" w:space="0" w:color="auto"/>
        <w:left w:val="single" w:sz="8" w:space="0" w:color="auto"/>
        <w:bottom w:val="single" w:sz="4" w:space="0" w:color="auto"/>
        <w:right w:val="single" w:sz="4" w:space="0" w:color="auto"/>
      </w:pBdr>
      <w:suppressAutoHyphens w:val="0"/>
      <w:spacing w:before="100" w:beforeAutospacing="1" w:after="100" w:afterAutospacing="1" w:line="240" w:lineRule="auto"/>
      <w:jc w:val="center"/>
    </w:pPr>
    <w:rPr>
      <w:rFonts w:ascii="Times New Roman" w:hAnsi="Times New Roman" w:cs="Times New Roman"/>
      <w:kern w:val="0"/>
      <w:sz w:val="16"/>
      <w:szCs w:val="16"/>
      <w:lang w:eastAsia="it-IT"/>
    </w:rPr>
  </w:style>
  <w:style w:type="paragraph" w:customStyle="1" w:styleId="xl51">
    <w:name w:val="xl51"/>
    <w:basedOn w:val="Normale"/>
    <w:rsid w:val="003E1755"/>
    <w:pPr>
      <w:pBdr>
        <w:top w:val="single" w:sz="8" w:space="0" w:color="auto"/>
        <w:left w:val="single" w:sz="4" w:space="0" w:color="auto"/>
        <w:bottom w:val="single" w:sz="4" w:space="0" w:color="auto"/>
        <w:right w:val="single" w:sz="8" w:space="0" w:color="auto"/>
      </w:pBdr>
      <w:suppressAutoHyphens w:val="0"/>
      <w:spacing w:before="100" w:beforeAutospacing="1" w:after="100" w:afterAutospacing="1" w:line="240" w:lineRule="auto"/>
      <w:jc w:val="center"/>
    </w:pPr>
    <w:rPr>
      <w:rFonts w:ascii="Times New Roman" w:hAnsi="Times New Roman" w:cs="Times New Roman"/>
      <w:kern w:val="0"/>
      <w:sz w:val="16"/>
      <w:szCs w:val="16"/>
      <w:lang w:eastAsia="it-IT"/>
    </w:rPr>
  </w:style>
  <w:style w:type="paragraph" w:customStyle="1" w:styleId="xl52">
    <w:name w:val="xl52"/>
    <w:basedOn w:val="Normale"/>
    <w:rsid w:val="003E1755"/>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line="240" w:lineRule="auto"/>
      <w:jc w:val="center"/>
    </w:pPr>
    <w:rPr>
      <w:rFonts w:ascii="Times New Roman" w:hAnsi="Times New Roman" w:cs="Times New Roman"/>
      <w:kern w:val="0"/>
      <w:sz w:val="16"/>
      <w:szCs w:val="16"/>
      <w:lang w:eastAsia="it-IT"/>
    </w:rPr>
  </w:style>
  <w:style w:type="paragraph" w:customStyle="1" w:styleId="xl53">
    <w:name w:val="xl53"/>
    <w:basedOn w:val="Normale"/>
    <w:rsid w:val="003E1755"/>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line="240" w:lineRule="auto"/>
      <w:jc w:val="center"/>
    </w:pPr>
    <w:rPr>
      <w:rFonts w:ascii="Times New Roman" w:hAnsi="Times New Roman" w:cs="Times New Roman"/>
      <w:kern w:val="0"/>
      <w:sz w:val="16"/>
      <w:szCs w:val="16"/>
      <w:lang w:eastAsia="it-IT"/>
    </w:rPr>
  </w:style>
  <w:style w:type="paragraph" w:customStyle="1" w:styleId="xl54">
    <w:name w:val="xl54"/>
    <w:basedOn w:val="Normale"/>
    <w:rsid w:val="003E1755"/>
    <w:pPr>
      <w:pBdr>
        <w:top w:val="single" w:sz="4" w:space="0" w:color="auto"/>
        <w:left w:val="single" w:sz="8" w:space="0" w:color="auto"/>
        <w:bottom w:val="single" w:sz="8" w:space="0" w:color="auto"/>
        <w:right w:val="single" w:sz="4" w:space="0" w:color="auto"/>
      </w:pBdr>
      <w:suppressAutoHyphens w:val="0"/>
      <w:spacing w:before="100" w:beforeAutospacing="1" w:after="100" w:afterAutospacing="1" w:line="240" w:lineRule="auto"/>
      <w:jc w:val="center"/>
    </w:pPr>
    <w:rPr>
      <w:rFonts w:ascii="Times New Roman" w:hAnsi="Times New Roman" w:cs="Times New Roman"/>
      <w:kern w:val="0"/>
      <w:sz w:val="16"/>
      <w:szCs w:val="16"/>
      <w:lang w:eastAsia="it-IT"/>
    </w:rPr>
  </w:style>
  <w:style w:type="paragraph" w:customStyle="1" w:styleId="xl55">
    <w:name w:val="xl55"/>
    <w:basedOn w:val="Normale"/>
    <w:rsid w:val="003E1755"/>
    <w:pPr>
      <w:pBdr>
        <w:top w:val="single" w:sz="4" w:space="0" w:color="auto"/>
        <w:left w:val="single" w:sz="4" w:space="0" w:color="auto"/>
        <w:bottom w:val="single" w:sz="8" w:space="0" w:color="auto"/>
        <w:right w:val="single" w:sz="8" w:space="0" w:color="auto"/>
      </w:pBdr>
      <w:suppressAutoHyphens w:val="0"/>
      <w:spacing w:before="100" w:beforeAutospacing="1" w:after="100" w:afterAutospacing="1" w:line="240" w:lineRule="auto"/>
      <w:jc w:val="center"/>
    </w:pPr>
    <w:rPr>
      <w:rFonts w:ascii="Times New Roman" w:hAnsi="Times New Roman" w:cs="Times New Roman"/>
      <w:kern w:val="0"/>
      <w:sz w:val="16"/>
      <w:szCs w:val="16"/>
      <w:lang w:eastAsia="it-IT"/>
    </w:rPr>
  </w:style>
  <w:style w:type="paragraph" w:customStyle="1" w:styleId="xl56">
    <w:name w:val="xl56"/>
    <w:basedOn w:val="Normale"/>
    <w:rsid w:val="003E1755"/>
    <w:pPr>
      <w:pBdr>
        <w:top w:val="single" w:sz="8" w:space="0" w:color="auto"/>
        <w:right w:val="single" w:sz="8" w:space="0" w:color="auto"/>
      </w:pBdr>
      <w:suppressAutoHyphens w:val="0"/>
      <w:spacing w:before="100" w:beforeAutospacing="1" w:after="100" w:afterAutospacing="1" w:line="240" w:lineRule="auto"/>
      <w:jc w:val="center"/>
    </w:pPr>
    <w:rPr>
      <w:rFonts w:ascii="Times New Roman" w:hAnsi="Times New Roman" w:cs="Times New Roman"/>
      <w:kern w:val="0"/>
      <w:sz w:val="16"/>
      <w:szCs w:val="16"/>
      <w:lang w:eastAsia="it-IT"/>
    </w:rPr>
  </w:style>
  <w:style w:type="paragraph" w:customStyle="1" w:styleId="xl57">
    <w:name w:val="xl57"/>
    <w:basedOn w:val="Normale"/>
    <w:rsid w:val="003E1755"/>
    <w:pPr>
      <w:pBdr>
        <w:bottom w:val="single" w:sz="8" w:space="0" w:color="auto"/>
        <w:right w:val="single" w:sz="8" w:space="0" w:color="auto"/>
      </w:pBdr>
      <w:suppressAutoHyphens w:val="0"/>
      <w:spacing w:before="100" w:beforeAutospacing="1" w:after="100" w:afterAutospacing="1" w:line="240" w:lineRule="auto"/>
      <w:jc w:val="center"/>
    </w:pPr>
    <w:rPr>
      <w:rFonts w:ascii="Times New Roman" w:hAnsi="Times New Roman" w:cs="Times New Roman"/>
      <w:kern w:val="0"/>
      <w:sz w:val="16"/>
      <w:szCs w:val="16"/>
      <w:lang w:eastAsia="it-IT"/>
    </w:rPr>
  </w:style>
  <w:style w:type="paragraph" w:customStyle="1" w:styleId="xl58">
    <w:name w:val="xl58"/>
    <w:basedOn w:val="Normale"/>
    <w:rsid w:val="003E1755"/>
    <w:pPr>
      <w:pBdr>
        <w:top w:val="single" w:sz="8" w:space="0" w:color="auto"/>
        <w:left w:val="single" w:sz="8" w:space="0" w:color="auto"/>
        <w:right w:val="single" w:sz="8" w:space="0" w:color="auto"/>
      </w:pBdr>
      <w:suppressAutoHyphens w:val="0"/>
      <w:spacing w:before="100" w:beforeAutospacing="1" w:after="100" w:afterAutospacing="1" w:line="240" w:lineRule="auto"/>
      <w:jc w:val="center"/>
    </w:pPr>
    <w:rPr>
      <w:rFonts w:ascii="Times New Roman" w:hAnsi="Times New Roman" w:cs="Times New Roman"/>
      <w:kern w:val="0"/>
      <w:sz w:val="16"/>
      <w:szCs w:val="16"/>
      <w:lang w:eastAsia="it-IT"/>
    </w:rPr>
  </w:style>
  <w:style w:type="paragraph" w:customStyle="1" w:styleId="xl59">
    <w:name w:val="xl59"/>
    <w:basedOn w:val="Normale"/>
    <w:rsid w:val="003E1755"/>
    <w:pPr>
      <w:pBdr>
        <w:left w:val="single" w:sz="8" w:space="0" w:color="auto"/>
        <w:right w:val="single" w:sz="8" w:space="0" w:color="auto"/>
      </w:pBdr>
      <w:suppressAutoHyphens w:val="0"/>
      <w:spacing w:before="100" w:beforeAutospacing="1" w:after="100" w:afterAutospacing="1" w:line="240" w:lineRule="auto"/>
      <w:jc w:val="center"/>
    </w:pPr>
    <w:rPr>
      <w:rFonts w:ascii="Times New Roman" w:hAnsi="Times New Roman" w:cs="Times New Roman"/>
      <w:kern w:val="0"/>
      <w:sz w:val="16"/>
      <w:szCs w:val="16"/>
      <w:lang w:eastAsia="it-IT"/>
    </w:rPr>
  </w:style>
  <w:style w:type="paragraph" w:customStyle="1" w:styleId="xl60">
    <w:name w:val="xl60"/>
    <w:basedOn w:val="Normale"/>
    <w:rsid w:val="003E1755"/>
    <w:pPr>
      <w:pBdr>
        <w:left w:val="single" w:sz="8" w:space="0" w:color="auto"/>
        <w:bottom w:val="single" w:sz="8" w:space="0" w:color="auto"/>
        <w:right w:val="single" w:sz="8" w:space="0" w:color="auto"/>
      </w:pBdr>
      <w:suppressAutoHyphens w:val="0"/>
      <w:spacing w:before="100" w:beforeAutospacing="1" w:after="100" w:afterAutospacing="1" w:line="240" w:lineRule="auto"/>
      <w:jc w:val="center"/>
    </w:pPr>
    <w:rPr>
      <w:rFonts w:ascii="Times New Roman" w:hAnsi="Times New Roman" w:cs="Times New Roman"/>
      <w:kern w:val="0"/>
      <w:sz w:val="16"/>
      <w:szCs w:val="16"/>
      <w:lang w:eastAsia="it-IT"/>
    </w:rPr>
  </w:style>
  <w:style w:type="paragraph" w:customStyle="1" w:styleId="xl61">
    <w:name w:val="xl61"/>
    <w:basedOn w:val="Normale"/>
    <w:rsid w:val="003E1755"/>
    <w:pPr>
      <w:pBdr>
        <w:top w:val="single" w:sz="8" w:space="0" w:color="auto"/>
        <w:left w:val="single" w:sz="8" w:space="0" w:color="auto"/>
      </w:pBdr>
      <w:suppressAutoHyphens w:val="0"/>
      <w:spacing w:before="100" w:beforeAutospacing="1" w:after="100" w:afterAutospacing="1" w:line="240" w:lineRule="auto"/>
      <w:jc w:val="center"/>
      <w:textAlignment w:val="center"/>
    </w:pPr>
    <w:rPr>
      <w:b/>
      <w:bCs/>
      <w:kern w:val="0"/>
      <w:sz w:val="16"/>
      <w:szCs w:val="16"/>
      <w:lang w:eastAsia="it-IT"/>
    </w:rPr>
  </w:style>
  <w:style w:type="paragraph" w:customStyle="1" w:styleId="xl62">
    <w:name w:val="xl62"/>
    <w:basedOn w:val="Normale"/>
    <w:rsid w:val="003E1755"/>
    <w:pPr>
      <w:pBdr>
        <w:left w:val="single" w:sz="8" w:space="0" w:color="auto"/>
      </w:pBdr>
      <w:suppressAutoHyphens w:val="0"/>
      <w:spacing w:before="100" w:beforeAutospacing="1" w:after="100" w:afterAutospacing="1" w:line="240" w:lineRule="auto"/>
      <w:jc w:val="center"/>
      <w:textAlignment w:val="center"/>
    </w:pPr>
    <w:rPr>
      <w:b/>
      <w:bCs/>
      <w:kern w:val="0"/>
      <w:sz w:val="16"/>
      <w:szCs w:val="16"/>
      <w:lang w:eastAsia="it-IT"/>
    </w:rPr>
  </w:style>
  <w:style w:type="paragraph" w:customStyle="1" w:styleId="xl63">
    <w:name w:val="xl63"/>
    <w:basedOn w:val="Normale"/>
    <w:rsid w:val="003E1755"/>
    <w:pPr>
      <w:pBdr>
        <w:left w:val="single" w:sz="8" w:space="0" w:color="auto"/>
        <w:bottom w:val="single" w:sz="8" w:space="0" w:color="auto"/>
      </w:pBdr>
      <w:suppressAutoHyphens w:val="0"/>
      <w:spacing w:before="100" w:beforeAutospacing="1" w:after="100" w:afterAutospacing="1" w:line="240" w:lineRule="auto"/>
      <w:jc w:val="center"/>
      <w:textAlignment w:val="center"/>
    </w:pPr>
    <w:rPr>
      <w:b/>
      <w:bCs/>
      <w:kern w:val="0"/>
      <w:sz w:val="16"/>
      <w:szCs w:val="16"/>
      <w:lang w:eastAsia="it-IT"/>
    </w:rPr>
  </w:style>
  <w:style w:type="paragraph" w:customStyle="1" w:styleId="xl64">
    <w:name w:val="xl64"/>
    <w:basedOn w:val="Normale"/>
    <w:rsid w:val="003E1755"/>
    <w:pPr>
      <w:pBdr>
        <w:top w:val="single" w:sz="8" w:space="0" w:color="auto"/>
        <w:bottom w:val="single" w:sz="4" w:space="0" w:color="auto"/>
        <w:right w:val="single" w:sz="4" w:space="0" w:color="auto"/>
      </w:pBdr>
      <w:suppressAutoHyphens w:val="0"/>
      <w:spacing w:before="100" w:beforeAutospacing="1" w:after="100" w:afterAutospacing="1" w:line="240" w:lineRule="auto"/>
      <w:jc w:val="left"/>
    </w:pPr>
    <w:rPr>
      <w:rFonts w:ascii="Times New Roman" w:hAnsi="Times New Roman" w:cs="Times New Roman"/>
      <w:kern w:val="0"/>
      <w:sz w:val="16"/>
      <w:szCs w:val="16"/>
      <w:lang w:eastAsia="it-IT"/>
    </w:rPr>
  </w:style>
  <w:style w:type="paragraph" w:customStyle="1" w:styleId="xl65">
    <w:name w:val="xl65"/>
    <w:basedOn w:val="Normale"/>
    <w:rsid w:val="003E1755"/>
    <w:pPr>
      <w:pBdr>
        <w:top w:val="single" w:sz="4" w:space="0" w:color="auto"/>
        <w:bottom w:val="single" w:sz="4" w:space="0" w:color="auto"/>
        <w:right w:val="single" w:sz="4" w:space="0" w:color="auto"/>
      </w:pBdr>
      <w:suppressAutoHyphens w:val="0"/>
      <w:spacing w:before="100" w:beforeAutospacing="1" w:after="100" w:afterAutospacing="1" w:line="240" w:lineRule="auto"/>
      <w:jc w:val="left"/>
    </w:pPr>
    <w:rPr>
      <w:rFonts w:ascii="Times New Roman" w:hAnsi="Times New Roman" w:cs="Times New Roman"/>
      <w:kern w:val="0"/>
      <w:sz w:val="16"/>
      <w:szCs w:val="16"/>
      <w:lang w:eastAsia="it-IT"/>
    </w:rPr>
  </w:style>
  <w:style w:type="paragraph" w:customStyle="1" w:styleId="xl66">
    <w:name w:val="xl66"/>
    <w:basedOn w:val="Normale"/>
    <w:rsid w:val="003E1755"/>
    <w:pPr>
      <w:pBdr>
        <w:top w:val="single" w:sz="4" w:space="0" w:color="auto"/>
        <w:bottom w:val="single" w:sz="8" w:space="0" w:color="auto"/>
        <w:right w:val="single" w:sz="4" w:space="0" w:color="auto"/>
      </w:pBdr>
      <w:suppressAutoHyphens w:val="0"/>
      <w:spacing w:before="100" w:beforeAutospacing="1" w:after="100" w:afterAutospacing="1" w:line="240" w:lineRule="auto"/>
      <w:jc w:val="left"/>
    </w:pPr>
    <w:rPr>
      <w:rFonts w:ascii="Times New Roman" w:hAnsi="Times New Roman" w:cs="Times New Roman"/>
      <w:kern w:val="0"/>
      <w:sz w:val="16"/>
      <w:szCs w:val="16"/>
      <w:lang w:eastAsia="it-IT"/>
    </w:rPr>
  </w:style>
  <w:style w:type="paragraph" w:customStyle="1" w:styleId="xl67">
    <w:name w:val="xl67"/>
    <w:basedOn w:val="Normale"/>
    <w:rsid w:val="003E1755"/>
    <w:pPr>
      <w:pBdr>
        <w:top w:val="single" w:sz="8" w:space="0" w:color="auto"/>
        <w:left w:val="single" w:sz="8" w:space="0" w:color="auto"/>
        <w:bottom w:val="single" w:sz="4" w:space="0" w:color="auto"/>
      </w:pBdr>
      <w:suppressAutoHyphens w:val="0"/>
      <w:spacing w:before="100" w:beforeAutospacing="1" w:after="100" w:afterAutospacing="1" w:line="240" w:lineRule="auto"/>
      <w:jc w:val="center"/>
    </w:pPr>
    <w:rPr>
      <w:rFonts w:ascii="Times New Roman" w:hAnsi="Times New Roman" w:cs="Times New Roman"/>
      <w:kern w:val="0"/>
      <w:sz w:val="12"/>
      <w:szCs w:val="12"/>
      <w:lang w:eastAsia="it-IT"/>
    </w:rPr>
  </w:style>
  <w:style w:type="paragraph" w:customStyle="1" w:styleId="xl68">
    <w:name w:val="xl68"/>
    <w:basedOn w:val="Normale"/>
    <w:rsid w:val="003E1755"/>
    <w:pPr>
      <w:pBdr>
        <w:top w:val="single" w:sz="4" w:space="0" w:color="auto"/>
        <w:left w:val="single" w:sz="8" w:space="0" w:color="auto"/>
        <w:bottom w:val="single" w:sz="4" w:space="0" w:color="auto"/>
      </w:pBdr>
      <w:suppressAutoHyphens w:val="0"/>
      <w:spacing w:before="100" w:beforeAutospacing="1" w:after="100" w:afterAutospacing="1" w:line="240" w:lineRule="auto"/>
      <w:jc w:val="center"/>
    </w:pPr>
    <w:rPr>
      <w:rFonts w:ascii="Times New Roman" w:hAnsi="Times New Roman" w:cs="Times New Roman"/>
      <w:kern w:val="0"/>
      <w:sz w:val="12"/>
      <w:szCs w:val="12"/>
      <w:lang w:eastAsia="it-IT"/>
    </w:rPr>
  </w:style>
  <w:style w:type="paragraph" w:customStyle="1" w:styleId="xl69">
    <w:name w:val="xl69"/>
    <w:basedOn w:val="Normale"/>
    <w:rsid w:val="003E1755"/>
    <w:pPr>
      <w:pBdr>
        <w:top w:val="single" w:sz="4" w:space="0" w:color="auto"/>
        <w:left w:val="single" w:sz="8" w:space="0" w:color="auto"/>
        <w:bottom w:val="single" w:sz="8" w:space="0" w:color="auto"/>
      </w:pBdr>
      <w:suppressAutoHyphens w:val="0"/>
      <w:spacing w:before="100" w:beforeAutospacing="1" w:after="100" w:afterAutospacing="1" w:line="240" w:lineRule="auto"/>
      <w:jc w:val="center"/>
    </w:pPr>
    <w:rPr>
      <w:rFonts w:ascii="Times New Roman" w:hAnsi="Times New Roman" w:cs="Times New Roman"/>
      <w:kern w:val="0"/>
      <w:sz w:val="12"/>
      <w:szCs w:val="12"/>
      <w:lang w:eastAsia="it-IT"/>
    </w:rPr>
  </w:style>
  <w:style w:type="paragraph" w:styleId="Testonotadichiusura">
    <w:name w:val="endnote text"/>
    <w:basedOn w:val="Normale"/>
    <w:link w:val="TestonotadichiusuraCarattere"/>
    <w:uiPriority w:val="99"/>
    <w:rsid w:val="003E1755"/>
    <w:pPr>
      <w:suppressAutoHyphens w:val="0"/>
      <w:spacing w:after="240" w:line="240" w:lineRule="auto"/>
      <w:ind w:left="567" w:right="567"/>
    </w:pPr>
    <w:rPr>
      <w:rFonts w:ascii="Times New Roman" w:hAnsi="Times New Roman" w:cs="Times New Roman"/>
      <w:kern w:val="0"/>
      <w:lang w:eastAsia="it-IT"/>
    </w:rPr>
  </w:style>
  <w:style w:type="character" w:customStyle="1" w:styleId="TestonotadichiusuraCarattere">
    <w:name w:val="Testo nota di chiusura Carattere"/>
    <w:basedOn w:val="Carpredefinitoparagrafo"/>
    <w:link w:val="Testonotadichiusura"/>
    <w:uiPriority w:val="99"/>
    <w:locked/>
    <w:rsid w:val="003E1755"/>
    <w:rPr>
      <w:rFonts w:ascii="Times New Roman" w:hAnsi="Times New Roman" w:cs="Times New Roman"/>
      <w:sz w:val="20"/>
      <w:szCs w:val="20"/>
      <w:lang w:eastAsia="it-IT"/>
    </w:rPr>
  </w:style>
  <w:style w:type="character" w:styleId="Rimandonotadichiusura">
    <w:name w:val="endnote reference"/>
    <w:basedOn w:val="Carpredefinitoparagrafo"/>
    <w:uiPriority w:val="99"/>
    <w:rsid w:val="003E1755"/>
    <w:rPr>
      <w:rFonts w:cs="Times New Roman"/>
      <w:vertAlign w:val="superscript"/>
    </w:rPr>
  </w:style>
  <w:style w:type="paragraph" w:customStyle="1" w:styleId="Style1">
    <w:name w:val="Style 1"/>
    <w:uiPriority w:val="99"/>
    <w:rsid w:val="003E1755"/>
    <w:pPr>
      <w:widowControl w:val="0"/>
      <w:autoSpaceDE w:val="0"/>
      <w:autoSpaceDN w:val="0"/>
      <w:spacing w:line="194" w:lineRule="auto"/>
    </w:pPr>
    <w:rPr>
      <w:rFonts w:ascii="Garamond" w:eastAsia="Times New Roman" w:hAnsi="Garamond" w:cs="Garamond"/>
      <w:sz w:val="20"/>
      <w:szCs w:val="20"/>
    </w:rPr>
  </w:style>
  <w:style w:type="paragraph" w:customStyle="1" w:styleId="Style2">
    <w:name w:val="Style 2"/>
    <w:uiPriority w:val="99"/>
    <w:rsid w:val="003E1755"/>
    <w:pPr>
      <w:widowControl w:val="0"/>
      <w:autoSpaceDE w:val="0"/>
      <w:autoSpaceDN w:val="0"/>
      <w:adjustRightInd w:val="0"/>
    </w:pPr>
    <w:rPr>
      <w:rFonts w:ascii="Times New Roman" w:eastAsia="Times New Roman" w:hAnsi="Times New Roman"/>
      <w:sz w:val="20"/>
      <w:szCs w:val="20"/>
    </w:rPr>
  </w:style>
  <w:style w:type="character" w:customStyle="1" w:styleId="CharacterStyle1">
    <w:name w:val="Character Style 1"/>
    <w:uiPriority w:val="99"/>
    <w:rsid w:val="003E1755"/>
    <w:rPr>
      <w:rFonts w:ascii="Garamond" w:hAnsi="Garamond"/>
      <w:sz w:val="20"/>
    </w:rPr>
  </w:style>
  <w:style w:type="table" w:customStyle="1" w:styleId="Tabellaelenco3-colore11">
    <w:name w:val="Tabella elenco 3 - colore 11"/>
    <w:uiPriority w:val="99"/>
    <w:rsid w:val="003E1755"/>
    <w:rPr>
      <w:sz w:val="20"/>
      <w:szCs w:val="20"/>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rFonts w:cs="Times New Roman"/>
        <w:b/>
        <w:bCs/>
        <w:color w:val="FFFFFF"/>
      </w:rPr>
      <w:tblPr/>
      <w:tcPr>
        <w:shd w:val="clear" w:color="auto" w:fill="4F81BD"/>
      </w:tcPr>
    </w:tblStylePr>
    <w:tblStylePr w:type="lastRow">
      <w:rPr>
        <w:rFonts w:cs="Times New Roman"/>
        <w:b/>
        <w:bCs/>
      </w:rPr>
      <w:tblPr/>
      <w:tcPr>
        <w:tcBorders>
          <w:top w:val="double" w:sz="4" w:space="0" w:color="4F81BD"/>
        </w:tcBorders>
        <w:shd w:val="clear" w:color="auto" w:fill="FFFFFF"/>
      </w:tcPr>
    </w:tblStylePr>
    <w:tblStylePr w:type="firstCol">
      <w:rPr>
        <w:rFonts w:cs="Times New Roman"/>
        <w:b/>
        <w:bCs/>
      </w:rPr>
      <w:tblPr/>
      <w:tcPr>
        <w:tcBorders>
          <w:right w:val="nil"/>
        </w:tcBorders>
        <w:shd w:val="clear" w:color="auto" w:fill="FFFFFF"/>
      </w:tcPr>
    </w:tblStylePr>
    <w:tblStylePr w:type="lastCol">
      <w:rPr>
        <w:rFonts w:cs="Times New Roman"/>
        <w:b/>
        <w:bCs/>
      </w:rPr>
      <w:tblPr/>
      <w:tcPr>
        <w:tcBorders>
          <w:left w:val="nil"/>
        </w:tcBorders>
        <w:shd w:val="clear" w:color="auto" w:fill="FFFFFF"/>
      </w:tcPr>
    </w:tblStylePr>
    <w:tblStylePr w:type="band1Vert">
      <w:rPr>
        <w:rFonts w:cs="Times New Roman"/>
      </w:rPr>
      <w:tblPr/>
      <w:tcPr>
        <w:tcBorders>
          <w:left w:val="single" w:sz="4" w:space="0" w:color="4F81BD"/>
          <w:right w:val="single" w:sz="4" w:space="0" w:color="4F81BD"/>
        </w:tcBorders>
      </w:tcPr>
    </w:tblStylePr>
    <w:tblStylePr w:type="band1Horz">
      <w:rPr>
        <w:rFonts w:cs="Times New Roman"/>
      </w:rPr>
      <w:tblPr/>
      <w:tcPr>
        <w:tcBorders>
          <w:top w:val="single" w:sz="4" w:space="0" w:color="4F81BD"/>
          <w:bottom w:val="single" w:sz="4" w:space="0" w:color="4F81BD"/>
          <w:insideH w:val="nil"/>
        </w:tcBorders>
      </w:tcPr>
    </w:tblStylePr>
    <w:tblStylePr w:type="neCell">
      <w:rPr>
        <w:rFonts w:cs="Times New Roman"/>
      </w:rPr>
      <w:tblPr/>
      <w:tcPr>
        <w:tcBorders>
          <w:left w:val="nil"/>
          <w:bottom w:val="nil"/>
        </w:tcBorders>
      </w:tcPr>
    </w:tblStylePr>
    <w:tblStylePr w:type="nwCell">
      <w:rPr>
        <w:rFonts w:cs="Times New Roman"/>
      </w:rPr>
      <w:tblPr/>
      <w:tcPr>
        <w:tcBorders>
          <w:bottom w:val="nil"/>
          <w:right w:val="nil"/>
        </w:tcBorders>
      </w:tcPr>
    </w:tblStylePr>
    <w:tblStylePr w:type="seCell">
      <w:rPr>
        <w:rFonts w:cs="Times New Roman"/>
      </w:rPr>
      <w:tblPr/>
      <w:tcPr>
        <w:tcBorders>
          <w:top w:val="double" w:sz="4" w:space="0" w:color="4F81BD"/>
          <w:left w:val="nil"/>
        </w:tcBorders>
      </w:tcPr>
    </w:tblStylePr>
    <w:tblStylePr w:type="swCell">
      <w:rPr>
        <w:rFonts w:cs="Times New Roman"/>
      </w:rPr>
      <w:tblPr/>
      <w:tcPr>
        <w:tcBorders>
          <w:top w:val="double" w:sz="4" w:space="0" w:color="4F81BD"/>
          <w:right w:val="nil"/>
        </w:tcBorders>
      </w:tcPr>
    </w:tblStylePr>
  </w:style>
  <w:style w:type="table" w:customStyle="1" w:styleId="Tabellaelenco3-colore51">
    <w:name w:val="Tabella elenco 3 - colore 51"/>
    <w:uiPriority w:val="99"/>
    <w:rsid w:val="003E1755"/>
    <w:rPr>
      <w:sz w:val="20"/>
      <w:szCs w:val="20"/>
    </w:rPr>
    <w:tblPr>
      <w:tblStyleRowBandSize w:val="1"/>
      <w:tblStyleColBandSize w:val="1"/>
      <w:tblInd w:w="0" w:type="dxa"/>
      <w:tblBorders>
        <w:top w:val="single" w:sz="4" w:space="0" w:color="4BACC6"/>
        <w:left w:val="single" w:sz="4" w:space="0" w:color="4BACC6"/>
        <w:bottom w:val="single" w:sz="4" w:space="0" w:color="4BACC6"/>
        <w:right w:val="single" w:sz="4" w:space="0" w:color="4BACC6"/>
      </w:tblBorders>
      <w:tblCellMar>
        <w:top w:w="0" w:type="dxa"/>
        <w:left w:w="108" w:type="dxa"/>
        <w:bottom w:w="0" w:type="dxa"/>
        <w:right w:w="108" w:type="dxa"/>
      </w:tblCellMar>
    </w:tblPr>
    <w:tblStylePr w:type="firstRow">
      <w:rPr>
        <w:rFonts w:cs="Times New Roman"/>
        <w:b/>
        <w:bCs/>
        <w:color w:val="FFFFFF"/>
      </w:rPr>
      <w:tblPr/>
      <w:tcPr>
        <w:shd w:val="clear" w:color="auto" w:fill="4BACC6"/>
      </w:tcPr>
    </w:tblStylePr>
    <w:tblStylePr w:type="lastRow">
      <w:rPr>
        <w:rFonts w:cs="Times New Roman"/>
        <w:b/>
        <w:bCs/>
      </w:rPr>
      <w:tblPr/>
      <w:tcPr>
        <w:tcBorders>
          <w:top w:val="double" w:sz="4" w:space="0" w:color="4BACC6"/>
        </w:tcBorders>
        <w:shd w:val="clear" w:color="auto" w:fill="FFFFFF"/>
      </w:tcPr>
    </w:tblStylePr>
    <w:tblStylePr w:type="firstCol">
      <w:rPr>
        <w:rFonts w:cs="Times New Roman"/>
        <w:b/>
        <w:bCs/>
      </w:rPr>
      <w:tblPr/>
      <w:tcPr>
        <w:tcBorders>
          <w:right w:val="nil"/>
        </w:tcBorders>
        <w:shd w:val="clear" w:color="auto" w:fill="FFFFFF"/>
      </w:tcPr>
    </w:tblStylePr>
    <w:tblStylePr w:type="lastCol">
      <w:rPr>
        <w:rFonts w:cs="Times New Roman"/>
        <w:b/>
        <w:bCs/>
      </w:rPr>
      <w:tblPr/>
      <w:tcPr>
        <w:tcBorders>
          <w:left w:val="nil"/>
        </w:tcBorders>
        <w:shd w:val="clear" w:color="auto" w:fill="FFFFFF"/>
      </w:tcPr>
    </w:tblStylePr>
    <w:tblStylePr w:type="band1Vert">
      <w:rPr>
        <w:rFonts w:cs="Times New Roman"/>
      </w:rPr>
      <w:tblPr/>
      <w:tcPr>
        <w:tcBorders>
          <w:left w:val="single" w:sz="4" w:space="0" w:color="4BACC6"/>
          <w:right w:val="single" w:sz="4" w:space="0" w:color="4BACC6"/>
        </w:tcBorders>
      </w:tcPr>
    </w:tblStylePr>
    <w:tblStylePr w:type="band1Horz">
      <w:rPr>
        <w:rFonts w:cs="Times New Roman"/>
      </w:rPr>
      <w:tblPr/>
      <w:tcPr>
        <w:tcBorders>
          <w:top w:val="single" w:sz="4" w:space="0" w:color="4BACC6"/>
          <w:bottom w:val="single" w:sz="4" w:space="0" w:color="4BACC6"/>
          <w:insideH w:val="nil"/>
        </w:tcBorders>
      </w:tcPr>
    </w:tblStylePr>
    <w:tblStylePr w:type="neCell">
      <w:rPr>
        <w:rFonts w:cs="Times New Roman"/>
      </w:rPr>
      <w:tblPr/>
      <w:tcPr>
        <w:tcBorders>
          <w:left w:val="nil"/>
          <w:bottom w:val="nil"/>
        </w:tcBorders>
      </w:tcPr>
    </w:tblStylePr>
    <w:tblStylePr w:type="nwCell">
      <w:rPr>
        <w:rFonts w:cs="Times New Roman"/>
      </w:rPr>
      <w:tblPr/>
      <w:tcPr>
        <w:tcBorders>
          <w:bottom w:val="nil"/>
          <w:right w:val="nil"/>
        </w:tcBorders>
      </w:tcPr>
    </w:tblStylePr>
    <w:tblStylePr w:type="seCell">
      <w:rPr>
        <w:rFonts w:cs="Times New Roman"/>
      </w:rPr>
      <w:tblPr/>
      <w:tcPr>
        <w:tcBorders>
          <w:top w:val="double" w:sz="4" w:space="0" w:color="4BACC6"/>
          <w:left w:val="nil"/>
        </w:tcBorders>
      </w:tcPr>
    </w:tblStylePr>
    <w:tblStylePr w:type="swCell">
      <w:rPr>
        <w:rFonts w:cs="Times New Roman"/>
      </w:rPr>
      <w:tblPr/>
      <w:tcPr>
        <w:tcBorders>
          <w:top w:val="double" w:sz="4" w:space="0" w:color="4BACC6"/>
          <w:right w:val="nil"/>
        </w:tcBorders>
      </w:tcPr>
    </w:tblStylePr>
  </w:style>
  <w:style w:type="table" w:customStyle="1" w:styleId="Tabellagriglia5scura-colore11">
    <w:name w:val="Tabella griglia 5 scura - colore 11"/>
    <w:uiPriority w:val="50"/>
    <w:rsid w:val="003E1755"/>
    <w:rPr>
      <w:sz w:val="20"/>
      <w:szCs w:val="2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table" w:customStyle="1" w:styleId="Tabellagriglia3-colore51">
    <w:name w:val="Tabella griglia 3 - colore 51"/>
    <w:uiPriority w:val="48"/>
    <w:rsid w:val="003E1755"/>
    <w:rPr>
      <w:sz w:val="20"/>
      <w:szCs w:val="20"/>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AEEF3"/>
      </w:tcPr>
    </w:tblStylePr>
    <w:tblStylePr w:type="band1Horz">
      <w:rPr>
        <w:rFonts w:cs="Times New Roman"/>
      </w:rPr>
      <w:tblPr/>
      <w:tcPr>
        <w:shd w:val="clear" w:color="auto" w:fill="DAEEF3"/>
      </w:tcPr>
    </w:tblStylePr>
    <w:tblStylePr w:type="neCell">
      <w:rPr>
        <w:rFonts w:cs="Times New Roman"/>
      </w:rPr>
      <w:tblPr/>
      <w:tcPr>
        <w:tcBorders>
          <w:bottom w:val="single" w:sz="4" w:space="0" w:color="92CDDC"/>
        </w:tcBorders>
      </w:tcPr>
    </w:tblStylePr>
    <w:tblStylePr w:type="nwCell">
      <w:rPr>
        <w:rFonts w:cs="Times New Roman"/>
      </w:rPr>
      <w:tblPr/>
      <w:tcPr>
        <w:tcBorders>
          <w:bottom w:val="single" w:sz="4" w:space="0" w:color="92CDDC"/>
        </w:tcBorders>
      </w:tcPr>
    </w:tblStylePr>
    <w:tblStylePr w:type="seCell">
      <w:rPr>
        <w:rFonts w:cs="Times New Roman"/>
      </w:rPr>
      <w:tblPr/>
      <w:tcPr>
        <w:tcBorders>
          <w:top w:val="single" w:sz="4" w:space="0" w:color="92CDDC"/>
        </w:tcBorders>
      </w:tcPr>
    </w:tblStylePr>
    <w:tblStylePr w:type="swCell">
      <w:rPr>
        <w:rFonts w:cs="Times New Roman"/>
      </w:rPr>
      <w:tblPr/>
      <w:tcPr>
        <w:tcBorders>
          <w:top w:val="single" w:sz="4" w:space="0" w:color="92CDDC"/>
        </w:tcBorders>
      </w:tcPr>
    </w:tblStylePr>
  </w:style>
  <w:style w:type="paragraph" w:customStyle="1" w:styleId="IntestazineCampoTabella">
    <w:name w:val="IntestazineCampoTabella"/>
    <w:basedOn w:val="Normale"/>
    <w:link w:val="IntestazineCampoTabellaCarattere"/>
    <w:qFormat/>
    <w:rsid w:val="003E1755"/>
    <w:pPr>
      <w:suppressAutoHyphens w:val="0"/>
      <w:spacing w:line="240" w:lineRule="auto"/>
      <w:jc w:val="left"/>
    </w:pPr>
    <w:rPr>
      <w:rFonts w:eastAsia="Calibri"/>
      <w:i/>
      <w:smallCaps/>
      <w:kern w:val="0"/>
      <w:sz w:val="14"/>
      <w:szCs w:val="22"/>
      <w:lang w:eastAsia="en-US"/>
    </w:rPr>
  </w:style>
  <w:style w:type="paragraph" w:customStyle="1" w:styleId="CorpoTabella">
    <w:name w:val="CorpoTabella"/>
    <w:basedOn w:val="Normale"/>
    <w:link w:val="CorpoTabellaCarattere"/>
    <w:qFormat/>
    <w:rsid w:val="003E1755"/>
    <w:pPr>
      <w:suppressAutoHyphens w:val="0"/>
      <w:spacing w:line="240" w:lineRule="auto"/>
      <w:jc w:val="left"/>
    </w:pPr>
    <w:rPr>
      <w:rFonts w:eastAsia="Calibri"/>
      <w:b/>
      <w:bCs/>
      <w:kern w:val="0"/>
      <w:sz w:val="18"/>
      <w:szCs w:val="22"/>
      <w:lang w:eastAsia="en-US"/>
    </w:rPr>
  </w:style>
  <w:style w:type="character" w:customStyle="1" w:styleId="IntestazineCampoTabellaCarattere">
    <w:name w:val="IntestazineCampoTabella Carattere"/>
    <w:basedOn w:val="Carpredefinitoparagrafo"/>
    <w:link w:val="IntestazineCampoTabella"/>
    <w:locked/>
    <w:rsid w:val="003E1755"/>
    <w:rPr>
      <w:rFonts w:ascii="Arial" w:hAnsi="Arial" w:cs="Arial"/>
      <w:i/>
      <w:smallCaps/>
      <w:sz w:val="14"/>
    </w:rPr>
  </w:style>
  <w:style w:type="table" w:customStyle="1" w:styleId="Tabellagriglia7acolori-colore11">
    <w:name w:val="Tabella griglia 7 a colori - colore 11"/>
    <w:uiPriority w:val="99"/>
    <w:rsid w:val="003E1755"/>
    <w:rPr>
      <w:color w:val="365F91"/>
      <w:sz w:val="20"/>
      <w:szCs w:val="20"/>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BE5F1"/>
      </w:tcPr>
    </w:tblStylePr>
    <w:tblStylePr w:type="band1Horz">
      <w:rPr>
        <w:rFonts w:cs="Times New Roman"/>
      </w:rPr>
      <w:tblPr/>
      <w:tcPr>
        <w:shd w:val="clear" w:color="auto" w:fill="DBE5F1"/>
      </w:tcPr>
    </w:tblStylePr>
    <w:tblStylePr w:type="neCell">
      <w:rPr>
        <w:rFonts w:cs="Times New Roman"/>
      </w:rPr>
      <w:tblPr/>
      <w:tcPr>
        <w:tcBorders>
          <w:bottom w:val="single" w:sz="4" w:space="0" w:color="95B3D7"/>
        </w:tcBorders>
      </w:tcPr>
    </w:tblStylePr>
    <w:tblStylePr w:type="nwCell">
      <w:rPr>
        <w:rFonts w:cs="Times New Roman"/>
      </w:rPr>
      <w:tblPr/>
      <w:tcPr>
        <w:tcBorders>
          <w:bottom w:val="single" w:sz="4" w:space="0" w:color="95B3D7"/>
        </w:tcBorders>
      </w:tcPr>
    </w:tblStylePr>
    <w:tblStylePr w:type="seCell">
      <w:rPr>
        <w:rFonts w:cs="Times New Roman"/>
      </w:rPr>
      <w:tblPr/>
      <w:tcPr>
        <w:tcBorders>
          <w:top w:val="single" w:sz="4" w:space="0" w:color="95B3D7"/>
        </w:tcBorders>
      </w:tcPr>
    </w:tblStylePr>
    <w:tblStylePr w:type="swCell">
      <w:rPr>
        <w:rFonts w:cs="Times New Roman"/>
      </w:rPr>
      <w:tblPr/>
      <w:tcPr>
        <w:tcBorders>
          <w:top w:val="single" w:sz="4" w:space="0" w:color="95B3D7"/>
        </w:tcBorders>
      </w:tcPr>
    </w:tblStylePr>
  </w:style>
  <w:style w:type="character" w:customStyle="1" w:styleId="CorpoTabellaCarattere">
    <w:name w:val="CorpoTabella Carattere"/>
    <w:basedOn w:val="Carpredefinitoparagrafo"/>
    <w:link w:val="CorpoTabella"/>
    <w:locked/>
    <w:rsid w:val="003E1755"/>
    <w:rPr>
      <w:rFonts w:ascii="Arial" w:hAnsi="Arial" w:cs="Arial"/>
      <w:b/>
      <w:bCs/>
      <w:sz w:val="18"/>
    </w:rPr>
  </w:style>
  <w:style w:type="character" w:styleId="Enfasicorsivo">
    <w:name w:val="Emphasis"/>
    <w:basedOn w:val="Carpredefinitoparagrafo"/>
    <w:uiPriority w:val="99"/>
    <w:qFormat/>
    <w:rsid w:val="003E1755"/>
    <w:rPr>
      <w:rFonts w:cs="Times New Roman"/>
      <w:i/>
      <w:iCs/>
    </w:rPr>
  </w:style>
  <w:style w:type="paragraph" w:customStyle="1" w:styleId="Separazione">
    <w:name w:val="Separazione"/>
    <w:basedOn w:val="Normale"/>
    <w:qFormat/>
    <w:rsid w:val="003E1755"/>
    <w:pPr>
      <w:pBdr>
        <w:bottom w:val="single" w:sz="6" w:space="1" w:color="B6DDE8"/>
      </w:pBdr>
      <w:suppressAutoHyphens w:val="0"/>
      <w:spacing w:before="60" w:after="60" w:line="259" w:lineRule="auto"/>
      <w:ind w:left="-142" w:right="-285"/>
      <w:jc w:val="left"/>
    </w:pPr>
    <w:rPr>
      <w:rFonts w:ascii="Calibri" w:eastAsia="Calibri" w:hAnsi="Calibri" w:cs="Times New Roman"/>
      <w:kern w:val="0"/>
      <w:sz w:val="2"/>
      <w:szCs w:val="22"/>
      <w:lang w:eastAsia="en-US"/>
    </w:rPr>
  </w:style>
  <w:style w:type="paragraph" w:styleId="Finemodulo-z">
    <w:name w:val="HTML Bottom of Form"/>
    <w:basedOn w:val="Normale"/>
    <w:next w:val="Normale"/>
    <w:link w:val="Finemodulo-zCarattere"/>
    <w:hidden/>
    <w:uiPriority w:val="99"/>
    <w:semiHidden/>
    <w:rsid w:val="003E1755"/>
    <w:pPr>
      <w:pBdr>
        <w:top w:val="single" w:sz="6" w:space="1" w:color="auto"/>
      </w:pBdr>
      <w:suppressAutoHyphens w:val="0"/>
      <w:spacing w:line="259" w:lineRule="auto"/>
      <w:jc w:val="center"/>
    </w:pPr>
    <w:rPr>
      <w:rFonts w:eastAsia="Calibri"/>
      <w:vanish/>
      <w:kern w:val="0"/>
      <w:sz w:val="16"/>
      <w:szCs w:val="16"/>
      <w:lang w:eastAsia="en-US"/>
    </w:rPr>
  </w:style>
  <w:style w:type="character" w:customStyle="1" w:styleId="Finemodulo-zCarattere">
    <w:name w:val="Fine modulo -z Carattere"/>
    <w:basedOn w:val="Carpredefinitoparagrafo"/>
    <w:link w:val="Finemodulo-z"/>
    <w:uiPriority w:val="99"/>
    <w:semiHidden/>
    <w:locked/>
    <w:rsid w:val="003E1755"/>
    <w:rPr>
      <w:rFonts w:ascii="Arial" w:hAnsi="Arial" w:cs="Arial"/>
      <w:vanish/>
      <w:sz w:val="16"/>
      <w:szCs w:val="16"/>
    </w:rPr>
  </w:style>
  <w:style w:type="paragraph" w:styleId="Iniziomodulo-z">
    <w:name w:val="HTML Top of Form"/>
    <w:basedOn w:val="Normale"/>
    <w:next w:val="Normale"/>
    <w:link w:val="Iniziomodulo-zCarattere"/>
    <w:hidden/>
    <w:uiPriority w:val="99"/>
    <w:semiHidden/>
    <w:rsid w:val="003E1755"/>
    <w:pPr>
      <w:pBdr>
        <w:bottom w:val="single" w:sz="6" w:space="1" w:color="auto"/>
      </w:pBdr>
      <w:suppressAutoHyphens w:val="0"/>
      <w:spacing w:line="259" w:lineRule="auto"/>
      <w:jc w:val="center"/>
    </w:pPr>
    <w:rPr>
      <w:rFonts w:eastAsia="Calibri"/>
      <w:vanish/>
      <w:kern w:val="0"/>
      <w:sz w:val="16"/>
      <w:szCs w:val="16"/>
      <w:lang w:eastAsia="en-US"/>
    </w:rPr>
  </w:style>
  <w:style w:type="character" w:customStyle="1" w:styleId="Iniziomodulo-zCarattere">
    <w:name w:val="Inizio modulo -z Carattere"/>
    <w:basedOn w:val="Carpredefinitoparagrafo"/>
    <w:link w:val="Iniziomodulo-z"/>
    <w:uiPriority w:val="99"/>
    <w:semiHidden/>
    <w:locked/>
    <w:rsid w:val="003E1755"/>
    <w:rPr>
      <w:rFonts w:ascii="Arial" w:hAnsi="Arial" w:cs="Arial"/>
      <w:vanish/>
      <w:sz w:val="16"/>
      <w:szCs w:val="16"/>
    </w:rPr>
  </w:style>
  <w:style w:type="character" w:styleId="Collegamentovisitato">
    <w:name w:val="FollowedHyperlink"/>
    <w:basedOn w:val="Carpredefinitoparagrafo"/>
    <w:uiPriority w:val="99"/>
    <w:rsid w:val="003E1755"/>
    <w:rPr>
      <w:rFonts w:cs="Times New Roman"/>
      <w:color w:val="800080"/>
      <w:u w:val="single"/>
    </w:rPr>
  </w:style>
  <w:style w:type="paragraph" w:styleId="Puntoelenco">
    <w:name w:val="List Bullet"/>
    <w:basedOn w:val="Normale"/>
    <w:uiPriority w:val="99"/>
    <w:rsid w:val="003E1755"/>
    <w:pPr>
      <w:numPr>
        <w:numId w:val="6"/>
      </w:numPr>
      <w:tabs>
        <w:tab w:val="left" w:pos="360"/>
      </w:tabs>
      <w:suppressAutoHyphens w:val="0"/>
      <w:spacing w:after="200" w:line="240" w:lineRule="auto"/>
      <w:ind w:left="360"/>
      <w:jc w:val="left"/>
    </w:pPr>
    <w:rPr>
      <w:rFonts w:ascii="Cambria" w:eastAsia="MS Mincho" w:hAnsi="Cambria" w:cs="Times New Roman"/>
      <w:color w:val="404040"/>
      <w:kern w:val="0"/>
      <w:szCs w:val="22"/>
      <w:lang w:eastAsia="it-IT"/>
    </w:rPr>
  </w:style>
  <w:style w:type="paragraph" w:customStyle="1" w:styleId="Contenutotabella">
    <w:name w:val="Contenuto tabella"/>
    <w:basedOn w:val="Corpotesto"/>
    <w:uiPriority w:val="99"/>
    <w:rsid w:val="003E1755"/>
    <w:pPr>
      <w:widowControl w:val="0"/>
      <w:suppressLineNumbers/>
      <w:spacing w:before="0" w:after="120"/>
      <w:jc w:val="left"/>
    </w:pPr>
    <w:rPr>
      <w:rFonts w:ascii="Calibri" w:hAnsi="Calibri"/>
      <w:lang w:eastAsia="it-IT"/>
    </w:rPr>
  </w:style>
  <w:style w:type="paragraph" w:customStyle="1" w:styleId="Testonotaapidipagina1">
    <w:name w:val="Testo nota a piè di pagina1"/>
    <w:basedOn w:val="Normale"/>
    <w:rsid w:val="003E1755"/>
    <w:pPr>
      <w:widowControl w:val="0"/>
      <w:spacing w:line="240" w:lineRule="auto"/>
    </w:pPr>
    <w:rPr>
      <w:rFonts w:ascii="Times New Roman" w:eastAsia="Calibri" w:hAnsi="Times New Roman" w:cs="font299"/>
      <w:kern w:val="1"/>
      <w:sz w:val="24"/>
      <w:szCs w:val="24"/>
      <w:lang w:eastAsia="hi-IN" w:bidi="hi-IN"/>
    </w:rPr>
  </w:style>
  <w:style w:type="paragraph" w:customStyle="1" w:styleId="western">
    <w:name w:val="western"/>
    <w:basedOn w:val="Normale"/>
    <w:rsid w:val="003465E7"/>
    <w:pPr>
      <w:suppressAutoHyphens w:val="0"/>
      <w:spacing w:before="100" w:beforeAutospacing="1" w:after="119" w:line="240" w:lineRule="auto"/>
      <w:jc w:val="left"/>
    </w:pPr>
    <w:rPr>
      <w:rFonts w:ascii="Cambria" w:hAnsi="Cambria" w:cs="Times New Roman"/>
      <w:color w:val="000000"/>
      <w:kern w:val="0"/>
      <w:sz w:val="24"/>
      <w:szCs w:val="24"/>
      <w:lang w:eastAsia="it-IT"/>
    </w:rPr>
  </w:style>
  <w:style w:type="paragraph" w:styleId="Revisione">
    <w:name w:val="Revision"/>
    <w:hidden/>
    <w:uiPriority w:val="99"/>
    <w:rsid w:val="0004454E"/>
    <w:rPr>
      <w:rFonts w:ascii="Arial" w:eastAsia="Times New Roman" w:hAnsi="Arial" w:cs="Arial"/>
      <w:kern w:val="28"/>
      <w:sz w:val="20"/>
      <w:szCs w:val="20"/>
      <w:lang w:eastAsia="ar-SA"/>
    </w:rPr>
  </w:style>
  <w:style w:type="paragraph" w:customStyle="1" w:styleId="Intestazione4">
    <w:name w:val="Intestazione4"/>
    <w:next w:val="Normale"/>
    <w:uiPriority w:val="99"/>
    <w:rsid w:val="00625D57"/>
    <w:pPr>
      <w:tabs>
        <w:tab w:val="left" w:pos="6379"/>
      </w:tabs>
      <w:spacing w:after="60"/>
    </w:pPr>
    <w:rPr>
      <w:rFonts w:ascii="Times New Roman" w:eastAsia="Times New Roman" w:hAnsi="Times New Roman"/>
      <w:b/>
      <w:noProof/>
      <w:sz w:val="24"/>
      <w:szCs w:val="20"/>
    </w:rPr>
  </w:style>
  <w:style w:type="paragraph" w:customStyle="1" w:styleId="Sezione2">
    <w:name w:val="Sezione2"/>
    <w:basedOn w:val="Normale"/>
    <w:uiPriority w:val="99"/>
    <w:rsid w:val="00625D57"/>
    <w:pPr>
      <w:pBdr>
        <w:top w:val="single" w:sz="4" w:space="1" w:color="auto"/>
        <w:left w:val="single" w:sz="4" w:space="4" w:color="auto"/>
        <w:bottom w:val="single" w:sz="4" w:space="1" w:color="auto"/>
        <w:right w:val="single" w:sz="4" w:space="4" w:color="auto"/>
      </w:pBdr>
      <w:shd w:val="pct5" w:color="auto" w:fill="FFFFFF"/>
      <w:suppressAutoHyphens w:val="0"/>
      <w:spacing w:before="240" w:line="240" w:lineRule="auto"/>
      <w:jc w:val="left"/>
      <w:outlineLvl w:val="1"/>
    </w:pPr>
    <w:rPr>
      <w:rFonts w:ascii="Times New Roman" w:hAnsi="Times New Roman" w:cs="Times New Roman"/>
      <w:kern w:val="0"/>
      <w:sz w:val="32"/>
      <w:lang w:eastAsia="it-IT"/>
    </w:rPr>
  </w:style>
  <w:style w:type="paragraph" w:customStyle="1" w:styleId="Sezione3">
    <w:name w:val="Sezione3"/>
    <w:uiPriority w:val="99"/>
    <w:rsid w:val="00625D57"/>
    <w:pPr>
      <w:tabs>
        <w:tab w:val="left" w:pos="1134"/>
      </w:tabs>
      <w:spacing w:before="120"/>
      <w:outlineLvl w:val="2"/>
    </w:pPr>
    <w:rPr>
      <w:rFonts w:ascii="Times New Roman" w:eastAsia="Times New Roman" w:hAnsi="Times New Roman"/>
      <w:b/>
      <w:noProof/>
      <w:sz w:val="24"/>
      <w:szCs w:val="20"/>
    </w:rPr>
  </w:style>
  <w:style w:type="paragraph" w:styleId="Corpodeltesto3">
    <w:name w:val="Body Text 3"/>
    <w:basedOn w:val="Normale"/>
    <w:link w:val="Corpodeltesto3Carattere"/>
    <w:uiPriority w:val="99"/>
    <w:rsid w:val="00625D57"/>
    <w:pPr>
      <w:suppressAutoHyphens w:val="0"/>
      <w:spacing w:line="240" w:lineRule="auto"/>
      <w:jc w:val="left"/>
    </w:pPr>
    <w:rPr>
      <w:rFonts w:ascii="Times New Roman" w:hAnsi="Times New Roman" w:cs="Times New Roman"/>
      <w:kern w:val="0"/>
      <w:sz w:val="24"/>
      <w:lang w:eastAsia="it-IT"/>
    </w:rPr>
  </w:style>
  <w:style w:type="character" w:customStyle="1" w:styleId="Corpodeltesto3Carattere">
    <w:name w:val="Corpo del testo 3 Carattere"/>
    <w:basedOn w:val="Carpredefinitoparagrafo"/>
    <w:link w:val="Corpodeltesto3"/>
    <w:uiPriority w:val="99"/>
    <w:locked/>
    <w:rsid w:val="00625D57"/>
    <w:rPr>
      <w:rFonts w:ascii="Times New Roman" w:hAnsi="Times New Roman" w:cs="Times New Roman"/>
      <w:sz w:val="20"/>
      <w:szCs w:val="20"/>
      <w:lang w:eastAsia="it-IT"/>
    </w:rPr>
  </w:style>
  <w:style w:type="paragraph" w:customStyle="1" w:styleId="Notetesto2">
    <w:name w:val="Note testo 2"/>
    <w:basedOn w:val="Normale"/>
    <w:uiPriority w:val="99"/>
    <w:rsid w:val="00625D57"/>
    <w:pPr>
      <w:suppressAutoHyphens w:val="0"/>
      <w:spacing w:line="240" w:lineRule="auto"/>
      <w:ind w:left="284"/>
      <w:jc w:val="left"/>
    </w:pPr>
    <w:rPr>
      <w:rFonts w:ascii="Times New Roman" w:hAnsi="Times New Roman" w:cs="Times New Roman"/>
      <w:kern w:val="0"/>
      <w:lang w:eastAsia="it-IT"/>
    </w:rPr>
  </w:style>
  <w:style w:type="paragraph" w:styleId="Indice1">
    <w:name w:val="index 1"/>
    <w:basedOn w:val="Normale"/>
    <w:next w:val="Normale"/>
    <w:autoRedefine/>
    <w:uiPriority w:val="99"/>
    <w:semiHidden/>
    <w:rsid w:val="00625D57"/>
    <w:pPr>
      <w:suppressAutoHyphens w:val="0"/>
      <w:spacing w:line="240" w:lineRule="auto"/>
      <w:ind w:left="240" w:hanging="240"/>
      <w:jc w:val="left"/>
    </w:pPr>
    <w:rPr>
      <w:rFonts w:ascii="Times New Roman" w:hAnsi="Times New Roman" w:cs="Times New Roman"/>
      <w:kern w:val="0"/>
      <w:sz w:val="24"/>
      <w:lang w:eastAsia="it-IT"/>
    </w:rPr>
  </w:style>
  <w:style w:type="paragraph" w:styleId="Titoloindice">
    <w:name w:val="index heading"/>
    <w:basedOn w:val="Normale"/>
    <w:next w:val="Indice1"/>
    <w:uiPriority w:val="99"/>
    <w:semiHidden/>
    <w:rsid w:val="00625D57"/>
    <w:pPr>
      <w:suppressAutoHyphens w:val="0"/>
      <w:spacing w:line="240" w:lineRule="auto"/>
      <w:jc w:val="left"/>
    </w:pPr>
    <w:rPr>
      <w:rFonts w:ascii="Times New Roman" w:hAnsi="Times New Roman" w:cs="Times New Roman"/>
      <w:kern w:val="0"/>
      <w:sz w:val="24"/>
      <w:lang w:eastAsia="it-IT"/>
    </w:rPr>
  </w:style>
  <w:style w:type="paragraph" w:customStyle="1" w:styleId="CampoTesto3">
    <w:name w:val="CampoTesto3"/>
    <w:basedOn w:val="CampoTesto1"/>
    <w:uiPriority w:val="99"/>
    <w:rsid w:val="00625D57"/>
    <w:pPr>
      <w:ind w:left="1418"/>
      <w:jc w:val="both"/>
    </w:pPr>
  </w:style>
  <w:style w:type="paragraph" w:customStyle="1" w:styleId="CampoTesto1">
    <w:name w:val="CampoTesto1"/>
    <w:uiPriority w:val="99"/>
    <w:rsid w:val="00625D57"/>
    <w:pPr>
      <w:pBdr>
        <w:top w:val="single" w:sz="4" w:space="1" w:color="auto"/>
        <w:left w:val="single" w:sz="4" w:space="4" w:color="auto"/>
        <w:bottom w:val="single" w:sz="4" w:space="1" w:color="auto"/>
        <w:right w:val="single" w:sz="4" w:space="4" w:color="auto"/>
      </w:pBdr>
      <w:spacing w:after="60"/>
      <w:ind w:left="993"/>
    </w:pPr>
    <w:rPr>
      <w:rFonts w:ascii="Times New Roman" w:eastAsia="Times New Roman" w:hAnsi="Times New Roman"/>
      <w:noProof/>
      <w:sz w:val="24"/>
      <w:szCs w:val="20"/>
    </w:rPr>
  </w:style>
  <w:style w:type="paragraph" w:customStyle="1" w:styleId="Campo">
    <w:name w:val="Campo"/>
    <w:basedOn w:val="Normale"/>
    <w:uiPriority w:val="99"/>
    <w:rsid w:val="00625D57"/>
    <w:pPr>
      <w:suppressAutoHyphens w:val="0"/>
      <w:spacing w:line="240" w:lineRule="auto"/>
    </w:pPr>
    <w:rPr>
      <w:rFonts w:ascii="Times New Roman" w:hAnsi="Times New Roman" w:cs="Times New Roman"/>
      <w:kern w:val="0"/>
      <w:sz w:val="22"/>
      <w:lang w:eastAsia="it-IT"/>
    </w:rPr>
  </w:style>
  <w:style w:type="character" w:styleId="Numeropagina">
    <w:name w:val="page number"/>
    <w:basedOn w:val="Carpredefinitoparagrafo"/>
    <w:rsid w:val="00625D57"/>
    <w:rPr>
      <w:rFonts w:cs="Times New Roman"/>
    </w:rPr>
  </w:style>
  <w:style w:type="table" w:customStyle="1" w:styleId="Grigliatabella1">
    <w:name w:val="Griglia tabella1"/>
    <w:uiPriority w:val="99"/>
    <w:rsid w:val="00625D57"/>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2z1">
    <w:name w:val="WW8Num2z1"/>
    <w:uiPriority w:val="99"/>
    <w:rsid w:val="00625D57"/>
    <w:rPr>
      <w:rFonts w:ascii="Courier New" w:hAnsi="Courier New"/>
    </w:rPr>
  </w:style>
  <w:style w:type="paragraph" w:customStyle="1" w:styleId="Textbody">
    <w:name w:val="Text body"/>
    <w:basedOn w:val="Normale"/>
    <w:uiPriority w:val="99"/>
    <w:rsid w:val="00625D57"/>
    <w:pPr>
      <w:autoSpaceDN w:val="0"/>
      <w:spacing w:line="240" w:lineRule="auto"/>
      <w:textAlignment w:val="baseline"/>
    </w:pPr>
    <w:rPr>
      <w:rFonts w:ascii="Times New Roman" w:hAnsi="Times New Roman" w:cs="Times New Roman"/>
      <w:kern w:val="3"/>
      <w:sz w:val="24"/>
      <w:lang w:eastAsia="zh-CN"/>
    </w:rPr>
  </w:style>
  <w:style w:type="paragraph" w:customStyle="1" w:styleId="Paragrafoelenco2">
    <w:name w:val="Paragrafo elenco2"/>
    <w:basedOn w:val="Normale"/>
    <w:uiPriority w:val="99"/>
    <w:qFormat/>
    <w:rsid w:val="00625D57"/>
    <w:pPr>
      <w:suppressAutoHyphens w:val="0"/>
      <w:spacing w:line="240" w:lineRule="auto"/>
      <w:ind w:left="720"/>
      <w:contextualSpacing/>
      <w:jc w:val="left"/>
    </w:pPr>
    <w:rPr>
      <w:rFonts w:ascii="Times New Roman" w:hAnsi="Times New Roman" w:cs="Times New Roman"/>
      <w:kern w:val="0"/>
      <w:lang w:eastAsia="it-IT"/>
    </w:rPr>
  </w:style>
  <w:style w:type="character" w:customStyle="1" w:styleId="WW8Num1z0">
    <w:name w:val="WW8Num1z0"/>
    <w:rsid w:val="00625D57"/>
    <w:rPr>
      <w:rFonts w:ascii="Times New Roman" w:hAnsi="Times New Roman"/>
    </w:rPr>
  </w:style>
  <w:style w:type="character" w:customStyle="1" w:styleId="WW8Num1z1">
    <w:name w:val="WW8Num1z1"/>
    <w:rsid w:val="00625D57"/>
    <w:rPr>
      <w:rFonts w:ascii="Courier New" w:hAnsi="Courier New"/>
    </w:rPr>
  </w:style>
  <w:style w:type="character" w:customStyle="1" w:styleId="WW8Num1z2">
    <w:name w:val="WW8Num1z2"/>
    <w:rsid w:val="00625D57"/>
    <w:rPr>
      <w:rFonts w:ascii="Wingdings" w:hAnsi="Wingdings"/>
    </w:rPr>
  </w:style>
  <w:style w:type="character" w:customStyle="1" w:styleId="WW8Num1z3">
    <w:name w:val="WW8Num1z3"/>
    <w:rsid w:val="00625D57"/>
    <w:rPr>
      <w:rFonts w:ascii="Symbol" w:hAnsi="Symbol"/>
    </w:rPr>
  </w:style>
  <w:style w:type="character" w:customStyle="1" w:styleId="WW8Num2z0">
    <w:name w:val="WW8Num2z0"/>
    <w:rsid w:val="00625D57"/>
    <w:rPr>
      <w:rFonts w:ascii="Symbol" w:hAnsi="Symbol"/>
      <w:sz w:val="20"/>
    </w:rPr>
  </w:style>
  <w:style w:type="character" w:customStyle="1" w:styleId="WW8Num2z2">
    <w:name w:val="WW8Num2z2"/>
    <w:uiPriority w:val="99"/>
    <w:rsid w:val="00625D57"/>
    <w:rPr>
      <w:rFonts w:ascii="Wingdings" w:hAnsi="Wingdings"/>
      <w:sz w:val="20"/>
    </w:rPr>
  </w:style>
  <w:style w:type="character" w:customStyle="1" w:styleId="WW8Num3z0">
    <w:name w:val="WW8Num3z0"/>
    <w:rsid w:val="00625D57"/>
    <w:rPr>
      <w:rFonts w:ascii="Times New Roman" w:hAnsi="Times New Roman"/>
    </w:rPr>
  </w:style>
  <w:style w:type="character" w:customStyle="1" w:styleId="WW8Num3z1">
    <w:name w:val="WW8Num3z1"/>
    <w:uiPriority w:val="99"/>
    <w:rsid w:val="00625D57"/>
    <w:rPr>
      <w:rFonts w:ascii="Courier New" w:hAnsi="Courier New"/>
    </w:rPr>
  </w:style>
  <w:style w:type="character" w:customStyle="1" w:styleId="WW8Num3z2">
    <w:name w:val="WW8Num3z2"/>
    <w:uiPriority w:val="99"/>
    <w:rsid w:val="00625D57"/>
    <w:rPr>
      <w:rFonts w:ascii="Wingdings" w:hAnsi="Wingdings"/>
    </w:rPr>
  </w:style>
  <w:style w:type="character" w:customStyle="1" w:styleId="WW8Num3z3">
    <w:name w:val="WW8Num3z3"/>
    <w:uiPriority w:val="99"/>
    <w:rsid w:val="00625D57"/>
    <w:rPr>
      <w:rFonts w:ascii="Symbol" w:hAnsi="Symbol"/>
    </w:rPr>
  </w:style>
  <w:style w:type="character" w:customStyle="1" w:styleId="WW8Num4z0">
    <w:name w:val="WW8Num4z0"/>
    <w:rsid w:val="00625D57"/>
    <w:rPr>
      <w:rFonts w:ascii="Times New Roman" w:hAnsi="Times New Roman"/>
    </w:rPr>
  </w:style>
  <w:style w:type="character" w:customStyle="1" w:styleId="WW8Num4z1">
    <w:name w:val="WW8Num4z1"/>
    <w:rsid w:val="00625D57"/>
    <w:rPr>
      <w:rFonts w:ascii="Courier New" w:hAnsi="Courier New"/>
    </w:rPr>
  </w:style>
  <w:style w:type="character" w:customStyle="1" w:styleId="WW8Num4z2">
    <w:name w:val="WW8Num4z2"/>
    <w:rsid w:val="00625D57"/>
    <w:rPr>
      <w:rFonts w:ascii="Wingdings" w:hAnsi="Wingdings"/>
    </w:rPr>
  </w:style>
  <w:style w:type="character" w:customStyle="1" w:styleId="WW8Num4z3">
    <w:name w:val="WW8Num4z3"/>
    <w:rsid w:val="00625D57"/>
    <w:rPr>
      <w:rFonts w:ascii="Symbol" w:hAnsi="Symbol"/>
    </w:rPr>
  </w:style>
  <w:style w:type="character" w:customStyle="1" w:styleId="WW8Num6z0">
    <w:name w:val="WW8Num6z0"/>
    <w:rsid w:val="00625D57"/>
    <w:rPr>
      <w:rFonts w:ascii="Times New Roman" w:hAnsi="Times New Roman"/>
    </w:rPr>
  </w:style>
  <w:style w:type="character" w:customStyle="1" w:styleId="WW8Num6z1">
    <w:name w:val="WW8Num6z1"/>
    <w:uiPriority w:val="99"/>
    <w:rsid w:val="00625D57"/>
    <w:rPr>
      <w:rFonts w:ascii="Courier New" w:hAnsi="Courier New"/>
    </w:rPr>
  </w:style>
  <w:style w:type="character" w:customStyle="1" w:styleId="WW8Num6z2">
    <w:name w:val="WW8Num6z2"/>
    <w:uiPriority w:val="99"/>
    <w:rsid w:val="00625D57"/>
    <w:rPr>
      <w:rFonts w:ascii="Wingdings" w:hAnsi="Wingdings"/>
    </w:rPr>
  </w:style>
  <w:style w:type="character" w:customStyle="1" w:styleId="WW8Num6z3">
    <w:name w:val="WW8Num6z3"/>
    <w:uiPriority w:val="99"/>
    <w:rsid w:val="00625D57"/>
    <w:rPr>
      <w:rFonts w:ascii="Symbol" w:hAnsi="Symbol"/>
    </w:rPr>
  </w:style>
  <w:style w:type="character" w:customStyle="1" w:styleId="WW8Num7z0">
    <w:name w:val="WW8Num7z0"/>
    <w:rsid w:val="00625D57"/>
    <w:rPr>
      <w:rFonts w:ascii="Times New Roman" w:hAnsi="Times New Roman"/>
    </w:rPr>
  </w:style>
  <w:style w:type="character" w:customStyle="1" w:styleId="WW8Num7z1">
    <w:name w:val="WW8Num7z1"/>
    <w:uiPriority w:val="99"/>
    <w:rsid w:val="00625D57"/>
    <w:rPr>
      <w:rFonts w:ascii="Courier New" w:hAnsi="Courier New"/>
    </w:rPr>
  </w:style>
  <w:style w:type="character" w:customStyle="1" w:styleId="WW8Num7z2">
    <w:name w:val="WW8Num7z2"/>
    <w:uiPriority w:val="99"/>
    <w:rsid w:val="00625D57"/>
    <w:rPr>
      <w:rFonts w:ascii="Wingdings" w:hAnsi="Wingdings"/>
    </w:rPr>
  </w:style>
  <w:style w:type="character" w:customStyle="1" w:styleId="WW8Num7z3">
    <w:name w:val="WW8Num7z3"/>
    <w:uiPriority w:val="99"/>
    <w:rsid w:val="00625D57"/>
    <w:rPr>
      <w:rFonts w:ascii="Symbol" w:hAnsi="Symbol"/>
    </w:rPr>
  </w:style>
  <w:style w:type="character" w:customStyle="1" w:styleId="WW8Num8z0">
    <w:name w:val="WW8Num8z0"/>
    <w:rsid w:val="00625D57"/>
    <w:rPr>
      <w:rFonts w:ascii="Times New Roman" w:hAnsi="Times New Roman"/>
    </w:rPr>
  </w:style>
  <w:style w:type="character" w:customStyle="1" w:styleId="WW8Num8z1">
    <w:name w:val="WW8Num8z1"/>
    <w:uiPriority w:val="99"/>
    <w:rsid w:val="00625D57"/>
    <w:rPr>
      <w:rFonts w:ascii="Courier New" w:hAnsi="Courier New"/>
    </w:rPr>
  </w:style>
  <w:style w:type="character" w:customStyle="1" w:styleId="WW8Num8z2">
    <w:name w:val="WW8Num8z2"/>
    <w:uiPriority w:val="99"/>
    <w:rsid w:val="00625D57"/>
    <w:rPr>
      <w:rFonts w:ascii="Wingdings" w:hAnsi="Wingdings"/>
    </w:rPr>
  </w:style>
  <w:style w:type="character" w:customStyle="1" w:styleId="WW8Num8z3">
    <w:name w:val="WW8Num8z3"/>
    <w:uiPriority w:val="99"/>
    <w:rsid w:val="00625D57"/>
    <w:rPr>
      <w:rFonts w:ascii="Symbol" w:hAnsi="Symbol"/>
    </w:rPr>
  </w:style>
  <w:style w:type="character" w:customStyle="1" w:styleId="WW8Num9z0">
    <w:name w:val="WW8Num9z0"/>
    <w:rsid w:val="00625D57"/>
    <w:rPr>
      <w:rFonts w:ascii="Symbol" w:hAnsi="Symbol"/>
    </w:rPr>
  </w:style>
  <w:style w:type="character" w:customStyle="1" w:styleId="WW8Num9z1">
    <w:name w:val="WW8Num9z1"/>
    <w:uiPriority w:val="99"/>
    <w:rsid w:val="00625D57"/>
    <w:rPr>
      <w:rFonts w:ascii="Courier New" w:hAnsi="Courier New"/>
    </w:rPr>
  </w:style>
  <w:style w:type="character" w:customStyle="1" w:styleId="WW8Num9z2">
    <w:name w:val="WW8Num9z2"/>
    <w:uiPriority w:val="99"/>
    <w:rsid w:val="00625D57"/>
    <w:rPr>
      <w:rFonts w:ascii="Wingdings" w:hAnsi="Wingdings"/>
    </w:rPr>
  </w:style>
  <w:style w:type="character" w:customStyle="1" w:styleId="Carpredefinitoparagrafo1">
    <w:name w:val="Car. predefinito paragrafo1"/>
    <w:rsid w:val="00625D57"/>
  </w:style>
  <w:style w:type="character" w:customStyle="1" w:styleId="CuratelacorpotestoCarattere">
    <w:name w:val="Curatela_corpo testo Carattere"/>
    <w:basedOn w:val="Carpredefinitoparagrafo1"/>
    <w:uiPriority w:val="99"/>
    <w:rsid w:val="00625D57"/>
    <w:rPr>
      <w:rFonts w:cs="Times New Roman"/>
      <w:sz w:val="22"/>
      <w:lang w:val="it-IT" w:eastAsia="ar-SA" w:bidi="ar-SA"/>
    </w:rPr>
  </w:style>
  <w:style w:type="character" w:customStyle="1" w:styleId="testo0">
    <w:name w:val="testo"/>
    <w:basedOn w:val="Carpredefinitoparagrafo1"/>
    <w:uiPriority w:val="99"/>
    <w:rsid w:val="00625D57"/>
    <w:rPr>
      <w:rFonts w:cs="Times New Roman"/>
    </w:rPr>
  </w:style>
  <w:style w:type="character" w:customStyle="1" w:styleId="CuratelanotaCarattere">
    <w:name w:val="Curatela_nota Carattere"/>
    <w:basedOn w:val="Carpredefinitoparagrafo1"/>
    <w:uiPriority w:val="99"/>
    <w:rsid w:val="00625D57"/>
    <w:rPr>
      <w:rFonts w:eastAsia="MS Mincho" w:cs="Times New Roman"/>
      <w:sz w:val="24"/>
      <w:szCs w:val="24"/>
      <w:lang w:val="it-IT" w:eastAsia="ar-SA" w:bidi="ar-SA"/>
    </w:rPr>
  </w:style>
  <w:style w:type="character" w:styleId="Enfasigrassetto">
    <w:name w:val="Strong"/>
    <w:basedOn w:val="Carpredefinitoparagrafo1"/>
    <w:uiPriority w:val="22"/>
    <w:qFormat/>
    <w:rsid w:val="00625D57"/>
    <w:rPr>
      <w:rFonts w:cs="Times New Roman"/>
      <w:b/>
      <w:bCs/>
    </w:rPr>
  </w:style>
  <w:style w:type="character" w:customStyle="1" w:styleId="TestonotaapidipaginaCarattereCarattereCarattereCarattereCarattere">
    <w:name w:val="Testo nota a piè di pagina Carattere Carattere Carattere Carattere Carattere"/>
    <w:aliases w:val="Testo nota a piè di pagina Carattere Carattere Carattere Carattere Carattere Carattere Carattere Carattere"/>
    <w:basedOn w:val="Carpredefinitoparagrafo1"/>
    <w:uiPriority w:val="99"/>
    <w:rsid w:val="00625D57"/>
    <w:rPr>
      <w:rFonts w:cs="Times New Roman"/>
      <w:lang w:val="it-IT" w:eastAsia="ar-SA" w:bidi="ar-SA"/>
    </w:rPr>
  </w:style>
  <w:style w:type="character" w:customStyle="1" w:styleId="monografianotaCarattere">
    <w:name w:val="monografia_nota Carattere"/>
    <w:basedOn w:val="Carpredefinitoparagrafo1"/>
    <w:uiPriority w:val="99"/>
    <w:rsid w:val="00625D57"/>
    <w:rPr>
      <w:rFonts w:eastAsia="MS Mincho" w:cs="Times New Roman"/>
      <w:sz w:val="24"/>
      <w:szCs w:val="24"/>
      <w:lang w:val="it-IT" w:eastAsia="ar-SA" w:bidi="ar-SA"/>
    </w:rPr>
  </w:style>
  <w:style w:type="character" w:customStyle="1" w:styleId="WW-Caratteredellanota">
    <w:name w:val="WW-Carattere della nota"/>
    <w:basedOn w:val="Carpredefinitoparagrafo1"/>
    <w:uiPriority w:val="99"/>
    <w:rsid w:val="00625D57"/>
    <w:rPr>
      <w:rFonts w:cs="Times New Roman"/>
      <w:vertAlign w:val="superscript"/>
    </w:rPr>
  </w:style>
  <w:style w:type="character" w:customStyle="1" w:styleId="searchhit">
    <w:name w:val="search_hit"/>
    <w:basedOn w:val="Carpredefinitoparagrafo1"/>
    <w:uiPriority w:val="99"/>
    <w:rsid w:val="00625D57"/>
    <w:rPr>
      <w:rFonts w:cs="Times New Roman"/>
    </w:rPr>
  </w:style>
  <w:style w:type="character" w:customStyle="1" w:styleId="a1">
    <w:name w:val="a1"/>
    <w:basedOn w:val="Carpredefinitoparagrafo1"/>
    <w:uiPriority w:val="99"/>
    <w:rsid w:val="00625D57"/>
    <w:rPr>
      <w:rFonts w:cs="Times New Roman"/>
      <w:color w:val="008000"/>
    </w:rPr>
  </w:style>
  <w:style w:type="character" w:customStyle="1" w:styleId="notaCarattereCarattereCarattereCarattereCarattere">
    <w:name w:val="nota Carattere Carattere Carattere Carattere Carattere"/>
    <w:basedOn w:val="Carpredefinitoparagrafo1"/>
    <w:uiPriority w:val="99"/>
    <w:rsid w:val="00625D57"/>
    <w:rPr>
      <w:rFonts w:cs="Times New Roman"/>
      <w:sz w:val="24"/>
      <w:szCs w:val="24"/>
      <w:lang w:val="it-IT" w:eastAsia="ar-SA" w:bidi="ar-SA"/>
    </w:rPr>
  </w:style>
  <w:style w:type="character" w:customStyle="1" w:styleId="notaCarattereCarattereCarattere">
    <w:name w:val="nota Carattere Carattere Carattere"/>
    <w:basedOn w:val="Carpredefinitoparagrafo1"/>
    <w:uiPriority w:val="99"/>
    <w:rsid w:val="00625D57"/>
    <w:rPr>
      <w:rFonts w:cs="Times New Roman"/>
      <w:sz w:val="24"/>
      <w:szCs w:val="24"/>
      <w:lang w:val="it-IT" w:eastAsia="ar-SA" w:bidi="ar-SA"/>
    </w:rPr>
  </w:style>
  <w:style w:type="character" w:customStyle="1" w:styleId="Caratterenotadichiusura">
    <w:name w:val="Carattere nota di chiusura"/>
    <w:rsid w:val="00625D57"/>
  </w:style>
  <w:style w:type="paragraph" w:customStyle="1" w:styleId="Intestazione1">
    <w:name w:val="Intestazione1"/>
    <w:basedOn w:val="Normale"/>
    <w:next w:val="Corpotesto"/>
    <w:rsid w:val="00625D57"/>
    <w:pPr>
      <w:keepNext/>
      <w:spacing w:before="240" w:after="120" w:line="240" w:lineRule="auto"/>
      <w:jc w:val="left"/>
    </w:pPr>
    <w:rPr>
      <w:rFonts w:eastAsia="SimSun" w:cs="Mangal"/>
      <w:kern w:val="0"/>
      <w:sz w:val="28"/>
      <w:szCs w:val="28"/>
    </w:rPr>
  </w:style>
  <w:style w:type="paragraph" w:styleId="Elenco">
    <w:name w:val="List"/>
    <w:basedOn w:val="Corpotesto"/>
    <w:uiPriority w:val="99"/>
    <w:rsid w:val="00625D57"/>
    <w:pPr>
      <w:autoSpaceDE/>
      <w:spacing w:before="0" w:after="120"/>
      <w:jc w:val="left"/>
    </w:pPr>
    <w:rPr>
      <w:rFonts w:cs="Mangal"/>
    </w:rPr>
  </w:style>
  <w:style w:type="paragraph" w:customStyle="1" w:styleId="Didascalia1">
    <w:name w:val="Didascalia1"/>
    <w:basedOn w:val="Normale"/>
    <w:next w:val="Normale"/>
    <w:rsid w:val="00625D57"/>
    <w:pPr>
      <w:autoSpaceDE w:val="0"/>
      <w:spacing w:line="240" w:lineRule="auto"/>
    </w:pPr>
    <w:rPr>
      <w:rFonts w:ascii="Times New Roman" w:hAnsi="Times New Roman" w:cs="Times New Roman"/>
      <w:bCs/>
      <w:i/>
      <w:iCs/>
      <w:kern w:val="0"/>
      <w:szCs w:val="24"/>
    </w:rPr>
  </w:style>
  <w:style w:type="paragraph" w:customStyle="1" w:styleId="Indice">
    <w:name w:val="Indice"/>
    <w:basedOn w:val="Normale"/>
    <w:rsid w:val="00625D57"/>
    <w:pPr>
      <w:suppressLineNumbers/>
      <w:spacing w:line="240" w:lineRule="auto"/>
      <w:jc w:val="left"/>
    </w:pPr>
    <w:rPr>
      <w:rFonts w:ascii="Times New Roman" w:hAnsi="Times New Roman" w:cs="Mangal"/>
      <w:kern w:val="0"/>
      <w:sz w:val="24"/>
      <w:szCs w:val="24"/>
    </w:rPr>
  </w:style>
  <w:style w:type="paragraph" w:customStyle="1" w:styleId="monografiaNcorpotesto">
    <w:name w:val="monografiaN_corpo testo"/>
    <w:basedOn w:val="Corpotesto"/>
    <w:uiPriority w:val="99"/>
    <w:rsid w:val="00625D57"/>
    <w:pPr>
      <w:autoSpaceDE/>
      <w:spacing w:before="0" w:line="250" w:lineRule="exact"/>
      <w:ind w:firstLine="284"/>
    </w:pPr>
    <w:rPr>
      <w:rFonts w:ascii="Garamond" w:hAnsi="Garamond"/>
      <w:sz w:val="23"/>
      <w:szCs w:val="20"/>
    </w:rPr>
  </w:style>
  <w:style w:type="paragraph" w:styleId="Rientrocorpodeltesto">
    <w:name w:val="Body Text Indent"/>
    <w:basedOn w:val="Normale"/>
    <w:link w:val="RientrocorpodeltestoCarattere"/>
    <w:uiPriority w:val="99"/>
    <w:rsid w:val="00625D57"/>
    <w:pPr>
      <w:spacing w:after="120" w:line="240" w:lineRule="auto"/>
      <w:ind w:left="283"/>
      <w:jc w:val="left"/>
    </w:pPr>
    <w:rPr>
      <w:rFonts w:ascii="Times New Roman" w:hAnsi="Times New Roman" w:cs="Times New Roman"/>
      <w:kern w:val="0"/>
      <w:sz w:val="24"/>
      <w:szCs w:val="24"/>
    </w:rPr>
  </w:style>
  <w:style w:type="character" w:customStyle="1" w:styleId="RientrocorpodeltestoCarattere">
    <w:name w:val="Rientro corpo del testo Carattere"/>
    <w:basedOn w:val="Carpredefinitoparagrafo"/>
    <w:link w:val="Rientrocorpodeltesto"/>
    <w:uiPriority w:val="99"/>
    <w:locked/>
    <w:rsid w:val="00625D57"/>
    <w:rPr>
      <w:rFonts w:ascii="Times New Roman" w:hAnsi="Times New Roman" w:cs="Times New Roman"/>
      <w:sz w:val="24"/>
      <w:szCs w:val="24"/>
      <w:lang w:eastAsia="ar-SA" w:bidi="ar-SA"/>
    </w:rPr>
  </w:style>
  <w:style w:type="paragraph" w:customStyle="1" w:styleId="monografianota">
    <w:name w:val="monografia_nota"/>
    <w:basedOn w:val="Normale"/>
    <w:link w:val="monografianotaCarattere1"/>
    <w:uiPriority w:val="99"/>
    <w:rsid w:val="00625D57"/>
    <w:pPr>
      <w:spacing w:line="220" w:lineRule="exact"/>
    </w:pPr>
    <w:rPr>
      <w:rFonts w:ascii="Garamond" w:eastAsia="MS Mincho" w:hAnsi="Garamond" w:cs="Times New Roman"/>
      <w:kern w:val="0"/>
      <w:szCs w:val="24"/>
    </w:rPr>
  </w:style>
  <w:style w:type="character" w:customStyle="1" w:styleId="monografianotaCarattere1">
    <w:name w:val="monografia_nota Carattere1"/>
    <w:basedOn w:val="Carpredefinitoparagrafo"/>
    <w:link w:val="monografianota"/>
    <w:uiPriority w:val="99"/>
    <w:locked/>
    <w:rsid w:val="00625D57"/>
    <w:rPr>
      <w:rFonts w:ascii="Garamond" w:eastAsia="MS Mincho" w:hAnsi="Garamond" w:cs="Times New Roman"/>
      <w:sz w:val="24"/>
      <w:szCs w:val="24"/>
      <w:lang w:eastAsia="ar-SA" w:bidi="ar-SA"/>
    </w:rPr>
  </w:style>
  <w:style w:type="paragraph" w:customStyle="1" w:styleId="pjust2">
    <w:name w:val="pjust2"/>
    <w:basedOn w:val="Normale"/>
    <w:uiPriority w:val="99"/>
    <w:rsid w:val="00625D57"/>
    <w:pPr>
      <w:spacing w:after="154" w:line="240" w:lineRule="auto"/>
    </w:pPr>
    <w:rPr>
      <w:rFonts w:ascii="Times New Roman" w:hAnsi="Times New Roman" w:cs="Times New Roman"/>
      <w:kern w:val="0"/>
      <w:sz w:val="24"/>
      <w:szCs w:val="24"/>
    </w:rPr>
  </w:style>
  <w:style w:type="paragraph" w:customStyle="1" w:styleId="monografia1titolocapitolo">
    <w:name w:val="monografia1_titolo capitolo"/>
    <w:basedOn w:val="Normale"/>
    <w:uiPriority w:val="99"/>
    <w:rsid w:val="00625D57"/>
    <w:pPr>
      <w:spacing w:line="240" w:lineRule="exact"/>
      <w:jc w:val="center"/>
    </w:pPr>
    <w:rPr>
      <w:rFonts w:ascii="Garamond" w:hAnsi="Garamond" w:cs="Times New Roman"/>
      <w:b/>
      <w:kern w:val="0"/>
      <w:sz w:val="26"/>
      <w:szCs w:val="22"/>
    </w:rPr>
  </w:style>
  <w:style w:type="paragraph" w:customStyle="1" w:styleId="monografia2titoloparagrafo">
    <w:name w:val="monografia2_titolo paragrafo"/>
    <w:basedOn w:val="monografiaNcorpotesto"/>
    <w:uiPriority w:val="99"/>
    <w:rsid w:val="00625D57"/>
    <w:rPr>
      <w:i/>
      <w:sz w:val="24"/>
    </w:rPr>
  </w:style>
  <w:style w:type="paragraph" w:customStyle="1" w:styleId="Curatelacorpotesto">
    <w:name w:val="Curatela_corpo testo"/>
    <w:basedOn w:val="Corpotesto"/>
    <w:uiPriority w:val="99"/>
    <w:rsid w:val="00625D57"/>
    <w:pPr>
      <w:autoSpaceDE/>
      <w:spacing w:before="0" w:line="240" w:lineRule="exact"/>
      <w:ind w:firstLine="284"/>
    </w:pPr>
    <w:rPr>
      <w:sz w:val="22"/>
      <w:szCs w:val="20"/>
    </w:rPr>
  </w:style>
  <w:style w:type="paragraph" w:customStyle="1" w:styleId="Curatelanota">
    <w:name w:val="Curatela_nota"/>
    <w:basedOn w:val="Normale"/>
    <w:uiPriority w:val="99"/>
    <w:rsid w:val="00625D57"/>
    <w:pPr>
      <w:spacing w:line="240" w:lineRule="auto"/>
    </w:pPr>
    <w:rPr>
      <w:rFonts w:ascii="Times New Roman" w:eastAsia="MS Mincho" w:hAnsi="Times New Roman" w:cs="Times New Roman"/>
      <w:kern w:val="0"/>
      <w:sz w:val="18"/>
      <w:szCs w:val="24"/>
    </w:rPr>
  </w:style>
  <w:style w:type="paragraph" w:customStyle="1" w:styleId="Corpodeltesto22">
    <w:name w:val="Corpo del testo 22"/>
    <w:basedOn w:val="Normale"/>
    <w:uiPriority w:val="99"/>
    <w:rsid w:val="00625D57"/>
    <w:pPr>
      <w:spacing w:after="120" w:line="480" w:lineRule="auto"/>
      <w:jc w:val="left"/>
    </w:pPr>
    <w:rPr>
      <w:rFonts w:ascii="Times New Roman" w:hAnsi="Times New Roman" w:cs="Times New Roman"/>
      <w:kern w:val="0"/>
      <w:sz w:val="24"/>
      <w:szCs w:val="24"/>
    </w:rPr>
  </w:style>
  <w:style w:type="paragraph" w:customStyle="1" w:styleId="nota">
    <w:name w:val="nota"/>
    <w:basedOn w:val="Normale"/>
    <w:uiPriority w:val="99"/>
    <w:rsid w:val="00625D57"/>
    <w:pPr>
      <w:spacing w:line="240" w:lineRule="auto"/>
    </w:pPr>
    <w:rPr>
      <w:rFonts w:ascii="Times New Roman" w:eastAsia="MS Mincho" w:hAnsi="Times New Roman" w:cs="Times New Roman"/>
      <w:kern w:val="0"/>
      <w:szCs w:val="24"/>
    </w:rPr>
  </w:style>
  <w:style w:type="paragraph" w:customStyle="1" w:styleId="Curatelatitoloparagrafo">
    <w:name w:val="Curatela_titolo paragrafo"/>
    <w:basedOn w:val="Curatelacorpotesto"/>
    <w:uiPriority w:val="99"/>
    <w:rsid w:val="00625D57"/>
    <w:rPr>
      <w:b/>
    </w:rPr>
  </w:style>
  <w:style w:type="paragraph" w:customStyle="1" w:styleId="notaCarattereCarattereCarattereCarattere">
    <w:name w:val="nota Carattere Carattere Carattere Carattere"/>
    <w:basedOn w:val="Normale"/>
    <w:uiPriority w:val="99"/>
    <w:rsid w:val="00625D57"/>
    <w:pPr>
      <w:autoSpaceDE w:val="0"/>
      <w:spacing w:line="240" w:lineRule="auto"/>
    </w:pPr>
    <w:rPr>
      <w:rFonts w:ascii="Times New Roman" w:hAnsi="Times New Roman" w:cs="Times New Roman"/>
      <w:kern w:val="0"/>
      <w:sz w:val="22"/>
      <w:szCs w:val="24"/>
    </w:rPr>
  </w:style>
  <w:style w:type="paragraph" w:customStyle="1" w:styleId="notaCarattereCarattere">
    <w:name w:val="nota Carattere Carattere"/>
    <w:basedOn w:val="Normale"/>
    <w:uiPriority w:val="99"/>
    <w:rsid w:val="00625D57"/>
    <w:pPr>
      <w:autoSpaceDE w:val="0"/>
      <w:spacing w:line="240" w:lineRule="auto"/>
    </w:pPr>
    <w:rPr>
      <w:rFonts w:ascii="Times New Roman" w:hAnsi="Times New Roman" w:cs="Times New Roman"/>
      <w:kern w:val="0"/>
      <w:sz w:val="22"/>
      <w:szCs w:val="24"/>
    </w:rPr>
  </w:style>
  <w:style w:type="paragraph" w:customStyle="1" w:styleId="Intestazionetabella">
    <w:name w:val="Intestazione tabella"/>
    <w:basedOn w:val="Contenutotabella"/>
    <w:rsid w:val="00625D57"/>
    <w:pPr>
      <w:widowControl/>
      <w:autoSpaceDE/>
      <w:spacing w:after="0"/>
      <w:jc w:val="center"/>
    </w:pPr>
    <w:rPr>
      <w:rFonts w:ascii="Times New Roman" w:hAnsi="Times New Roman"/>
      <w:b/>
      <w:bCs/>
      <w:lang w:eastAsia="ar-SA"/>
    </w:rPr>
  </w:style>
  <w:style w:type="paragraph" w:customStyle="1" w:styleId="Contenutocornice">
    <w:name w:val="Contenuto cornice"/>
    <w:basedOn w:val="Corpotesto"/>
    <w:uiPriority w:val="99"/>
    <w:rsid w:val="00625D57"/>
    <w:pPr>
      <w:autoSpaceDE/>
      <w:spacing w:before="0" w:after="120"/>
      <w:jc w:val="left"/>
    </w:pPr>
  </w:style>
  <w:style w:type="paragraph" w:styleId="Rientrocorpodeltesto2">
    <w:name w:val="Body Text Indent 2"/>
    <w:basedOn w:val="Normale"/>
    <w:link w:val="Rientrocorpodeltesto2Carattere"/>
    <w:uiPriority w:val="99"/>
    <w:rsid w:val="00625D57"/>
    <w:pPr>
      <w:spacing w:after="120" w:line="480" w:lineRule="auto"/>
      <w:ind w:left="283"/>
      <w:jc w:val="left"/>
    </w:pPr>
    <w:rPr>
      <w:rFonts w:ascii="Times New Roman" w:hAnsi="Times New Roman" w:cs="Times New Roman"/>
      <w:kern w:val="0"/>
      <w:sz w:val="24"/>
      <w:szCs w:val="24"/>
    </w:rPr>
  </w:style>
  <w:style w:type="character" w:customStyle="1" w:styleId="Rientrocorpodeltesto2Carattere">
    <w:name w:val="Rientro corpo del testo 2 Carattere"/>
    <w:basedOn w:val="Carpredefinitoparagrafo"/>
    <w:link w:val="Rientrocorpodeltesto2"/>
    <w:uiPriority w:val="99"/>
    <w:locked/>
    <w:rsid w:val="00625D57"/>
    <w:rPr>
      <w:rFonts w:ascii="Times New Roman" w:hAnsi="Times New Roman" w:cs="Times New Roman"/>
      <w:sz w:val="24"/>
      <w:szCs w:val="24"/>
      <w:lang w:eastAsia="ar-SA" w:bidi="ar-SA"/>
    </w:rPr>
  </w:style>
  <w:style w:type="character" w:customStyle="1" w:styleId="style10">
    <w:name w:val="style1"/>
    <w:basedOn w:val="Carpredefinitoparagrafo"/>
    <w:uiPriority w:val="99"/>
    <w:rsid w:val="00625D57"/>
    <w:rPr>
      <w:rFonts w:cs="Times New Roman"/>
    </w:rPr>
  </w:style>
  <w:style w:type="paragraph" w:customStyle="1" w:styleId="StilemonografiacorpotestoPrimariga0cm">
    <w:name w:val="Stile monografia_corpo testo + Prima riga:  0 cm"/>
    <w:basedOn w:val="monografiaNcorpotesto"/>
    <w:uiPriority w:val="99"/>
    <w:rsid w:val="00625D57"/>
    <w:pPr>
      <w:ind w:firstLine="0"/>
    </w:pPr>
  </w:style>
  <w:style w:type="paragraph" w:customStyle="1" w:styleId="StilemonografiacorpotestoGrassettoPrimariga0cm">
    <w:name w:val="Stile monografia_corpo testo + Grassetto Prima riga:  0 cm"/>
    <w:basedOn w:val="monografiaNcorpotesto"/>
    <w:uiPriority w:val="99"/>
    <w:rsid w:val="00625D57"/>
    <w:pPr>
      <w:spacing w:line="240" w:lineRule="exact"/>
      <w:ind w:firstLine="0"/>
      <w:jc w:val="center"/>
    </w:pPr>
    <w:rPr>
      <w:b/>
      <w:bCs/>
      <w:sz w:val="26"/>
    </w:rPr>
  </w:style>
  <w:style w:type="paragraph" w:customStyle="1" w:styleId="dedica">
    <w:name w:val="dedica"/>
    <w:basedOn w:val="Normale"/>
    <w:uiPriority w:val="99"/>
    <w:rsid w:val="00625D57"/>
    <w:pPr>
      <w:suppressAutoHyphens w:val="0"/>
      <w:spacing w:line="240" w:lineRule="auto"/>
      <w:ind w:firstLine="284"/>
    </w:pPr>
    <w:rPr>
      <w:rFonts w:ascii="Times New Roman" w:hAnsi="Times New Roman" w:cs="Times New Roman"/>
      <w:kern w:val="0"/>
      <w:sz w:val="22"/>
      <w:szCs w:val="22"/>
      <w:lang w:eastAsia="it-IT"/>
    </w:rPr>
  </w:style>
  <w:style w:type="paragraph" w:customStyle="1" w:styleId="notamiaCarattereCarattere">
    <w:name w:val="nota mia Carattere Carattere"/>
    <w:basedOn w:val="Normale"/>
    <w:link w:val="notamiaCarattereCarattereCarattere"/>
    <w:uiPriority w:val="99"/>
    <w:rsid w:val="00625D57"/>
    <w:pPr>
      <w:suppressAutoHyphens w:val="0"/>
      <w:autoSpaceDE w:val="0"/>
      <w:autoSpaceDN w:val="0"/>
      <w:spacing w:line="240" w:lineRule="auto"/>
    </w:pPr>
    <w:rPr>
      <w:rFonts w:ascii="Times New Roman" w:hAnsi="Times New Roman" w:cs="Times New Roman"/>
      <w:kern w:val="0"/>
      <w:sz w:val="22"/>
      <w:szCs w:val="22"/>
      <w:lang w:eastAsia="it-IT"/>
    </w:rPr>
  </w:style>
  <w:style w:type="character" w:customStyle="1" w:styleId="notamiaCarattereCarattereCarattere">
    <w:name w:val="nota mia Carattere Carattere Carattere"/>
    <w:basedOn w:val="Carpredefinitoparagrafo"/>
    <w:link w:val="notamiaCarattereCarattere"/>
    <w:uiPriority w:val="99"/>
    <w:locked/>
    <w:rsid w:val="00625D57"/>
    <w:rPr>
      <w:rFonts w:ascii="Times New Roman" w:hAnsi="Times New Roman" w:cs="Times New Roman"/>
      <w:lang w:eastAsia="it-IT"/>
    </w:rPr>
  </w:style>
  <w:style w:type="character" w:customStyle="1" w:styleId="notizia">
    <w:name w:val="notizia"/>
    <w:basedOn w:val="Carpredefinitoparagrafo"/>
    <w:uiPriority w:val="99"/>
    <w:rsid w:val="00625D57"/>
    <w:rPr>
      <w:rFonts w:cs="Times New Roman"/>
    </w:rPr>
  </w:style>
  <w:style w:type="character" w:customStyle="1" w:styleId="titoloa">
    <w:name w:val="titolo"/>
    <w:basedOn w:val="Carpredefinitoparagrafo"/>
    <w:uiPriority w:val="99"/>
    <w:rsid w:val="00625D57"/>
    <w:rPr>
      <w:rFonts w:cs="Times New Roman"/>
    </w:rPr>
  </w:style>
  <w:style w:type="character" w:customStyle="1" w:styleId="addmd">
    <w:name w:val="addmd"/>
    <w:basedOn w:val="Carpredefinitoparagrafo"/>
    <w:uiPriority w:val="99"/>
    <w:rsid w:val="00625D57"/>
    <w:rPr>
      <w:rFonts w:cs="Times New Roman"/>
    </w:rPr>
  </w:style>
  <w:style w:type="paragraph" w:styleId="PreformattatoHTML">
    <w:name w:val="HTML Preformatted"/>
    <w:basedOn w:val="Normale"/>
    <w:link w:val="PreformattatoHTMLCarattere"/>
    <w:uiPriority w:val="99"/>
    <w:rsid w:val="00625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jc w:val="left"/>
    </w:pPr>
    <w:rPr>
      <w:rFonts w:ascii="Courier New" w:hAnsi="Courier New" w:cs="Courier New"/>
      <w:kern w:val="0"/>
      <w:lang w:eastAsia="it-IT"/>
    </w:rPr>
  </w:style>
  <w:style w:type="character" w:customStyle="1" w:styleId="PreformattatoHTMLCarattere">
    <w:name w:val="Preformattato HTML Carattere"/>
    <w:basedOn w:val="Carpredefinitoparagrafo"/>
    <w:link w:val="PreformattatoHTML"/>
    <w:uiPriority w:val="99"/>
    <w:locked/>
    <w:rsid w:val="00625D57"/>
    <w:rPr>
      <w:rFonts w:ascii="Courier New" w:hAnsi="Courier New" w:cs="Courier New"/>
      <w:sz w:val="20"/>
      <w:szCs w:val="20"/>
      <w:lang w:eastAsia="it-IT"/>
    </w:rPr>
  </w:style>
  <w:style w:type="paragraph" w:customStyle="1" w:styleId="ss">
    <w:name w:val="ss"/>
    <w:basedOn w:val="Normale"/>
    <w:uiPriority w:val="99"/>
    <w:rsid w:val="00625D57"/>
    <w:pPr>
      <w:suppressAutoHyphens w:val="0"/>
      <w:spacing w:before="100" w:beforeAutospacing="1" w:after="100" w:afterAutospacing="1" w:line="240" w:lineRule="auto"/>
      <w:jc w:val="left"/>
    </w:pPr>
    <w:rPr>
      <w:rFonts w:ascii="Times New Roman" w:hAnsi="Times New Roman" w:cs="Times New Roman"/>
      <w:kern w:val="0"/>
      <w:sz w:val="24"/>
      <w:szCs w:val="24"/>
      <w:lang w:eastAsia="it-IT"/>
    </w:rPr>
  </w:style>
  <w:style w:type="character" w:customStyle="1" w:styleId="mw-headline">
    <w:name w:val="mw-headline"/>
    <w:basedOn w:val="Carpredefinitoparagrafo"/>
    <w:uiPriority w:val="99"/>
    <w:rsid w:val="00625D57"/>
    <w:rPr>
      <w:rFonts w:cs="Times New Roman"/>
    </w:rPr>
  </w:style>
  <w:style w:type="character" w:customStyle="1" w:styleId="a">
    <w:name w:val="a"/>
    <w:basedOn w:val="Carpredefinitoparagrafo"/>
    <w:uiPriority w:val="99"/>
    <w:rsid w:val="00625D57"/>
    <w:rPr>
      <w:rFonts w:cs="Times New Roman"/>
    </w:rPr>
  </w:style>
  <w:style w:type="paragraph" w:customStyle="1" w:styleId="note">
    <w:name w:val="note"/>
    <w:basedOn w:val="Testonotaapidipagina"/>
    <w:link w:val="noteCarattere"/>
    <w:uiPriority w:val="99"/>
    <w:rsid w:val="00625D57"/>
    <w:pPr>
      <w:suppressAutoHyphens w:val="0"/>
      <w:jc w:val="both"/>
    </w:pPr>
    <w:rPr>
      <w:lang w:eastAsia="it-IT"/>
    </w:rPr>
  </w:style>
  <w:style w:type="character" w:customStyle="1" w:styleId="noteCarattere">
    <w:name w:val="note Carattere"/>
    <w:basedOn w:val="Carpredefinitoparagrafo"/>
    <w:link w:val="note"/>
    <w:uiPriority w:val="99"/>
    <w:locked/>
    <w:rsid w:val="00625D57"/>
    <w:rPr>
      <w:rFonts w:ascii="Times New Roman" w:hAnsi="Times New Roman" w:cs="Times New Roman"/>
      <w:sz w:val="20"/>
      <w:szCs w:val="20"/>
      <w:lang w:eastAsia="it-IT"/>
    </w:rPr>
  </w:style>
  <w:style w:type="character" w:customStyle="1" w:styleId="Rimandonotaapidipagina1">
    <w:name w:val="Rimando nota a piè di pagina1"/>
    <w:rsid w:val="00625D57"/>
    <w:rPr>
      <w:vertAlign w:val="superscript"/>
    </w:rPr>
  </w:style>
  <w:style w:type="paragraph" w:customStyle="1" w:styleId="Nessunaspaziatura1">
    <w:name w:val="Nessuna spaziatura1"/>
    <w:uiPriority w:val="1"/>
    <w:qFormat/>
    <w:rsid w:val="00625D57"/>
    <w:rPr>
      <w:rFonts w:eastAsia="Times New Roman"/>
      <w:lang w:eastAsia="en-US"/>
    </w:rPr>
  </w:style>
  <w:style w:type="paragraph" w:customStyle="1" w:styleId="corpoparagrafo">
    <w:name w:val="corpo paragrafo"/>
    <w:basedOn w:val="Normale"/>
    <w:uiPriority w:val="99"/>
    <w:rsid w:val="00625D57"/>
    <w:pPr>
      <w:suppressAutoHyphens w:val="0"/>
      <w:spacing w:line="360" w:lineRule="auto"/>
      <w:ind w:firstLine="709"/>
    </w:pPr>
    <w:rPr>
      <w:rFonts w:ascii="Times New Roman" w:hAnsi="Times New Roman" w:cs="Times New Roman"/>
      <w:kern w:val="0"/>
      <w:sz w:val="24"/>
      <w:szCs w:val="24"/>
      <w:lang w:eastAsia="it-IT"/>
    </w:rPr>
  </w:style>
  <w:style w:type="paragraph" w:customStyle="1" w:styleId="Standard">
    <w:name w:val="Standard"/>
    <w:rsid w:val="00625D57"/>
    <w:pPr>
      <w:suppressAutoHyphens/>
      <w:autoSpaceDN w:val="0"/>
      <w:textAlignment w:val="baseline"/>
    </w:pPr>
    <w:rPr>
      <w:rFonts w:ascii="Times New Roman" w:eastAsia="Times New Roman" w:hAnsi="Times New Roman"/>
      <w:kern w:val="3"/>
      <w:sz w:val="24"/>
      <w:szCs w:val="24"/>
      <w:lang w:eastAsia="zh-CN"/>
    </w:rPr>
  </w:style>
  <w:style w:type="character" w:customStyle="1" w:styleId="FootnoteSymbol">
    <w:name w:val="Footnote Symbol"/>
    <w:basedOn w:val="Carpredefinitoparagrafo"/>
    <w:uiPriority w:val="99"/>
    <w:rsid w:val="00625D57"/>
    <w:rPr>
      <w:rFonts w:cs="Times New Roman"/>
      <w:position w:val="0"/>
      <w:vertAlign w:val="superscript"/>
    </w:rPr>
  </w:style>
  <w:style w:type="paragraph" w:customStyle="1" w:styleId="Textbodyindent">
    <w:name w:val="Text body indent"/>
    <w:basedOn w:val="Standard"/>
    <w:uiPriority w:val="99"/>
    <w:rsid w:val="00625D57"/>
    <w:pPr>
      <w:widowControl w:val="0"/>
      <w:spacing w:after="120"/>
      <w:ind w:left="283"/>
    </w:pPr>
    <w:rPr>
      <w:rFonts w:cs="Mangal"/>
      <w:lang w:bidi="hi-IN"/>
    </w:rPr>
  </w:style>
  <w:style w:type="paragraph" w:customStyle="1" w:styleId="Standarduser">
    <w:name w:val="Standard (user)"/>
    <w:uiPriority w:val="99"/>
    <w:rsid w:val="00625D57"/>
    <w:pPr>
      <w:suppressAutoHyphens/>
      <w:autoSpaceDN w:val="0"/>
      <w:textAlignment w:val="baseline"/>
    </w:pPr>
    <w:rPr>
      <w:rFonts w:ascii="Times New Roman" w:eastAsia="Times New Roman" w:hAnsi="Times New Roman"/>
      <w:kern w:val="3"/>
      <w:sz w:val="24"/>
      <w:szCs w:val="24"/>
      <w:lang w:eastAsia="zh-CN"/>
    </w:rPr>
  </w:style>
  <w:style w:type="paragraph" w:customStyle="1" w:styleId="noteCarattereCarattereCarattere">
    <w:name w:val="note Carattere Carattere Carattere"/>
    <w:basedOn w:val="Testonotaapidipagina"/>
    <w:uiPriority w:val="99"/>
    <w:rsid w:val="00625D57"/>
    <w:pPr>
      <w:suppressAutoHyphens w:val="0"/>
      <w:jc w:val="both"/>
    </w:pPr>
    <w:rPr>
      <w:sz w:val="22"/>
      <w:szCs w:val="24"/>
      <w:lang w:eastAsia="it-IT"/>
    </w:rPr>
  </w:style>
  <w:style w:type="character" w:customStyle="1" w:styleId="slicetext">
    <w:name w:val="slicetext"/>
    <w:basedOn w:val="Carpredefinitoparagrafo"/>
    <w:uiPriority w:val="99"/>
    <w:rsid w:val="00625D57"/>
    <w:rPr>
      <w:rFonts w:cs="Times New Roman"/>
    </w:rPr>
  </w:style>
  <w:style w:type="character" w:customStyle="1" w:styleId="apple-style-span">
    <w:name w:val="apple-style-span"/>
    <w:basedOn w:val="Carpredefinitoparagrafo"/>
    <w:rsid w:val="00625D57"/>
    <w:rPr>
      <w:rFonts w:cs="Times New Roman"/>
    </w:rPr>
  </w:style>
  <w:style w:type="character" w:customStyle="1" w:styleId="st">
    <w:name w:val="st"/>
    <w:basedOn w:val="Carpredefinitoparagrafo"/>
    <w:uiPriority w:val="99"/>
    <w:rsid w:val="00625D57"/>
    <w:rPr>
      <w:rFonts w:cs="Times New Roman"/>
    </w:rPr>
  </w:style>
  <w:style w:type="paragraph" w:customStyle="1" w:styleId="Corpodeltes">
    <w:name w:val="Corpo del tes"/>
    <w:basedOn w:val="Normale"/>
    <w:uiPriority w:val="99"/>
    <w:rsid w:val="00625D57"/>
    <w:pPr>
      <w:suppressAutoHyphens w:val="0"/>
      <w:spacing w:line="240" w:lineRule="auto"/>
    </w:pPr>
    <w:rPr>
      <w:rFonts w:ascii="Times New Roman" w:hAnsi="Times New Roman" w:cs="Times New Roman"/>
      <w:kern w:val="0"/>
      <w:sz w:val="24"/>
      <w:szCs w:val="24"/>
      <w:lang w:eastAsia="it-IT"/>
    </w:rPr>
  </w:style>
  <w:style w:type="paragraph" w:customStyle="1" w:styleId="Corpodelt">
    <w:name w:val="Corpo del t"/>
    <w:basedOn w:val="Normale"/>
    <w:uiPriority w:val="99"/>
    <w:rsid w:val="00625D57"/>
    <w:pPr>
      <w:suppressAutoHyphens w:val="0"/>
      <w:spacing w:line="240" w:lineRule="auto"/>
      <w:jc w:val="left"/>
    </w:pPr>
    <w:rPr>
      <w:rFonts w:ascii="Times New Roman" w:hAnsi="Times New Roman" w:cs="Times New Roman"/>
      <w:kern w:val="0"/>
      <w:sz w:val="24"/>
      <w:szCs w:val="24"/>
      <w:lang w:eastAsia="it-IT"/>
    </w:rPr>
  </w:style>
  <w:style w:type="character" w:customStyle="1" w:styleId="Rimandonotaapi">
    <w:name w:val="Rimando nota a pi_"/>
    <w:uiPriority w:val="99"/>
    <w:rsid w:val="00625D57"/>
    <w:rPr>
      <w:vertAlign w:val="superscript"/>
    </w:rPr>
  </w:style>
  <w:style w:type="character" w:customStyle="1" w:styleId="WW8Num5z0">
    <w:name w:val="WW8Num5z0"/>
    <w:rsid w:val="00625D57"/>
    <w:rPr>
      <w:rFonts w:ascii="Symbol" w:hAnsi="Symbol"/>
    </w:rPr>
  </w:style>
  <w:style w:type="character" w:customStyle="1" w:styleId="WW8Num11z0">
    <w:name w:val="WW8Num11z0"/>
    <w:rsid w:val="00625D57"/>
    <w:rPr>
      <w:rFonts w:ascii="Wingdings" w:hAnsi="Wingdings"/>
      <w:sz w:val="16"/>
    </w:rPr>
  </w:style>
  <w:style w:type="character" w:customStyle="1" w:styleId="WW8Num12z0">
    <w:name w:val="WW8Num12z0"/>
    <w:rsid w:val="00625D57"/>
    <w:rPr>
      <w:rFonts w:ascii="Wingdings" w:hAnsi="Wingdings"/>
      <w:sz w:val="16"/>
    </w:rPr>
  </w:style>
  <w:style w:type="character" w:customStyle="1" w:styleId="WW8Num12z1">
    <w:name w:val="WW8Num12z1"/>
    <w:rsid w:val="00625D57"/>
    <w:rPr>
      <w:rFonts w:ascii="Verdana" w:hAnsi="Verdana"/>
      <w:sz w:val="16"/>
    </w:rPr>
  </w:style>
  <w:style w:type="character" w:customStyle="1" w:styleId="WW8Num13z0">
    <w:name w:val="WW8Num13z0"/>
    <w:rsid w:val="00625D57"/>
    <w:rPr>
      <w:rFonts w:ascii="Wingdings" w:hAnsi="Wingdings"/>
      <w:sz w:val="16"/>
    </w:rPr>
  </w:style>
  <w:style w:type="character" w:customStyle="1" w:styleId="WW8Num13z1">
    <w:name w:val="WW8Num13z1"/>
    <w:rsid w:val="00625D57"/>
    <w:rPr>
      <w:rFonts w:ascii="Times New Roman" w:hAnsi="Times New Roman"/>
      <w:sz w:val="20"/>
    </w:rPr>
  </w:style>
  <w:style w:type="character" w:customStyle="1" w:styleId="WW8Num13z2">
    <w:name w:val="WW8Num13z2"/>
    <w:rsid w:val="00625D57"/>
    <w:rPr>
      <w:rFonts w:ascii="Wingdings" w:hAnsi="Wingdings"/>
    </w:rPr>
  </w:style>
  <w:style w:type="character" w:customStyle="1" w:styleId="Absatz-Standardschriftart">
    <w:name w:val="Absatz-Standardschriftart"/>
    <w:uiPriority w:val="99"/>
    <w:rsid w:val="00625D57"/>
  </w:style>
  <w:style w:type="character" w:customStyle="1" w:styleId="WW-Absatz-Standardschriftart">
    <w:name w:val="WW-Absatz-Standardschriftart"/>
    <w:uiPriority w:val="99"/>
    <w:rsid w:val="00625D57"/>
  </w:style>
  <w:style w:type="character" w:customStyle="1" w:styleId="WW8Num5z1">
    <w:name w:val="WW8Num5z1"/>
    <w:uiPriority w:val="99"/>
    <w:rsid w:val="00625D57"/>
    <w:rPr>
      <w:rFonts w:ascii="Courier New" w:hAnsi="Courier New"/>
    </w:rPr>
  </w:style>
  <w:style w:type="character" w:customStyle="1" w:styleId="WW8Num5z2">
    <w:name w:val="WW8Num5z2"/>
    <w:uiPriority w:val="99"/>
    <w:rsid w:val="00625D57"/>
    <w:rPr>
      <w:rFonts w:ascii="Wingdings" w:hAnsi="Wingdings"/>
    </w:rPr>
  </w:style>
  <w:style w:type="character" w:customStyle="1" w:styleId="WW8Num10z0">
    <w:name w:val="WW8Num10z0"/>
    <w:rsid w:val="00625D57"/>
    <w:rPr>
      <w:rFonts w:ascii="Wingdings" w:hAnsi="Wingdings"/>
    </w:rPr>
  </w:style>
  <w:style w:type="character" w:customStyle="1" w:styleId="WW8Num11z1">
    <w:name w:val="WW8Num11z1"/>
    <w:uiPriority w:val="99"/>
    <w:rsid w:val="00625D57"/>
    <w:rPr>
      <w:rFonts w:ascii="Courier New" w:hAnsi="Courier New"/>
    </w:rPr>
  </w:style>
  <w:style w:type="character" w:customStyle="1" w:styleId="WW8Num11z2">
    <w:name w:val="WW8Num11z2"/>
    <w:uiPriority w:val="99"/>
    <w:rsid w:val="00625D57"/>
    <w:rPr>
      <w:rFonts w:ascii="Wingdings" w:hAnsi="Wingdings"/>
    </w:rPr>
  </w:style>
  <w:style w:type="character" w:customStyle="1" w:styleId="WW8Num11z3">
    <w:name w:val="WW8Num11z3"/>
    <w:uiPriority w:val="99"/>
    <w:rsid w:val="00625D57"/>
    <w:rPr>
      <w:rFonts w:ascii="Symbol" w:hAnsi="Symbol"/>
    </w:rPr>
  </w:style>
  <w:style w:type="character" w:customStyle="1" w:styleId="WW8Num14z0">
    <w:name w:val="WW8Num14z0"/>
    <w:rsid w:val="00625D57"/>
    <w:rPr>
      <w:sz w:val="18"/>
    </w:rPr>
  </w:style>
  <w:style w:type="character" w:customStyle="1" w:styleId="WW8Num15z0">
    <w:name w:val="WW8Num15z0"/>
    <w:rsid w:val="00625D57"/>
    <w:rPr>
      <w:rFonts w:ascii="Wingdings" w:hAnsi="Wingdings"/>
    </w:rPr>
  </w:style>
  <w:style w:type="character" w:customStyle="1" w:styleId="WW8Num16z0">
    <w:name w:val="WW8Num16z0"/>
    <w:rsid w:val="00625D57"/>
    <w:rPr>
      <w:rFonts w:ascii="Wingdings" w:hAnsi="Wingdings"/>
    </w:rPr>
  </w:style>
  <w:style w:type="character" w:customStyle="1" w:styleId="WW8Num16z1">
    <w:name w:val="WW8Num16z1"/>
    <w:rsid w:val="00625D57"/>
    <w:rPr>
      <w:rFonts w:ascii="Courier New" w:hAnsi="Courier New"/>
    </w:rPr>
  </w:style>
  <w:style w:type="character" w:customStyle="1" w:styleId="WW8Num16z2">
    <w:name w:val="WW8Num16z2"/>
    <w:rsid w:val="00625D57"/>
    <w:rPr>
      <w:rFonts w:ascii="Wingdings" w:hAnsi="Wingdings"/>
    </w:rPr>
  </w:style>
  <w:style w:type="character" w:customStyle="1" w:styleId="WW8Num16z3">
    <w:name w:val="WW8Num16z3"/>
    <w:uiPriority w:val="99"/>
    <w:rsid w:val="00625D57"/>
    <w:rPr>
      <w:rFonts w:ascii="Symbol" w:hAnsi="Symbol"/>
    </w:rPr>
  </w:style>
  <w:style w:type="character" w:customStyle="1" w:styleId="WW8Num17z0">
    <w:name w:val="WW8Num17z0"/>
    <w:rsid w:val="00625D57"/>
    <w:rPr>
      <w:rFonts w:ascii="Arial" w:hAnsi="Arial"/>
      <w:sz w:val="20"/>
    </w:rPr>
  </w:style>
  <w:style w:type="character" w:customStyle="1" w:styleId="WW8Num18z0">
    <w:name w:val="WW8Num18z0"/>
    <w:rsid w:val="00625D57"/>
    <w:rPr>
      <w:rFonts w:ascii="Wingdings" w:hAnsi="Wingdings"/>
      <w:sz w:val="16"/>
    </w:rPr>
  </w:style>
  <w:style w:type="character" w:customStyle="1" w:styleId="WW8Num19z0">
    <w:name w:val="WW8Num19z0"/>
    <w:rsid w:val="00625D57"/>
    <w:rPr>
      <w:rFonts w:ascii="Wingdings" w:hAnsi="Wingdings"/>
      <w:sz w:val="16"/>
    </w:rPr>
  </w:style>
  <w:style w:type="character" w:customStyle="1" w:styleId="WW8Num20z0">
    <w:name w:val="WW8Num20z0"/>
    <w:rsid w:val="00625D57"/>
    <w:rPr>
      <w:rFonts w:ascii="Wingdings" w:hAnsi="Wingdings"/>
      <w:sz w:val="16"/>
    </w:rPr>
  </w:style>
  <w:style w:type="character" w:customStyle="1" w:styleId="WW8Num20z1">
    <w:name w:val="WW8Num20z1"/>
    <w:rsid w:val="00625D57"/>
    <w:rPr>
      <w:rFonts w:ascii="Courier New" w:hAnsi="Courier New"/>
    </w:rPr>
  </w:style>
  <w:style w:type="character" w:customStyle="1" w:styleId="WW8Num20z2">
    <w:name w:val="WW8Num20z2"/>
    <w:rsid w:val="00625D57"/>
    <w:rPr>
      <w:rFonts w:ascii="Wingdings" w:hAnsi="Wingdings"/>
    </w:rPr>
  </w:style>
  <w:style w:type="character" w:customStyle="1" w:styleId="WW8Num20z3">
    <w:name w:val="WW8Num20z3"/>
    <w:rsid w:val="00625D57"/>
    <w:rPr>
      <w:rFonts w:ascii="Symbol" w:hAnsi="Symbol"/>
    </w:rPr>
  </w:style>
  <w:style w:type="character" w:customStyle="1" w:styleId="WW8Num22z0">
    <w:name w:val="WW8Num22z0"/>
    <w:rsid w:val="00625D57"/>
    <w:rPr>
      <w:rFonts w:ascii="Wingdings" w:hAnsi="Wingdings"/>
      <w:sz w:val="16"/>
    </w:rPr>
  </w:style>
  <w:style w:type="character" w:customStyle="1" w:styleId="WW8Num22z1">
    <w:name w:val="WW8Num22z1"/>
    <w:rsid w:val="00625D57"/>
    <w:rPr>
      <w:rFonts w:ascii="Courier New" w:hAnsi="Courier New"/>
    </w:rPr>
  </w:style>
  <w:style w:type="character" w:customStyle="1" w:styleId="WW8Num22z2">
    <w:name w:val="WW8Num22z2"/>
    <w:rsid w:val="00625D57"/>
    <w:rPr>
      <w:rFonts w:ascii="Wingdings" w:hAnsi="Wingdings"/>
    </w:rPr>
  </w:style>
  <w:style w:type="character" w:customStyle="1" w:styleId="WW8Num22z3">
    <w:name w:val="WW8Num22z3"/>
    <w:rsid w:val="00625D57"/>
    <w:rPr>
      <w:rFonts w:ascii="Symbol" w:hAnsi="Symbol"/>
    </w:rPr>
  </w:style>
  <w:style w:type="character" w:customStyle="1" w:styleId="WW8Num24z0">
    <w:name w:val="WW8Num24z0"/>
    <w:rsid w:val="00625D57"/>
    <w:rPr>
      <w:sz w:val="24"/>
    </w:rPr>
  </w:style>
  <w:style w:type="character" w:customStyle="1" w:styleId="WW8Num25z0">
    <w:name w:val="WW8Num25z0"/>
    <w:rsid w:val="00625D57"/>
    <w:rPr>
      <w:sz w:val="18"/>
    </w:rPr>
  </w:style>
  <w:style w:type="character" w:customStyle="1" w:styleId="WW8Num26z0">
    <w:name w:val="WW8Num26z0"/>
    <w:rsid w:val="00625D57"/>
    <w:rPr>
      <w:rFonts w:ascii="Lucida Sans Unicode" w:hAnsi="Lucida Sans Unicode"/>
    </w:rPr>
  </w:style>
  <w:style w:type="character" w:customStyle="1" w:styleId="WW8Num26z1">
    <w:name w:val="WW8Num26z1"/>
    <w:rsid w:val="00625D57"/>
    <w:rPr>
      <w:rFonts w:ascii="Courier New" w:hAnsi="Courier New"/>
    </w:rPr>
  </w:style>
  <w:style w:type="character" w:customStyle="1" w:styleId="WW8Num26z2">
    <w:name w:val="WW8Num26z2"/>
    <w:rsid w:val="00625D57"/>
    <w:rPr>
      <w:rFonts w:ascii="Wingdings" w:hAnsi="Wingdings"/>
    </w:rPr>
  </w:style>
  <w:style w:type="character" w:customStyle="1" w:styleId="WW8Num26z3">
    <w:name w:val="WW8Num26z3"/>
    <w:uiPriority w:val="99"/>
    <w:rsid w:val="00625D57"/>
    <w:rPr>
      <w:rFonts w:ascii="Symbol" w:hAnsi="Symbol"/>
    </w:rPr>
  </w:style>
  <w:style w:type="character" w:customStyle="1" w:styleId="WW8Num27z0">
    <w:name w:val="WW8Num27z0"/>
    <w:rsid w:val="00625D57"/>
    <w:rPr>
      <w:sz w:val="24"/>
    </w:rPr>
  </w:style>
  <w:style w:type="character" w:customStyle="1" w:styleId="WW8Num28z0">
    <w:name w:val="WW8Num28z0"/>
    <w:rsid w:val="00625D57"/>
    <w:rPr>
      <w:color w:val="auto"/>
      <w:u w:val="none"/>
    </w:rPr>
  </w:style>
  <w:style w:type="character" w:customStyle="1" w:styleId="WW8Num29z0">
    <w:name w:val="WW8Num29z0"/>
    <w:rsid w:val="00625D57"/>
    <w:rPr>
      <w:rFonts w:ascii="Wingdings" w:hAnsi="Wingdings"/>
      <w:sz w:val="16"/>
    </w:rPr>
  </w:style>
  <w:style w:type="character" w:customStyle="1" w:styleId="WW8Num30z0">
    <w:name w:val="WW8Num30z0"/>
    <w:rsid w:val="00625D57"/>
    <w:rPr>
      <w:rFonts w:ascii="Symbol" w:hAnsi="Symbol"/>
    </w:rPr>
  </w:style>
  <w:style w:type="character" w:customStyle="1" w:styleId="WW8Num30z1">
    <w:name w:val="WW8Num30z1"/>
    <w:rsid w:val="00625D57"/>
    <w:rPr>
      <w:rFonts w:ascii="Courier New" w:hAnsi="Courier New"/>
    </w:rPr>
  </w:style>
  <w:style w:type="character" w:customStyle="1" w:styleId="WW8Num30z2">
    <w:name w:val="WW8Num30z2"/>
    <w:rsid w:val="00625D57"/>
    <w:rPr>
      <w:rFonts w:ascii="Wingdings" w:hAnsi="Wingdings"/>
    </w:rPr>
  </w:style>
  <w:style w:type="character" w:customStyle="1" w:styleId="WW8Num30z3">
    <w:name w:val="WW8Num30z3"/>
    <w:rsid w:val="00625D57"/>
    <w:rPr>
      <w:rFonts w:ascii="Symbol" w:hAnsi="Symbol"/>
    </w:rPr>
  </w:style>
  <w:style w:type="character" w:customStyle="1" w:styleId="WW8Num31z0">
    <w:name w:val="WW8Num31z0"/>
    <w:rsid w:val="00625D57"/>
    <w:rPr>
      <w:rFonts w:ascii="Wingdings" w:hAnsi="Wingdings"/>
    </w:rPr>
  </w:style>
  <w:style w:type="character" w:customStyle="1" w:styleId="WW8Num31z1">
    <w:name w:val="WW8Num31z1"/>
    <w:rsid w:val="00625D57"/>
    <w:rPr>
      <w:rFonts w:ascii="Courier New" w:hAnsi="Courier New"/>
    </w:rPr>
  </w:style>
  <w:style w:type="character" w:customStyle="1" w:styleId="WW8Num31z2">
    <w:name w:val="WW8Num31z2"/>
    <w:rsid w:val="00625D57"/>
    <w:rPr>
      <w:rFonts w:ascii="Wingdings" w:hAnsi="Wingdings"/>
    </w:rPr>
  </w:style>
  <w:style w:type="character" w:customStyle="1" w:styleId="WW8Num31z3">
    <w:name w:val="WW8Num31z3"/>
    <w:rsid w:val="00625D57"/>
    <w:rPr>
      <w:rFonts w:ascii="Symbol" w:hAnsi="Symbol"/>
    </w:rPr>
  </w:style>
  <w:style w:type="character" w:customStyle="1" w:styleId="WW8Num33z0">
    <w:name w:val="WW8Num33z0"/>
    <w:rsid w:val="00625D57"/>
    <w:rPr>
      <w:rFonts w:ascii="Wingdings" w:hAnsi="Wingdings"/>
      <w:sz w:val="16"/>
    </w:rPr>
  </w:style>
  <w:style w:type="character" w:customStyle="1" w:styleId="WW8Num34z0">
    <w:name w:val="WW8Num34z0"/>
    <w:rsid w:val="00625D57"/>
    <w:rPr>
      <w:rFonts w:ascii="Verdana" w:hAnsi="Verdana"/>
      <w:sz w:val="20"/>
    </w:rPr>
  </w:style>
  <w:style w:type="character" w:customStyle="1" w:styleId="WW8Num34z1">
    <w:name w:val="WW8Num34z1"/>
    <w:rsid w:val="00625D57"/>
    <w:rPr>
      <w:rFonts w:ascii="Verdana" w:hAnsi="Verdana"/>
      <w:sz w:val="16"/>
    </w:rPr>
  </w:style>
  <w:style w:type="character" w:customStyle="1" w:styleId="WW8Num36z0">
    <w:name w:val="WW8Num36z0"/>
    <w:rsid w:val="00625D57"/>
    <w:rPr>
      <w:rFonts w:ascii="Symbol" w:hAnsi="Symbol"/>
      <w:color w:val="auto"/>
    </w:rPr>
  </w:style>
  <w:style w:type="character" w:customStyle="1" w:styleId="WW8Num36z1">
    <w:name w:val="WW8Num36z1"/>
    <w:rsid w:val="00625D57"/>
    <w:rPr>
      <w:rFonts w:ascii="Courier New" w:hAnsi="Courier New"/>
    </w:rPr>
  </w:style>
  <w:style w:type="character" w:customStyle="1" w:styleId="WW8Num36z2">
    <w:name w:val="WW8Num36z2"/>
    <w:rsid w:val="00625D57"/>
    <w:rPr>
      <w:rFonts w:ascii="Wingdings" w:hAnsi="Wingdings"/>
    </w:rPr>
  </w:style>
  <w:style w:type="character" w:customStyle="1" w:styleId="WW8Num36z3">
    <w:name w:val="WW8Num36z3"/>
    <w:rsid w:val="00625D57"/>
    <w:rPr>
      <w:rFonts w:ascii="Symbol" w:hAnsi="Symbol"/>
    </w:rPr>
  </w:style>
  <w:style w:type="character" w:customStyle="1" w:styleId="WW8Num37z0">
    <w:name w:val="WW8Num37z0"/>
    <w:rsid w:val="00625D57"/>
    <w:rPr>
      <w:rFonts w:ascii="Symbol" w:hAnsi="Symbol"/>
    </w:rPr>
  </w:style>
  <w:style w:type="character" w:customStyle="1" w:styleId="WW8Num37z1">
    <w:name w:val="WW8Num37z1"/>
    <w:rsid w:val="00625D57"/>
    <w:rPr>
      <w:rFonts w:ascii="Times New Roman" w:hAnsi="Times New Roman"/>
      <w:sz w:val="20"/>
    </w:rPr>
  </w:style>
  <w:style w:type="character" w:customStyle="1" w:styleId="WW8Num37z2">
    <w:name w:val="WW8Num37z2"/>
    <w:rsid w:val="00625D57"/>
    <w:rPr>
      <w:rFonts w:ascii="Wingdings" w:hAnsi="Wingdings"/>
    </w:rPr>
  </w:style>
  <w:style w:type="character" w:customStyle="1" w:styleId="Caratterepredefinitoparagrafo">
    <w:name w:val="Carattere predefinito paragrafo"/>
    <w:uiPriority w:val="99"/>
    <w:rsid w:val="00625D57"/>
  </w:style>
  <w:style w:type="character" w:customStyle="1" w:styleId="StileRimandonotaapidipaginaVerdana">
    <w:name w:val="Stile Rimando nota a piè di pagina + Verdana"/>
    <w:uiPriority w:val="99"/>
    <w:rsid w:val="00625D57"/>
    <w:rPr>
      <w:rFonts w:ascii="Verdana" w:hAnsi="Verdana"/>
      <w:sz w:val="20"/>
      <w:vertAlign w:val="superscript"/>
    </w:rPr>
  </w:style>
  <w:style w:type="character" w:customStyle="1" w:styleId="Rimandonotaapidipagina2">
    <w:name w:val="Rimando nota a piè di pagina2"/>
    <w:uiPriority w:val="99"/>
    <w:rsid w:val="00625D57"/>
    <w:rPr>
      <w:vertAlign w:val="superscript"/>
    </w:rPr>
  </w:style>
  <w:style w:type="character" w:customStyle="1" w:styleId="WW-Caratterenotadichiusura">
    <w:name w:val="WW-Carattere nota di chiusura"/>
    <w:uiPriority w:val="99"/>
    <w:rsid w:val="00625D57"/>
  </w:style>
  <w:style w:type="paragraph" w:customStyle="1" w:styleId="Intestazione5">
    <w:name w:val="Intestazione5"/>
    <w:basedOn w:val="Normale"/>
    <w:next w:val="Corpotesto"/>
    <w:uiPriority w:val="99"/>
    <w:rsid w:val="00625D57"/>
    <w:pPr>
      <w:keepNext/>
      <w:spacing w:before="240" w:after="120" w:line="240" w:lineRule="auto"/>
      <w:jc w:val="left"/>
    </w:pPr>
    <w:rPr>
      <w:rFonts w:ascii="Liberation Serif" w:eastAsia="Calibri" w:hAnsi="Liberation Serif" w:cs="Mangal"/>
      <w:kern w:val="0"/>
      <w:sz w:val="28"/>
      <w:szCs w:val="28"/>
    </w:rPr>
  </w:style>
  <w:style w:type="paragraph" w:customStyle="1" w:styleId="Corpodeltesto32">
    <w:name w:val="Corpo del testo 32"/>
    <w:basedOn w:val="Normale"/>
    <w:uiPriority w:val="99"/>
    <w:rsid w:val="00625D57"/>
    <w:pPr>
      <w:spacing w:line="240" w:lineRule="auto"/>
      <w:jc w:val="left"/>
    </w:pPr>
    <w:rPr>
      <w:rFonts w:ascii="Times New Roman" w:hAnsi="Times New Roman" w:cs="Times New Roman"/>
      <w:b/>
      <w:kern w:val="0"/>
      <w:sz w:val="24"/>
    </w:rPr>
  </w:style>
  <w:style w:type="paragraph" w:customStyle="1" w:styleId="Mappadocumento1">
    <w:name w:val="Mappa documento1"/>
    <w:basedOn w:val="Normale"/>
    <w:uiPriority w:val="99"/>
    <w:rsid w:val="00625D57"/>
    <w:pPr>
      <w:shd w:val="clear" w:color="auto" w:fill="000080"/>
      <w:spacing w:line="240" w:lineRule="auto"/>
      <w:jc w:val="left"/>
    </w:pPr>
    <w:rPr>
      <w:rFonts w:ascii="Tahoma" w:hAnsi="Tahoma" w:cs="Times New Roman"/>
      <w:kern w:val="0"/>
    </w:rPr>
  </w:style>
  <w:style w:type="paragraph" w:customStyle="1" w:styleId="aTDTITOLODOCUMENTO">
    <w:name w:val="a) T&amp;D TITOLO DOCUMENTO"/>
    <w:uiPriority w:val="99"/>
    <w:rsid w:val="00625D57"/>
    <w:pPr>
      <w:suppressAutoHyphens/>
      <w:spacing w:line="360" w:lineRule="auto"/>
      <w:jc w:val="center"/>
    </w:pPr>
    <w:rPr>
      <w:rFonts w:ascii="Verdana" w:hAnsi="Verdana"/>
      <w:b/>
      <w:sz w:val="28"/>
      <w:szCs w:val="20"/>
      <w:lang w:eastAsia="ar-SA"/>
    </w:rPr>
  </w:style>
  <w:style w:type="paragraph" w:customStyle="1" w:styleId="aTITOLODOCUMENTO">
    <w:name w:val="a) TITOLO DOCUMENTO"/>
    <w:basedOn w:val="Normale"/>
    <w:next w:val="Normale"/>
    <w:uiPriority w:val="99"/>
    <w:rsid w:val="00625D57"/>
    <w:pPr>
      <w:spacing w:line="360" w:lineRule="auto"/>
      <w:jc w:val="center"/>
    </w:pPr>
    <w:rPr>
      <w:rFonts w:ascii="Verdana" w:hAnsi="Verdana" w:cs="Times New Roman"/>
      <w:b/>
      <w:kern w:val="0"/>
      <w:sz w:val="22"/>
      <w:szCs w:val="24"/>
    </w:rPr>
  </w:style>
  <w:style w:type="paragraph" w:customStyle="1" w:styleId="a1TITOLOCAPITOLO">
    <w:name w:val="a1) TITOLO CAPITOLO"/>
    <w:basedOn w:val="Normale"/>
    <w:next w:val="Normale"/>
    <w:uiPriority w:val="99"/>
    <w:rsid w:val="00625D57"/>
    <w:pPr>
      <w:numPr>
        <w:numId w:val="5"/>
      </w:numPr>
      <w:spacing w:before="240" w:after="240" w:line="240" w:lineRule="auto"/>
      <w:jc w:val="center"/>
    </w:pPr>
    <w:rPr>
      <w:rFonts w:ascii="Verdana" w:hAnsi="Verdana" w:cs="Times New Roman"/>
      <w:b/>
      <w:kern w:val="0"/>
      <w:sz w:val="24"/>
      <w:szCs w:val="24"/>
    </w:rPr>
  </w:style>
  <w:style w:type="paragraph" w:customStyle="1" w:styleId="a2TitoloParagrafo">
    <w:name w:val="a2) Titolo Paragrafo"/>
    <w:basedOn w:val="Normale"/>
    <w:next w:val="Normale"/>
    <w:uiPriority w:val="99"/>
    <w:rsid w:val="00625D57"/>
    <w:pPr>
      <w:spacing w:before="120" w:after="120" w:line="240" w:lineRule="auto"/>
      <w:ind w:left="720" w:hanging="360"/>
    </w:pPr>
    <w:rPr>
      <w:rFonts w:ascii="Verdana" w:hAnsi="Verdana" w:cs="Times New Roman"/>
      <w:b/>
      <w:kern w:val="0"/>
      <w:szCs w:val="24"/>
    </w:rPr>
  </w:style>
  <w:style w:type="paragraph" w:customStyle="1" w:styleId="a3TDTitoloSottoparagrafo">
    <w:name w:val="a3) T&amp;D Titolo Sottoparagrafo"/>
    <w:basedOn w:val="Normale"/>
    <w:next w:val="Normale"/>
    <w:uiPriority w:val="99"/>
    <w:rsid w:val="00625D57"/>
    <w:pPr>
      <w:spacing w:before="240" w:after="240" w:line="240" w:lineRule="auto"/>
      <w:ind w:left="720" w:hanging="360"/>
    </w:pPr>
    <w:rPr>
      <w:rFonts w:ascii="Verdana" w:hAnsi="Verdana" w:cs="Times New Roman"/>
      <w:i/>
      <w:kern w:val="0"/>
      <w:szCs w:val="24"/>
    </w:rPr>
  </w:style>
  <w:style w:type="paragraph" w:customStyle="1" w:styleId="a3TitoloSottoparagrafo">
    <w:name w:val="a3) Titolo Sottoparagrafo"/>
    <w:basedOn w:val="Normale"/>
    <w:next w:val="Normale"/>
    <w:uiPriority w:val="99"/>
    <w:rsid w:val="00625D57"/>
    <w:pPr>
      <w:spacing w:before="120" w:after="120" w:line="240" w:lineRule="auto"/>
      <w:ind w:left="720" w:hanging="360"/>
    </w:pPr>
    <w:rPr>
      <w:rFonts w:ascii="Verdana" w:hAnsi="Verdana" w:cs="Times New Roman"/>
      <w:i/>
      <w:kern w:val="0"/>
      <w:szCs w:val="24"/>
    </w:rPr>
  </w:style>
  <w:style w:type="paragraph" w:customStyle="1" w:styleId="a4TDTestodocumento">
    <w:name w:val="a4) T&amp;D Testo documento"/>
    <w:basedOn w:val="Normale"/>
    <w:uiPriority w:val="99"/>
    <w:rsid w:val="00625D57"/>
    <w:pPr>
      <w:spacing w:line="240" w:lineRule="auto"/>
    </w:pPr>
    <w:rPr>
      <w:rFonts w:ascii="Verdana" w:hAnsi="Verdana" w:cs="Times New Roman"/>
      <w:kern w:val="0"/>
      <w:szCs w:val="24"/>
    </w:rPr>
  </w:style>
  <w:style w:type="paragraph" w:customStyle="1" w:styleId="a4Testodocumento">
    <w:name w:val="a4) Testo documento"/>
    <w:basedOn w:val="a3TitoloSottoparagrafo"/>
    <w:uiPriority w:val="99"/>
    <w:rsid w:val="00625D57"/>
    <w:pPr>
      <w:spacing w:before="0" w:after="0" w:line="360" w:lineRule="auto"/>
      <w:ind w:left="0" w:firstLine="0"/>
    </w:pPr>
    <w:rPr>
      <w:i w:val="0"/>
    </w:rPr>
  </w:style>
  <w:style w:type="paragraph" w:customStyle="1" w:styleId="a5Elencopuntato">
    <w:name w:val="a5)  Elenco puntato"/>
    <w:basedOn w:val="Normale"/>
    <w:uiPriority w:val="99"/>
    <w:rsid w:val="00625D57"/>
    <w:pPr>
      <w:numPr>
        <w:numId w:val="4"/>
      </w:numPr>
      <w:spacing w:line="360" w:lineRule="auto"/>
    </w:pPr>
    <w:rPr>
      <w:rFonts w:ascii="Verdana" w:hAnsi="Verdana" w:cs="Times New Roman"/>
      <w:kern w:val="0"/>
      <w:szCs w:val="24"/>
    </w:rPr>
  </w:style>
  <w:style w:type="paragraph" w:customStyle="1" w:styleId="a5Elencopuntato0">
    <w:name w:val="a5) Elenco puntato"/>
    <w:basedOn w:val="Normale"/>
    <w:uiPriority w:val="99"/>
    <w:rsid w:val="00625D57"/>
    <w:pPr>
      <w:spacing w:line="240" w:lineRule="auto"/>
    </w:pPr>
    <w:rPr>
      <w:rFonts w:ascii="Verdana" w:hAnsi="Verdana" w:cs="Times New Roman"/>
      <w:kern w:val="0"/>
      <w:szCs w:val="24"/>
    </w:rPr>
  </w:style>
  <w:style w:type="paragraph" w:customStyle="1" w:styleId="a5bElencopuntatolettere">
    <w:name w:val="a5b) Elenco puntato lettere"/>
    <w:basedOn w:val="Normale"/>
    <w:uiPriority w:val="99"/>
    <w:rsid w:val="00625D57"/>
    <w:pPr>
      <w:numPr>
        <w:numId w:val="3"/>
      </w:numPr>
      <w:spacing w:line="240" w:lineRule="auto"/>
    </w:pPr>
    <w:rPr>
      <w:rFonts w:ascii="Verdana" w:hAnsi="Verdana" w:cs="Times New Roman"/>
      <w:kern w:val="0"/>
      <w:szCs w:val="24"/>
    </w:rPr>
  </w:style>
  <w:style w:type="paragraph" w:customStyle="1" w:styleId="a8aTitoloTabella">
    <w:name w:val="a8a) Titolo Tabella"/>
    <w:basedOn w:val="Normale"/>
    <w:next w:val="Normale"/>
    <w:uiPriority w:val="99"/>
    <w:rsid w:val="00625D57"/>
    <w:pPr>
      <w:tabs>
        <w:tab w:val="left" w:pos="567"/>
      </w:tabs>
      <w:spacing w:line="240" w:lineRule="auto"/>
      <w:ind w:left="720" w:hanging="360"/>
    </w:pPr>
    <w:rPr>
      <w:rFonts w:ascii="Verdana" w:hAnsi="Verdana" w:cs="Times New Roman"/>
      <w:b/>
      <w:kern w:val="0"/>
      <w:sz w:val="18"/>
      <w:szCs w:val="24"/>
    </w:rPr>
  </w:style>
  <w:style w:type="paragraph" w:customStyle="1" w:styleId="a8bTitoloGrafico">
    <w:name w:val="a8b) Titolo Grafico"/>
    <w:basedOn w:val="Normale"/>
    <w:uiPriority w:val="99"/>
    <w:rsid w:val="00625D57"/>
    <w:pPr>
      <w:spacing w:line="240" w:lineRule="auto"/>
      <w:ind w:left="720" w:hanging="360"/>
    </w:pPr>
    <w:rPr>
      <w:rFonts w:ascii="Verdana" w:hAnsi="Verdana" w:cs="Times New Roman"/>
      <w:kern w:val="0"/>
      <w:szCs w:val="24"/>
    </w:rPr>
  </w:style>
  <w:style w:type="paragraph" w:customStyle="1" w:styleId="Sezione1">
    <w:name w:val="Sezione1"/>
    <w:basedOn w:val="Titolo4"/>
    <w:next w:val="Sezione2"/>
    <w:uiPriority w:val="99"/>
    <w:rsid w:val="00625D57"/>
    <w:pPr>
      <w:keepLines w:val="0"/>
      <w:pBdr>
        <w:top w:val="single" w:sz="4" w:space="1" w:color="000000" w:shadow="1"/>
        <w:left w:val="single" w:sz="4" w:space="4" w:color="000000" w:shadow="1"/>
        <w:bottom w:val="single" w:sz="4" w:space="1" w:color="000000" w:shadow="1"/>
        <w:right w:val="single" w:sz="4" w:space="4" w:color="000000" w:shadow="1"/>
      </w:pBdr>
      <w:shd w:val="clear" w:color="auto" w:fill="D8D8D8"/>
      <w:tabs>
        <w:tab w:val="right" w:pos="9639"/>
      </w:tabs>
      <w:spacing w:before="0" w:after="120" w:line="240" w:lineRule="auto"/>
      <w:jc w:val="left"/>
    </w:pPr>
    <w:rPr>
      <w:rFonts w:ascii="Times New Roman" w:eastAsia="Times New Roman" w:hAnsi="Times New Roman" w:cs="Times New Roman"/>
      <w:i w:val="0"/>
      <w:iCs w:val="0"/>
      <w:color w:val="auto"/>
      <w:kern w:val="0"/>
      <w:sz w:val="32"/>
    </w:rPr>
  </w:style>
  <w:style w:type="paragraph" w:customStyle="1" w:styleId="CampoTesto4">
    <w:name w:val="CampoTesto4"/>
    <w:basedOn w:val="CampoTesto3"/>
    <w:uiPriority w:val="99"/>
    <w:rsid w:val="00625D57"/>
    <w:pPr>
      <w:pBdr>
        <w:top w:val="single" w:sz="4" w:space="1" w:color="000000"/>
        <w:left w:val="single" w:sz="4" w:space="4" w:color="000000"/>
        <w:bottom w:val="single" w:sz="4" w:space="1" w:color="000000"/>
        <w:right w:val="single" w:sz="4" w:space="4" w:color="000000"/>
      </w:pBdr>
      <w:suppressAutoHyphens/>
      <w:ind w:left="1701"/>
    </w:pPr>
    <w:rPr>
      <w:rFonts w:eastAsia="Calibri"/>
      <w:noProof w:val="0"/>
      <w:lang w:eastAsia="ar-SA"/>
    </w:rPr>
  </w:style>
  <w:style w:type="paragraph" w:customStyle="1" w:styleId="Notetesto4">
    <w:name w:val="Note testo 4"/>
    <w:basedOn w:val="Normale"/>
    <w:uiPriority w:val="99"/>
    <w:rsid w:val="00625D57"/>
    <w:pPr>
      <w:spacing w:line="240" w:lineRule="auto"/>
      <w:ind w:left="1560"/>
      <w:jc w:val="left"/>
    </w:pPr>
    <w:rPr>
      <w:rFonts w:ascii="Times New Roman" w:hAnsi="Times New Roman" w:cs="Times New Roman"/>
      <w:kern w:val="0"/>
    </w:rPr>
  </w:style>
  <w:style w:type="paragraph" w:customStyle="1" w:styleId="Notetesto3">
    <w:name w:val="Note testo 3"/>
    <w:basedOn w:val="Notetesto2"/>
    <w:uiPriority w:val="99"/>
    <w:rsid w:val="00625D57"/>
    <w:pPr>
      <w:suppressAutoHyphens/>
      <w:ind w:left="1134"/>
    </w:pPr>
    <w:rPr>
      <w:lang w:eastAsia="ar-SA"/>
    </w:rPr>
  </w:style>
  <w:style w:type="paragraph" w:customStyle="1" w:styleId="Sezione4">
    <w:name w:val="Sezione4"/>
    <w:uiPriority w:val="99"/>
    <w:rsid w:val="00625D57"/>
    <w:pPr>
      <w:tabs>
        <w:tab w:val="left" w:pos="1985"/>
      </w:tabs>
      <w:suppressAutoHyphens/>
    </w:pPr>
    <w:rPr>
      <w:rFonts w:ascii="Times New Roman" w:hAnsi="Times New Roman"/>
      <w:b/>
      <w:sz w:val="24"/>
      <w:szCs w:val="20"/>
      <w:lang w:eastAsia="ar-SA"/>
    </w:rPr>
  </w:style>
  <w:style w:type="paragraph" w:customStyle="1" w:styleId="Intestazione2">
    <w:name w:val="Intestazione2"/>
    <w:next w:val="Normale"/>
    <w:rsid w:val="00625D57"/>
    <w:pPr>
      <w:numPr>
        <w:numId w:val="1"/>
      </w:numPr>
      <w:tabs>
        <w:tab w:val="left" w:pos="851"/>
      </w:tabs>
      <w:suppressAutoHyphens/>
      <w:spacing w:before="120"/>
      <w:jc w:val="both"/>
    </w:pPr>
    <w:rPr>
      <w:rFonts w:ascii="Times New Roman" w:hAnsi="Times New Roman"/>
      <w:b/>
      <w:sz w:val="24"/>
      <w:szCs w:val="20"/>
      <w:lang w:eastAsia="ar-SA"/>
    </w:rPr>
  </w:style>
  <w:style w:type="paragraph" w:customStyle="1" w:styleId="Intestazione3">
    <w:name w:val="Intestazione3"/>
    <w:next w:val="Normale"/>
    <w:uiPriority w:val="99"/>
    <w:rsid w:val="00625D57"/>
    <w:pPr>
      <w:keepNext/>
      <w:suppressAutoHyphens/>
      <w:ind w:left="720" w:hanging="360"/>
      <w:jc w:val="both"/>
    </w:pPr>
    <w:rPr>
      <w:rFonts w:ascii="Times New Roman" w:hAnsi="Times New Roman"/>
      <w:b/>
      <w:sz w:val="24"/>
      <w:szCs w:val="20"/>
      <w:lang w:eastAsia="ar-SA"/>
    </w:rPr>
  </w:style>
  <w:style w:type="paragraph" w:customStyle="1" w:styleId="CampoTesto">
    <w:name w:val="Campo Testo"/>
    <w:basedOn w:val="Normale"/>
    <w:next w:val="Normale"/>
    <w:uiPriority w:val="99"/>
    <w:rsid w:val="00625D57"/>
    <w:pPr>
      <w:spacing w:after="120" w:line="240" w:lineRule="auto"/>
      <w:ind w:left="1843"/>
    </w:pPr>
    <w:rPr>
      <w:rFonts w:ascii="Times New Roman" w:hAnsi="Times New Roman" w:cs="Times New Roman"/>
      <w:kern w:val="0"/>
      <w:sz w:val="24"/>
    </w:rPr>
  </w:style>
  <w:style w:type="paragraph" w:customStyle="1" w:styleId="NumMan3">
    <w:name w:val="NumMan3"/>
    <w:basedOn w:val="Normale"/>
    <w:uiPriority w:val="99"/>
    <w:rsid w:val="00625D57"/>
    <w:pPr>
      <w:tabs>
        <w:tab w:val="left" w:pos="1843"/>
        <w:tab w:val="left" w:pos="4678"/>
        <w:tab w:val="left" w:pos="5812"/>
        <w:tab w:val="right" w:pos="9638"/>
      </w:tabs>
      <w:spacing w:line="240" w:lineRule="auto"/>
      <w:ind w:left="1843" w:hanging="851"/>
      <w:jc w:val="left"/>
    </w:pPr>
    <w:rPr>
      <w:rFonts w:ascii="Times New Roman" w:hAnsi="Times New Roman" w:cs="Times New Roman"/>
      <w:b/>
      <w:kern w:val="0"/>
      <w:sz w:val="24"/>
    </w:rPr>
  </w:style>
  <w:style w:type="paragraph" w:customStyle="1" w:styleId="BodyText31">
    <w:name w:val="Body Text 31"/>
    <w:basedOn w:val="Normale"/>
    <w:uiPriority w:val="99"/>
    <w:rsid w:val="00625D57"/>
    <w:pPr>
      <w:spacing w:line="240" w:lineRule="auto"/>
      <w:jc w:val="left"/>
    </w:pPr>
    <w:rPr>
      <w:rFonts w:ascii="Times New Roman" w:hAnsi="Times New Roman" w:cs="Times New Roman"/>
      <w:b/>
      <w:kern w:val="0"/>
      <w:sz w:val="24"/>
    </w:rPr>
  </w:style>
  <w:style w:type="character" w:customStyle="1" w:styleId="CarattereCarattere">
    <w:name w:val="Carattere Carattere"/>
    <w:uiPriority w:val="99"/>
    <w:rsid w:val="00625D57"/>
    <w:rPr>
      <w:lang w:val="it-IT" w:eastAsia="ar-SA" w:bidi="ar-SA"/>
    </w:rPr>
  </w:style>
  <w:style w:type="table" w:customStyle="1" w:styleId="Grigliatabella2">
    <w:name w:val="Griglia tabella2"/>
    <w:uiPriority w:val="99"/>
    <w:rsid w:val="00243D2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itolodellibro">
    <w:name w:val="Book Title"/>
    <w:basedOn w:val="Carpredefinitoparagrafo"/>
    <w:uiPriority w:val="33"/>
    <w:qFormat/>
    <w:rsid w:val="00081D93"/>
    <w:rPr>
      <w:b/>
      <w:bCs/>
      <w:i/>
      <w:iCs/>
      <w:spacing w:val="5"/>
    </w:rPr>
  </w:style>
  <w:style w:type="paragraph" w:customStyle="1" w:styleId="Tit2">
    <w:name w:val="Tit 2"/>
    <w:basedOn w:val="Titolo3"/>
    <w:link w:val="Tit2Carattere"/>
    <w:qFormat/>
    <w:rsid w:val="00975B83"/>
  </w:style>
  <w:style w:type="character" w:customStyle="1" w:styleId="Tit2Carattere">
    <w:name w:val="Tit 2 Carattere"/>
    <w:basedOn w:val="Titolo3Carattere"/>
    <w:link w:val="Tit2"/>
    <w:rsid w:val="00975B83"/>
    <w:rPr>
      <w:rFonts w:ascii="Arial" w:eastAsia="MS Gothic" w:hAnsi="Arial" w:cs="Arial"/>
      <w:bCs/>
      <w:color w:val="4F81BD"/>
      <w:kern w:val="28"/>
      <w:lang w:eastAsia="it-IT"/>
    </w:rPr>
  </w:style>
  <w:style w:type="table" w:customStyle="1" w:styleId="Tabellagriglia3-colore511">
    <w:name w:val="Tabella griglia 3 - colore 511"/>
    <w:basedOn w:val="Tabellanormale"/>
    <w:uiPriority w:val="48"/>
    <w:rsid w:val="001E3F52"/>
    <w:rPr>
      <w:rFonts w:eastAsia="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 w:type="table" w:customStyle="1" w:styleId="Tabellagriglia3-colore512">
    <w:name w:val="Tabella griglia 3 - colore 512"/>
    <w:basedOn w:val="Tabellanormale"/>
    <w:uiPriority w:val="48"/>
    <w:rsid w:val="001E3F52"/>
    <w:rPr>
      <w:rFonts w:eastAsia="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 w:type="table" w:customStyle="1" w:styleId="Tabellagriglia3-colore513">
    <w:name w:val="Tabella griglia 3 - colore 513"/>
    <w:basedOn w:val="Tabellanormale"/>
    <w:uiPriority w:val="48"/>
    <w:rsid w:val="001E3F52"/>
    <w:rPr>
      <w:rFonts w:eastAsia="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 w:type="table" w:customStyle="1" w:styleId="Tabellagriglia3-colore514">
    <w:name w:val="Tabella griglia 3 - colore 514"/>
    <w:basedOn w:val="Tabellanormale"/>
    <w:uiPriority w:val="48"/>
    <w:rsid w:val="00A663FC"/>
    <w:rPr>
      <w:rFonts w:eastAsia="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 w:type="table" w:customStyle="1" w:styleId="Tabellagriglia3-colore515">
    <w:name w:val="Tabella griglia 3 - colore 515"/>
    <w:basedOn w:val="Tabellanormale"/>
    <w:uiPriority w:val="48"/>
    <w:rsid w:val="000A788D"/>
    <w:rPr>
      <w:rFonts w:eastAsia="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 w:type="table" w:customStyle="1" w:styleId="Tabellagriglia3-colore516">
    <w:name w:val="Tabella griglia 3 - colore 516"/>
    <w:basedOn w:val="Tabellanormale"/>
    <w:uiPriority w:val="48"/>
    <w:rsid w:val="00690D34"/>
    <w:rPr>
      <w:rFonts w:eastAsia="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 w:type="numbering" w:customStyle="1" w:styleId="Nessunelenco1">
    <w:name w:val="Nessun elenco1"/>
    <w:next w:val="Nessunelenco"/>
    <w:uiPriority w:val="99"/>
    <w:semiHidden/>
    <w:unhideWhenUsed/>
    <w:rsid w:val="00370445"/>
  </w:style>
  <w:style w:type="character" w:customStyle="1" w:styleId="TestofumettoCarattere115">
    <w:name w:val="Testo fumetto Carattere115"/>
    <w:basedOn w:val="Carpredefinitoparagrafo"/>
    <w:uiPriority w:val="99"/>
    <w:semiHidden/>
    <w:rsid w:val="00370445"/>
    <w:rPr>
      <w:rFonts w:ascii="Tahoma" w:hAnsi="Tahoma" w:cs="Tahoma"/>
      <w:sz w:val="16"/>
      <w:szCs w:val="16"/>
    </w:rPr>
  </w:style>
  <w:style w:type="character" w:customStyle="1" w:styleId="TestofumettoCarattere114">
    <w:name w:val="Testo fumetto Carattere114"/>
    <w:basedOn w:val="Carpredefinitoparagrafo"/>
    <w:uiPriority w:val="99"/>
    <w:semiHidden/>
    <w:rsid w:val="00370445"/>
    <w:rPr>
      <w:rFonts w:ascii="Tahoma" w:hAnsi="Tahoma" w:cs="Tahoma"/>
      <w:sz w:val="16"/>
      <w:szCs w:val="16"/>
    </w:rPr>
  </w:style>
  <w:style w:type="character" w:customStyle="1" w:styleId="TestofumettoCarattere113">
    <w:name w:val="Testo fumetto Carattere113"/>
    <w:basedOn w:val="Carpredefinitoparagrafo"/>
    <w:uiPriority w:val="99"/>
    <w:semiHidden/>
    <w:rsid w:val="00370445"/>
    <w:rPr>
      <w:rFonts w:ascii="Tahoma" w:hAnsi="Tahoma" w:cs="Tahoma"/>
      <w:sz w:val="16"/>
      <w:szCs w:val="16"/>
    </w:rPr>
  </w:style>
  <w:style w:type="character" w:customStyle="1" w:styleId="TestofumettoCarattere112">
    <w:name w:val="Testo fumetto Carattere112"/>
    <w:basedOn w:val="Carpredefinitoparagrafo"/>
    <w:uiPriority w:val="99"/>
    <w:semiHidden/>
    <w:rsid w:val="00370445"/>
    <w:rPr>
      <w:rFonts w:ascii="Tahoma" w:hAnsi="Tahoma" w:cs="Tahoma"/>
      <w:sz w:val="16"/>
      <w:szCs w:val="16"/>
    </w:rPr>
  </w:style>
  <w:style w:type="character" w:customStyle="1" w:styleId="TestofumettoCarattere111">
    <w:name w:val="Testo fumetto Carattere111"/>
    <w:basedOn w:val="Carpredefinitoparagrafo"/>
    <w:uiPriority w:val="99"/>
    <w:semiHidden/>
    <w:rsid w:val="00370445"/>
    <w:rPr>
      <w:rFonts w:ascii="Tahoma" w:hAnsi="Tahoma" w:cs="Tahoma"/>
      <w:sz w:val="16"/>
      <w:szCs w:val="16"/>
    </w:rPr>
  </w:style>
  <w:style w:type="character" w:customStyle="1" w:styleId="MappadocumentoCarattere1">
    <w:name w:val="Mappa documento Carattere1"/>
    <w:basedOn w:val="Carpredefinitoparagrafo"/>
    <w:uiPriority w:val="99"/>
    <w:semiHidden/>
    <w:rsid w:val="00370445"/>
    <w:rPr>
      <w:rFonts w:ascii="Tahoma" w:hAnsi="Tahoma" w:cs="Tahoma"/>
      <w:sz w:val="16"/>
      <w:szCs w:val="16"/>
    </w:rPr>
  </w:style>
  <w:style w:type="character" w:customStyle="1" w:styleId="MappadocumentoCarattere15">
    <w:name w:val="Mappa documento Carattere15"/>
    <w:basedOn w:val="Carpredefinitoparagrafo"/>
    <w:uiPriority w:val="99"/>
    <w:semiHidden/>
    <w:rsid w:val="00370445"/>
    <w:rPr>
      <w:rFonts w:ascii="Tahoma" w:hAnsi="Tahoma" w:cs="Tahoma"/>
      <w:sz w:val="16"/>
      <w:szCs w:val="16"/>
    </w:rPr>
  </w:style>
  <w:style w:type="character" w:customStyle="1" w:styleId="MappadocumentoCarattere14">
    <w:name w:val="Mappa documento Carattere14"/>
    <w:basedOn w:val="Carpredefinitoparagrafo"/>
    <w:uiPriority w:val="99"/>
    <w:semiHidden/>
    <w:rsid w:val="00370445"/>
    <w:rPr>
      <w:rFonts w:ascii="Tahoma" w:hAnsi="Tahoma" w:cs="Tahoma"/>
      <w:sz w:val="16"/>
      <w:szCs w:val="16"/>
    </w:rPr>
  </w:style>
  <w:style w:type="character" w:customStyle="1" w:styleId="MappadocumentoCarattere13">
    <w:name w:val="Mappa documento Carattere13"/>
    <w:basedOn w:val="Carpredefinitoparagrafo"/>
    <w:uiPriority w:val="99"/>
    <w:semiHidden/>
    <w:rsid w:val="00370445"/>
    <w:rPr>
      <w:rFonts w:ascii="Tahoma" w:hAnsi="Tahoma" w:cs="Tahoma"/>
      <w:sz w:val="16"/>
      <w:szCs w:val="16"/>
    </w:rPr>
  </w:style>
  <w:style w:type="character" w:customStyle="1" w:styleId="MappadocumentoCarattere12">
    <w:name w:val="Mappa documento Carattere12"/>
    <w:basedOn w:val="Carpredefinitoparagrafo"/>
    <w:uiPriority w:val="99"/>
    <w:semiHidden/>
    <w:rsid w:val="00370445"/>
    <w:rPr>
      <w:rFonts w:ascii="Tahoma" w:hAnsi="Tahoma" w:cs="Tahoma"/>
      <w:sz w:val="16"/>
      <w:szCs w:val="16"/>
    </w:rPr>
  </w:style>
  <w:style w:type="character" w:customStyle="1" w:styleId="MappadocumentoCarattere11">
    <w:name w:val="Mappa documento Carattere11"/>
    <w:basedOn w:val="Carpredefinitoparagrafo"/>
    <w:uiPriority w:val="99"/>
    <w:semiHidden/>
    <w:rsid w:val="00370445"/>
    <w:rPr>
      <w:rFonts w:ascii="Tahoma" w:hAnsi="Tahoma" w:cs="Tahoma"/>
      <w:sz w:val="16"/>
      <w:szCs w:val="16"/>
    </w:rPr>
  </w:style>
  <w:style w:type="character" w:customStyle="1" w:styleId="Corpodeltesto2Carattere1">
    <w:name w:val="Corpo del testo 2 Carattere1"/>
    <w:basedOn w:val="Carpredefinitoparagrafo"/>
    <w:uiPriority w:val="99"/>
    <w:semiHidden/>
    <w:rsid w:val="00370445"/>
    <w:rPr>
      <w:rFonts w:cs="Times New Roman"/>
    </w:rPr>
  </w:style>
  <w:style w:type="character" w:customStyle="1" w:styleId="Corpodeltesto2Carattere15">
    <w:name w:val="Corpo del testo 2 Carattere15"/>
    <w:basedOn w:val="Carpredefinitoparagrafo"/>
    <w:uiPriority w:val="99"/>
    <w:semiHidden/>
    <w:rsid w:val="00370445"/>
    <w:rPr>
      <w:rFonts w:cs="Times New Roman"/>
    </w:rPr>
  </w:style>
  <w:style w:type="character" w:customStyle="1" w:styleId="Corpodeltesto2Carattere14">
    <w:name w:val="Corpo del testo 2 Carattere14"/>
    <w:basedOn w:val="Carpredefinitoparagrafo"/>
    <w:uiPriority w:val="99"/>
    <w:semiHidden/>
    <w:rsid w:val="00370445"/>
    <w:rPr>
      <w:rFonts w:cs="Times New Roman"/>
    </w:rPr>
  </w:style>
  <w:style w:type="character" w:customStyle="1" w:styleId="Corpodeltesto2Carattere13">
    <w:name w:val="Corpo del testo 2 Carattere13"/>
    <w:basedOn w:val="Carpredefinitoparagrafo"/>
    <w:uiPriority w:val="99"/>
    <w:semiHidden/>
    <w:rsid w:val="00370445"/>
    <w:rPr>
      <w:rFonts w:cs="Times New Roman"/>
    </w:rPr>
  </w:style>
  <w:style w:type="character" w:customStyle="1" w:styleId="Corpodeltesto2Carattere12">
    <w:name w:val="Corpo del testo 2 Carattere12"/>
    <w:basedOn w:val="Carpredefinitoparagrafo"/>
    <w:uiPriority w:val="99"/>
    <w:semiHidden/>
    <w:rsid w:val="00370445"/>
    <w:rPr>
      <w:rFonts w:cs="Times New Roman"/>
    </w:rPr>
  </w:style>
  <w:style w:type="character" w:customStyle="1" w:styleId="Corpodeltesto2Carattere11">
    <w:name w:val="Corpo del testo 2 Carattere11"/>
    <w:basedOn w:val="Carpredefinitoparagrafo"/>
    <w:uiPriority w:val="99"/>
    <w:semiHidden/>
    <w:rsid w:val="00370445"/>
    <w:rPr>
      <w:rFonts w:cs="Times New Roman"/>
    </w:rPr>
  </w:style>
  <w:style w:type="character" w:customStyle="1" w:styleId="TestocommentoCarattere1">
    <w:name w:val="Testo commento Carattere1"/>
    <w:basedOn w:val="Carpredefinitoparagrafo"/>
    <w:uiPriority w:val="99"/>
    <w:semiHidden/>
    <w:rsid w:val="00370445"/>
    <w:rPr>
      <w:rFonts w:cs="Times New Roman"/>
      <w:sz w:val="20"/>
      <w:szCs w:val="20"/>
    </w:rPr>
  </w:style>
  <w:style w:type="character" w:customStyle="1" w:styleId="TestocommentoCarattere15">
    <w:name w:val="Testo commento Carattere15"/>
    <w:basedOn w:val="Carpredefinitoparagrafo"/>
    <w:uiPriority w:val="99"/>
    <w:semiHidden/>
    <w:rsid w:val="00370445"/>
    <w:rPr>
      <w:rFonts w:cs="Times New Roman"/>
      <w:sz w:val="20"/>
      <w:szCs w:val="20"/>
    </w:rPr>
  </w:style>
  <w:style w:type="character" w:customStyle="1" w:styleId="TestocommentoCarattere14">
    <w:name w:val="Testo commento Carattere14"/>
    <w:basedOn w:val="Carpredefinitoparagrafo"/>
    <w:uiPriority w:val="99"/>
    <w:semiHidden/>
    <w:rsid w:val="00370445"/>
    <w:rPr>
      <w:rFonts w:cs="Times New Roman"/>
      <w:sz w:val="20"/>
      <w:szCs w:val="20"/>
    </w:rPr>
  </w:style>
  <w:style w:type="character" w:customStyle="1" w:styleId="TestocommentoCarattere13">
    <w:name w:val="Testo commento Carattere13"/>
    <w:basedOn w:val="Carpredefinitoparagrafo"/>
    <w:uiPriority w:val="99"/>
    <w:semiHidden/>
    <w:rsid w:val="00370445"/>
    <w:rPr>
      <w:rFonts w:cs="Times New Roman"/>
      <w:sz w:val="20"/>
      <w:szCs w:val="20"/>
    </w:rPr>
  </w:style>
  <w:style w:type="character" w:customStyle="1" w:styleId="TestocommentoCarattere12">
    <w:name w:val="Testo commento Carattere12"/>
    <w:basedOn w:val="Carpredefinitoparagrafo"/>
    <w:uiPriority w:val="99"/>
    <w:semiHidden/>
    <w:rsid w:val="00370445"/>
    <w:rPr>
      <w:rFonts w:cs="Times New Roman"/>
      <w:sz w:val="20"/>
      <w:szCs w:val="20"/>
    </w:rPr>
  </w:style>
  <w:style w:type="character" w:customStyle="1" w:styleId="TestocommentoCarattere11">
    <w:name w:val="Testo commento Carattere11"/>
    <w:basedOn w:val="Carpredefinitoparagrafo"/>
    <w:uiPriority w:val="99"/>
    <w:semiHidden/>
    <w:rsid w:val="00370445"/>
    <w:rPr>
      <w:rFonts w:cs="Times New Roman"/>
      <w:sz w:val="20"/>
      <w:szCs w:val="20"/>
    </w:rPr>
  </w:style>
  <w:style w:type="character" w:customStyle="1" w:styleId="SoggettocommentoCarattere1">
    <w:name w:val="Soggetto commento Carattere1"/>
    <w:basedOn w:val="TestocommentoCarattere"/>
    <w:uiPriority w:val="99"/>
    <w:semiHidden/>
    <w:rsid w:val="00370445"/>
    <w:rPr>
      <w:rFonts w:ascii="Times New Roman" w:hAnsi="Times New Roman" w:cs="Times New Roman"/>
      <w:b/>
      <w:bCs/>
      <w:kern w:val="28"/>
      <w:sz w:val="20"/>
      <w:szCs w:val="20"/>
      <w:lang w:val="x-none" w:eastAsia="x-none" w:bidi="ar-SA"/>
    </w:rPr>
  </w:style>
  <w:style w:type="character" w:customStyle="1" w:styleId="SoggettocommentoCarattere15">
    <w:name w:val="Soggetto commento Carattere15"/>
    <w:basedOn w:val="TestocommentoCarattere"/>
    <w:uiPriority w:val="99"/>
    <w:semiHidden/>
    <w:rsid w:val="00370445"/>
    <w:rPr>
      <w:rFonts w:ascii="Times New Roman" w:hAnsi="Times New Roman" w:cs="Times New Roman"/>
      <w:b/>
      <w:bCs/>
      <w:kern w:val="28"/>
      <w:sz w:val="20"/>
      <w:szCs w:val="20"/>
      <w:lang w:val="x-none" w:eastAsia="x-none" w:bidi="ar-SA"/>
    </w:rPr>
  </w:style>
  <w:style w:type="character" w:customStyle="1" w:styleId="SoggettocommentoCarattere14">
    <w:name w:val="Soggetto commento Carattere14"/>
    <w:basedOn w:val="TestocommentoCarattere"/>
    <w:uiPriority w:val="99"/>
    <w:semiHidden/>
    <w:rsid w:val="00370445"/>
    <w:rPr>
      <w:rFonts w:ascii="Times New Roman" w:hAnsi="Times New Roman" w:cs="Times New Roman"/>
      <w:b/>
      <w:bCs/>
      <w:kern w:val="28"/>
      <w:sz w:val="20"/>
      <w:szCs w:val="20"/>
      <w:lang w:val="x-none" w:eastAsia="x-none" w:bidi="ar-SA"/>
    </w:rPr>
  </w:style>
  <w:style w:type="character" w:customStyle="1" w:styleId="SoggettocommentoCarattere13">
    <w:name w:val="Soggetto commento Carattere13"/>
    <w:basedOn w:val="TestocommentoCarattere"/>
    <w:uiPriority w:val="99"/>
    <w:semiHidden/>
    <w:rsid w:val="00370445"/>
    <w:rPr>
      <w:rFonts w:ascii="Times New Roman" w:hAnsi="Times New Roman" w:cs="Times New Roman"/>
      <w:b/>
      <w:bCs/>
      <w:kern w:val="28"/>
      <w:sz w:val="20"/>
      <w:szCs w:val="20"/>
      <w:lang w:val="x-none" w:eastAsia="x-none" w:bidi="ar-SA"/>
    </w:rPr>
  </w:style>
  <w:style w:type="character" w:customStyle="1" w:styleId="SoggettocommentoCarattere12">
    <w:name w:val="Soggetto commento Carattere12"/>
    <w:basedOn w:val="TestocommentoCarattere"/>
    <w:uiPriority w:val="99"/>
    <w:semiHidden/>
    <w:rsid w:val="00370445"/>
    <w:rPr>
      <w:rFonts w:ascii="Times New Roman" w:hAnsi="Times New Roman" w:cs="Times New Roman"/>
      <w:b/>
      <w:bCs/>
      <w:kern w:val="28"/>
      <w:sz w:val="20"/>
      <w:szCs w:val="20"/>
      <w:lang w:val="x-none" w:eastAsia="x-none" w:bidi="ar-SA"/>
    </w:rPr>
  </w:style>
  <w:style w:type="character" w:customStyle="1" w:styleId="SoggettocommentoCarattere11">
    <w:name w:val="Soggetto commento Carattere11"/>
    <w:basedOn w:val="TestocommentoCarattere"/>
    <w:uiPriority w:val="99"/>
    <w:semiHidden/>
    <w:rsid w:val="00370445"/>
    <w:rPr>
      <w:rFonts w:ascii="Times New Roman" w:hAnsi="Times New Roman" w:cs="Times New Roman"/>
      <w:b/>
      <w:bCs/>
      <w:kern w:val="28"/>
      <w:sz w:val="20"/>
      <w:szCs w:val="20"/>
      <w:lang w:val="x-none" w:eastAsia="x-none" w:bidi="ar-SA"/>
    </w:rPr>
  </w:style>
  <w:style w:type="paragraph" w:customStyle="1" w:styleId="Stile">
    <w:name w:val="Stile"/>
    <w:basedOn w:val="Normale"/>
    <w:next w:val="Corpotesto"/>
    <w:rsid w:val="00370445"/>
    <w:pPr>
      <w:suppressAutoHyphens w:val="0"/>
      <w:spacing w:after="120" w:line="240" w:lineRule="auto"/>
      <w:jc w:val="left"/>
    </w:pPr>
    <w:rPr>
      <w:rFonts w:ascii="Cambria" w:hAnsi="Cambria" w:cs="Times New Roman"/>
      <w:kern w:val="0"/>
      <w:sz w:val="24"/>
      <w:szCs w:val="24"/>
      <w:lang w:eastAsia="en-US"/>
    </w:rPr>
  </w:style>
  <w:style w:type="table" w:customStyle="1" w:styleId="Tabellaelenco3-colore111">
    <w:name w:val="Tabella elenco 3 - colore 111"/>
    <w:basedOn w:val="Tabellanormale"/>
    <w:uiPriority w:val="48"/>
    <w:rsid w:val="00370445"/>
    <w:rPr>
      <w:rFonts w:eastAsia="Times New Roman"/>
      <w:lang w:eastAsia="en-US"/>
    </w:rPr>
    <w:tblPr>
      <w:tblStyleRowBandSize w:val="1"/>
      <w:tblStyleColBandSize w:val="1"/>
      <w:tblBorders>
        <w:top w:val="single" w:sz="4" w:space="0" w:color="5B9BD5"/>
        <w:left w:val="single" w:sz="4" w:space="0" w:color="5B9BD5"/>
        <w:bottom w:val="single" w:sz="4" w:space="0" w:color="5B9BD5"/>
        <w:right w:val="single" w:sz="4" w:space="0" w:color="5B9BD5"/>
      </w:tblBorders>
    </w:tblPr>
    <w:tblStylePr w:type="firstRow">
      <w:rPr>
        <w:rFonts w:cs="Times New Roman"/>
        <w:b/>
        <w:bCs/>
        <w:color w:val="FFFFFF"/>
      </w:rPr>
      <w:tblPr/>
      <w:tcPr>
        <w:shd w:val="clear" w:color="auto" w:fill="5B9BD5"/>
      </w:tcPr>
    </w:tblStylePr>
    <w:tblStylePr w:type="lastRow">
      <w:rPr>
        <w:rFonts w:cs="Times New Roman"/>
        <w:b/>
        <w:bCs/>
      </w:rPr>
      <w:tblPr/>
      <w:tcPr>
        <w:tcBorders>
          <w:top w:val="double" w:sz="4" w:space="0" w:color="5B9BD5"/>
        </w:tcBorders>
        <w:shd w:val="clear" w:color="auto" w:fill="FFFFFF"/>
      </w:tcPr>
    </w:tblStylePr>
    <w:tblStylePr w:type="firstCol">
      <w:rPr>
        <w:rFonts w:cs="Times New Roman"/>
        <w:b/>
        <w:bCs/>
      </w:rPr>
      <w:tblPr/>
      <w:tcPr>
        <w:tcBorders>
          <w:right w:val="nil"/>
        </w:tcBorders>
        <w:shd w:val="clear" w:color="auto" w:fill="FFFFFF"/>
      </w:tcPr>
    </w:tblStylePr>
    <w:tblStylePr w:type="lastCol">
      <w:rPr>
        <w:rFonts w:cs="Times New Roman"/>
        <w:b/>
        <w:bCs/>
      </w:rPr>
      <w:tblPr/>
      <w:tcPr>
        <w:tcBorders>
          <w:left w:val="nil"/>
        </w:tcBorders>
        <w:shd w:val="clear" w:color="auto" w:fill="FFFFFF"/>
      </w:tcPr>
    </w:tblStylePr>
    <w:tblStylePr w:type="band1Vert">
      <w:rPr>
        <w:rFonts w:cs="Times New Roman"/>
      </w:rPr>
      <w:tblPr/>
      <w:tcPr>
        <w:tcBorders>
          <w:left w:val="single" w:sz="4" w:space="0" w:color="5B9BD5"/>
          <w:right w:val="single" w:sz="4" w:space="0" w:color="5B9BD5"/>
        </w:tcBorders>
      </w:tcPr>
    </w:tblStylePr>
    <w:tblStylePr w:type="band1Horz">
      <w:rPr>
        <w:rFonts w:cs="Times New Roman"/>
      </w:rPr>
      <w:tblPr/>
      <w:tcPr>
        <w:tcBorders>
          <w:top w:val="single" w:sz="4" w:space="0" w:color="5B9BD5"/>
          <w:bottom w:val="single" w:sz="4" w:space="0" w:color="5B9BD5"/>
          <w:insideH w:val="nil"/>
        </w:tcBorders>
      </w:tcPr>
    </w:tblStylePr>
    <w:tblStylePr w:type="neCell">
      <w:rPr>
        <w:rFonts w:cs="Times New Roman"/>
      </w:rPr>
      <w:tblPr/>
      <w:tcPr>
        <w:tcBorders>
          <w:left w:val="nil"/>
          <w:bottom w:val="nil"/>
        </w:tcBorders>
      </w:tcPr>
    </w:tblStylePr>
    <w:tblStylePr w:type="nwCell">
      <w:rPr>
        <w:rFonts w:cs="Times New Roman"/>
      </w:rPr>
      <w:tblPr/>
      <w:tcPr>
        <w:tcBorders>
          <w:bottom w:val="nil"/>
          <w:right w:val="nil"/>
        </w:tcBorders>
      </w:tcPr>
    </w:tblStylePr>
    <w:tblStylePr w:type="seCell">
      <w:rPr>
        <w:rFonts w:cs="Times New Roman"/>
      </w:rPr>
      <w:tblPr/>
      <w:tcPr>
        <w:tcBorders>
          <w:top w:val="double" w:sz="4" w:space="0" w:color="5B9BD5"/>
          <w:left w:val="nil"/>
        </w:tcBorders>
      </w:tcPr>
    </w:tblStylePr>
    <w:tblStylePr w:type="swCell">
      <w:rPr>
        <w:rFonts w:cs="Times New Roman"/>
      </w:rPr>
      <w:tblPr/>
      <w:tcPr>
        <w:tcBorders>
          <w:top w:val="double" w:sz="4" w:space="0" w:color="5B9BD5"/>
          <w:right w:val="nil"/>
        </w:tcBorders>
      </w:tcPr>
    </w:tblStylePr>
  </w:style>
  <w:style w:type="table" w:customStyle="1" w:styleId="Tabellaelenco3-colore511">
    <w:name w:val="Tabella elenco 3 - colore 511"/>
    <w:basedOn w:val="Tabellanormale"/>
    <w:uiPriority w:val="48"/>
    <w:rsid w:val="00370445"/>
    <w:rPr>
      <w:rFonts w:eastAsia="Times New Roman"/>
      <w:lang w:eastAsia="en-US"/>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rFonts w:cs="Times New Roman"/>
        <w:b/>
        <w:bCs/>
        <w:color w:val="FFFFFF"/>
      </w:rPr>
      <w:tblPr/>
      <w:tcPr>
        <w:shd w:val="clear" w:color="auto" w:fill="4472C4"/>
      </w:tcPr>
    </w:tblStylePr>
    <w:tblStylePr w:type="lastRow">
      <w:rPr>
        <w:rFonts w:cs="Times New Roman"/>
        <w:b/>
        <w:bCs/>
      </w:rPr>
      <w:tblPr/>
      <w:tcPr>
        <w:tcBorders>
          <w:top w:val="double" w:sz="4" w:space="0" w:color="4472C4"/>
        </w:tcBorders>
        <w:shd w:val="clear" w:color="auto" w:fill="FFFFFF"/>
      </w:tcPr>
    </w:tblStylePr>
    <w:tblStylePr w:type="firstCol">
      <w:rPr>
        <w:rFonts w:cs="Times New Roman"/>
        <w:b/>
        <w:bCs/>
      </w:rPr>
      <w:tblPr/>
      <w:tcPr>
        <w:tcBorders>
          <w:right w:val="nil"/>
        </w:tcBorders>
        <w:shd w:val="clear" w:color="auto" w:fill="FFFFFF"/>
      </w:tcPr>
    </w:tblStylePr>
    <w:tblStylePr w:type="lastCol">
      <w:rPr>
        <w:rFonts w:cs="Times New Roman"/>
        <w:b/>
        <w:bCs/>
      </w:rPr>
      <w:tblPr/>
      <w:tcPr>
        <w:tcBorders>
          <w:left w:val="nil"/>
        </w:tcBorders>
        <w:shd w:val="clear" w:color="auto" w:fill="FFFFFF"/>
      </w:tcPr>
    </w:tblStylePr>
    <w:tblStylePr w:type="band1Vert">
      <w:rPr>
        <w:rFonts w:cs="Times New Roman"/>
      </w:rPr>
      <w:tblPr/>
      <w:tcPr>
        <w:tcBorders>
          <w:left w:val="single" w:sz="4" w:space="0" w:color="4472C4"/>
          <w:right w:val="single" w:sz="4" w:space="0" w:color="4472C4"/>
        </w:tcBorders>
      </w:tcPr>
    </w:tblStylePr>
    <w:tblStylePr w:type="band1Horz">
      <w:rPr>
        <w:rFonts w:cs="Times New Roman"/>
      </w:rPr>
      <w:tblPr/>
      <w:tcPr>
        <w:tcBorders>
          <w:top w:val="single" w:sz="4" w:space="0" w:color="4472C4"/>
          <w:bottom w:val="single" w:sz="4" w:space="0" w:color="4472C4"/>
          <w:insideH w:val="nil"/>
        </w:tcBorders>
      </w:tcPr>
    </w:tblStylePr>
    <w:tblStylePr w:type="neCell">
      <w:rPr>
        <w:rFonts w:cs="Times New Roman"/>
      </w:rPr>
      <w:tblPr/>
      <w:tcPr>
        <w:tcBorders>
          <w:left w:val="nil"/>
          <w:bottom w:val="nil"/>
        </w:tcBorders>
      </w:tcPr>
    </w:tblStylePr>
    <w:tblStylePr w:type="nwCell">
      <w:rPr>
        <w:rFonts w:cs="Times New Roman"/>
      </w:rPr>
      <w:tblPr/>
      <w:tcPr>
        <w:tcBorders>
          <w:bottom w:val="nil"/>
          <w:right w:val="nil"/>
        </w:tcBorders>
      </w:tcPr>
    </w:tblStylePr>
    <w:tblStylePr w:type="seCell">
      <w:rPr>
        <w:rFonts w:cs="Times New Roman"/>
      </w:rPr>
      <w:tblPr/>
      <w:tcPr>
        <w:tcBorders>
          <w:top w:val="double" w:sz="4" w:space="0" w:color="4472C4"/>
          <w:left w:val="nil"/>
        </w:tcBorders>
      </w:tcPr>
    </w:tblStylePr>
    <w:tblStylePr w:type="swCell">
      <w:rPr>
        <w:rFonts w:cs="Times New Roman"/>
      </w:rPr>
      <w:tblPr/>
      <w:tcPr>
        <w:tcBorders>
          <w:top w:val="double" w:sz="4" w:space="0" w:color="4472C4"/>
          <w:right w:val="nil"/>
        </w:tcBorders>
      </w:tcPr>
    </w:tblStylePr>
  </w:style>
  <w:style w:type="table" w:customStyle="1" w:styleId="Grigliatabella3">
    <w:name w:val="Griglia tabella3"/>
    <w:basedOn w:val="Tabellanormale"/>
    <w:next w:val="Grigliatabella"/>
    <w:uiPriority w:val="39"/>
    <w:rsid w:val="00370445"/>
    <w:rPr>
      <w:rFonts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agriglia5scura-colore111">
    <w:name w:val="Tabella griglia 5 scura - colore 111"/>
    <w:basedOn w:val="Tabellanormale"/>
    <w:uiPriority w:val="50"/>
    <w:rsid w:val="00370445"/>
    <w:rPr>
      <w:rFonts w:eastAsia="Times New Roman"/>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rPr>
        <w:rFonts w:cs="Times New Roman"/>
      </w:rPr>
      <w:tblPr/>
      <w:tcPr>
        <w:shd w:val="clear" w:color="auto" w:fill="BDD6EE"/>
      </w:tcPr>
    </w:tblStylePr>
    <w:tblStylePr w:type="band1Horz">
      <w:rPr>
        <w:rFonts w:cs="Times New Roman"/>
      </w:rPr>
      <w:tblPr/>
      <w:tcPr>
        <w:shd w:val="clear" w:color="auto" w:fill="BDD6EE"/>
      </w:tcPr>
    </w:tblStylePr>
  </w:style>
  <w:style w:type="table" w:customStyle="1" w:styleId="Tabellagriglia3-colore517">
    <w:name w:val="Tabella griglia 3 - colore 517"/>
    <w:basedOn w:val="Tabellanormale"/>
    <w:uiPriority w:val="48"/>
    <w:rsid w:val="00370445"/>
    <w:rPr>
      <w:rFonts w:eastAsia="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 w:type="table" w:customStyle="1" w:styleId="Tabellagriglia7acolori-colore111">
    <w:name w:val="Tabella griglia 7 a colori - colore 111"/>
    <w:basedOn w:val="Tabellanormale"/>
    <w:uiPriority w:val="52"/>
    <w:rsid w:val="00370445"/>
    <w:rPr>
      <w:rFonts w:eastAsia="Times New Roman"/>
      <w:color w:val="2E74B5"/>
      <w:lang w:eastAsia="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EEAF6"/>
      </w:tcPr>
    </w:tblStylePr>
    <w:tblStylePr w:type="band1Horz">
      <w:rPr>
        <w:rFonts w:cs="Times New Roman"/>
      </w:rPr>
      <w:tblPr/>
      <w:tcPr>
        <w:shd w:val="clear" w:color="auto" w:fill="DEEAF6"/>
      </w:tcPr>
    </w:tblStylePr>
    <w:tblStylePr w:type="neCell">
      <w:rPr>
        <w:rFonts w:cs="Times New Roman"/>
      </w:rPr>
      <w:tblPr/>
      <w:tcPr>
        <w:tcBorders>
          <w:bottom w:val="single" w:sz="4" w:space="0" w:color="9CC2E5"/>
        </w:tcBorders>
      </w:tcPr>
    </w:tblStylePr>
    <w:tblStylePr w:type="nwCell">
      <w:rPr>
        <w:rFonts w:cs="Times New Roman"/>
      </w:rPr>
      <w:tblPr/>
      <w:tcPr>
        <w:tcBorders>
          <w:bottom w:val="single" w:sz="4" w:space="0" w:color="9CC2E5"/>
        </w:tcBorders>
      </w:tcPr>
    </w:tblStylePr>
    <w:tblStylePr w:type="seCell">
      <w:rPr>
        <w:rFonts w:cs="Times New Roman"/>
      </w:rPr>
      <w:tblPr/>
      <w:tcPr>
        <w:tcBorders>
          <w:top w:val="single" w:sz="4" w:space="0" w:color="9CC2E5"/>
        </w:tcBorders>
      </w:tcPr>
    </w:tblStylePr>
    <w:tblStylePr w:type="swCell">
      <w:rPr>
        <w:rFonts w:cs="Times New Roman"/>
      </w:rPr>
      <w:tblPr/>
      <w:tcPr>
        <w:tcBorders>
          <w:top w:val="single" w:sz="4" w:space="0" w:color="9CC2E5"/>
        </w:tcBorders>
      </w:tcPr>
    </w:tblStylePr>
  </w:style>
  <w:style w:type="paragraph" w:customStyle="1" w:styleId="Destinatari">
    <w:name w:val="Destinatari"/>
    <w:basedOn w:val="Normale"/>
    <w:rsid w:val="00370445"/>
    <w:pPr>
      <w:tabs>
        <w:tab w:val="left" w:pos="1134"/>
        <w:tab w:val="left" w:pos="15958"/>
      </w:tabs>
      <w:suppressAutoHyphens w:val="0"/>
      <w:spacing w:before="120" w:line="360" w:lineRule="exact"/>
      <w:ind w:left="1134" w:hanging="1134"/>
    </w:pPr>
    <w:rPr>
      <w:kern w:val="0"/>
      <w:szCs w:val="24"/>
    </w:rPr>
  </w:style>
  <w:style w:type="paragraph" w:customStyle="1" w:styleId="Estremideliber">
    <w:name w:val="Estremi deliber"/>
    <w:basedOn w:val="DGServp2"/>
    <w:rsid w:val="00370445"/>
    <w:pPr>
      <w:suppressAutoHyphens w:val="0"/>
      <w:ind w:left="1440" w:hanging="1440"/>
      <w:jc w:val="both"/>
    </w:pPr>
    <w:rPr>
      <w:caps/>
      <w:sz w:val="12"/>
    </w:rPr>
  </w:style>
  <w:style w:type="character" w:customStyle="1" w:styleId="TestofumettoCarattere47">
    <w:name w:val="Testo fumetto Carattere47"/>
    <w:basedOn w:val="Carpredefinitoparagrafo"/>
    <w:uiPriority w:val="99"/>
    <w:semiHidden/>
    <w:rsid w:val="00370445"/>
    <w:rPr>
      <w:rFonts w:ascii="Lucida Grande" w:hAnsi="Lucida Grande" w:cs="Times New Roman"/>
      <w:sz w:val="18"/>
      <w:szCs w:val="18"/>
    </w:rPr>
  </w:style>
  <w:style w:type="character" w:customStyle="1" w:styleId="TestofumettoCarattere46">
    <w:name w:val="Testo fumetto Carattere46"/>
    <w:basedOn w:val="Carpredefinitoparagrafo"/>
    <w:uiPriority w:val="99"/>
    <w:semiHidden/>
    <w:rsid w:val="00370445"/>
    <w:rPr>
      <w:rFonts w:ascii="Lucida Grande" w:hAnsi="Lucida Grande" w:cs="Times New Roman"/>
      <w:sz w:val="18"/>
      <w:szCs w:val="18"/>
    </w:rPr>
  </w:style>
  <w:style w:type="character" w:customStyle="1" w:styleId="TestofumettoCarattere45">
    <w:name w:val="Testo fumetto Carattere45"/>
    <w:basedOn w:val="Carpredefinitoparagrafo"/>
    <w:uiPriority w:val="99"/>
    <w:semiHidden/>
    <w:rsid w:val="00370445"/>
    <w:rPr>
      <w:rFonts w:ascii="Lucida Grande" w:hAnsi="Lucida Grande" w:cs="Times New Roman"/>
      <w:sz w:val="18"/>
      <w:szCs w:val="18"/>
    </w:rPr>
  </w:style>
  <w:style w:type="character" w:customStyle="1" w:styleId="TestofumettoCarattere44">
    <w:name w:val="Testo fumetto Carattere44"/>
    <w:basedOn w:val="Carpredefinitoparagrafo"/>
    <w:uiPriority w:val="99"/>
    <w:semiHidden/>
    <w:rsid w:val="00370445"/>
    <w:rPr>
      <w:rFonts w:ascii="Lucida Grande" w:hAnsi="Lucida Grande" w:cs="Times New Roman"/>
      <w:sz w:val="18"/>
      <w:szCs w:val="18"/>
    </w:rPr>
  </w:style>
  <w:style w:type="character" w:customStyle="1" w:styleId="TestofumettoCarattere43">
    <w:name w:val="Testo fumetto Carattere43"/>
    <w:basedOn w:val="Carpredefinitoparagrafo"/>
    <w:uiPriority w:val="99"/>
    <w:semiHidden/>
    <w:rsid w:val="00370445"/>
    <w:rPr>
      <w:rFonts w:ascii="Lucida Grande" w:hAnsi="Lucida Grande" w:cs="Times New Roman"/>
      <w:sz w:val="18"/>
      <w:szCs w:val="18"/>
    </w:rPr>
  </w:style>
  <w:style w:type="character" w:customStyle="1" w:styleId="TestofumettoCarattere42">
    <w:name w:val="Testo fumetto Carattere42"/>
    <w:basedOn w:val="Carpredefinitoparagrafo"/>
    <w:uiPriority w:val="99"/>
    <w:semiHidden/>
    <w:rsid w:val="00370445"/>
    <w:rPr>
      <w:rFonts w:ascii="Lucida Grande" w:hAnsi="Lucida Grande" w:cs="Times New Roman"/>
      <w:sz w:val="18"/>
      <w:szCs w:val="18"/>
    </w:rPr>
  </w:style>
  <w:style w:type="character" w:customStyle="1" w:styleId="TestofumettoCarattere41">
    <w:name w:val="Testo fumetto Carattere41"/>
    <w:basedOn w:val="Carpredefinitoparagrafo"/>
    <w:uiPriority w:val="99"/>
    <w:semiHidden/>
    <w:rsid w:val="00370445"/>
    <w:rPr>
      <w:rFonts w:ascii="Lucida Grande" w:hAnsi="Lucida Grande" w:cs="Times New Roman"/>
      <w:sz w:val="18"/>
      <w:szCs w:val="18"/>
    </w:rPr>
  </w:style>
  <w:style w:type="character" w:customStyle="1" w:styleId="TestofumettoCarattere40">
    <w:name w:val="Testo fumetto Carattere40"/>
    <w:basedOn w:val="Carpredefinitoparagrafo"/>
    <w:uiPriority w:val="99"/>
    <w:semiHidden/>
    <w:rsid w:val="00370445"/>
    <w:rPr>
      <w:rFonts w:ascii="Lucida Grande" w:hAnsi="Lucida Grande" w:cs="Times New Roman"/>
      <w:sz w:val="18"/>
      <w:szCs w:val="18"/>
    </w:rPr>
  </w:style>
  <w:style w:type="character" w:customStyle="1" w:styleId="TestofumettoCarattere39">
    <w:name w:val="Testo fumetto Carattere39"/>
    <w:basedOn w:val="Carpredefinitoparagrafo"/>
    <w:uiPriority w:val="99"/>
    <w:semiHidden/>
    <w:rsid w:val="00370445"/>
    <w:rPr>
      <w:rFonts w:ascii="Lucida Grande" w:hAnsi="Lucida Grande" w:cs="Times New Roman"/>
      <w:sz w:val="18"/>
      <w:szCs w:val="18"/>
    </w:rPr>
  </w:style>
  <w:style w:type="character" w:customStyle="1" w:styleId="TestofumettoCarattere38">
    <w:name w:val="Testo fumetto Carattere38"/>
    <w:basedOn w:val="Carpredefinitoparagrafo"/>
    <w:uiPriority w:val="99"/>
    <w:semiHidden/>
    <w:rsid w:val="00370445"/>
    <w:rPr>
      <w:rFonts w:ascii="Lucida Grande" w:hAnsi="Lucida Grande" w:cs="Times New Roman"/>
      <w:sz w:val="18"/>
      <w:szCs w:val="18"/>
    </w:rPr>
  </w:style>
  <w:style w:type="character" w:customStyle="1" w:styleId="TestofumettoCarattere37">
    <w:name w:val="Testo fumetto Carattere37"/>
    <w:basedOn w:val="Carpredefinitoparagrafo"/>
    <w:uiPriority w:val="99"/>
    <w:semiHidden/>
    <w:rsid w:val="00370445"/>
    <w:rPr>
      <w:rFonts w:ascii="Lucida Grande" w:hAnsi="Lucida Grande" w:cs="Times New Roman"/>
      <w:sz w:val="18"/>
      <w:szCs w:val="18"/>
    </w:rPr>
  </w:style>
  <w:style w:type="character" w:customStyle="1" w:styleId="TestofumettoCarattere36">
    <w:name w:val="Testo fumetto Carattere36"/>
    <w:basedOn w:val="Carpredefinitoparagrafo"/>
    <w:uiPriority w:val="99"/>
    <w:semiHidden/>
    <w:rsid w:val="00370445"/>
    <w:rPr>
      <w:rFonts w:ascii="Lucida Grande" w:hAnsi="Lucida Grande" w:cs="Times New Roman"/>
      <w:sz w:val="18"/>
      <w:szCs w:val="18"/>
    </w:rPr>
  </w:style>
  <w:style w:type="character" w:customStyle="1" w:styleId="TestofumettoCarattere35">
    <w:name w:val="Testo fumetto Carattere35"/>
    <w:basedOn w:val="Carpredefinitoparagrafo"/>
    <w:uiPriority w:val="99"/>
    <w:semiHidden/>
    <w:rsid w:val="00370445"/>
    <w:rPr>
      <w:rFonts w:ascii="Lucida Grande" w:hAnsi="Lucida Grande" w:cs="Times New Roman"/>
      <w:sz w:val="18"/>
      <w:szCs w:val="18"/>
    </w:rPr>
  </w:style>
  <w:style w:type="character" w:customStyle="1" w:styleId="TestofumettoCarattere34">
    <w:name w:val="Testo fumetto Carattere34"/>
    <w:basedOn w:val="Carpredefinitoparagrafo"/>
    <w:uiPriority w:val="99"/>
    <w:semiHidden/>
    <w:rsid w:val="00370445"/>
    <w:rPr>
      <w:rFonts w:ascii="Lucida Grande" w:hAnsi="Lucida Grande" w:cs="Times New Roman"/>
      <w:sz w:val="18"/>
      <w:szCs w:val="18"/>
    </w:rPr>
  </w:style>
  <w:style w:type="character" w:customStyle="1" w:styleId="TestofumettoCarattere33">
    <w:name w:val="Testo fumetto Carattere33"/>
    <w:basedOn w:val="Carpredefinitoparagrafo"/>
    <w:uiPriority w:val="99"/>
    <w:semiHidden/>
    <w:rsid w:val="00370445"/>
    <w:rPr>
      <w:rFonts w:ascii="Lucida Grande" w:hAnsi="Lucida Grande" w:cs="Times New Roman"/>
      <w:sz w:val="18"/>
      <w:szCs w:val="18"/>
    </w:rPr>
  </w:style>
  <w:style w:type="character" w:customStyle="1" w:styleId="TestofumettoCarattere32">
    <w:name w:val="Testo fumetto Carattere32"/>
    <w:basedOn w:val="Carpredefinitoparagrafo"/>
    <w:uiPriority w:val="99"/>
    <w:semiHidden/>
    <w:rsid w:val="00370445"/>
    <w:rPr>
      <w:rFonts w:ascii="Lucida Grande" w:hAnsi="Lucida Grande" w:cs="Times New Roman"/>
      <w:sz w:val="18"/>
      <w:szCs w:val="18"/>
    </w:rPr>
  </w:style>
  <w:style w:type="character" w:customStyle="1" w:styleId="TestofumettoCarattere31">
    <w:name w:val="Testo fumetto Carattere31"/>
    <w:basedOn w:val="Carpredefinitoparagrafo"/>
    <w:uiPriority w:val="99"/>
    <w:semiHidden/>
    <w:rsid w:val="00370445"/>
    <w:rPr>
      <w:rFonts w:ascii="Lucida Grande" w:hAnsi="Lucida Grande" w:cs="Times New Roman"/>
      <w:sz w:val="18"/>
      <w:szCs w:val="18"/>
    </w:rPr>
  </w:style>
  <w:style w:type="character" w:customStyle="1" w:styleId="TestofumettoCarattere30">
    <w:name w:val="Testo fumetto Carattere30"/>
    <w:basedOn w:val="Carpredefinitoparagrafo"/>
    <w:uiPriority w:val="99"/>
    <w:semiHidden/>
    <w:rsid w:val="00370445"/>
    <w:rPr>
      <w:rFonts w:ascii="Lucida Grande" w:hAnsi="Lucida Grande" w:cs="Times New Roman"/>
      <w:sz w:val="18"/>
      <w:szCs w:val="18"/>
    </w:rPr>
  </w:style>
  <w:style w:type="character" w:customStyle="1" w:styleId="TestofumettoCarattere29">
    <w:name w:val="Testo fumetto Carattere29"/>
    <w:basedOn w:val="Carpredefinitoparagrafo"/>
    <w:uiPriority w:val="99"/>
    <w:semiHidden/>
    <w:rsid w:val="00370445"/>
    <w:rPr>
      <w:rFonts w:ascii="Lucida Grande" w:hAnsi="Lucida Grande" w:cs="Times New Roman"/>
      <w:sz w:val="18"/>
      <w:szCs w:val="18"/>
    </w:rPr>
  </w:style>
  <w:style w:type="character" w:customStyle="1" w:styleId="TestofumettoCarattere28">
    <w:name w:val="Testo fumetto Carattere28"/>
    <w:basedOn w:val="Carpredefinitoparagrafo"/>
    <w:uiPriority w:val="99"/>
    <w:semiHidden/>
    <w:rsid w:val="00370445"/>
    <w:rPr>
      <w:rFonts w:ascii="Lucida Grande" w:hAnsi="Lucida Grande" w:cs="Times New Roman"/>
      <w:sz w:val="18"/>
      <w:szCs w:val="18"/>
    </w:rPr>
  </w:style>
  <w:style w:type="character" w:customStyle="1" w:styleId="TestofumettoCarattere27">
    <w:name w:val="Testo fumetto Carattere27"/>
    <w:basedOn w:val="Carpredefinitoparagrafo"/>
    <w:uiPriority w:val="99"/>
    <w:semiHidden/>
    <w:rsid w:val="00370445"/>
    <w:rPr>
      <w:rFonts w:ascii="Lucida Grande" w:hAnsi="Lucida Grande" w:cs="Times New Roman"/>
      <w:sz w:val="18"/>
      <w:szCs w:val="18"/>
    </w:rPr>
  </w:style>
  <w:style w:type="character" w:customStyle="1" w:styleId="TestofumettoCarattere26">
    <w:name w:val="Testo fumetto Carattere26"/>
    <w:basedOn w:val="Carpredefinitoparagrafo"/>
    <w:uiPriority w:val="99"/>
    <w:semiHidden/>
    <w:rsid w:val="00370445"/>
    <w:rPr>
      <w:rFonts w:ascii="Lucida Grande" w:hAnsi="Lucida Grande" w:cs="Times New Roman"/>
      <w:sz w:val="18"/>
      <w:szCs w:val="18"/>
    </w:rPr>
  </w:style>
  <w:style w:type="character" w:customStyle="1" w:styleId="TestofumettoCarattere25">
    <w:name w:val="Testo fumetto Carattere25"/>
    <w:basedOn w:val="Carpredefinitoparagrafo"/>
    <w:uiPriority w:val="99"/>
    <w:semiHidden/>
    <w:rsid w:val="00370445"/>
    <w:rPr>
      <w:rFonts w:ascii="Lucida Grande" w:hAnsi="Lucida Grande" w:cs="Times New Roman"/>
      <w:sz w:val="18"/>
      <w:szCs w:val="18"/>
    </w:rPr>
  </w:style>
  <w:style w:type="character" w:customStyle="1" w:styleId="TestofumettoCarattere24">
    <w:name w:val="Testo fumetto Carattere24"/>
    <w:basedOn w:val="Carpredefinitoparagrafo"/>
    <w:uiPriority w:val="99"/>
    <w:semiHidden/>
    <w:rsid w:val="00370445"/>
    <w:rPr>
      <w:rFonts w:ascii="Lucida Grande" w:hAnsi="Lucida Grande" w:cs="Times New Roman"/>
      <w:sz w:val="18"/>
      <w:szCs w:val="18"/>
    </w:rPr>
  </w:style>
  <w:style w:type="character" w:customStyle="1" w:styleId="TestofumettoCarattere23">
    <w:name w:val="Testo fumetto Carattere23"/>
    <w:basedOn w:val="Carpredefinitoparagrafo"/>
    <w:uiPriority w:val="99"/>
    <w:semiHidden/>
    <w:rsid w:val="00370445"/>
    <w:rPr>
      <w:rFonts w:ascii="Lucida Grande" w:hAnsi="Lucida Grande" w:cs="Times New Roman"/>
      <w:sz w:val="18"/>
      <w:szCs w:val="18"/>
    </w:rPr>
  </w:style>
  <w:style w:type="character" w:customStyle="1" w:styleId="TestofumettoCarattere22">
    <w:name w:val="Testo fumetto Carattere22"/>
    <w:basedOn w:val="Carpredefinitoparagrafo"/>
    <w:uiPriority w:val="99"/>
    <w:semiHidden/>
    <w:rsid w:val="00370445"/>
    <w:rPr>
      <w:rFonts w:ascii="Lucida Grande" w:hAnsi="Lucida Grande" w:cs="Times New Roman"/>
      <w:sz w:val="18"/>
      <w:szCs w:val="18"/>
    </w:rPr>
  </w:style>
  <w:style w:type="character" w:customStyle="1" w:styleId="TestofumettoCarattere21">
    <w:name w:val="Testo fumetto Carattere21"/>
    <w:basedOn w:val="Carpredefinitoparagrafo"/>
    <w:uiPriority w:val="99"/>
    <w:semiHidden/>
    <w:rsid w:val="00370445"/>
    <w:rPr>
      <w:rFonts w:ascii="Lucida Grande" w:hAnsi="Lucida Grande" w:cs="Times New Roman"/>
      <w:sz w:val="18"/>
      <w:szCs w:val="18"/>
    </w:rPr>
  </w:style>
  <w:style w:type="character" w:customStyle="1" w:styleId="TestofumettoCarattere20">
    <w:name w:val="Testo fumetto Carattere20"/>
    <w:basedOn w:val="Carpredefinitoparagrafo"/>
    <w:uiPriority w:val="99"/>
    <w:semiHidden/>
    <w:rsid w:val="00370445"/>
    <w:rPr>
      <w:rFonts w:ascii="Lucida Grande" w:hAnsi="Lucida Grande" w:cs="Times New Roman"/>
      <w:sz w:val="18"/>
      <w:szCs w:val="18"/>
    </w:rPr>
  </w:style>
  <w:style w:type="character" w:customStyle="1" w:styleId="TestofumettoCarattere19">
    <w:name w:val="Testo fumetto Carattere19"/>
    <w:basedOn w:val="Carpredefinitoparagrafo"/>
    <w:uiPriority w:val="99"/>
    <w:semiHidden/>
    <w:rsid w:val="00370445"/>
    <w:rPr>
      <w:rFonts w:ascii="Lucida Grande" w:hAnsi="Lucida Grande" w:cs="Times New Roman"/>
      <w:sz w:val="18"/>
      <w:szCs w:val="18"/>
    </w:rPr>
  </w:style>
  <w:style w:type="character" w:customStyle="1" w:styleId="TestofumettoCarattere18">
    <w:name w:val="Testo fumetto Carattere18"/>
    <w:basedOn w:val="Carpredefinitoparagrafo"/>
    <w:uiPriority w:val="99"/>
    <w:semiHidden/>
    <w:rsid w:val="00370445"/>
    <w:rPr>
      <w:rFonts w:ascii="Lucida Grande" w:hAnsi="Lucida Grande" w:cs="Times New Roman"/>
      <w:sz w:val="18"/>
      <w:szCs w:val="18"/>
    </w:rPr>
  </w:style>
  <w:style w:type="character" w:customStyle="1" w:styleId="TestofumettoCarattere17">
    <w:name w:val="Testo fumetto Carattere17"/>
    <w:basedOn w:val="Carpredefinitoparagrafo"/>
    <w:uiPriority w:val="99"/>
    <w:semiHidden/>
    <w:rsid w:val="00370445"/>
    <w:rPr>
      <w:rFonts w:ascii="Lucida Grande" w:hAnsi="Lucida Grande" w:cs="Times New Roman"/>
      <w:sz w:val="18"/>
      <w:szCs w:val="18"/>
    </w:rPr>
  </w:style>
  <w:style w:type="character" w:customStyle="1" w:styleId="TestofumettoCarattere16">
    <w:name w:val="Testo fumetto Carattere16"/>
    <w:basedOn w:val="Carpredefinitoparagrafo"/>
    <w:uiPriority w:val="99"/>
    <w:semiHidden/>
    <w:rsid w:val="00370445"/>
    <w:rPr>
      <w:rFonts w:ascii="Lucida Grande" w:hAnsi="Lucida Grande" w:cs="Times New Roman"/>
      <w:sz w:val="18"/>
      <w:szCs w:val="18"/>
    </w:rPr>
  </w:style>
  <w:style w:type="character" w:customStyle="1" w:styleId="TestofumettoCarattere15">
    <w:name w:val="Testo fumetto Carattere15"/>
    <w:basedOn w:val="Carpredefinitoparagrafo"/>
    <w:uiPriority w:val="99"/>
    <w:semiHidden/>
    <w:rsid w:val="00370445"/>
    <w:rPr>
      <w:rFonts w:ascii="Lucida Grande" w:hAnsi="Lucida Grande" w:cs="Times New Roman"/>
      <w:sz w:val="18"/>
      <w:szCs w:val="18"/>
    </w:rPr>
  </w:style>
  <w:style w:type="character" w:customStyle="1" w:styleId="TestofumettoCarattere14">
    <w:name w:val="Testo fumetto Carattere14"/>
    <w:basedOn w:val="Carpredefinitoparagrafo"/>
    <w:uiPriority w:val="99"/>
    <w:semiHidden/>
    <w:rsid w:val="00370445"/>
    <w:rPr>
      <w:rFonts w:ascii="Lucida Grande" w:hAnsi="Lucida Grande" w:cs="Times New Roman"/>
      <w:sz w:val="18"/>
      <w:szCs w:val="18"/>
    </w:rPr>
  </w:style>
  <w:style w:type="character" w:customStyle="1" w:styleId="TestofumettoCarattere13">
    <w:name w:val="Testo fumetto Carattere13"/>
    <w:basedOn w:val="Carpredefinitoparagrafo"/>
    <w:uiPriority w:val="99"/>
    <w:semiHidden/>
    <w:rsid w:val="00370445"/>
    <w:rPr>
      <w:rFonts w:ascii="Lucida Grande" w:hAnsi="Lucida Grande" w:cs="Times New Roman"/>
      <w:sz w:val="18"/>
      <w:szCs w:val="18"/>
    </w:rPr>
  </w:style>
  <w:style w:type="character" w:customStyle="1" w:styleId="TestofumettoCarattere12">
    <w:name w:val="Testo fumetto Carattere12"/>
    <w:basedOn w:val="Carpredefinitoparagrafo"/>
    <w:uiPriority w:val="99"/>
    <w:semiHidden/>
    <w:rsid w:val="00370445"/>
    <w:rPr>
      <w:rFonts w:ascii="Lucida Grande" w:hAnsi="Lucida Grande" w:cs="Times New Roman"/>
      <w:sz w:val="18"/>
      <w:szCs w:val="18"/>
    </w:rPr>
  </w:style>
  <w:style w:type="character" w:customStyle="1" w:styleId="TestofumettoCarattere11">
    <w:name w:val="Testo fumetto Carattere11"/>
    <w:basedOn w:val="Carpredefinitoparagrafo"/>
    <w:uiPriority w:val="99"/>
    <w:semiHidden/>
    <w:rsid w:val="00370445"/>
    <w:rPr>
      <w:rFonts w:ascii="Lucida Grande" w:hAnsi="Lucida Grande" w:cs="Times New Roman"/>
      <w:sz w:val="18"/>
      <w:szCs w:val="18"/>
    </w:rPr>
  </w:style>
  <w:style w:type="character" w:customStyle="1" w:styleId="TestofumettoCarattere10">
    <w:name w:val="Testo fumetto Carattere10"/>
    <w:basedOn w:val="Carpredefinitoparagrafo"/>
    <w:uiPriority w:val="99"/>
    <w:semiHidden/>
    <w:rsid w:val="00370445"/>
    <w:rPr>
      <w:rFonts w:ascii="Lucida Grande" w:hAnsi="Lucida Grande" w:cs="Times New Roman"/>
      <w:sz w:val="18"/>
      <w:szCs w:val="18"/>
    </w:rPr>
  </w:style>
  <w:style w:type="character" w:customStyle="1" w:styleId="TestofumettoCarattere9">
    <w:name w:val="Testo fumetto Carattere9"/>
    <w:basedOn w:val="Carpredefinitoparagrafo"/>
    <w:uiPriority w:val="99"/>
    <w:semiHidden/>
    <w:rsid w:val="00370445"/>
    <w:rPr>
      <w:rFonts w:ascii="Lucida Grande" w:hAnsi="Lucida Grande" w:cs="Times New Roman"/>
      <w:sz w:val="18"/>
      <w:szCs w:val="18"/>
    </w:rPr>
  </w:style>
  <w:style w:type="character" w:customStyle="1" w:styleId="TestofumettoCarattere8">
    <w:name w:val="Testo fumetto Carattere8"/>
    <w:basedOn w:val="Carpredefinitoparagrafo"/>
    <w:uiPriority w:val="99"/>
    <w:semiHidden/>
    <w:rsid w:val="00370445"/>
    <w:rPr>
      <w:rFonts w:ascii="Lucida Grande" w:hAnsi="Lucida Grande" w:cs="Times New Roman"/>
      <w:sz w:val="18"/>
      <w:szCs w:val="18"/>
    </w:rPr>
  </w:style>
  <w:style w:type="character" w:customStyle="1" w:styleId="TestofumettoCarattere7">
    <w:name w:val="Testo fumetto Carattere7"/>
    <w:basedOn w:val="Carpredefinitoparagrafo"/>
    <w:uiPriority w:val="99"/>
    <w:semiHidden/>
    <w:rsid w:val="00370445"/>
    <w:rPr>
      <w:rFonts w:ascii="Lucida Grande" w:hAnsi="Lucida Grande" w:cs="Times New Roman"/>
      <w:sz w:val="18"/>
      <w:szCs w:val="18"/>
    </w:rPr>
  </w:style>
  <w:style w:type="character" w:customStyle="1" w:styleId="TestofumettoCarattere6">
    <w:name w:val="Testo fumetto Carattere6"/>
    <w:basedOn w:val="Carpredefinitoparagrafo"/>
    <w:uiPriority w:val="99"/>
    <w:semiHidden/>
    <w:rsid w:val="00370445"/>
    <w:rPr>
      <w:rFonts w:ascii="Lucida Grande" w:hAnsi="Lucida Grande" w:cs="Times New Roman"/>
      <w:sz w:val="18"/>
      <w:szCs w:val="18"/>
    </w:rPr>
  </w:style>
  <w:style w:type="character" w:customStyle="1" w:styleId="TestofumettoCarattere5">
    <w:name w:val="Testo fumetto Carattere5"/>
    <w:basedOn w:val="Carpredefinitoparagrafo"/>
    <w:uiPriority w:val="99"/>
    <w:semiHidden/>
    <w:rsid w:val="00370445"/>
    <w:rPr>
      <w:rFonts w:ascii="Lucida Grande" w:hAnsi="Lucida Grande" w:cs="Times New Roman"/>
      <w:sz w:val="18"/>
      <w:szCs w:val="18"/>
    </w:rPr>
  </w:style>
  <w:style w:type="character" w:customStyle="1" w:styleId="TestofumettoCarattere4">
    <w:name w:val="Testo fumetto Carattere4"/>
    <w:basedOn w:val="Carpredefinitoparagrafo"/>
    <w:uiPriority w:val="99"/>
    <w:semiHidden/>
    <w:rsid w:val="00370445"/>
    <w:rPr>
      <w:rFonts w:ascii="Lucida Grande" w:hAnsi="Lucida Grande" w:cs="Times New Roman"/>
      <w:sz w:val="18"/>
      <w:szCs w:val="18"/>
    </w:rPr>
  </w:style>
  <w:style w:type="character" w:customStyle="1" w:styleId="TestofumettoCarattere3">
    <w:name w:val="Testo fumetto Carattere3"/>
    <w:basedOn w:val="Carpredefinitoparagrafo"/>
    <w:uiPriority w:val="99"/>
    <w:semiHidden/>
    <w:rsid w:val="00370445"/>
    <w:rPr>
      <w:rFonts w:ascii="Lucida Grande" w:hAnsi="Lucida Grande" w:cs="Times New Roman"/>
      <w:sz w:val="18"/>
      <w:szCs w:val="18"/>
    </w:rPr>
  </w:style>
  <w:style w:type="character" w:customStyle="1" w:styleId="TestofumettoCarattere2">
    <w:name w:val="Testo fumetto Carattere2"/>
    <w:basedOn w:val="Carpredefinitoparagrafo"/>
    <w:uiPriority w:val="99"/>
    <w:semiHidden/>
    <w:rsid w:val="00370445"/>
    <w:rPr>
      <w:rFonts w:ascii="Tahoma" w:eastAsia="MS Mincho" w:hAnsi="Tahoma" w:cs="Tahoma"/>
      <w:color w:val="404040"/>
      <w:sz w:val="16"/>
      <w:szCs w:val="16"/>
      <w:lang w:val="x-none" w:eastAsia="it-IT"/>
    </w:rPr>
  </w:style>
  <w:style w:type="paragraph" w:customStyle="1" w:styleId="Elencoacolori-Colore11">
    <w:name w:val="Elenco a colori - Colore 11"/>
    <w:basedOn w:val="Normale"/>
    <w:qFormat/>
    <w:rsid w:val="00370445"/>
    <w:pPr>
      <w:suppressAutoHyphens w:val="0"/>
      <w:spacing w:line="240" w:lineRule="auto"/>
      <w:ind w:left="720"/>
      <w:contextualSpacing/>
      <w:jc w:val="left"/>
    </w:pPr>
    <w:rPr>
      <w:rFonts w:ascii="Cambria" w:eastAsia="MS Mincho" w:hAnsi="Cambria" w:cs="Times New Roman"/>
      <w:color w:val="404040"/>
      <w:kern w:val="0"/>
      <w:szCs w:val="22"/>
      <w:lang w:eastAsia="it-IT"/>
    </w:rPr>
  </w:style>
  <w:style w:type="paragraph" w:customStyle="1" w:styleId="NessunelencoParagrafo">
    <w:name w:val="Nessun elenco Paragrafo"/>
    <w:basedOn w:val="Normale"/>
    <w:uiPriority w:val="99"/>
    <w:rsid w:val="00370445"/>
    <w:pPr>
      <w:suppressAutoHyphens w:val="0"/>
      <w:spacing w:line="240" w:lineRule="auto"/>
      <w:jc w:val="left"/>
    </w:pPr>
    <w:rPr>
      <w:rFonts w:ascii="Cambria" w:eastAsia="MS Mincho" w:hAnsi="Cambria" w:cs="Times New Roman"/>
      <w:color w:val="404040"/>
      <w:kern w:val="0"/>
      <w:szCs w:val="22"/>
      <w:lang w:eastAsia="it-IT"/>
    </w:rPr>
  </w:style>
  <w:style w:type="character" w:customStyle="1" w:styleId="TestofumettoCarattere110">
    <w:name w:val="Testo fumetto Carattere110"/>
    <w:uiPriority w:val="99"/>
    <w:semiHidden/>
    <w:rsid w:val="00370445"/>
    <w:rPr>
      <w:rFonts w:ascii="Lucida Grande" w:eastAsia="MS Mincho" w:hAnsi="Lucida Grande"/>
      <w:color w:val="404040"/>
      <w:sz w:val="18"/>
      <w:lang w:val="x-none" w:eastAsia="it-IT"/>
    </w:rPr>
  </w:style>
  <w:style w:type="paragraph" w:customStyle="1" w:styleId="Titolosommario1">
    <w:name w:val="Titolo sommario1"/>
    <w:basedOn w:val="Titolo1"/>
    <w:next w:val="Normale"/>
    <w:uiPriority w:val="39"/>
    <w:semiHidden/>
    <w:unhideWhenUsed/>
    <w:qFormat/>
    <w:rsid w:val="00370445"/>
    <w:pPr>
      <w:keepLines/>
      <w:suppressAutoHyphens w:val="0"/>
      <w:ind w:right="567"/>
      <w:outlineLvl w:val="9"/>
    </w:pPr>
    <w:rPr>
      <w:color w:val="2E74B5"/>
      <w:kern w:val="0"/>
      <w:sz w:val="22"/>
      <w:szCs w:val="22"/>
      <w:lang w:eastAsia="it-IT"/>
    </w:rPr>
  </w:style>
  <w:style w:type="paragraph" w:customStyle="1" w:styleId="Grigliamedia1-Colore21">
    <w:name w:val="Griglia media 1 - Colore 21"/>
    <w:basedOn w:val="Normale"/>
    <w:uiPriority w:val="34"/>
    <w:qFormat/>
    <w:rsid w:val="00370445"/>
    <w:pPr>
      <w:suppressAutoHyphens w:val="0"/>
      <w:spacing w:after="160" w:line="259" w:lineRule="auto"/>
      <w:ind w:left="720"/>
      <w:contextualSpacing/>
      <w:jc w:val="left"/>
    </w:pPr>
    <w:rPr>
      <w:rFonts w:ascii="Calibri" w:hAnsi="Calibri" w:cs="Times New Roman"/>
      <w:kern w:val="0"/>
      <w:sz w:val="22"/>
      <w:szCs w:val="22"/>
      <w:lang w:eastAsia="en-US"/>
    </w:rPr>
  </w:style>
  <w:style w:type="character" w:customStyle="1" w:styleId="hidden1">
    <w:name w:val="hidden1"/>
    <w:rsid w:val="00370445"/>
    <w:rPr>
      <w:vanish/>
    </w:rPr>
  </w:style>
  <w:style w:type="table" w:customStyle="1" w:styleId="Sfondomedio2-Colore11">
    <w:name w:val="Sfondo medio 2 - Colore 11"/>
    <w:basedOn w:val="Tabellanormale"/>
    <w:uiPriority w:val="64"/>
    <w:rsid w:val="00370445"/>
    <w:rPr>
      <w:rFonts w:eastAsia="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F81BD"/>
      </w:tcPr>
    </w:tblStylePr>
    <w:tblStylePr w:type="lastCol">
      <w:rPr>
        <w:rFonts w:cs="Times New Roman"/>
        <w:b/>
        <w:bCs/>
        <w:color w:val="FFFFFF"/>
      </w:rPr>
      <w:tblPr/>
      <w:tcPr>
        <w:tcBorders>
          <w:left w:val="nil"/>
          <w:right w:val="nil"/>
          <w:insideH w:val="nil"/>
          <w:insideV w:val="nil"/>
        </w:tcBorders>
        <w:shd w:val="clear" w:color="auto" w:fill="4F81BD"/>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Grigliaacolori-Colore2">
    <w:name w:val="Colorful Grid Accent 2"/>
    <w:basedOn w:val="Tabellanormale"/>
    <w:uiPriority w:val="69"/>
    <w:rsid w:val="00370445"/>
    <w:rPr>
      <w:rFonts w:eastAsia="Times New Roman"/>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character" w:customStyle="1" w:styleId="titoloprovprassi">
    <w:name w:val="titoloprovprassi"/>
    <w:rsid w:val="00370445"/>
  </w:style>
  <w:style w:type="character" w:customStyle="1" w:styleId="wordsearch">
    <w:name w:val="wordsearch"/>
    <w:rsid w:val="00370445"/>
  </w:style>
  <w:style w:type="character" w:customStyle="1" w:styleId="tipodocprassi">
    <w:name w:val="tipodocprassi"/>
    <w:rsid w:val="00370445"/>
  </w:style>
  <w:style w:type="character" w:customStyle="1" w:styleId="oggettoprassi">
    <w:name w:val="oggettoprassi"/>
    <w:rsid w:val="00370445"/>
  </w:style>
  <w:style w:type="table" w:customStyle="1" w:styleId="Tabellagriglia4-colore111">
    <w:name w:val="Tabella griglia 4 - colore 111"/>
    <w:basedOn w:val="Tabellanormale"/>
    <w:uiPriority w:val="49"/>
    <w:rsid w:val="00370445"/>
    <w:rPr>
      <w:rFonts w:eastAsia="Times New Roman"/>
      <w:lang w:eastAsia="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rFonts w:cs="Times New Roman"/>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rFonts w:cs="Times New Roman"/>
        <w:b/>
        <w:bCs/>
      </w:rPr>
      <w:tblPr/>
      <w:tcPr>
        <w:tcBorders>
          <w:top w:val="double" w:sz="4" w:space="0" w:color="5B9BD5"/>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EEAF6"/>
      </w:tcPr>
    </w:tblStylePr>
    <w:tblStylePr w:type="band1Horz">
      <w:rPr>
        <w:rFonts w:cs="Times New Roman"/>
      </w:rPr>
      <w:tblPr/>
      <w:tcPr>
        <w:shd w:val="clear" w:color="auto" w:fill="DEEAF6"/>
      </w:tcPr>
    </w:tblStylePr>
  </w:style>
  <w:style w:type="paragraph" w:customStyle="1" w:styleId="CM1">
    <w:name w:val="CM1"/>
    <w:basedOn w:val="Default"/>
    <w:next w:val="Default"/>
    <w:rsid w:val="00370445"/>
    <w:pPr>
      <w:widowControl w:val="0"/>
    </w:pPr>
    <w:rPr>
      <w:rFonts w:ascii="EUAlbertina" w:eastAsia="Times New Roman" w:hAnsi="EUAlbertina" w:cs="Arial Unicode MS"/>
      <w:color w:val="auto"/>
    </w:rPr>
  </w:style>
  <w:style w:type="paragraph" w:customStyle="1" w:styleId="CM3">
    <w:name w:val="CM3"/>
    <w:basedOn w:val="Default"/>
    <w:next w:val="Default"/>
    <w:rsid w:val="00370445"/>
    <w:pPr>
      <w:widowControl w:val="0"/>
    </w:pPr>
    <w:rPr>
      <w:rFonts w:ascii="EUAlbertina" w:eastAsia="Times New Roman" w:hAnsi="EUAlbertina" w:cs="Arial Unicode MS"/>
      <w:color w:val="auto"/>
    </w:rPr>
  </w:style>
  <w:style w:type="paragraph" w:customStyle="1" w:styleId="CM4">
    <w:name w:val="CM4"/>
    <w:basedOn w:val="Default"/>
    <w:next w:val="Default"/>
    <w:uiPriority w:val="99"/>
    <w:rsid w:val="00370445"/>
    <w:rPr>
      <w:rFonts w:ascii="EUAlbertina" w:eastAsia="Times New Roman" w:hAnsi="EUAlbertina" w:cs="Times New Roman"/>
      <w:color w:val="auto"/>
    </w:rPr>
  </w:style>
  <w:style w:type="character" w:customStyle="1" w:styleId="title161">
    <w:name w:val="title161"/>
    <w:basedOn w:val="Carpredefinitoparagrafo"/>
    <w:rsid w:val="00370445"/>
    <w:rPr>
      <w:rFonts w:cs="Times New Roman"/>
      <w:sz w:val="30"/>
      <w:szCs w:val="30"/>
    </w:rPr>
  </w:style>
  <w:style w:type="paragraph" w:customStyle="1" w:styleId="Corpotesto1">
    <w:name w:val="Corpo testo1"/>
    <w:uiPriority w:val="99"/>
    <w:rsid w:val="00370445"/>
    <w:pPr>
      <w:widowControl w:val="0"/>
      <w:snapToGrid w:val="0"/>
    </w:pPr>
    <w:rPr>
      <w:rFonts w:ascii="Times New Roman" w:eastAsia="Times New Roman" w:hAnsi="Times New Roman"/>
      <w:color w:val="000000"/>
      <w:sz w:val="28"/>
      <w:szCs w:val="20"/>
    </w:rPr>
  </w:style>
  <w:style w:type="table" w:customStyle="1" w:styleId="Tabellasemplice11">
    <w:name w:val="Tabella semplice 11"/>
    <w:basedOn w:val="Tabellanormale"/>
    <w:uiPriority w:val="41"/>
    <w:rsid w:val="00370445"/>
    <w:rPr>
      <w:rFonts w:eastAsia="Times New Roman"/>
      <w:lang w:eastAsia="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rFonts w:cs="Times New Roman"/>
        <w:b/>
        <w:bCs/>
      </w:rPr>
    </w:tblStylePr>
    <w:tblStylePr w:type="lastRow">
      <w:rPr>
        <w:rFonts w:cs="Times New Roman"/>
        <w:b/>
        <w:bCs/>
      </w:rPr>
      <w:tblPr/>
      <w:tcPr>
        <w:tcBorders>
          <w:top w:val="double" w:sz="4" w:space="0" w:color="BFBFBF"/>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2F2F2"/>
      </w:tcPr>
    </w:tblStylePr>
    <w:tblStylePr w:type="band1Horz">
      <w:rPr>
        <w:rFonts w:cs="Times New Roman"/>
      </w:rPr>
      <w:tblPr/>
      <w:tcPr>
        <w:shd w:val="clear" w:color="auto" w:fill="F2F2F2"/>
      </w:tcPr>
    </w:tblStylePr>
  </w:style>
  <w:style w:type="table" w:customStyle="1" w:styleId="Tabellaelenco7acolori-colore11">
    <w:name w:val="Tabella elenco 7 a colori - colore 11"/>
    <w:basedOn w:val="Tabellanormale"/>
    <w:uiPriority w:val="52"/>
    <w:rsid w:val="00370445"/>
    <w:rPr>
      <w:rFonts w:eastAsia="Times New Roman"/>
      <w:color w:val="2E74B5"/>
      <w:lang w:eastAsia="en-US"/>
    </w:rPr>
    <w:tblPr>
      <w:tblStyleRowBandSize w:val="1"/>
      <w:tblStyleColBandSize w:val="1"/>
    </w:tblPr>
    <w:tblStylePr w:type="firstRow">
      <w:rPr>
        <w:rFonts w:ascii="Calibri Light" w:eastAsia="MS Gothic" w:hAnsi="Calibri Light" w:cs="Times New Roman"/>
        <w:i/>
        <w:iCs/>
        <w:sz w:val="26"/>
      </w:rPr>
      <w:tblPr/>
      <w:tcPr>
        <w:tcBorders>
          <w:bottom w:val="single" w:sz="4" w:space="0" w:color="5B9BD5"/>
        </w:tcBorders>
        <w:shd w:val="clear" w:color="auto" w:fill="FFFFFF"/>
      </w:tcPr>
    </w:tblStylePr>
    <w:tblStylePr w:type="lastRow">
      <w:rPr>
        <w:rFonts w:ascii="Calibri Light" w:eastAsia="MS Gothic" w:hAnsi="Calibri Light" w:cs="Times New Roman"/>
        <w:i/>
        <w:iCs/>
        <w:sz w:val="26"/>
      </w:rPr>
      <w:tblPr/>
      <w:tcPr>
        <w:tcBorders>
          <w:top w:val="single" w:sz="4" w:space="0" w:color="5B9BD5"/>
        </w:tcBorders>
        <w:shd w:val="clear" w:color="auto" w:fill="FFFFFF"/>
      </w:tcPr>
    </w:tblStylePr>
    <w:tblStylePr w:type="firstCol">
      <w:pPr>
        <w:jc w:val="right"/>
      </w:pPr>
      <w:rPr>
        <w:rFonts w:ascii="Calibri Light" w:eastAsia="MS Gothic" w:hAnsi="Calibri Light" w:cs="Times New Roman"/>
        <w:i/>
        <w:iCs/>
        <w:sz w:val="26"/>
      </w:rPr>
      <w:tblPr/>
      <w:tcPr>
        <w:tcBorders>
          <w:right w:val="single" w:sz="4" w:space="0" w:color="5B9BD5"/>
        </w:tcBorders>
        <w:shd w:val="clear" w:color="auto" w:fill="FFFFFF"/>
      </w:tcPr>
    </w:tblStylePr>
    <w:tblStylePr w:type="lastCol">
      <w:rPr>
        <w:rFonts w:ascii="Calibri Light" w:eastAsia="MS Gothic" w:hAnsi="Calibri Light" w:cs="Times New Roman"/>
        <w:i/>
        <w:iCs/>
        <w:sz w:val="26"/>
      </w:rPr>
      <w:tblPr/>
      <w:tcPr>
        <w:tcBorders>
          <w:left w:val="single" w:sz="4" w:space="0" w:color="5B9BD5"/>
        </w:tcBorders>
        <w:shd w:val="clear" w:color="auto" w:fill="FFFFFF"/>
      </w:tcPr>
    </w:tblStylePr>
    <w:tblStylePr w:type="band1Vert">
      <w:rPr>
        <w:rFonts w:cs="Times New Roman"/>
      </w:rPr>
      <w:tblPr/>
      <w:tcPr>
        <w:shd w:val="clear" w:color="auto" w:fill="DEEAF6"/>
      </w:tcPr>
    </w:tblStylePr>
    <w:tblStylePr w:type="band1Horz">
      <w:rPr>
        <w:rFonts w:cs="Times New Roman"/>
      </w:rPr>
      <w:tblPr/>
      <w:tcPr>
        <w:shd w:val="clear" w:color="auto" w:fill="DEEAF6"/>
      </w:tcPr>
    </w:tblStylePr>
    <w:tblStylePr w:type="neCell">
      <w:rPr>
        <w:rFonts w:cs="Times New Roman"/>
      </w:rPr>
      <w:tblPr/>
      <w:tcPr>
        <w:tcBorders>
          <w:left w:val="nil"/>
        </w:tcBorders>
      </w:tcPr>
    </w:tblStylePr>
    <w:tblStylePr w:type="nwCell">
      <w:rPr>
        <w:rFonts w:cs="Times New Roman"/>
      </w:rPr>
      <w:tblPr/>
      <w:tcPr>
        <w:tcBorders>
          <w:right w:val="nil"/>
        </w:tcBorders>
      </w:tcPr>
    </w:tblStylePr>
    <w:tblStylePr w:type="seCell">
      <w:rPr>
        <w:rFonts w:cs="Times New Roman"/>
      </w:rPr>
      <w:tblPr/>
      <w:tcPr>
        <w:tcBorders>
          <w:left w:val="nil"/>
        </w:tcBorders>
      </w:tcPr>
    </w:tblStylePr>
    <w:tblStylePr w:type="swCell">
      <w:rPr>
        <w:rFonts w:cs="Times New Roman"/>
      </w:rPr>
      <w:tblPr/>
      <w:tcPr>
        <w:tcBorders>
          <w:right w:val="nil"/>
        </w:tcBorders>
      </w:tcPr>
    </w:tblStylePr>
  </w:style>
  <w:style w:type="table" w:customStyle="1" w:styleId="Tabellagriglia5scura-colore12">
    <w:name w:val="Tabella griglia 5 scura - colore 12"/>
    <w:basedOn w:val="Tabellanormale"/>
    <w:uiPriority w:val="50"/>
    <w:rsid w:val="00370445"/>
    <w:rPr>
      <w:rFonts w:eastAsia="Times New Roman"/>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rPr>
        <w:rFonts w:cs="Times New Roman"/>
      </w:rPr>
      <w:tblPr/>
      <w:tcPr>
        <w:shd w:val="clear" w:color="auto" w:fill="BDD6EE"/>
      </w:tcPr>
    </w:tblStylePr>
    <w:tblStylePr w:type="band1Horz">
      <w:rPr>
        <w:rFonts w:cs="Times New Roman"/>
      </w:rPr>
      <w:tblPr/>
      <w:tcPr>
        <w:shd w:val="clear" w:color="auto" w:fill="BDD6EE"/>
      </w:tcPr>
    </w:tblStylePr>
  </w:style>
  <w:style w:type="table" w:customStyle="1" w:styleId="Tabellagriglia3-colore5111">
    <w:name w:val="Tabella griglia 3 - colore 5111"/>
    <w:basedOn w:val="Tabellanormale"/>
    <w:uiPriority w:val="48"/>
    <w:rsid w:val="00370445"/>
    <w:rPr>
      <w:rFonts w:eastAsia="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 w:type="table" w:customStyle="1" w:styleId="Tabellagriglia3-colore5121">
    <w:name w:val="Tabella griglia 3 - colore 5121"/>
    <w:basedOn w:val="Tabellanormale"/>
    <w:uiPriority w:val="48"/>
    <w:rsid w:val="00370445"/>
    <w:rPr>
      <w:rFonts w:eastAsia="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 w:type="table" w:customStyle="1" w:styleId="Tabellagriglia3-colore5131">
    <w:name w:val="Tabella griglia 3 - colore 5131"/>
    <w:basedOn w:val="Tabellanormale"/>
    <w:uiPriority w:val="48"/>
    <w:rsid w:val="00370445"/>
    <w:rPr>
      <w:rFonts w:eastAsia="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 w:type="table" w:customStyle="1" w:styleId="Tabellagriglia3-colore5141">
    <w:name w:val="Tabella griglia 3 - colore 5141"/>
    <w:basedOn w:val="Tabellanormale"/>
    <w:uiPriority w:val="48"/>
    <w:rsid w:val="00370445"/>
    <w:rPr>
      <w:rFonts w:eastAsia="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 w:type="table" w:customStyle="1" w:styleId="Tabellagriglia3-colore5151">
    <w:name w:val="Tabella griglia 3 - colore 5151"/>
    <w:basedOn w:val="Tabellanormale"/>
    <w:uiPriority w:val="48"/>
    <w:rsid w:val="00370445"/>
    <w:rPr>
      <w:rFonts w:eastAsia="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 w:type="table" w:customStyle="1" w:styleId="Tabellagriglia3-colore5161">
    <w:name w:val="Tabella griglia 3 - colore 5161"/>
    <w:basedOn w:val="Tabellanormale"/>
    <w:uiPriority w:val="48"/>
    <w:rsid w:val="00370445"/>
    <w:rPr>
      <w:rFonts w:eastAsia="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 w:type="table" w:customStyle="1" w:styleId="Tabellagriglia3-colore518">
    <w:name w:val="Tabella griglia 3 - colore 518"/>
    <w:basedOn w:val="Tabellanormale"/>
    <w:uiPriority w:val="48"/>
    <w:rsid w:val="00370445"/>
    <w:rPr>
      <w:rFonts w:eastAsia="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 w:type="table" w:customStyle="1" w:styleId="ListTable7ColorfulAccent11">
    <w:name w:val="List Table 7 Colorful Accent 11"/>
    <w:basedOn w:val="Tabellanormale"/>
    <w:uiPriority w:val="52"/>
    <w:rsid w:val="00370445"/>
    <w:rPr>
      <w:rFonts w:eastAsia="Times New Roman"/>
      <w:color w:val="2E74B5"/>
      <w:lang w:eastAsia="en-US"/>
    </w:rPr>
    <w:tblPr>
      <w:tblStyleRowBandSize w:val="1"/>
      <w:tblStyleColBandSize w:val="1"/>
    </w:tblPr>
    <w:tblStylePr w:type="firstRow">
      <w:rPr>
        <w:rFonts w:ascii="Calibri Light" w:eastAsia="MS Gothic" w:hAnsi="Calibri Light" w:cs="Times New Roman"/>
        <w:i/>
        <w:iCs/>
        <w:sz w:val="26"/>
      </w:rPr>
      <w:tblPr/>
      <w:tcPr>
        <w:tcBorders>
          <w:bottom w:val="single" w:sz="4" w:space="0" w:color="5B9BD5"/>
        </w:tcBorders>
        <w:shd w:val="clear" w:color="auto" w:fill="FFFFFF"/>
      </w:tcPr>
    </w:tblStylePr>
    <w:tblStylePr w:type="lastRow">
      <w:rPr>
        <w:rFonts w:ascii="Calibri Light" w:eastAsia="MS Gothic" w:hAnsi="Calibri Light" w:cs="Times New Roman"/>
        <w:i/>
        <w:iCs/>
        <w:sz w:val="26"/>
      </w:rPr>
      <w:tblPr/>
      <w:tcPr>
        <w:tcBorders>
          <w:top w:val="single" w:sz="4" w:space="0" w:color="5B9BD5"/>
        </w:tcBorders>
        <w:shd w:val="clear" w:color="auto" w:fill="FFFFFF"/>
      </w:tcPr>
    </w:tblStylePr>
    <w:tblStylePr w:type="firstCol">
      <w:pPr>
        <w:jc w:val="right"/>
      </w:pPr>
      <w:rPr>
        <w:rFonts w:ascii="Calibri Light" w:eastAsia="MS Gothic" w:hAnsi="Calibri Light" w:cs="Times New Roman"/>
        <w:i/>
        <w:iCs/>
        <w:sz w:val="26"/>
      </w:rPr>
      <w:tblPr/>
      <w:tcPr>
        <w:tcBorders>
          <w:right w:val="single" w:sz="4" w:space="0" w:color="5B9BD5"/>
        </w:tcBorders>
        <w:shd w:val="clear" w:color="auto" w:fill="FFFFFF"/>
      </w:tcPr>
    </w:tblStylePr>
    <w:tblStylePr w:type="lastCol">
      <w:rPr>
        <w:rFonts w:ascii="Calibri Light" w:eastAsia="MS Gothic" w:hAnsi="Calibri Light" w:cs="Times New Roman"/>
        <w:i/>
        <w:iCs/>
        <w:sz w:val="26"/>
      </w:rPr>
      <w:tblPr/>
      <w:tcPr>
        <w:tcBorders>
          <w:left w:val="single" w:sz="4" w:space="0" w:color="5B9BD5"/>
        </w:tcBorders>
        <w:shd w:val="clear" w:color="auto" w:fill="FFFFFF"/>
      </w:tcPr>
    </w:tblStylePr>
    <w:tblStylePr w:type="band1Vert">
      <w:rPr>
        <w:rFonts w:cs="Times New Roman"/>
      </w:rPr>
      <w:tblPr/>
      <w:tcPr>
        <w:shd w:val="clear" w:color="auto" w:fill="DEEAF6"/>
      </w:tcPr>
    </w:tblStylePr>
    <w:tblStylePr w:type="band1Horz">
      <w:rPr>
        <w:rFonts w:cs="Times New Roman"/>
      </w:rPr>
      <w:tblPr/>
      <w:tcPr>
        <w:shd w:val="clear" w:color="auto" w:fill="DEEAF6"/>
      </w:tcPr>
    </w:tblStylePr>
    <w:tblStylePr w:type="neCell">
      <w:rPr>
        <w:rFonts w:cs="Times New Roman"/>
      </w:rPr>
      <w:tblPr/>
      <w:tcPr>
        <w:tcBorders>
          <w:left w:val="nil"/>
        </w:tcBorders>
      </w:tcPr>
    </w:tblStylePr>
    <w:tblStylePr w:type="nwCell">
      <w:rPr>
        <w:rFonts w:cs="Times New Roman"/>
      </w:rPr>
      <w:tblPr/>
      <w:tcPr>
        <w:tcBorders>
          <w:right w:val="nil"/>
        </w:tcBorders>
      </w:tcPr>
    </w:tblStylePr>
    <w:tblStylePr w:type="seCell">
      <w:rPr>
        <w:rFonts w:cs="Times New Roman"/>
      </w:rPr>
      <w:tblPr/>
      <w:tcPr>
        <w:tcBorders>
          <w:left w:val="nil"/>
        </w:tcBorders>
      </w:tcPr>
    </w:tblStylePr>
    <w:tblStylePr w:type="swCell">
      <w:rPr>
        <w:rFonts w:cs="Times New Roman"/>
      </w:rPr>
      <w:tblPr/>
      <w:tcPr>
        <w:tcBorders>
          <w:right w:val="nil"/>
        </w:tcBorders>
      </w:tcPr>
    </w:tblStylePr>
  </w:style>
  <w:style w:type="table" w:customStyle="1" w:styleId="Tabellagriglia3-colore519">
    <w:name w:val="Tabella griglia 3 - colore 519"/>
    <w:basedOn w:val="Tabellanormale"/>
    <w:uiPriority w:val="48"/>
    <w:rsid w:val="00370445"/>
    <w:rPr>
      <w:rFonts w:eastAsia="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 w:type="table" w:customStyle="1" w:styleId="Tabellagriglia5scura-colore112">
    <w:name w:val="Tabella griglia 5 scura - colore 112"/>
    <w:uiPriority w:val="99"/>
    <w:rsid w:val="00CE49E4"/>
    <w:rPr>
      <w:rFonts w:eastAsia="Times New Roman" w:cs="Calibri"/>
      <w:sz w:val="20"/>
      <w:szCs w:val="20"/>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ascii="Calibri" w:hAnsi="Calibri" w:cs="Times New Roman" w:hint="default"/>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ascii="Calibri" w:hAnsi="Calibri" w:cs="Times New Roman" w:hint="default"/>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ascii="Calibri" w:hAnsi="Calibri" w:cs="Times New Roman" w:hint="default"/>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ascii="Calibri" w:hAnsi="Calibri" w:cs="Times New Roman" w:hint="default"/>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ascii="Calibri" w:hAnsi="Calibri" w:cs="Times New Roman" w:hint="default"/>
      </w:rPr>
      <w:tblPr/>
      <w:tcPr>
        <w:shd w:val="clear" w:color="auto" w:fill="B8CCE4"/>
      </w:tcPr>
    </w:tblStylePr>
    <w:tblStylePr w:type="band1Horz">
      <w:rPr>
        <w:rFonts w:ascii="Calibri" w:hAnsi="Calibri" w:cs="Times New Roman" w:hint="default"/>
      </w:rPr>
      <w:tblPr/>
      <w:tcPr>
        <w:shd w:val="clear" w:color="auto" w:fill="B8CCE4"/>
      </w:tcPr>
    </w:tblStylePr>
  </w:style>
  <w:style w:type="table" w:customStyle="1" w:styleId="Tabellagriglia4-colore112">
    <w:name w:val="Tabella griglia 4 - colore 112"/>
    <w:basedOn w:val="Tabellanormale"/>
    <w:uiPriority w:val="49"/>
    <w:rsid w:val="00237C8B"/>
    <w:rPr>
      <w:lang w:eastAsia="en-US"/>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Tabellasemplice111">
    <w:name w:val="Tabella semplice 111"/>
    <w:basedOn w:val="Tabellanormale"/>
    <w:uiPriority w:val="41"/>
    <w:rsid w:val="00C82D0F"/>
    <w:rPr>
      <w:lang w:eastAsia="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ellagriglia5scura-colore13">
    <w:name w:val="Tabella griglia 5 scura - colore 13"/>
    <w:basedOn w:val="Tabellanormale"/>
    <w:uiPriority w:val="50"/>
    <w:rsid w:val="00406312"/>
    <w:rPr>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table" w:customStyle="1" w:styleId="GridTable5DarkAccent11">
    <w:name w:val="Grid Table 5 Dark Accent 11"/>
    <w:basedOn w:val="Tabellanormale"/>
    <w:uiPriority w:val="50"/>
    <w:rsid w:val="005B458F"/>
    <w:rPr>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numbering" w:customStyle="1" w:styleId="Nessunelenco2">
    <w:name w:val="Nessun elenco2"/>
    <w:next w:val="Nessunelenco"/>
    <w:uiPriority w:val="99"/>
    <w:semiHidden/>
    <w:unhideWhenUsed/>
    <w:rsid w:val="00A818BB"/>
  </w:style>
  <w:style w:type="table" w:customStyle="1" w:styleId="Sfondomedio2-Colore111">
    <w:name w:val="Sfondo medio 2 - Colore 111"/>
    <w:basedOn w:val="Tabellanormale"/>
    <w:uiPriority w:val="64"/>
    <w:rsid w:val="00A818BB"/>
    <w:rPr>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Grigliaacolori-Colore21">
    <w:name w:val="Griglia a colori - Colore 21"/>
    <w:basedOn w:val="Tabellanormale"/>
    <w:next w:val="Grigliaacolori-Colore2"/>
    <w:uiPriority w:val="69"/>
    <w:rsid w:val="00A818BB"/>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Tabellagriglia4-colore113">
    <w:name w:val="Tabella griglia 4 - colore 113"/>
    <w:basedOn w:val="Tabellanormale"/>
    <w:uiPriority w:val="49"/>
    <w:rsid w:val="00A818BB"/>
    <w:rPr>
      <w:lang w:eastAsia="en-US"/>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Tabellasemplice112">
    <w:name w:val="Tabella semplice 112"/>
    <w:basedOn w:val="Tabellanormale"/>
    <w:uiPriority w:val="41"/>
    <w:rsid w:val="00A818BB"/>
    <w:rPr>
      <w:lang w:eastAsia="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ellagriglia3-colore5110">
    <w:name w:val="Tabella griglia 3 - colore 5110"/>
    <w:basedOn w:val="Tabellanormale"/>
    <w:uiPriority w:val="48"/>
    <w:rsid w:val="00A818BB"/>
    <w:rPr>
      <w:rFonts w:eastAsia="Times New Roman"/>
      <w:lang w:eastAsia="en-US"/>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AEEF3"/>
      </w:tcPr>
    </w:tblStylePr>
    <w:tblStylePr w:type="band1Horz">
      <w:rPr>
        <w:rFonts w:cs="Times New Roman"/>
      </w:rPr>
      <w:tblPr/>
      <w:tcPr>
        <w:shd w:val="clear" w:color="auto" w:fill="DAEEF3"/>
      </w:tcPr>
    </w:tblStylePr>
    <w:tblStylePr w:type="neCell">
      <w:rPr>
        <w:rFonts w:cs="Times New Roman"/>
      </w:rPr>
      <w:tblPr/>
      <w:tcPr>
        <w:tcBorders>
          <w:bottom w:val="single" w:sz="4" w:space="0" w:color="92CDDC"/>
        </w:tcBorders>
      </w:tcPr>
    </w:tblStylePr>
    <w:tblStylePr w:type="nwCell">
      <w:rPr>
        <w:rFonts w:cs="Times New Roman"/>
      </w:rPr>
      <w:tblPr/>
      <w:tcPr>
        <w:tcBorders>
          <w:bottom w:val="single" w:sz="4" w:space="0" w:color="92CDDC"/>
        </w:tcBorders>
      </w:tcPr>
    </w:tblStylePr>
    <w:tblStylePr w:type="seCell">
      <w:rPr>
        <w:rFonts w:cs="Times New Roman"/>
      </w:rPr>
      <w:tblPr/>
      <w:tcPr>
        <w:tcBorders>
          <w:top w:val="single" w:sz="4" w:space="0" w:color="92CDDC"/>
        </w:tcBorders>
      </w:tcPr>
    </w:tblStylePr>
    <w:tblStylePr w:type="swCell">
      <w:rPr>
        <w:rFonts w:cs="Times New Roman"/>
      </w:rPr>
      <w:tblPr/>
      <w:tcPr>
        <w:tcBorders>
          <w:top w:val="single" w:sz="4" w:space="0" w:color="92CDDC"/>
        </w:tcBorders>
      </w:tcPr>
    </w:tblStylePr>
  </w:style>
  <w:style w:type="table" w:customStyle="1" w:styleId="Tabellaelenco7acolori-colore111">
    <w:name w:val="Tabella elenco 7 a colori - colore 111"/>
    <w:basedOn w:val="Tabellanormale"/>
    <w:uiPriority w:val="52"/>
    <w:rsid w:val="00A818BB"/>
    <w:rPr>
      <w:color w:val="365F91"/>
      <w:lang w:eastAsia="en-US"/>
    </w:rPr>
    <w:tblPr>
      <w:tblStyleRowBandSize w:val="1"/>
      <w:tblStyleColBandSize w:val="1"/>
    </w:tblPr>
    <w:tblStylePr w:type="firstRow">
      <w:rPr>
        <w:rFonts w:ascii="Cambria" w:eastAsia="Times New Roman" w:hAnsi="Cambria" w:cs="Times New Roman"/>
        <w:i/>
        <w:iCs/>
        <w:sz w:val="26"/>
      </w:rPr>
      <w:tblPr/>
      <w:tcPr>
        <w:tcBorders>
          <w:bottom w:val="single" w:sz="4" w:space="0" w:color="4F81BD"/>
        </w:tcBorders>
        <w:shd w:val="clear" w:color="auto" w:fill="FFFFFF"/>
      </w:tcPr>
    </w:tblStylePr>
    <w:tblStylePr w:type="lastRow">
      <w:rPr>
        <w:rFonts w:ascii="Cambria" w:eastAsia="Times New Roman" w:hAnsi="Cambria" w:cs="Times New Roman"/>
        <w:i/>
        <w:iCs/>
        <w:sz w:val="26"/>
      </w:rPr>
      <w:tblPr/>
      <w:tcPr>
        <w:tcBorders>
          <w:top w:val="single" w:sz="4" w:space="0" w:color="4F81BD"/>
        </w:tcBorders>
        <w:shd w:val="clear" w:color="auto" w:fill="FFFFFF"/>
      </w:tcPr>
    </w:tblStylePr>
    <w:tblStylePr w:type="firstCol">
      <w:pPr>
        <w:jc w:val="right"/>
      </w:pPr>
      <w:rPr>
        <w:rFonts w:ascii="Cambria" w:eastAsia="Times New Roman" w:hAnsi="Cambria" w:cs="Times New Roman"/>
        <w:i/>
        <w:iCs/>
        <w:sz w:val="26"/>
      </w:rPr>
      <w:tblPr/>
      <w:tcPr>
        <w:tcBorders>
          <w:right w:val="single" w:sz="4" w:space="0" w:color="4F81BD"/>
        </w:tcBorders>
        <w:shd w:val="clear" w:color="auto" w:fill="FFFFFF"/>
      </w:tcPr>
    </w:tblStylePr>
    <w:tblStylePr w:type="lastCol">
      <w:rPr>
        <w:rFonts w:ascii="Cambria" w:eastAsia="Times New Roman" w:hAnsi="Cambria" w:cs="Times New Roman"/>
        <w:i/>
        <w:iCs/>
        <w:sz w:val="26"/>
      </w:rPr>
      <w:tblPr/>
      <w:tcPr>
        <w:tcBorders>
          <w:left w:val="single" w:sz="4" w:space="0" w:color="4F81BD"/>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lagriglia5scura-colore113">
    <w:name w:val="Tabella griglia 5 scura - colore 113"/>
    <w:basedOn w:val="Tabellanormale"/>
    <w:uiPriority w:val="50"/>
    <w:rsid w:val="00A818BB"/>
    <w:rPr>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numbering" w:customStyle="1" w:styleId="Nessunelenco11">
    <w:name w:val="Nessun elenco11"/>
    <w:next w:val="Nessunelenco"/>
    <w:uiPriority w:val="99"/>
    <w:semiHidden/>
    <w:unhideWhenUsed/>
    <w:rsid w:val="00A818BB"/>
  </w:style>
  <w:style w:type="table" w:styleId="Sfondomedio2-Colore2">
    <w:name w:val="Medium Shading 2 Accent 2"/>
    <w:basedOn w:val="Tabellanormale"/>
    <w:uiPriority w:val="69"/>
    <w:rsid w:val="00A818BB"/>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Elencochiaro-Colore11">
    <w:name w:val="Elenco chiaro - Colore 11"/>
    <w:basedOn w:val="Tabellanormale"/>
    <w:uiPriority w:val="61"/>
    <w:rsid w:val="00A818BB"/>
    <w:rPr>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Tabellagriglia4-colore12">
    <w:name w:val="Tabella griglia 4 - colore 12"/>
    <w:basedOn w:val="Tabellanormale"/>
    <w:uiPriority w:val="49"/>
    <w:rsid w:val="00A818BB"/>
    <w:rPr>
      <w:lang w:eastAsia="en-US"/>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character" w:customStyle="1" w:styleId="apple-converted-space">
    <w:name w:val="apple-converted-space"/>
    <w:rsid w:val="00A818BB"/>
  </w:style>
  <w:style w:type="paragraph" w:styleId="Testonormale">
    <w:name w:val="Plain Text"/>
    <w:basedOn w:val="Normale"/>
    <w:link w:val="TestonormaleCarattere"/>
    <w:uiPriority w:val="99"/>
    <w:unhideWhenUsed/>
    <w:rsid w:val="00A818BB"/>
    <w:pPr>
      <w:suppressAutoHyphens w:val="0"/>
      <w:spacing w:after="160" w:line="259" w:lineRule="auto"/>
    </w:pPr>
    <w:rPr>
      <w:rFonts w:ascii="Courier New" w:eastAsia="Calibri" w:hAnsi="Courier New"/>
      <w:kern w:val="0"/>
      <w:lang w:eastAsia="en-US"/>
    </w:rPr>
  </w:style>
  <w:style w:type="character" w:customStyle="1" w:styleId="TestonormaleCarattere">
    <w:name w:val="Testo normale Carattere"/>
    <w:basedOn w:val="Carpredefinitoparagrafo"/>
    <w:link w:val="Testonormale"/>
    <w:uiPriority w:val="99"/>
    <w:rsid w:val="00A818BB"/>
    <w:rPr>
      <w:rFonts w:ascii="Courier New" w:hAnsi="Courier New" w:cs="Arial"/>
      <w:sz w:val="20"/>
      <w:szCs w:val="20"/>
      <w:lang w:eastAsia="en-US"/>
    </w:rPr>
  </w:style>
  <w:style w:type="paragraph" w:customStyle="1" w:styleId="Commentaire">
    <w:name w:val="Commentaire"/>
    <w:basedOn w:val="Normale"/>
    <w:rsid w:val="00A818BB"/>
    <w:pPr>
      <w:spacing w:after="200" w:line="240" w:lineRule="auto"/>
    </w:pPr>
    <w:rPr>
      <w:rFonts w:ascii="Trebuchet MS" w:hAnsi="Trebuchet MS" w:cs="Trebuchet MS"/>
      <w:kern w:val="0"/>
      <w:lang w:val="en-GB"/>
    </w:rPr>
  </w:style>
  <w:style w:type="character" w:customStyle="1" w:styleId="WW8Num1z4">
    <w:name w:val="WW8Num1z4"/>
    <w:rsid w:val="00A818BB"/>
  </w:style>
  <w:style w:type="character" w:customStyle="1" w:styleId="WW8Num1z5">
    <w:name w:val="WW8Num1z5"/>
    <w:rsid w:val="00A818BB"/>
  </w:style>
  <w:style w:type="character" w:customStyle="1" w:styleId="WW8Num1z6">
    <w:name w:val="WW8Num1z6"/>
    <w:rsid w:val="00A818BB"/>
  </w:style>
  <w:style w:type="character" w:customStyle="1" w:styleId="WW8Num1z7">
    <w:name w:val="WW8Num1z7"/>
    <w:rsid w:val="00A818BB"/>
  </w:style>
  <w:style w:type="character" w:customStyle="1" w:styleId="WW8Num1z8">
    <w:name w:val="WW8Num1z8"/>
    <w:rsid w:val="00A818BB"/>
  </w:style>
  <w:style w:type="character" w:customStyle="1" w:styleId="WW8Num4z4">
    <w:name w:val="WW8Num4z4"/>
    <w:rsid w:val="00A818BB"/>
  </w:style>
  <w:style w:type="character" w:customStyle="1" w:styleId="WW8Num4z5">
    <w:name w:val="WW8Num4z5"/>
    <w:rsid w:val="00A818BB"/>
  </w:style>
  <w:style w:type="character" w:customStyle="1" w:styleId="WW8Num4z6">
    <w:name w:val="WW8Num4z6"/>
    <w:rsid w:val="00A818BB"/>
  </w:style>
  <w:style w:type="character" w:customStyle="1" w:styleId="WW8Num4z7">
    <w:name w:val="WW8Num4z7"/>
    <w:rsid w:val="00A818BB"/>
  </w:style>
  <w:style w:type="character" w:customStyle="1" w:styleId="WW8Num4z8">
    <w:name w:val="WW8Num4z8"/>
    <w:rsid w:val="00A818BB"/>
  </w:style>
  <w:style w:type="character" w:customStyle="1" w:styleId="WW8Num12z3">
    <w:name w:val="WW8Num12z3"/>
    <w:rsid w:val="00A818BB"/>
    <w:rPr>
      <w:rFonts w:ascii="Symbol" w:hAnsi="Symbol"/>
    </w:rPr>
  </w:style>
  <w:style w:type="character" w:customStyle="1" w:styleId="WW8Num13z3">
    <w:name w:val="WW8Num13z3"/>
    <w:rsid w:val="00A818BB"/>
    <w:rPr>
      <w:rFonts w:ascii="Symbol" w:hAnsi="Symbol"/>
    </w:rPr>
  </w:style>
  <w:style w:type="character" w:customStyle="1" w:styleId="WW8Num14z1">
    <w:name w:val="WW8Num14z1"/>
    <w:rsid w:val="00A818BB"/>
    <w:rPr>
      <w:rFonts w:ascii="Courier New" w:hAnsi="Courier New"/>
    </w:rPr>
  </w:style>
  <w:style w:type="character" w:customStyle="1" w:styleId="WW8Num14z2">
    <w:name w:val="WW8Num14z2"/>
    <w:rsid w:val="00A818BB"/>
    <w:rPr>
      <w:rFonts w:ascii="Wingdings" w:hAnsi="Wingdings"/>
    </w:rPr>
  </w:style>
  <w:style w:type="character" w:customStyle="1" w:styleId="WW8Num14z3">
    <w:name w:val="WW8Num14z3"/>
    <w:rsid w:val="00A818BB"/>
    <w:rPr>
      <w:rFonts w:ascii="Symbol" w:hAnsi="Symbol"/>
    </w:rPr>
  </w:style>
  <w:style w:type="character" w:customStyle="1" w:styleId="WW8Num15z1">
    <w:name w:val="WW8Num15z1"/>
    <w:rsid w:val="00A818BB"/>
    <w:rPr>
      <w:rFonts w:ascii="Courier New" w:hAnsi="Courier New"/>
    </w:rPr>
  </w:style>
  <w:style w:type="character" w:customStyle="1" w:styleId="WW8Num15z2">
    <w:name w:val="WW8Num15z2"/>
    <w:rsid w:val="00A818BB"/>
    <w:rPr>
      <w:rFonts w:ascii="Wingdings" w:hAnsi="Wingdings"/>
    </w:rPr>
  </w:style>
  <w:style w:type="character" w:customStyle="1" w:styleId="WW8Num15z3">
    <w:name w:val="WW8Num15z3"/>
    <w:rsid w:val="00A818BB"/>
    <w:rPr>
      <w:rFonts w:ascii="Symbol" w:hAnsi="Symbol"/>
    </w:rPr>
  </w:style>
  <w:style w:type="character" w:customStyle="1" w:styleId="WW8Num17z1">
    <w:name w:val="WW8Num17z1"/>
    <w:rsid w:val="00A818BB"/>
  </w:style>
  <w:style w:type="character" w:customStyle="1" w:styleId="WW8Num17z2">
    <w:name w:val="WW8Num17z2"/>
    <w:rsid w:val="00A818BB"/>
  </w:style>
  <w:style w:type="character" w:customStyle="1" w:styleId="WW8Num17z3">
    <w:name w:val="WW8Num17z3"/>
    <w:rsid w:val="00A818BB"/>
  </w:style>
  <w:style w:type="character" w:customStyle="1" w:styleId="WW8Num17z4">
    <w:name w:val="WW8Num17z4"/>
    <w:rsid w:val="00A818BB"/>
  </w:style>
  <w:style w:type="character" w:customStyle="1" w:styleId="WW8Num17z5">
    <w:name w:val="WW8Num17z5"/>
    <w:rsid w:val="00A818BB"/>
  </w:style>
  <w:style w:type="character" w:customStyle="1" w:styleId="WW8Num17z6">
    <w:name w:val="WW8Num17z6"/>
    <w:rsid w:val="00A818BB"/>
  </w:style>
  <w:style w:type="character" w:customStyle="1" w:styleId="WW8Num17z7">
    <w:name w:val="WW8Num17z7"/>
    <w:rsid w:val="00A818BB"/>
  </w:style>
  <w:style w:type="character" w:customStyle="1" w:styleId="WW8Num17z8">
    <w:name w:val="WW8Num17z8"/>
    <w:rsid w:val="00A818BB"/>
  </w:style>
  <w:style w:type="character" w:customStyle="1" w:styleId="WW8Num18z1">
    <w:name w:val="WW8Num18z1"/>
    <w:rsid w:val="00A818BB"/>
    <w:rPr>
      <w:rFonts w:ascii="Courier New" w:hAnsi="Courier New"/>
    </w:rPr>
  </w:style>
  <w:style w:type="character" w:customStyle="1" w:styleId="WW8Num18z2">
    <w:name w:val="WW8Num18z2"/>
    <w:rsid w:val="00A818BB"/>
    <w:rPr>
      <w:rFonts w:ascii="Wingdings" w:hAnsi="Wingdings"/>
    </w:rPr>
  </w:style>
  <w:style w:type="character" w:customStyle="1" w:styleId="WW8Num18z3">
    <w:name w:val="WW8Num18z3"/>
    <w:rsid w:val="00A818BB"/>
    <w:rPr>
      <w:rFonts w:ascii="Symbol" w:hAnsi="Symbol"/>
    </w:rPr>
  </w:style>
  <w:style w:type="character" w:customStyle="1" w:styleId="WW8Num19z1">
    <w:name w:val="WW8Num19z1"/>
    <w:rsid w:val="00A818BB"/>
  </w:style>
  <w:style w:type="character" w:customStyle="1" w:styleId="WW8Num19z2">
    <w:name w:val="WW8Num19z2"/>
    <w:rsid w:val="00A818BB"/>
  </w:style>
  <w:style w:type="character" w:customStyle="1" w:styleId="WW8Num19z3">
    <w:name w:val="WW8Num19z3"/>
    <w:rsid w:val="00A818BB"/>
  </w:style>
  <w:style w:type="character" w:customStyle="1" w:styleId="WW8Num19z4">
    <w:name w:val="WW8Num19z4"/>
    <w:rsid w:val="00A818BB"/>
  </w:style>
  <w:style w:type="character" w:customStyle="1" w:styleId="WW8Num19z5">
    <w:name w:val="WW8Num19z5"/>
    <w:rsid w:val="00A818BB"/>
  </w:style>
  <w:style w:type="character" w:customStyle="1" w:styleId="WW8Num19z6">
    <w:name w:val="WW8Num19z6"/>
    <w:rsid w:val="00A818BB"/>
  </w:style>
  <w:style w:type="character" w:customStyle="1" w:styleId="WW8Num19z7">
    <w:name w:val="WW8Num19z7"/>
    <w:rsid w:val="00A818BB"/>
  </w:style>
  <w:style w:type="character" w:customStyle="1" w:styleId="WW8Num19z8">
    <w:name w:val="WW8Num19z8"/>
    <w:rsid w:val="00A818BB"/>
  </w:style>
  <w:style w:type="character" w:customStyle="1" w:styleId="WW8Num21z0">
    <w:name w:val="WW8Num21z0"/>
    <w:rsid w:val="00A818BB"/>
  </w:style>
  <w:style w:type="character" w:customStyle="1" w:styleId="WW8Num21z1">
    <w:name w:val="WW8Num21z1"/>
    <w:rsid w:val="00A818BB"/>
  </w:style>
  <w:style w:type="character" w:customStyle="1" w:styleId="WW8Num21z2">
    <w:name w:val="WW8Num21z2"/>
    <w:rsid w:val="00A818BB"/>
  </w:style>
  <w:style w:type="character" w:customStyle="1" w:styleId="WW8Num21z3">
    <w:name w:val="WW8Num21z3"/>
    <w:rsid w:val="00A818BB"/>
  </w:style>
  <w:style w:type="character" w:customStyle="1" w:styleId="WW8Num21z4">
    <w:name w:val="WW8Num21z4"/>
    <w:rsid w:val="00A818BB"/>
  </w:style>
  <w:style w:type="character" w:customStyle="1" w:styleId="WW8Num21z5">
    <w:name w:val="WW8Num21z5"/>
    <w:rsid w:val="00A818BB"/>
  </w:style>
  <w:style w:type="character" w:customStyle="1" w:styleId="WW8Num21z6">
    <w:name w:val="WW8Num21z6"/>
    <w:rsid w:val="00A818BB"/>
  </w:style>
  <w:style w:type="character" w:customStyle="1" w:styleId="WW8Num21z7">
    <w:name w:val="WW8Num21z7"/>
    <w:rsid w:val="00A818BB"/>
  </w:style>
  <w:style w:type="character" w:customStyle="1" w:styleId="WW8Num21z8">
    <w:name w:val="WW8Num21z8"/>
    <w:rsid w:val="00A818BB"/>
  </w:style>
  <w:style w:type="character" w:customStyle="1" w:styleId="WW8Num23z0">
    <w:name w:val="WW8Num23z0"/>
    <w:rsid w:val="00A818BB"/>
  </w:style>
  <w:style w:type="character" w:customStyle="1" w:styleId="WW8Num23z1">
    <w:name w:val="WW8Num23z1"/>
    <w:rsid w:val="00A818BB"/>
  </w:style>
  <w:style w:type="character" w:customStyle="1" w:styleId="WW8Num23z2">
    <w:name w:val="WW8Num23z2"/>
    <w:rsid w:val="00A818BB"/>
  </w:style>
  <w:style w:type="character" w:customStyle="1" w:styleId="WW8Num23z3">
    <w:name w:val="WW8Num23z3"/>
    <w:rsid w:val="00A818BB"/>
  </w:style>
  <w:style w:type="character" w:customStyle="1" w:styleId="WW8Num23z4">
    <w:name w:val="WW8Num23z4"/>
    <w:rsid w:val="00A818BB"/>
  </w:style>
  <w:style w:type="character" w:customStyle="1" w:styleId="WW8Num23z5">
    <w:name w:val="WW8Num23z5"/>
    <w:rsid w:val="00A818BB"/>
  </w:style>
  <w:style w:type="character" w:customStyle="1" w:styleId="WW8Num23z6">
    <w:name w:val="WW8Num23z6"/>
    <w:rsid w:val="00A818BB"/>
  </w:style>
  <w:style w:type="character" w:customStyle="1" w:styleId="WW8Num23z7">
    <w:name w:val="WW8Num23z7"/>
    <w:rsid w:val="00A818BB"/>
  </w:style>
  <w:style w:type="character" w:customStyle="1" w:styleId="WW8Num23z8">
    <w:name w:val="WW8Num23z8"/>
    <w:rsid w:val="00A818BB"/>
  </w:style>
  <w:style w:type="character" w:customStyle="1" w:styleId="WW8Num24z1">
    <w:name w:val="WW8Num24z1"/>
    <w:rsid w:val="00A818BB"/>
  </w:style>
  <w:style w:type="character" w:customStyle="1" w:styleId="WW8Num24z2">
    <w:name w:val="WW8Num24z2"/>
    <w:rsid w:val="00A818BB"/>
  </w:style>
  <w:style w:type="character" w:customStyle="1" w:styleId="WW8Num24z3">
    <w:name w:val="WW8Num24z3"/>
    <w:rsid w:val="00A818BB"/>
  </w:style>
  <w:style w:type="character" w:customStyle="1" w:styleId="WW8Num24z4">
    <w:name w:val="WW8Num24z4"/>
    <w:rsid w:val="00A818BB"/>
  </w:style>
  <w:style w:type="character" w:customStyle="1" w:styleId="WW8Num24z5">
    <w:name w:val="WW8Num24z5"/>
    <w:rsid w:val="00A818BB"/>
  </w:style>
  <w:style w:type="character" w:customStyle="1" w:styleId="WW8Num24z6">
    <w:name w:val="WW8Num24z6"/>
    <w:rsid w:val="00A818BB"/>
  </w:style>
  <w:style w:type="character" w:customStyle="1" w:styleId="WW8Num24z7">
    <w:name w:val="WW8Num24z7"/>
    <w:rsid w:val="00A818BB"/>
  </w:style>
  <w:style w:type="character" w:customStyle="1" w:styleId="WW8Num24z8">
    <w:name w:val="WW8Num24z8"/>
    <w:rsid w:val="00A818BB"/>
  </w:style>
  <w:style w:type="character" w:customStyle="1" w:styleId="WW8Num25z1">
    <w:name w:val="WW8Num25z1"/>
    <w:rsid w:val="00A818BB"/>
    <w:rPr>
      <w:rFonts w:ascii="Courier New" w:hAnsi="Courier New"/>
    </w:rPr>
  </w:style>
  <w:style w:type="character" w:customStyle="1" w:styleId="WW8Num25z3">
    <w:name w:val="WW8Num25z3"/>
    <w:rsid w:val="00A818BB"/>
    <w:rPr>
      <w:rFonts w:ascii="Symbol" w:hAnsi="Symbol"/>
    </w:rPr>
  </w:style>
  <w:style w:type="character" w:customStyle="1" w:styleId="WW8Num27z1">
    <w:name w:val="WW8Num27z1"/>
    <w:rsid w:val="00A818BB"/>
    <w:rPr>
      <w:rFonts w:ascii="Courier New" w:hAnsi="Courier New"/>
    </w:rPr>
  </w:style>
  <w:style w:type="character" w:customStyle="1" w:styleId="WW8Num27z2">
    <w:name w:val="WW8Num27z2"/>
    <w:rsid w:val="00A818BB"/>
    <w:rPr>
      <w:rFonts w:ascii="Wingdings" w:hAnsi="Wingdings"/>
    </w:rPr>
  </w:style>
  <w:style w:type="character" w:customStyle="1" w:styleId="WW8Num28z1">
    <w:name w:val="WW8Num28z1"/>
    <w:rsid w:val="00A818BB"/>
    <w:rPr>
      <w:rFonts w:ascii="Courier New" w:hAnsi="Courier New"/>
    </w:rPr>
  </w:style>
  <w:style w:type="character" w:customStyle="1" w:styleId="WW8Num28z2">
    <w:name w:val="WW8Num28z2"/>
    <w:rsid w:val="00A818BB"/>
    <w:rPr>
      <w:rFonts w:ascii="Wingdings" w:hAnsi="Wingdings"/>
    </w:rPr>
  </w:style>
  <w:style w:type="character" w:customStyle="1" w:styleId="WW8Num29z1">
    <w:name w:val="WW8Num29z1"/>
    <w:rsid w:val="00A818BB"/>
    <w:rPr>
      <w:rFonts w:ascii="Courier New" w:hAnsi="Courier New"/>
    </w:rPr>
  </w:style>
  <w:style w:type="character" w:customStyle="1" w:styleId="WW8Num29z2">
    <w:name w:val="WW8Num29z2"/>
    <w:rsid w:val="00A818BB"/>
    <w:rPr>
      <w:rFonts w:ascii="Wingdings" w:hAnsi="Wingdings"/>
    </w:rPr>
  </w:style>
  <w:style w:type="character" w:customStyle="1" w:styleId="WW8Num32z0">
    <w:name w:val="WW8Num32z0"/>
    <w:rsid w:val="00A818BB"/>
    <w:rPr>
      <w:sz w:val="20"/>
    </w:rPr>
  </w:style>
  <w:style w:type="character" w:customStyle="1" w:styleId="WW8Num32z1">
    <w:name w:val="WW8Num32z1"/>
    <w:rsid w:val="00A818BB"/>
  </w:style>
  <w:style w:type="character" w:customStyle="1" w:styleId="WW8Num32z2">
    <w:name w:val="WW8Num32z2"/>
    <w:rsid w:val="00A818BB"/>
  </w:style>
  <w:style w:type="character" w:customStyle="1" w:styleId="WW8Num32z3">
    <w:name w:val="WW8Num32z3"/>
    <w:rsid w:val="00A818BB"/>
  </w:style>
  <w:style w:type="character" w:customStyle="1" w:styleId="WW8Num32z4">
    <w:name w:val="WW8Num32z4"/>
    <w:rsid w:val="00A818BB"/>
  </w:style>
  <w:style w:type="character" w:customStyle="1" w:styleId="WW8Num32z5">
    <w:name w:val="WW8Num32z5"/>
    <w:rsid w:val="00A818BB"/>
  </w:style>
  <w:style w:type="character" w:customStyle="1" w:styleId="WW8Num32z6">
    <w:name w:val="WW8Num32z6"/>
    <w:rsid w:val="00A818BB"/>
  </w:style>
  <w:style w:type="character" w:customStyle="1" w:styleId="WW8Num32z7">
    <w:name w:val="WW8Num32z7"/>
    <w:rsid w:val="00A818BB"/>
  </w:style>
  <w:style w:type="character" w:customStyle="1" w:styleId="WW8Num32z8">
    <w:name w:val="WW8Num32z8"/>
    <w:rsid w:val="00A818BB"/>
  </w:style>
  <w:style w:type="character" w:customStyle="1" w:styleId="WW8Num33z1">
    <w:name w:val="WW8Num33z1"/>
    <w:rsid w:val="00A818BB"/>
    <w:rPr>
      <w:rFonts w:ascii="Courier New" w:hAnsi="Courier New"/>
    </w:rPr>
  </w:style>
  <w:style w:type="character" w:customStyle="1" w:styleId="WW8Num33z2">
    <w:name w:val="WW8Num33z2"/>
    <w:rsid w:val="00A818BB"/>
    <w:rPr>
      <w:rFonts w:ascii="Wingdings" w:hAnsi="Wingdings"/>
    </w:rPr>
  </w:style>
  <w:style w:type="character" w:customStyle="1" w:styleId="WW8Num34z2">
    <w:name w:val="WW8Num34z2"/>
    <w:rsid w:val="00A818BB"/>
    <w:rPr>
      <w:rFonts w:ascii="Wingdings" w:hAnsi="Wingdings"/>
    </w:rPr>
  </w:style>
  <w:style w:type="character" w:customStyle="1" w:styleId="WW8Num34z3">
    <w:name w:val="WW8Num34z3"/>
    <w:rsid w:val="00A818BB"/>
    <w:rPr>
      <w:rFonts w:ascii="Symbol" w:hAnsi="Symbol"/>
    </w:rPr>
  </w:style>
  <w:style w:type="character" w:customStyle="1" w:styleId="WW8Num35z0">
    <w:name w:val="WW8Num35z0"/>
    <w:rsid w:val="00A818BB"/>
    <w:rPr>
      <w:rFonts w:ascii="Trebuchet MS" w:hAnsi="Trebuchet MS"/>
    </w:rPr>
  </w:style>
  <w:style w:type="character" w:customStyle="1" w:styleId="WW8Num35z1">
    <w:name w:val="WW8Num35z1"/>
    <w:rsid w:val="00A818BB"/>
    <w:rPr>
      <w:rFonts w:ascii="Courier New" w:hAnsi="Courier New"/>
    </w:rPr>
  </w:style>
  <w:style w:type="character" w:customStyle="1" w:styleId="WW8Num35z2">
    <w:name w:val="WW8Num35z2"/>
    <w:rsid w:val="00A818BB"/>
    <w:rPr>
      <w:rFonts w:ascii="Wingdings" w:hAnsi="Wingdings"/>
    </w:rPr>
  </w:style>
  <w:style w:type="character" w:customStyle="1" w:styleId="WW8Num35z3">
    <w:name w:val="WW8Num35z3"/>
    <w:rsid w:val="00A818BB"/>
    <w:rPr>
      <w:rFonts w:ascii="Symbol" w:hAnsi="Symbol"/>
    </w:rPr>
  </w:style>
  <w:style w:type="character" w:customStyle="1" w:styleId="WW8Num37z3">
    <w:name w:val="WW8Num37z3"/>
    <w:rsid w:val="00A818BB"/>
    <w:rPr>
      <w:rFonts w:ascii="Symbol" w:hAnsi="Symbol"/>
    </w:rPr>
  </w:style>
  <w:style w:type="character" w:customStyle="1" w:styleId="WW8Num38z0">
    <w:name w:val="WW8Num38z0"/>
    <w:rsid w:val="00A818BB"/>
  </w:style>
  <w:style w:type="character" w:customStyle="1" w:styleId="WW8Num38z1">
    <w:name w:val="WW8Num38z1"/>
    <w:rsid w:val="00A818BB"/>
  </w:style>
  <w:style w:type="character" w:customStyle="1" w:styleId="WW8Num38z2">
    <w:name w:val="WW8Num38z2"/>
    <w:rsid w:val="00A818BB"/>
  </w:style>
  <w:style w:type="character" w:customStyle="1" w:styleId="WW8Num38z3">
    <w:name w:val="WW8Num38z3"/>
    <w:rsid w:val="00A818BB"/>
  </w:style>
  <w:style w:type="character" w:customStyle="1" w:styleId="WW8Num38z4">
    <w:name w:val="WW8Num38z4"/>
    <w:rsid w:val="00A818BB"/>
  </w:style>
  <w:style w:type="character" w:customStyle="1" w:styleId="WW8Num38z5">
    <w:name w:val="WW8Num38z5"/>
    <w:rsid w:val="00A818BB"/>
  </w:style>
  <w:style w:type="character" w:customStyle="1" w:styleId="WW8Num38z6">
    <w:name w:val="WW8Num38z6"/>
    <w:rsid w:val="00A818BB"/>
  </w:style>
  <w:style w:type="character" w:customStyle="1" w:styleId="WW8Num38z7">
    <w:name w:val="WW8Num38z7"/>
    <w:rsid w:val="00A818BB"/>
  </w:style>
  <w:style w:type="character" w:customStyle="1" w:styleId="WW8Num38z8">
    <w:name w:val="WW8Num38z8"/>
    <w:rsid w:val="00A818BB"/>
  </w:style>
  <w:style w:type="character" w:customStyle="1" w:styleId="WW8Num39z0">
    <w:name w:val="WW8Num39z0"/>
    <w:rsid w:val="00A818BB"/>
    <w:rPr>
      <w:rFonts w:ascii="Wingdings" w:hAnsi="Wingdings"/>
      <w:sz w:val="20"/>
    </w:rPr>
  </w:style>
  <w:style w:type="character" w:customStyle="1" w:styleId="WW8Num39z1">
    <w:name w:val="WW8Num39z1"/>
    <w:rsid w:val="00A818BB"/>
    <w:rPr>
      <w:rFonts w:ascii="Courier New" w:hAnsi="Courier New"/>
    </w:rPr>
  </w:style>
  <w:style w:type="character" w:customStyle="1" w:styleId="WW8Num39z2">
    <w:name w:val="WW8Num39z2"/>
    <w:rsid w:val="00A818BB"/>
    <w:rPr>
      <w:rFonts w:ascii="Wingdings" w:hAnsi="Wingdings"/>
    </w:rPr>
  </w:style>
  <w:style w:type="character" w:customStyle="1" w:styleId="WW8Num39z3">
    <w:name w:val="WW8Num39z3"/>
    <w:rsid w:val="00A818BB"/>
    <w:rPr>
      <w:rFonts w:ascii="Symbol" w:hAnsi="Symbol"/>
    </w:rPr>
  </w:style>
  <w:style w:type="character" w:customStyle="1" w:styleId="WW8Num40z0">
    <w:name w:val="WW8Num40z0"/>
    <w:rsid w:val="00A818BB"/>
  </w:style>
  <w:style w:type="character" w:customStyle="1" w:styleId="WW8Num40z1">
    <w:name w:val="WW8Num40z1"/>
    <w:rsid w:val="00A818BB"/>
  </w:style>
  <w:style w:type="character" w:customStyle="1" w:styleId="WW8Num40z2">
    <w:name w:val="WW8Num40z2"/>
    <w:rsid w:val="00A818BB"/>
  </w:style>
  <w:style w:type="character" w:customStyle="1" w:styleId="WW8Num40z3">
    <w:name w:val="WW8Num40z3"/>
    <w:rsid w:val="00A818BB"/>
  </w:style>
  <w:style w:type="character" w:customStyle="1" w:styleId="WW8Num40z4">
    <w:name w:val="WW8Num40z4"/>
    <w:rsid w:val="00A818BB"/>
  </w:style>
  <w:style w:type="character" w:customStyle="1" w:styleId="WW8Num40z5">
    <w:name w:val="WW8Num40z5"/>
    <w:rsid w:val="00A818BB"/>
  </w:style>
  <w:style w:type="character" w:customStyle="1" w:styleId="WW8Num40z6">
    <w:name w:val="WW8Num40z6"/>
    <w:rsid w:val="00A818BB"/>
  </w:style>
  <w:style w:type="character" w:customStyle="1" w:styleId="WW8Num40z7">
    <w:name w:val="WW8Num40z7"/>
    <w:rsid w:val="00A818BB"/>
  </w:style>
  <w:style w:type="character" w:customStyle="1" w:styleId="WW8Num40z8">
    <w:name w:val="WW8Num40z8"/>
    <w:rsid w:val="00A818BB"/>
  </w:style>
  <w:style w:type="character" w:customStyle="1" w:styleId="WW8Num41z0">
    <w:name w:val="WW8Num41z0"/>
    <w:rsid w:val="00A818BB"/>
    <w:rPr>
      <w:rFonts w:ascii="Wingdings" w:hAnsi="Wingdings"/>
      <w:sz w:val="20"/>
      <w:lang w:val="fr-FR"/>
    </w:rPr>
  </w:style>
  <w:style w:type="character" w:customStyle="1" w:styleId="WW8Num41z1">
    <w:name w:val="WW8Num41z1"/>
    <w:rsid w:val="00A818BB"/>
    <w:rPr>
      <w:rFonts w:ascii="Courier New" w:hAnsi="Courier New"/>
    </w:rPr>
  </w:style>
  <w:style w:type="character" w:customStyle="1" w:styleId="WW8Num41z2">
    <w:name w:val="WW8Num41z2"/>
    <w:rsid w:val="00A818BB"/>
    <w:rPr>
      <w:rFonts w:ascii="Wingdings" w:hAnsi="Wingdings"/>
    </w:rPr>
  </w:style>
  <w:style w:type="character" w:customStyle="1" w:styleId="WW8Num41z3">
    <w:name w:val="WW8Num41z3"/>
    <w:rsid w:val="00A818BB"/>
    <w:rPr>
      <w:rFonts w:ascii="Symbol" w:hAnsi="Symbol"/>
    </w:rPr>
  </w:style>
  <w:style w:type="character" w:customStyle="1" w:styleId="WW8Num42z0">
    <w:name w:val="WW8Num42z0"/>
    <w:rsid w:val="00A818BB"/>
    <w:rPr>
      <w:rFonts w:ascii="Wingdings" w:hAnsi="Wingdings"/>
      <w:sz w:val="20"/>
    </w:rPr>
  </w:style>
  <w:style w:type="character" w:customStyle="1" w:styleId="WW8Num42z1">
    <w:name w:val="WW8Num42z1"/>
    <w:rsid w:val="00A818BB"/>
    <w:rPr>
      <w:rFonts w:ascii="Courier New" w:hAnsi="Courier New"/>
    </w:rPr>
  </w:style>
  <w:style w:type="character" w:customStyle="1" w:styleId="WW8Num42z2">
    <w:name w:val="WW8Num42z2"/>
    <w:rsid w:val="00A818BB"/>
    <w:rPr>
      <w:rFonts w:ascii="Wingdings" w:hAnsi="Wingdings"/>
    </w:rPr>
  </w:style>
  <w:style w:type="character" w:customStyle="1" w:styleId="WW8Num42z3">
    <w:name w:val="WW8Num42z3"/>
    <w:rsid w:val="00A818BB"/>
    <w:rPr>
      <w:rFonts w:ascii="Symbol" w:hAnsi="Symbol"/>
    </w:rPr>
  </w:style>
  <w:style w:type="character" w:customStyle="1" w:styleId="WW8Num43z0">
    <w:name w:val="WW8Num43z0"/>
    <w:rsid w:val="00A818BB"/>
    <w:rPr>
      <w:rFonts w:ascii="Trebuchet MS" w:hAnsi="Trebuchet MS"/>
      <w:sz w:val="28"/>
      <w:lang w:val="fr-FR"/>
    </w:rPr>
  </w:style>
  <w:style w:type="character" w:customStyle="1" w:styleId="WW8Num43z1">
    <w:name w:val="WW8Num43z1"/>
    <w:rsid w:val="00A818BB"/>
    <w:rPr>
      <w:rFonts w:ascii="Courier New" w:hAnsi="Courier New"/>
    </w:rPr>
  </w:style>
  <w:style w:type="character" w:customStyle="1" w:styleId="WW8Num43z2">
    <w:name w:val="WW8Num43z2"/>
    <w:rsid w:val="00A818BB"/>
    <w:rPr>
      <w:rFonts w:ascii="Wingdings" w:hAnsi="Wingdings"/>
    </w:rPr>
  </w:style>
  <w:style w:type="character" w:customStyle="1" w:styleId="WW8Num43z3">
    <w:name w:val="WW8Num43z3"/>
    <w:rsid w:val="00A818BB"/>
    <w:rPr>
      <w:rFonts w:ascii="Symbol" w:hAnsi="Symbol"/>
    </w:rPr>
  </w:style>
  <w:style w:type="character" w:customStyle="1" w:styleId="WW8Num44z0">
    <w:name w:val="WW8Num44z0"/>
    <w:rsid w:val="00A818BB"/>
    <w:rPr>
      <w:rFonts w:ascii="Symbol" w:hAnsi="Symbol"/>
    </w:rPr>
  </w:style>
  <w:style w:type="character" w:customStyle="1" w:styleId="WW8Num44z1">
    <w:name w:val="WW8Num44z1"/>
    <w:rsid w:val="00A818BB"/>
    <w:rPr>
      <w:rFonts w:ascii="Courier New" w:hAnsi="Courier New"/>
    </w:rPr>
  </w:style>
  <w:style w:type="character" w:customStyle="1" w:styleId="WW8Num44z2">
    <w:name w:val="WW8Num44z2"/>
    <w:rsid w:val="00A818BB"/>
    <w:rPr>
      <w:rFonts w:ascii="Wingdings" w:hAnsi="Wingdings"/>
    </w:rPr>
  </w:style>
  <w:style w:type="character" w:customStyle="1" w:styleId="WW8Num45z0">
    <w:name w:val="WW8Num45z0"/>
    <w:rsid w:val="00A818BB"/>
  </w:style>
  <w:style w:type="character" w:customStyle="1" w:styleId="WW8Num45z1">
    <w:name w:val="WW8Num45z1"/>
    <w:rsid w:val="00A818BB"/>
  </w:style>
  <w:style w:type="character" w:customStyle="1" w:styleId="WW8Num45z2">
    <w:name w:val="WW8Num45z2"/>
    <w:rsid w:val="00A818BB"/>
  </w:style>
  <w:style w:type="character" w:customStyle="1" w:styleId="WW8Num45z3">
    <w:name w:val="WW8Num45z3"/>
    <w:rsid w:val="00A818BB"/>
  </w:style>
  <w:style w:type="character" w:customStyle="1" w:styleId="WW8Num45z4">
    <w:name w:val="WW8Num45z4"/>
    <w:rsid w:val="00A818BB"/>
  </w:style>
  <w:style w:type="character" w:customStyle="1" w:styleId="WW8Num45z5">
    <w:name w:val="WW8Num45z5"/>
    <w:rsid w:val="00A818BB"/>
  </w:style>
  <w:style w:type="character" w:customStyle="1" w:styleId="WW8Num45z6">
    <w:name w:val="WW8Num45z6"/>
    <w:rsid w:val="00A818BB"/>
  </w:style>
  <w:style w:type="character" w:customStyle="1" w:styleId="WW8Num45z7">
    <w:name w:val="WW8Num45z7"/>
    <w:rsid w:val="00A818BB"/>
  </w:style>
  <w:style w:type="character" w:customStyle="1" w:styleId="WW8Num45z8">
    <w:name w:val="WW8Num45z8"/>
    <w:rsid w:val="00A818BB"/>
  </w:style>
  <w:style w:type="character" w:customStyle="1" w:styleId="WW8Num46z0">
    <w:name w:val="WW8Num46z0"/>
    <w:rsid w:val="00A818BB"/>
    <w:rPr>
      <w:rFonts w:ascii="Arial" w:hAnsi="Arial"/>
      <w:sz w:val="28"/>
      <w:lang w:val="fr-FR"/>
    </w:rPr>
  </w:style>
  <w:style w:type="character" w:customStyle="1" w:styleId="WW8Num46z1">
    <w:name w:val="WW8Num46z1"/>
    <w:rsid w:val="00A818BB"/>
    <w:rPr>
      <w:rFonts w:ascii="Courier New" w:hAnsi="Courier New"/>
    </w:rPr>
  </w:style>
  <w:style w:type="character" w:customStyle="1" w:styleId="WW8Num46z2">
    <w:name w:val="WW8Num46z2"/>
    <w:rsid w:val="00A818BB"/>
    <w:rPr>
      <w:rFonts w:ascii="Wingdings" w:hAnsi="Wingdings"/>
    </w:rPr>
  </w:style>
  <w:style w:type="character" w:customStyle="1" w:styleId="WW8Num46z3">
    <w:name w:val="WW8Num46z3"/>
    <w:rsid w:val="00A818BB"/>
    <w:rPr>
      <w:rFonts w:ascii="Symbol" w:hAnsi="Symbol"/>
    </w:rPr>
  </w:style>
  <w:style w:type="character" w:customStyle="1" w:styleId="WW8Num47z0">
    <w:name w:val="WW8Num47z0"/>
    <w:rsid w:val="00A818BB"/>
    <w:rPr>
      <w:rFonts w:ascii="Symbol" w:hAnsi="Symbol"/>
    </w:rPr>
  </w:style>
  <w:style w:type="character" w:customStyle="1" w:styleId="WW8Num47z1">
    <w:name w:val="WW8Num47z1"/>
    <w:rsid w:val="00A818BB"/>
    <w:rPr>
      <w:rFonts w:ascii="Courier New" w:hAnsi="Courier New"/>
    </w:rPr>
  </w:style>
  <w:style w:type="character" w:customStyle="1" w:styleId="WW8Num47z2">
    <w:name w:val="WW8Num47z2"/>
    <w:rsid w:val="00A818BB"/>
    <w:rPr>
      <w:rFonts w:ascii="Wingdings" w:hAnsi="Wingdings"/>
    </w:rPr>
  </w:style>
  <w:style w:type="character" w:customStyle="1" w:styleId="Policepardfaut">
    <w:name w:val="Police par défaut"/>
    <w:rsid w:val="00A818BB"/>
  </w:style>
  <w:style w:type="character" w:customStyle="1" w:styleId="Marquedecommentaire">
    <w:name w:val="Marque de commentaire"/>
    <w:rsid w:val="00A818BB"/>
    <w:rPr>
      <w:sz w:val="16"/>
    </w:rPr>
  </w:style>
  <w:style w:type="character" w:customStyle="1" w:styleId="NotedefinCar">
    <w:name w:val="Note de fin Car"/>
    <w:rsid w:val="00A818BB"/>
    <w:rPr>
      <w:lang w:val="en-GB"/>
    </w:rPr>
  </w:style>
  <w:style w:type="character" w:customStyle="1" w:styleId="TextedebullesCar">
    <w:name w:val="Texte de bulles Car"/>
    <w:rsid w:val="00A818BB"/>
    <w:rPr>
      <w:rFonts w:ascii="Tahoma" w:hAnsi="Tahoma"/>
      <w:sz w:val="16"/>
      <w:lang w:val="en-GB"/>
    </w:rPr>
  </w:style>
  <w:style w:type="character" w:customStyle="1" w:styleId="PieddepageCar">
    <w:name w:val="Pied de page Car"/>
    <w:rsid w:val="00A818BB"/>
    <w:rPr>
      <w:sz w:val="24"/>
    </w:rPr>
  </w:style>
  <w:style w:type="character" w:customStyle="1" w:styleId="Titre9Car">
    <w:name w:val="Titre 9 Car"/>
    <w:rsid w:val="00A818BB"/>
    <w:rPr>
      <w:rFonts w:ascii="Arial" w:hAnsi="Arial"/>
      <w:b/>
      <w:lang w:val="en-GB"/>
    </w:rPr>
  </w:style>
  <w:style w:type="character" w:customStyle="1" w:styleId="En-tteCar">
    <w:name w:val="En-tête Car"/>
    <w:rsid w:val="00A818BB"/>
    <w:rPr>
      <w:sz w:val="24"/>
      <w:lang w:val="en-GB"/>
    </w:rPr>
  </w:style>
  <w:style w:type="character" w:customStyle="1" w:styleId="Titre2Car">
    <w:name w:val="Titre 2 Car"/>
    <w:rsid w:val="00A818BB"/>
    <w:rPr>
      <w:rFonts w:ascii="Cambria" w:eastAsia="SimSun" w:hAnsi="Cambria"/>
      <w:b/>
      <w:i/>
      <w:sz w:val="28"/>
      <w:lang w:val="en-GB"/>
    </w:rPr>
  </w:style>
  <w:style w:type="character" w:customStyle="1" w:styleId="CommentaireCar">
    <w:name w:val="Commentaire Car"/>
    <w:rsid w:val="00A818BB"/>
    <w:rPr>
      <w:rFonts w:ascii="Trebuchet MS" w:hAnsi="Trebuchet MS"/>
      <w:lang w:val="en-GB" w:eastAsia="ar-SA" w:bidi="ar-SA"/>
    </w:rPr>
  </w:style>
  <w:style w:type="character" w:customStyle="1" w:styleId="ListParagraphChar">
    <w:name w:val="List Paragraph Char"/>
    <w:rsid w:val="00A818BB"/>
    <w:rPr>
      <w:rFonts w:ascii="Trebuchet MS" w:hAnsi="Trebuchet MS"/>
      <w:sz w:val="24"/>
      <w:lang w:val="de-DE" w:eastAsia="ar-SA" w:bidi="ar-SA"/>
    </w:rPr>
  </w:style>
  <w:style w:type="character" w:customStyle="1" w:styleId="NotedebasdepageCar">
    <w:name w:val="Note de bas de page Car"/>
    <w:rsid w:val="00A818BB"/>
    <w:rPr>
      <w:rFonts w:ascii="Times" w:hAnsi="Times"/>
      <w:lang w:val="de-DE"/>
    </w:rPr>
  </w:style>
  <w:style w:type="character" w:customStyle="1" w:styleId="Rimandonotadichiusura1">
    <w:name w:val="Rimando nota di chiusura1"/>
    <w:rsid w:val="00A818BB"/>
    <w:rPr>
      <w:vertAlign w:val="superscript"/>
    </w:rPr>
  </w:style>
  <w:style w:type="character" w:customStyle="1" w:styleId="Rimandocommento1">
    <w:name w:val="Rimando commento1"/>
    <w:basedOn w:val="Carpredefinitoparagrafo1"/>
    <w:rsid w:val="00A818BB"/>
    <w:rPr>
      <w:rFonts w:cs="Times New Roman"/>
      <w:sz w:val="16"/>
      <w:szCs w:val="16"/>
    </w:rPr>
  </w:style>
  <w:style w:type="paragraph" w:customStyle="1" w:styleId="Didascalia2">
    <w:name w:val="Didascalia2"/>
    <w:basedOn w:val="Normale"/>
    <w:rsid w:val="00A818BB"/>
    <w:pPr>
      <w:suppressLineNumbers/>
      <w:spacing w:before="120" w:after="120" w:line="240" w:lineRule="auto"/>
    </w:pPr>
    <w:rPr>
      <w:rFonts w:cs="Mangal"/>
      <w:i/>
      <w:iCs/>
      <w:kern w:val="0"/>
      <w:sz w:val="24"/>
      <w:szCs w:val="24"/>
      <w:lang w:val="en-GB"/>
    </w:rPr>
  </w:style>
  <w:style w:type="paragraph" w:customStyle="1" w:styleId="Headline1">
    <w:name w:val="Headline 1"/>
    <w:next w:val="Normale"/>
    <w:rsid w:val="00A818BB"/>
    <w:pPr>
      <w:suppressAutoHyphens/>
    </w:pPr>
    <w:rPr>
      <w:rFonts w:ascii="Helvetica" w:eastAsia="Times New Roman" w:hAnsi="Helvetica" w:cs="Helvetica"/>
      <w:b/>
      <w:bCs/>
      <w:sz w:val="40"/>
      <w:szCs w:val="40"/>
      <w:lang w:val="de-AT" w:eastAsia="ar-SA"/>
    </w:rPr>
  </w:style>
  <w:style w:type="paragraph" w:customStyle="1" w:styleId="Text">
    <w:name w:val="Text"/>
    <w:rsid w:val="00A818BB"/>
    <w:pPr>
      <w:suppressAutoHyphens/>
      <w:jc w:val="both"/>
    </w:pPr>
    <w:rPr>
      <w:rFonts w:ascii="Arial" w:eastAsia="Times New Roman" w:hAnsi="Arial" w:cs="Arial"/>
      <w:color w:val="FF00FF"/>
      <w:sz w:val="19"/>
      <w:szCs w:val="19"/>
      <w:lang w:val="en-GB" w:eastAsia="ar-SA"/>
    </w:rPr>
  </w:style>
  <w:style w:type="paragraph" w:customStyle="1" w:styleId="Head1Line">
    <w:name w:val="Head 1. Line"/>
    <w:rsid w:val="00A818BB"/>
    <w:pPr>
      <w:tabs>
        <w:tab w:val="left" w:pos="1418"/>
      </w:tabs>
      <w:suppressAutoHyphens/>
    </w:pPr>
    <w:rPr>
      <w:rFonts w:ascii="Helvetica" w:eastAsia="Times New Roman" w:hAnsi="Helvetica" w:cs="Helvetica"/>
      <w:sz w:val="19"/>
      <w:szCs w:val="19"/>
      <w:lang w:val="de-AT" w:eastAsia="ar-SA"/>
    </w:rPr>
  </w:style>
  <w:style w:type="paragraph" w:customStyle="1" w:styleId="HeadFollowLines">
    <w:name w:val="Head Follow Lines"/>
    <w:basedOn w:val="Head1Line"/>
    <w:rsid w:val="00A818BB"/>
  </w:style>
  <w:style w:type="paragraph" w:customStyle="1" w:styleId="NormaleWeb1">
    <w:name w:val="Normale (Web)1"/>
    <w:basedOn w:val="Normale"/>
    <w:rsid w:val="00A818BB"/>
    <w:pPr>
      <w:spacing w:before="280" w:after="280" w:line="240" w:lineRule="auto"/>
    </w:pPr>
    <w:rPr>
      <w:rFonts w:ascii="Arial Unicode MS" w:hAnsi="Arial Unicode MS" w:cs="Arial Unicode MS"/>
      <w:kern w:val="0"/>
      <w:sz w:val="24"/>
      <w:szCs w:val="24"/>
      <w:lang w:val="en-GB"/>
    </w:rPr>
  </w:style>
  <w:style w:type="paragraph" w:customStyle="1" w:styleId="Headline">
    <w:name w:val="Headline"/>
    <w:basedOn w:val="Head1Line"/>
    <w:next w:val="Normale"/>
    <w:rsid w:val="00A818BB"/>
    <w:pPr>
      <w:tabs>
        <w:tab w:val="clear" w:pos="1418"/>
      </w:tabs>
      <w:spacing w:after="200"/>
    </w:pPr>
    <w:rPr>
      <w:rFonts w:ascii="Trebuchet MS Bold" w:hAnsi="Trebuchet MS Bold" w:cs="Times New Roman"/>
      <w:color w:val="003777"/>
      <w:sz w:val="60"/>
      <w:szCs w:val="24"/>
      <w:lang w:val="de-DE"/>
    </w:rPr>
  </w:style>
  <w:style w:type="paragraph" w:customStyle="1" w:styleId="Headline2">
    <w:name w:val="Headline 2"/>
    <w:basedOn w:val="Normale"/>
    <w:rsid w:val="00A818BB"/>
    <w:pPr>
      <w:tabs>
        <w:tab w:val="left" w:pos="1843"/>
      </w:tabs>
      <w:spacing w:after="200" w:line="240" w:lineRule="auto"/>
      <w:ind w:left="1843" w:hanging="1843"/>
    </w:pPr>
    <w:rPr>
      <w:rFonts w:ascii="Trebuchet MS Bold" w:hAnsi="Trebuchet MS Bold" w:cs="Trebuchet MS Bold"/>
      <w:color w:val="262727"/>
      <w:kern w:val="0"/>
      <w:sz w:val="32"/>
      <w:szCs w:val="24"/>
      <w:lang w:val="de-DE"/>
    </w:rPr>
  </w:style>
  <w:style w:type="paragraph" w:customStyle="1" w:styleId="DateandVenue">
    <w:name w:val="Date and Venue"/>
    <w:next w:val="Normale"/>
    <w:rsid w:val="00A818BB"/>
    <w:pPr>
      <w:tabs>
        <w:tab w:val="left" w:pos="0"/>
      </w:tabs>
      <w:suppressAutoHyphens/>
      <w:spacing w:after="100"/>
      <w:jc w:val="both"/>
    </w:pPr>
    <w:rPr>
      <w:rFonts w:ascii="Trebuchet MS Bold" w:eastAsia="Times New Roman" w:hAnsi="Trebuchet MS Bold" w:cs="Trebuchet MS Bold"/>
      <w:color w:val="003777"/>
      <w:szCs w:val="24"/>
      <w:lang w:val="de-DE" w:eastAsia="ar-SA"/>
    </w:rPr>
  </w:style>
  <w:style w:type="paragraph" w:customStyle="1" w:styleId="Entry1withLine">
    <w:name w:val="Entry 1 with Line"/>
    <w:next w:val="Normale"/>
    <w:rsid w:val="00A818BB"/>
    <w:pPr>
      <w:pBdr>
        <w:bottom w:val="single" w:sz="4" w:space="10" w:color="000000"/>
      </w:pBdr>
      <w:tabs>
        <w:tab w:val="left" w:pos="1843"/>
        <w:tab w:val="left" w:pos="2124"/>
        <w:tab w:val="left" w:pos="2832"/>
        <w:tab w:val="left" w:pos="6980"/>
      </w:tabs>
      <w:suppressAutoHyphens/>
      <w:spacing w:after="200"/>
    </w:pPr>
    <w:rPr>
      <w:rFonts w:ascii="Trebuchet MS" w:eastAsia="Times New Roman" w:hAnsi="Trebuchet MS" w:cs="Trebuchet MS"/>
      <w:color w:val="262727"/>
      <w:szCs w:val="24"/>
      <w:lang w:val="de-DE" w:eastAsia="ar-SA"/>
    </w:rPr>
  </w:style>
  <w:style w:type="paragraph" w:customStyle="1" w:styleId="Entry1">
    <w:name w:val="Entry 1"/>
    <w:next w:val="Normale"/>
    <w:rsid w:val="00A818BB"/>
    <w:pPr>
      <w:tabs>
        <w:tab w:val="left" w:pos="1843"/>
      </w:tabs>
      <w:suppressAutoHyphens/>
      <w:spacing w:after="100"/>
    </w:pPr>
    <w:rPr>
      <w:rFonts w:ascii="Trebuchet MS" w:eastAsia="Times New Roman" w:hAnsi="Trebuchet MS" w:cs="Trebuchet MS"/>
      <w:color w:val="262727"/>
      <w:szCs w:val="24"/>
      <w:lang w:val="de-DE" w:eastAsia="ar-SA"/>
    </w:rPr>
  </w:style>
  <w:style w:type="paragraph" w:customStyle="1" w:styleId="NameofEvent">
    <w:name w:val="Name of Event"/>
    <w:next w:val="Normale"/>
    <w:rsid w:val="00A818BB"/>
    <w:pPr>
      <w:suppressAutoHyphens/>
      <w:spacing w:after="100"/>
    </w:pPr>
    <w:rPr>
      <w:rFonts w:ascii="Trebuchet MS Bold" w:eastAsia="Times New Roman" w:hAnsi="Trebuchet MS Bold" w:cs="Trebuchet MS Bold"/>
      <w:color w:val="262727"/>
      <w:sz w:val="24"/>
      <w:szCs w:val="24"/>
      <w:lang w:val="de-DE" w:eastAsia="ar-SA"/>
    </w:rPr>
  </w:style>
  <w:style w:type="paragraph" w:customStyle="1" w:styleId="NameofEventDate">
    <w:name w:val="Name of Event Date"/>
    <w:rsid w:val="00A818BB"/>
    <w:pPr>
      <w:pBdr>
        <w:bottom w:val="single" w:sz="4" w:space="1" w:color="000080"/>
      </w:pBdr>
      <w:suppressAutoHyphens/>
      <w:spacing w:after="200"/>
    </w:pPr>
    <w:rPr>
      <w:rFonts w:ascii="Trebuchet MS" w:eastAsia="Times New Roman" w:hAnsi="Trebuchet MS" w:cs="Trebuchet MS"/>
      <w:color w:val="262727"/>
      <w:sz w:val="18"/>
      <w:szCs w:val="24"/>
      <w:lang w:val="de-DE" w:eastAsia="ar-SA"/>
    </w:rPr>
  </w:style>
  <w:style w:type="paragraph" w:customStyle="1" w:styleId="Textedebulles">
    <w:name w:val="Texte de bulles"/>
    <w:basedOn w:val="Normale"/>
    <w:rsid w:val="00A818BB"/>
    <w:pPr>
      <w:spacing w:after="200" w:line="240" w:lineRule="auto"/>
    </w:pPr>
    <w:rPr>
      <w:rFonts w:ascii="Tahoma" w:hAnsi="Tahoma" w:cs="Tahoma"/>
      <w:kern w:val="0"/>
      <w:sz w:val="16"/>
      <w:szCs w:val="16"/>
      <w:lang w:val="en-GB"/>
    </w:rPr>
  </w:style>
  <w:style w:type="paragraph" w:customStyle="1" w:styleId="BulletNormal">
    <w:name w:val="Bullet Normal"/>
    <w:rsid w:val="00A818BB"/>
    <w:pPr>
      <w:numPr>
        <w:numId w:val="7"/>
      </w:numPr>
      <w:tabs>
        <w:tab w:val="left" w:pos="567"/>
      </w:tabs>
      <w:suppressAutoHyphens/>
      <w:spacing w:after="200"/>
    </w:pPr>
    <w:rPr>
      <w:rFonts w:ascii="Cambria" w:eastAsia="Times New Roman" w:hAnsi="Cambria" w:cs="Cambria"/>
      <w:sz w:val="24"/>
      <w:szCs w:val="24"/>
      <w:lang w:val="de-DE" w:eastAsia="ar-SA"/>
    </w:rPr>
  </w:style>
  <w:style w:type="paragraph" w:customStyle="1" w:styleId="Objetducommentaire">
    <w:name w:val="Objet du commentaire"/>
    <w:basedOn w:val="Commentaire"/>
    <w:next w:val="Commentaire"/>
    <w:rsid w:val="00A818BB"/>
    <w:rPr>
      <w:b/>
      <w:bCs/>
    </w:rPr>
  </w:style>
  <w:style w:type="paragraph" w:customStyle="1" w:styleId="StyleStyleHeading2Bold10pt">
    <w:name w:val="Style Style Heading 2 + Bold + 10 pt"/>
    <w:basedOn w:val="Normale"/>
    <w:rsid w:val="00A818BB"/>
    <w:pPr>
      <w:keepNext/>
      <w:tabs>
        <w:tab w:val="num" w:pos="2500"/>
      </w:tabs>
      <w:spacing w:after="240" w:line="240" w:lineRule="auto"/>
      <w:ind w:left="2500" w:hanging="360"/>
    </w:pPr>
    <w:rPr>
      <w:rFonts w:ascii="Trebuchet MS" w:hAnsi="Trebuchet MS"/>
      <w:b/>
      <w:bCs/>
      <w:color w:val="0F3277"/>
      <w:kern w:val="0"/>
      <w:sz w:val="24"/>
      <w:szCs w:val="28"/>
      <w:lang w:val="en-GB"/>
    </w:rPr>
  </w:style>
  <w:style w:type="paragraph" w:customStyle="1" w:styleId="Corpsdetexte2">
    <w:name w:val="Corps de texte 2"/>
    <w:basedOn w:val="Normale"/>
    <w:rsid w:val="00A818BB"/>
    <w:pPr>
      <w:spacing w:after="120" w:line="360" w:lineRule="auto"/>
    </w:pPr>
    <w:rPr>
      <w:kern w:val="0"/>
      <w:sz w:val="22"/>
      <w:szCs w:val="24"/>
      <w:lang w:val="en-GB"/>
    </w:rPr>
  </w:style>
  <w:style w:type="paragraph" w:customStyle="1" w:styleId="Revisione1">
    <w:name w:val="Revisione1"/>
    <w:rsid w:val="00A818BB"/>
    <w:pPr>
      <w:suppressAutoHyphens/>
    </w:pPr>
    <w:rPr>
      <w:rFonts w:ascii="Cambria" w:eastAsia="Times New Roman" w:hAnsi="Cambria" w:cs="Cambria"/>
      <w:sz w:val="24"/>
      <w:szCs w:val="24"/>
      <w:lang w:val="en-GB" w:eastAsia="ar-SA"/>
    </w:rPr>
  </w:style>
  <w:style w:type="paragraph" w:customStyle="1" w:styleId="msolistparagraph0">
    <w:name w:val="msolistparagraph"/>
    <w:basedOn w:val="Normale"/>
    <w:rsid w:val="00A818BB"/>
    <w:pPr>
      <w:spacing w:line="240" w:lineRule="auto"/>
      <w:ind w:left="720"/>
    </w:pPr>
    <w:rPr>
      <w:rFonts w:ascii="Times New Roman" w:hAnsi="Times New Roman"/>
      <w:kern w:val="0"/>
      <w:sz w:val="24"/>
      <w:szCs w:val="24"/>
      <w:lang w:val="da-DK"/>
    </w:rPr>
  </w:style>
  <w:style w:type="paragraph" w:customStyle="1" w:styleId="Rvision">
    <w:name w:val="Révision"/>
    <w:rsid w:val="00A818BB"/>
    <w:pPr>
      <w:suppressAutoHyphens/>
    </w:pPr>
    <w:rPr>
      <w:rFonts w:ascii="Cambria" w:eastAsia="Times New Roman" w:hAnsi="Cambria" w:cs="Cambria"/>
      <w:sz w:val="24"/>
      <w:szCs w:val="24"/>
      <w:lang w:val="en-GB" w:eastAsia="ar-SA"/>
    </w:rPr>
  </w:style>
  <w:style w:type="paragraph" w:customStyle="1" w:styleId="Paragraphedeliste">
    <w:name w:val="Paragraphe de liste"/>
    <w:basedOn w:val="Normale"/>
    <w:rsid w:val="00A818BB"/>
    <w:pPr>
      <w:spacing w:before="120"/>
      <w:ind w:left="720"/>
    </w:pPr>
    <w:rPr>
      <w:kern w:val="0"/>
      <w:lang w:val="fr-FR"/>
    </w:rPr>
  </w:style>
  <w:style w:type="paragraph" w:customStyle="1" w:styleId="Testocommento1">
    <w:name w:val="Testo commento1"/>
    <w:basedOn w:val="Normale"/>
    <w:rsid w:val="00A818BB"/>
    <w:pPr>
      <w:spacing w:after="200" w:line="240" w:lineRule="auto"/>
    </w:pPr>
    <w:rPr>
      <w:rFonts w:cs="Cambria"/>
      <w:kern w:val="0"/>
      <w:lang w:val="en-GB"/>
    </w:rPr>
  </w:style>
  <w:style w:type="character" w:customStyle="1" w:styleId="CommentSubjectChar1">
    <w:name w:val="Comment Subject Char1"/>
    <w:basedOn w:val="TestocommentoCarattere"/>
    <w:rsid w:val="00A818BB"/>
    <w:rPr>
      <w:rFonts w:ascii="Cambria" w:eastAsia="Times New Roman" w:hAnsi="Cambria" w:cs="Cambria"/>
      <w:b/>
      <w:bCs/>
      <w:kern w:val="28"/>
      <w:sz w:val="20"/>
      <w:szCs w:val="20"/>
      <w:lang w:val="en-GB" w:eastAsia="ar-SA" w:bidi="ar-SA"/>
    </w:rPr>
  </w:style>
  <w:style w:type="paragraph" w:customStyle="1" w:styleId="Citazioneintensa1">
    <w:name w:val="Citazione intensa1"/>
    <w:basedOn w:val="Normale"/>
    <w:next w:val="Normale"/>
    <w:uiPriority w:val="30"/>
    <w:qFormat/>
    <w:rsid w:val="00A818BB"/>
    <w:pPr>
      <w:pBdr>
        <w:top w:val="single" w:sz="4" w:space="10" w:color="4F81BD"/>
        <w:bottom w:val="single" w:sz="4" w:space="10" w:color="4F81BD"/>
      </w:pBdr>
      <w:spacing w:before="360" w:after="360"/>
      <w:ind w:left="864" w:right="864"/>
      <w:jc w:val="center"/>
    </w:pPr>
    <w:rPr>
      <w:i/>
      <w:iCs/>
      <w:color w:val="4F81BD"/>
    </w:rPr>
  </w:style>
  <w:style w:type="character" w:customStyle="1" w:styleId="CitazioneintensaCarattere">
    <w:name w:val="Citazione intensa Carattere"/>
    <w:basedOn w:val="Carpredefinitoparagrafo"/>
    <w:link w:val="Citazioneintensa"/>
    <w:uiPriority w:val="30"/>
    <w:rsid w:val="00A818BB"/>
    <w:rPr>
      <w:rFonts w:ascii="Arial" w:eastAsia="Times New Roman" w:hAnsi="Arial" w:cs="Arial"/>
      <w:i/>
      <w:iCs/>
      <w:color w:val="4F81BD"/>
      <w:kern w:val="28"/>
      <w:sz w:val="20"/>
      <w:szCs w:val="20"/>
      <w:lang w:eastAsia="ar-SA"/>
    </w:rPr>
  </w:style>
  <w:style w:type="table" w:customStyle="1" w:styleId="GridTable5DarkAccent12">
    <w:name w:val="Grid Table 5 Dark Accent 12"/>
    <w:basedOn w:val="Tabellanormale"/>
    <w:uiPriority w:val="50"/>
    <w:rsid w:val="00A818BB"/>
    <w:rPr>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paragraph" w:customStyle="1" w:styleId="font5">
    <w:name w:val="font5"/>
    <w:basedOn w:val="Normale"/>
    <w:rsid w:val="00A818BB"/>
    <w:pPr>
      <w:suppressAutoHyphens w:val="0"/>
      <w:spacing w:before="100" w:beforeAutospacing="1" w:after="100" w:afterAutospacing="1" w:line="240" w:lineRule="auto"/>
      <w:jc w:val="left"/>
    </w:pPr>
    <w:rPr>
      <w:rFonts w:ascii="Times New Roman" w:hAnsi="Times New Roman" w:cs="Times New Roman"/>
      <w:b/>
      <w:bCs/>
      <w:color w:val="000000"/>
      <w:kern w:val="0"/>
      <w:sz w:val="22"/>
      <w:szCs w:val="22"/>
      <w:lang w:eastAsia="it-IT"/>
    </w:rPr>
  </w:style>
  <w:style w:type="paragraph" w:customStyle="1" w:styleId="font6">
    <w:name w:val="font6"/>
    <w:basedOn w:val="Normale"/>
    <w:rsid w:val="00A818BB"/>
    <w:pPr>
      <w:suppressAutoHyphens w:val="0"/>
      <w:spacing w:before="100" w:beforeAutospacing="1" w:after="100" w:afterAutospacing="1" w:line="240" w:lineRule="auto"/>
      <w:jc w:val="left"/>
    </w:pPr>
    <w:rPr>
      <w:rFonts w:ascii="Times New Roman" w:hAnsi="Times New Roman" w:cs="Times New Roman"/>
      <w:color w:val="000000"/>
      <w:kern w:val="0"/>
      <w:lang w:eastAsia="it-IT"/>
    </w:rPr>
  </w:style>
  <w:style w:type="paragraph" w:customStyle="1" w:styleId="font7">
    <w:name w:val="font7"/>
    <w:basedOn w:val="Normale"/>
    <w:rsid w:val="00A818BB"/>
    <w:pPr>
      <w:suppressAutoHyphens w:val="0"/>
      <w:spacing w:before="100" w:beforeAutospacing="1" w:after="100" w:afterAutospacing="1" w:line="240" w:lineRule="auto"/>
      <w:jc w:val="left"/>
    </w:pPr>
    <w:rPr>
      <w:rFonts w:ascii="Times New Roman" w:hAnsi="Times New Roman" w:cs="Times New Roman"/>
      <w:color w:val="000000"/>
      <w:kern w:val="0"/>
      <w:sz w:val="18"/>
      <w:szCs w:val="18"/>
      <w:lang w:eastAsia="it-IT"/>
    </w:rPr>
  </w:style>
  <w:style w:type="paragraph" w:customStyle="1" w:styleId="font8">
    <w:name w:val="font8"/>
    <w:basedOn w:val="Normale"/>
    <w:rsid w:val="00A818BB"/>
    <w:pPr>
      <w:suppressAutoHyphens w:val="0"/>
      <w:spacing w:before="100" w:beforeAutospacing="1" w:after="100" w:afterAutospacing="1" w:line="240" w:lineRule="auto"/>
      <w:jc w:val="left"/>
    </w:pPr>
    <w:rPr>
      <w:rFonts w:ascii="Times New Roman" w:hAnsi="Times New Roman" w:cs="Times New Roman"/>
      <w:b/>
      <w:bCs/>
      <w:color w:val="800000"/>
      <w:kern w:val="0"/>
      <w:sz w:val="24"/>
      <w:szCs w:val="24"/>
      <w:lang w:eastAsia="it-IT"/>
    </w:rPr>
  </w:style>
  <w:style w:type="paragraph" w:customStyle="1" w:styleId="font9">
    <w:name w:val="font9"/>
    <w:basedOn w:val="Normale"/>
    <w:rsid w:val="00A818BB"/>
    <w:pPr>
      <w:suppressAutoHyphens w:val="0"/>
      <w:spacing w:before="100" w:beforeAutospacing="1" w:after="100" w:afterAutospacing="1" w:line="240" w:lineRule="auto"/>
      <w:jc w:val="left"/>
    </w:pPr>
    <w:rPr>
      <w:rFonts w:ascii="Times New Roman" w:hAnsi="Times New Roman" w:cs="Times New Roman"/>
      <w:color w:val="800000"/>
      <w:kern w:val="0"/>
      <w:sz w:val="24"/>
      <w:szCs w:val="24"/>
      <w:lang w:eastAsia="it-IT"/>
    </w:rPr>
  </w:style>
  <w:style w:type="paragraph" w:customStyle="1" w:styleId="font10">
    <w:name w:val="font10"/>
    <w:basedOn w:val="Normale"/>
    <w:rsid w:val="00A818BB"/>
    <w:pPr>
      <w:suppressAutoHyphens w:val="0"/>
      <w:spacing w:before="100" w:beforeAutospacing="1" w:after="100" w:afterAutospacing="1" w:line="240" w:lineRule="auto"/>
      <w:jc w:val="left"/>
    </w:pPr>
    <w:rPr>
      <w:rFonts w:ascii="Times New Roman" w:hAnsi="Times New Roman" w:cs="Times New Roman"/>
      <w:b/>
      <w:bCs/>
      <w:color w:val="800000"/>
      <w:kern w:val="0"/>
      <w:sz w:val="22"/>
      <w:szCs w:val="22"/>
      <w:lang w:eastAsia="it-IT"/>
    </w:rPr>
  </w:style>
  <w:style w:type="paragraph" w:customStyle="1" w:styleId="font11">
    <w:name w:val="font11"/>
    <w:basedOn w:val="Normale"/>
    <w:rsid w:val="00A818BB"/>
    <w:pPr>
      <w:suppressAutoHyphens w:val="0"/>
      <w:spacing w:before="100" w:beforeAutospacing="1" w:after="100" w:afterAutospacing="1" w:line="240" w:lineRule="auto"/>
      <w:jc w:val="left"/>
    </w:pPr>
    <w:rPr>
      <w:rFonts w:ascii="Tahoma" w:hAnsi="Tahoma" w:cs="Tahoma"/>
      <w:color w:val="000000"/>
      <w:kern w:val="0"/>
      <w:sz w:val="18"/>
      <w:szCs w:val="18"/>
      <w:lang w:eastAsia="it-IT"/>
    </w:rPr>
  </w:style>
  <w:style w:type="paragraph" w:customStyle="1" w:styleId="font12">
    <w:name w:val="font12"/>
    <w:basedOn w:val="Normale"/>
    <w:rsid w:val="00A818BB"/>
    <w:pPr>
      <w:suppressAutoHyphens w:val="0"/>
      <w:spacing w:before="100" w:beforeAutospacing="1" w:after="100" w:afterAutospacing="1" w:line="240" w:lineRule="auto"/>
      <w:jc w:val="left"/>
    </w:pPr>
    <w:rPr>
      <w:rFonts w:ascii="Tahoma" w:hAnsi="Tahoma" w:cs="Tahoma"/>
      <w:color w:val="000000"/>
      <w:kern w:val="0"/>
      <w:sz w:val="18"/>
      <w:szCs w:val="18"/>
      <w:lang w:eastAsia="it-IT"/>
    </w:rPr>
  </w:style>
  <w:style w:type="paragraph" w:customStyle="1" w:styleId="font13">
    <w:name w:val="font13"/>
    <w:basedOn w:val="Normale"/>
    <w:rsid w:val="00A818BB"/>
    <w:pPr>
      <w:suppressAutoHyphens w:val="0"/>
      <w:spacing w:before="100" w:beforeAutospacing="1" w:after="100" w:afterAutospacing="1" w:line="240" w:lineRule="auto"/>
      <w:jc w:val="left"/>
    </w:pPr>
    <w:rPr>
      <w:rFonts w:ascii="Times New Roman" w:hAnsi="Times New Roman" w:cs="Times New Roman"/>
      <w:b/>
      <w:bCs/>
      <w:color w:val="800000"/>
      <w:kern w:val="0"/>
      <w:sz w:val="24"/>
      <w:szCs w:val="24"/>
      <w:u w:val="single"/>
      <w:lang w:eastAsia="it-IT"/>
    </w:rPr>
  </w:style>
  <w:style w:type="paragraph" w:customStyle="1" w:styleId="xl70">
    <w:name w:val="xl70"/>
    <w:basedOn w:val="Normale"/>
    <w:rsid w:val="00A818BB"/>
    <w:pPr>
      <w:suppressAutoHyphens w:val="0"/>
      <w:spacing w:before="100" w:beforeAutospacing="1" w:after="100" w:afterAutospacing="1" w:line="240" w:lineRule="auto"/>
      <w:jc w:val="left"/>
    </w:pPr>
    <w:rPr>
      <w:rFonts w:ascii="Times New Roman" w:hAnsi="Times New Roman" w:cs="Times New Roman"/>
      <w:b/>
      <w:bCs/>
      <w:color w:val="800000"/>
      <w:kern w:val="0"/>
      <w:sz w:val="24"/>
      <w:szCs w:val="24"/>
      <w:lang w:eastAsia="it-IT"/>
    </w:rPr>
  </w:style>
  <w:style w:type="paragraph" w:customStyle="1" w:styleId="xl71">
    <w:name w:val="xl71"/>
    <w:basedOn w:val="Normale"/>
    <w:rsid w:val="00A818BB"/>
    <w:pPr>
      <w:suppressAutoHyphens w:val="0"/>
      <w:spacing w:before="100" w:beforeAutospacing="1" w:after="100" w:afterAutospacing="1" w:line="240" w:lineRule="auto"/>
      <w:jc w:val="center"/>
      <w:textAlignment w:val="center"/>
    </w:pPr>
    <w:rPr>
      <w:rFonts w:ascii="Times New Roman" w:hAnsi="Times New Roman" w:cs="Times New Roman"/>
      <w:color w:val="800000"/>
      <w:kern w:val="0"/>
      <w:sz w:val="24"/>
      <w:szCs w:val="24"/>
      <w:lang w:eastAsia="it-IT"/>
    </w:rPr>
  </w:style>
  <w:style w:type="paragraph" w:customStyle="1" w:styleId="xl72">
    <w:name w:val="xl72"/>
    <w:basedOn w:val="Normale"/>
    <w:rsid w:val="00A818BB"/>
    <w:pPr>
      <w:suppressAutoHyphens w:val="0"/>
      <w:spacing w:before="100" w:beforeAutospacing="1" w:after="100" w:afterAutospacing="1" w:line="240" w:lineRule="auto"/>
      <w:jc w:val="left"/>
    </w:pPr>
    <w:rPr>
      <w:rFonts w:ascii="Times New Roman" w:hAnsi="Times New Roman" w:cs="Times New Roman"/>
      <w:color w:val="800000"/>
      <w:kern w:val="0"/>
      <w:sz w:val="24"/>
      <w:szCs w:val="24"/>
      <w:lang w:eastAsia="it-IT"/>
    </w:rPr>
  </w:style>
  <w:style w:type="paragraph" w:customStyle="1" w:styleId="xl73">
    <w:name w:val="xl73"/>
    <w:basedOn w:val="Normale"/>
    <w:rsid w:val="00A818BB"/>
    <w:pPr>
      <w:suppressAutoHyphens w:val="0"/>
      <w:spacing w:before="100" w:beforeAutospacing="1" w:after="100" w:afterAutospacing="1" w:line="240" w:lineRule="auto"/>
      <w:jc w:val="center"/>
    </w:pPr>
    <w:rPr>
      <w:rFonts w:ascii="Times New Roman" w:hAnsi="Times New Roman" w:cs="Times New Roman"/>
      <w:color w:val="800000"/>
      <w:kern w:val="0"/>
      <w:sz w:val="24"/>
      <w:szCs w:val="24"/>
      <w:lang w:eastAsia="it-IT"/>
    </w:rPr>
  </w:style>
  <w:style w:type="paragraph" w:customStyle="1" w:styleId="xl74">
    <w:name w:val="xl74"/>
    <w:basedOn w:val="Normale"/>
    <w:rsid w:val="00A818BB"/>
    <w:pPr>
      <w:suppressAutoHyphens w:val="0"/>
      <w:spacing w:before="100" w:beforeAutospacing="1" w:after="100" w:afterAutospacing="1" w:line="240" w:lineRule="auto"/>
      <w:jc w:val="left"/>
    </w:pPr>
    <w:rPr>
      <w:rFonts w:ascii="Times New Roman" w:hAnsi="Times New Roman" w:cs="Times New Roman"/>
      <w:color w:val="800000"/>
      <w:kern w:val="0"/>
      <w:sz w:val="28"/>
      <w:szCs w:val="28"/>
      <w:lang w:eastAsia="it-IT"/>
    </w:rPr>
  </w:style>
  <w:style w:type="paragraph" w:customStyle="1" w:styleId="xl75">
    <w:name w:val="xl75"/>
    <w:basedOn w:val="Normale"/>
    <w:rsid w:val="00A818BB"/>
    <w:pPr>
      <w:suppressAutoHyphens w:val="0"/>
      <w:spacing w:before="100" w:beforeAutospacing="1" w:after="100" w:afterAutospacing="1" w:line="240" w:lineRule="auto"/>
      <w:jc w:val="left"/>
    </w:pPr>
    <w:rPr>
      <w:rFonts w:ascii="Times New Roman" w:hAnsi="Times New Roman" w:cs="Times New Roman"/>
      <w:kern w:val="0"/>
      <w:sz w:val="24"/>
      <w:szCs w:val="24"/>
      <w:lang w:eastAsia="it-IT"/>
    </w:rPr>
  </w:style>
  <w:style w:type="paragraph" w:customStyle="1" w:styleId="xl76">
    <w:name w:val="xl76"/>
    <w:basedOn w:val="Normale"/>
    <w:rsid w:val="00A818BB"/>
    <w:pPr>
      <w:suppressAutoHyphens w:val="0"/>
      <w:spacing w:before="100" w:beforeAutospacing="1" w:after="100" w:afterAutospacing="1" w:line="240" w:lineRule="auto"/>
      <w:jc w:val="left"/>
    </w:pPr>
    <w:rPr>
      <w:rFonts w:ascii="Times New Roman" w:hAnsi="Times New Roman" w:cs="Times New Roman"/>
      <w:kern w:val="0"/>
      <w:sz w:val="24"/>
      <w:szCs w:val="24"/>
      <w:lang w:eastAsia="it-IT"/>
    </w:rPr>
  </w:style>
  <w:style w:type="paragraph" w:customStyle="1" w:styleId="xl77">
    <w:name w:val="xl77"/>
    <w:basedOn w:val="Normale"/>
    <w:rsid w:val="00A818BB"/>
    <w:pPr>
      <w:suppressAutoHyphens w:val="0"/>
      <w:spacing w:before="100" w:beforeAutospacing="1" w:after="100" w:afterAutospacing="1" w:line="240" w:lineRule="auto"/>
      <w:jc w:val="left"/>
    </w:pPr>
    <w:rPr>
      <w:rFonts w:ascii="Times New Roman" w:hAnsi="Times New Roman" w:cs="Times New Roman"/>
      <w:kern w:val="0"/>
      <w:sz w:val="24"/>
      <w:szCs w:val="24"/>
      <w:lang w:eastAsia="it-IT"/>
    </w:rPr>
  </w:style>
  <w:style w:type="paragraph" w:customStyle="1" w:styleId="xl78">
    <w:name w:val="xl78"/>
    <w:basedOn w:val="Normale"/>
    <w:rsid w:val="00A818BB"/>
    <w:pPr>
      <w:suppressAutoHyphens w:val="0"/>
      <w:spacing w:before="100" w:beforeAutospacing="1" w:after="100" w:afterAutospacing="1" w:line="240" w:lineRule="auto"/>
      <w:jc w:val="left"/>
      <w:textAlignment w:val="top"/>
    </w:pPr>
    <w:rPr>
      <w:rFonts w:ascii="Times New Roman" w:hAnsi="Times New Roman" w:cs="Times New Roman"/>
      <w:kern w:val="0"/>
      <w:sz w:val="24"/>
      <w:szCs w:val="24"/>
      <w:lang w:eastAsia="it-IT"/>
    </w:rPr>
  </w:style>
  <w:style w:type="paragraph" w:customStyle="1" w:styleId="xl79">
    <w:name w:val="xl79"/>
    <w:basedOn w:val="Normale"/>
    <w:rsid w:val="00A818BB"/>
    <w:pPr>
      <w:pBdr>
        <w:left w:val="single" w:sz="8" w:space="0" w:color="808080"/>
      </w:pBdr>
      <w:suppressAutoHyphens w:val="0"/>
      <w:spacing w:before="100" w:beforeAutospacing="1" w:after="100" w:afterAutospacing="1" w:line="240" w:lineRule="auto"/>
      <w:jc w:val="left"/>
    </w:pPr>
    <w:rPr>
      <w:rFonts w:ascii="Times New Roman" w:hAnsi="Times New Roman" w:cs="Times New Roman"/>
      <w:kern w:val="0"/>
      <w:sz w:val="24"/>
      <w:szCs w:val="24"/>
      <w:lang w:eastAsia="it-IT"/>
    </w:rPr>
  </w:style>
  <w:style w:type="paragraph" w:customStyle="1" w:styleId="xl80">
    <w:name w:val="xl80"/>
    <w:basedOn w:val="Normale"/>
    <w:rsid w:val="00A818BB"/>
    <w:pPr>
      <w:suppressAutoHyphens w:val="0"/>
      <w:spacing w:before="100" w:beforeAutospacing="1" w:after="100" w:afterAutospacing="1" w:line="240" w:lineRule="auto"/>
      <w:jc w:val="left"/>
    </w:pPr>
    <w:rPr>
      <w:rFonts w:ascii="Times New Roman" w:hAnsi="Times New Roman" w:cs="Times New Roman"/>
      <w:kern w:val="0"/>
      <w:sz w:val="24"/>
      <w:szCs w:val="24"/>
      <w:lang w:eastAsia="it-IT"/>
    </w:rPr>
  </w:style>
  <w:style w:type="paragraph" w:customStyle="1" w:styleId="xl81">
    <w:name w:val="xl81"/>
    <w:basedOn w:val="Normale"/>
    <w:rsid w:val="00A818BB"/>
    <w:pPr>
      <w:suppressAutoHyphens w:val="0"/>
      <w:spacing w:before="100" w:beforeAutospacing="1" w:after="100" w:afterAutospacing="1" w:line="240" w:lineRule="auto"/>
      <w:jc w:val="center"/>
    </w:pPr>
    <w:rPr>
      <w:rFonts w:ascii="Times New Roman" w:hAnsi="Times New Roman" w:cs="Times New Roman"/>
      <w:b/>
      <w:bCs/>
      <w:color w:val="800000"/>
      <w:kern w:val="0"/>
      <w:sz w:val="28"/>
      <w:szCs w:val="28"/>
      <w:lang w:eastAsia="it-IT"/>
    </w:rPr>
  </w:style>
  <w:style w:type="paragraph" w:customStyle="1" w:styleId="xl82">
    <w:name w:val="xl82"/>
    <w:basedOn w:val="Normale"/>
    <w:rsid w:val="00A818BB"/>
    <w:pPr>
      <w:suppressAutoHyphens w:val="0"/>
      <w:spacing w:before="100" w:beforeAutospacing="1" w:after="100" w:afterAutospacing="1" w:line="240" w:lineRule="auto"/>
      <w:jc w:val="center"/>
    </w:pPr>
    <w:rPr>
      <w:rFonts w:ascii="Times New Roman" w:hAnsi="Times New Roman" w:cs="Times New Roman"/>
      <w:i/>
      <w:iCs/>
      <w:color w:val="800000"/>
      <w:kern w:val="0"/>
      <w:sz w:val="24"/>
      <w:szCs w:val="24"/>
      <w:lang w:eastAsia="it-IT"/>
    </w:rPr>
  </w:style>
  <w:style w:type="paragraph" w:customStyle="1" w:styleId="xl83">
    <w:name w:val="xl83"/>
    <w:basedOn w:val="Normale"/>
    <w:rsid w:val="00A818BB"/>
    <w:pPr>
      <w:pBdr>
        <w:bottom w:val="single" w:sz="8" w:space="0" w:color="808080"/>
        <w:right w:val="single" w:sz="4" w:space="0" w:color="000000"/>
      </w:pBdr>
      <w:shd w:val="clear" w:color="FFFFFF" w:fill="FFFFCC"/>
      <w:suppressAutoHyphens w:val="0"/>
      <w:spacing w:before="100" w:beforeAutospacing="1" w:after="100" w:afterAutospacing="1" w:line="240" w:lineRule="auto"/>
      <w:jc w:val="center"/>
      <w:textAlignment w:val="center"/>
    </w:pPr>
    <w:rPr>
      <w:rFonts w:ascii="Times New Roman" w:hAnsi="Times New Roman" w:cs="Times New Roman"/>
      <w:kern w:val="0"/>
      <w:sz w:val="24"/>
      <w:szCs w:val="24"/>
      <w:lang w:eastAsia="it-IT"/>
    </w:rPr>
  </w:style>
  <w:style w:type="paragraph" w:customStyle="1" w:styleId="xl84">
    <w:name w:val="xl84"/>
    <w:basedOn w:val="Normale"/>
    <w:rsid w:val="00A818BB"/>
    <w:pPr>
      <w:pBdr>
        <w:left w:val="single" w:sz="4" w:space="0" w:color="000000"/>
        <w:bottom w:val="single" w:sz="8" w:space="0" w:color="808080"/>
        <w:right w:val="single" w:sz="8" w:space="0" w:color="808080"/>
      </w:pBdr>
      <w:shd w:val="clear" w:color="FFFFFF" w:fill="FFFFCC"/>
      <w:suppressAutoHyphens w:val="0"/>
      <w:spacing w:before="100" w:beforeAutospacing="1" w:after="100" w:afterAutospacing="1" w:line="240" w:lineRule="auto"/>
      <w:jc w:val="center"/>
      <w:textAlignment w:val="center"/>
    </w:pPr>
    <w:rPr>
      <w:rFonts w:ascii="Times New Roman" w:hAnsi="Times New Roman" w:cs="Times New Roman"/>
      <w:kern w:val="0"/>
      <w:sz w:val="24"/>
      <w:szCs w:val="24"/>
      <w:lang w:eastAsia="it-IT"/>
    </w:rPr>
  </w:style>
  <w:style w:type="paragraph" w:customStyle="1" w:styleId="xl85">
    <w:name w:val="xl85"/>
    <w:basedOn w:val="Normale"/>
    <w:rsid w:val="00A818BB"/>
    <w:pPr>
      <w:suppressAutoHyphens w:val="0"/>
      <w:spacing w:before="100" w:beforeAutospacing="1" w:after="100" w:afterAutospacing="1" w:line="240" w:lineRule="auto"/>
      <w:textAlignment w:val="center"/>
    </w:pPr>
    <w:rPr>
      <w:rFonts w:ascii="Times New Roman" w:hAnsi="Times New Roman" w:cs="Times New Roman"/>
      <w:b/>
      <w:bCs/>
      <w:color w:val="800000"/>
      <w:kern w:val="0"/>
      <w:sz w:val="28"/>
      <w:szCs w:val="28"/>
      <w:lang w:eastAsia="it-IT"/>
    </w:rPr>
  </w:style>
  <w:style w:type="paragraph" w:customStyle="1" w:styleId="xl86">
    <w:name w:val="xl86"/>
    <w:basedOn w:val="Normale"/>
    <w:rsid w:val="00A818BB"/>
    <w:pPr>
      <w:pBdr>
        <w:top w:val="single" w:sz="4" w:space="0" w:color="000000"/>
        <w:left w:val="single" w:sz="4" w:space="0" w:color="000000"/>
        <w:bottom w:val="single" w:sz="4" w:space="0" w:color="000000"/>
        <w:right w:val="single" w:sz="4" w:space="0" w:color="000000"/>
      </w:pBdr>
      <w:shd w:val="clear" w:color="FFFFFF" w:fill="FFFFCC"/>
      <w:suppressAutoHyphens w:val="0"/>
      <w:spacing w:before="100" w:beforeAutospacing="1" w:after="100" w:afterAutospacing="1" w:line="240" w:lineRule="auto"/>
      <w:jc w:val="left"/>
      <w:textAlignment w:val="center"/>
    </w:pPr>
    <w:rPr>
      <w:rFonts w:ascii="Times New Roman" w:hAnsi="Times New Roman" w:cs="Times New Roman"/>
      <w:b/>
      <w:bCs/>
      <w:color w:val="800000"/>
      <w:kern w:val="0"/>
      <w:sz w:val="24"/>
      <w:szCs w:val="24"/>
      <w:lang w:eastAsia="it-IT"/>
    </w:rPr>
  </w:style>
  <w:style w:type="paragraph" w:customStyle="1" w:styleId="xl87">
    <w:name w:val="xl87"/>
    <w:basedOn w:val="Normale"/>
    <w:rsid w:val="00A818BB"/>
    <w:pPr>
      <w:pBdr>
        <w:top w:val="single" w:sz="4" w:space="0" w:color="000000"/>
        <w:left w:val="single" w:sz="4" w:space="0" w:color="000000"/>
        <w:bottom w:val="single" w:sz="4" w:space="0" w:color="000000"/>
        <w:right w:val="single" w:sz="4" w:space="0" w:color="000000"/>
      </w:pBdr>
      <w:shd w:val="clear" w:color="FFFFFF" w:fill="FFFFCC"/>
      <w:suppressAutoHyphens w:val="0"/>
      <w:spacing w:before="100" w:beforeAutospacing="1" w:after="100" w:afterAutospacing="1" w:line="240" w:lineRule="auto"/>
      <w:jc w:val="center"/>
      <w:textAlignment w:val="center"/>
    </w:pPr>
    <w:rPr>
      <w:rFonts w:ascii="Times New Roman" w:hAnsi="Times New Roman" w:cs="Times New Roman"/>
      <w:b/>
      <w:bCs/>
      <w:color w:val="800000"/>
      <w:kern w:val="0"/>
      <w:sz w:val="24"/>
      <w:szCs w:val="24"/>
      <w:lang w:eastAsia="it-IT"/>
    </w:rPr>
  </w:style>
  <w:style w:type="paragraph" w:customStyle="1" w:styleId="xl88">
    <w:name w:val="xl88"/>
    <w:basedOn w:val="Normale"/>
    <w:rsid w:val="00A818BB"/>
    <w:pPr>
      <w:suppressAutoHyphens w:val="0"/>
      <w:spacing w:before="100" w:beforeAutospacing="1" w:after="100" w:afterAutospacing="1" w:line="240" w:lineRule="auto"/>
      <w:jc w:val="center"/>
    </w:pPr>
    <w:rPr>
      <w:rFonts w:ascii="Times New Roman" w:hAnsi="Times New Roman" w:cs="Times New Roman"/>
      <w:color w:val="800000"/>
      <w:kern w:val="0"/>
      <w:sz w:val="28"/>
      <w:szCs w:val="28"/>
      <w:lang w:eastAsia="it-IT"/>
    </w:rPr>
  </w:style>
  <w:style w:type="paragraph" w:customStyle="1" w:styleId="xl89">
    <w:name w:val="xl89"/>
    <w:basedOn w:val="Normale"/>
    <w:rsid w:val="00A818BB"/>
    <w:pPr>
      <w:pBdr>
        <w:top w:val="single" w:sz="4" w:space="0" w:color="000000"/>
        <w:left w:val="single" w:sz="4" w:space="0" w:color="000000"/>
        <w:bottom w:val="single" w:sz="4" w:space="0" w:color="000000"/>
      </w:pBdr>
      <w:shd w:val="clear" w:color="FFFFFF" w:fill="FFFFCC"/>
      <w:suppressAutoHyphens w:val="0"/>
      <w:spacing w:before="100" w:beforeAutospacing="1" w:after="100" w:afterAutospacing="1" w:line="240" w:lineRule="auto"/>
      <w:jc w:val="center"/>
      <w:textAlignment w:val="center"/>
    </w:pPr>
    <w:rPr>
      <w:rFonts w:ascii="Times New Roman" w:hAnsi="Times New Roman" w:cs="Times New Roman"/>
      <w:color w:val="800000"/>
      <w:kern w:val="0"/>
      <w:sz w:val="24"/>
      <w:szCs w:val="24"/>
      <w:lang w:eastAsia="it-IT"/>
    </w:rPr>
  </w:style>
  <w:style w:type="paragraph" w:customStyle="1" w:styleId="xl90">
    <w:name w:val="xl90"/>
    <w:basedOn w:val="Normale"/>
    <w:rsid w:val="00A818BB"/>
    <w:pPr>
      <w:pBdr>
        <w:top w:val="single" w:sz="4" w:space="0" w:color="000000"/>
        <w:bottom w:val="single" w:sz="4" w:space="0" w:color="000000"/>
      </w:pBdr>
      <w:shd w:val="clear" w:color="FFFFFF" w:fill="FFFFCC"/>
      <w:suppressAutoHyphens w:val="0"/>
      <w:spacing w:before="100" w:beforeAutospacing="1" w:after="100" w:afterAutospacing="1" w:line="240" w:lineRule="auto"/>
      <w:jc w:val="center"/>
      <w:textAlignment w:val="center"/>
    </w:pPr>
    <w:rPr>
      <w:rFonts w:ascii="Times New Roman" w:hAnsi="Times New Roman" w:cs="Times New Roman"/>
      <w:color w:val="800000"/>
      <w:kern w:val="0"/>
      <w:sz w:val="24"/>
      <w:szCs w:val="24"/>
      <w:lang w:eastAsia="it-IT"/>
    </w:rPr>
  </w:style>
  <w:style w:type="paragraph" w:customStyle="1" w:styleId="xl91">
    <w:name w:val="xl91"/>
    <w:basedOn w:val="Normale"/>
    <w:rsid w:val="00A818BB"/>
    <w:pPr>
      <w:pBdr>
        <w:top w:val="single" w:sz="4" w:space="0" w:color="000000"/>
        <w:bottom w:val="single" w:sz="4" w:space="0" w:color="000000"/>
        <w:right w:val="single" w:sz="4" w:space="0" w:color="000000"/>
      </w:pBdr>
      <w:shd w:val="clear" w:color="FFFFFF" w:fill="FFFFCC"/>
      <w:suppressAutoHyphens w:val="0"/>
      <w:spacing w:before="100" w:beforeAutospacing="1" w:after="100" w:afterAutospacing="1" w:line="240" w:lineRule="auto"/>
      <w:jc w:val="center"/>
      <w:textAlignment w:val="center"/>
    </w:pPr>
    <w:rPr>
      <w:rFonts w:ascii="Times New Roman" w:hAnsi="Times New Roman" w:cs="Times New Roman"/>
      <w:color w:val="800000"/>
      <w:kern w:val="0"/>
      <w:sz w:val="24"/>
      <w:szCs w:val="24"/>
      <w:lang w:eastAsia="it-IT"/>
    </w:rPr>
  </w:style>
  <w:style w:type="paragraph" w:customStyle="1" w:styleId="xl92">
    <w:name w:val="xl92"/>
    <w:basedOn w:val="Normale"/>
    <w:rsid w:val="00A818BB"/>
    <w:pPr>
      <w:pBdr>
        <w:top w:val="single" w:sz="4" w:space="0" w:color="auto"/>
        <w:left w:val="single" w:sz="4" w:space="0" w:color="auto"/>
        <w:bottom w:val="single" w:sz="4" w:space="0" w:color="auto"/>
        <w:right w:val="single" w:sz="4" w:space="0" w:color="auto"/>
      </w:pBdr>
      <w:shd w:val="clear" w:color="000000" w:fill="FFFFCC"/>
      <w:suppressAutoHyphens w:val="0"/>
      <w:spacing w:before="100" w:beforeAutospacing="1" w:after="100" w:afterAutospacing="1" w:line="240" w:lineRule="auto"/>
      <w:jc w:val="center"/>
    </w:pPr>
    <w:rPr>
      <w:rFonts w:ascii="Times New Roman" w:hAnsi="Times New Roman" w:cs="Times New Roman"/>
      <w:kern w:val="0"/>
      <w:sz w:val="24"/>
      <w:szCs w:val="24"/>
      <w:lang w:eastAsia="it-IT"/>
    </w:rPr>
  </w:style>
  <w:style w:type="paragraph" w:customStyle="1" w:styleId="xl93">
    <w:name w:val="xl93"/>
    <w:basedOn w:val="Normale"/>
    <w:rsid w:val="00A818BB"/>
    <w:pPr>
      <w:suppressAutoHyphens w:val="0"/>
      <w:spacing w:before="100" w:beforeAutospacing="1" w:after="100" w:afterAutospacing="1" w:line="240" w:lineRule="auto"/>
      <w:textAlignment w:val="center"/>
    </w:pPr>
    <w:rPr>
      <w:rFonts w:ascii="Times New Roman" w:hAnsi="Times New Roman" w:cs="Times New Roman"/>
      <w:color w:val="800000"/>
      <w:kern w:val="0"/>
      <w:sz w:val="28"/>
      <w:szCs w:val="28"/>
      <w:lang w:eastAsia="it-IT"/>
    </w:rPr>
  </w:style>
  <w:style w:type="paragraph" w:customStyle="1" w:styleId="xl94">
    <w:name w:val="xl94"/>
    <w:basedOn w:val="Normale"/>
    <w:rsid w:val="00A818BB"/>
    <w:pPr>
      <w:suppressAutoHyphens w:val="0"/>
      <w:spacing w:before="100" w:beforeAutospacing="1" w:after="100" w:afterAutospacing="1" w:line="240" w:lineRule="auto"/>
      <w:textAlignment w:val="center"/>
    </w:pPr>
    <w:rPr>
      <w:rFonts w:ascii="Times New Roman" w:hAnsi="Times New Roman" w:cs="Times New Roman"/>
      <w:color w:val="800000"/>
      <w:kern w:val="0"/>
      <w:sz w:val="24"/>
      <w:szCs w:val="24"/>
      <w:lang w:eastAsia="it-IT"/>
    </w:rPr>
  </w:style>
  <w:style w:type="paragraph" w:customStyle="1" w:styleId="xl95">
    <w:name w:val="xl95"/>
    <w:basedOn w:val="Normale"/>
    <w:rsid w:val="00A818BB"/>
    <w:pPr>
      <w:pBdr>
        <w:top w:val="single" w:sz="4" w:space="0" w:color="auto"/>
        <w:bottom w:val="single" w:sz="4" w:space="0" w:color="auto"/>
      </w:pBdr>
      <w:suppressAutoHyphens w:val="0"/>
      <w:spacing w:before="100" w:beforeAutospacing="1" w:after="100" w:afterAutospacing="1" w:line="240" w:lineRule="auto"/>
      <w:jc w:val="center"/>
    </w:pPr>
    <w:rPr>
      <w:rFonts w:ascii="Times New Roman" w:hAnsi="Times New Roman" w:cs="Times New Roman"/>
      <w:kern w:val="0"/>
      <w:sz w:val="24"/>
      <w:szCs w:val="24"/>
      <w:lang w:eastAsia="it-IT"/>
    </w:rPr>
  </w:style>
  <w:style w:type="paragraph" w:customStyle="1" w:styleId="xl96">
    <w:name w:val="xl96"/>
    <w:basedOn w:val="Normale"/>
    <w:rsid w:val="00A818BB"/>
    <w:pPr>
      <w:pBdr>
        <w:left w:val="single" w:sz="4" w:space="0" w:color="auto"/>
        <w:bottom w:val="single" w:sz="4" w:space="0" w:color="auto"/>
        <w:right w:val="single" w:sz="4" w:space="0" w:color="auto"/>
      </w:pBdr>
      <w:shd w:val="clear" w:color="000000" w:fill="FFFFCC"/>
      <w:suppressAutoHyphens w:val="0"/>
      <w:spacing w:before="100" w:beforeAutospacing="1" w:after="100" w:afterAutospacing="1" w:line="240" w:lineRule="auto"/>
      <w:jc w:val="center"/>
    </w:pPr>
    <w:rPr>
      <w:rFonts w:ascii="Times New Roman" w:hAnsi="Times New Roman" w:cs="Times New Roman"/>
      <w:kern w:val="0"/>
      <w:sz w:val="24"/>
      <w:szCs w:val="24"/>
      <w:lang w:eastAsia="it-IT"/>
    </w:rPr>
  </w:style>
  <w:style w:type="paragraph" w:customStyle="1" w:styleId="xl97">
    <w:name w:val="xl97"/>
    <w:basedOn w:val="Normale"/>
    <w:rsid w:val="00A818BB"/>
    <w:pPr>
      <w:suppressAutoHyphens w:val="0"/>
      <w:spacing w:before="100" w:beforeAutospacing="1" w:after="100" w:afterAutospacing="1" w:line="240" w:lineRule="auto"/>
      <w:jc w:val="center"/>
    </w:pPr>
    <w:rPr>
      <w:rFonts w:ascii="Times New Roman" w:hAnsi="Times New Roman" w:cs="Times New Roman"/>
      <w:b/>
      <w:bCs/>
      <w:color w:val="800000"/>
      <w:kern w:val="0"/>
      <w:sz w:val="24"/>
      <w:szCs w:val="24"/>
      <w:lang w:eastAsia="it-IT"/>
    </w:rPr>
  </w:style>
  <w:style w:type="paragraph" w:customStyle="1" w:styleId="xl98">
    <w:name w:val="xl98"/>
    <w:basedOn w:val="Normale"/>
    <w:rsid w:val="00A818BB"/>
    <w:pPr>
      <w:suppressAutoHyphens w:val="0"/>
      <w:spacing w:before="100" w:beforeAutospacing="1" w:after="100" w:afterAutospacing="1" w:line="240" w:lineRule="auto"/>
      <w:jc w:val="center"/>
    </w:pPr>
    <w:rPr>
      <w:rFonts w:ascii="Times New Roman" w:hAnsi="Times New Roman" w:cs="Times New Roman"/>
      <w:i/>
      <w:iCs/>
      <w:color w:val="800000"/>
      <w:kern w:val="0"/>
      <w:sz w:val="24"/>
      <w:szCs w:val="24"/>
      <w:lang w:eastAsia="it-IT"/>
    </w:rPr>
  </w:style>
  <w:style w:type="paragraph" w:customStyle="1" w:styleId="xl99">
    <w:name w:val="xl99"/>
    <w:basedOn w:val="Normale"/>
    <w:rsid w:val="00A818BB"/>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Times New Roman" w:hAnsi="Times New Roman" w:cs="Times New Roman"/>
      <w:b/>
      <w:bCs/>
      <w:kern w:val="0"/>
      <w:sz w:val="24"/>
      <w:szCs w:val="24"/>
      <w:lang w:eastAsia="it-IT"/>
    </w:rPr>
  </w:style>
  <w:style w:type="paragraph" w:customStyle="1" w:styleId="xl100">
    <w:name w:val="xl100"/>
    <w:basedOn w:val="Normale"/>
    <w:rsid w:val="00A818BB"/>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Times New Roman" w:hAnsi="Times New Roman" w:cs="Times New Roman"/>
      <w:b/>
      <w:bCs/>
      <w:kern w:val="0"/>
      <w:sz w:val="24"/>
      <w:szCs w:val="24"/>
      <w:lang w:eastAsia="it-IT"/>
    </w:rPr>
  </w:style>
  <w:style w:type="paragraph" w:customStyle="1" w:styleId="xl101">
    <w:name w:val="xl101"/>
    <w:basedOn w:val="Normale"/>
    <w:rsid w:val="00A818BB"/>
    <w:pPr>
      <w:pBdr>
        <w:top w:val="single" w:sz="4" w:space="0" w:color="auto"/>
        <w:left w:val="single" w:sz="4" w:space="0" w:color="auto"/>
        <w:bottom w:val="single" w:sz="4" w:space="0" w:color="auto"/>
      </w:pBdr>
      <w:suppressAutoHyphens w:val="0"/>
      <w:spacing w:before="100" w:beforeAutospacing="1" w:after="100" w:afterAutospacing="1" w:line="240" w:lineRule="auto"/>
      <w:jc w:val="center"/>
      <w:textAlignment w:val="center"/>
    </w:pPr>
    <w:rPr>
      <w:rFonts w:ascii="Times New Roman" w:hAnsi="Times New Roman" w:cs="Times New Roman"/>
      <w:b/>
      <w:bCs/>
      <w:kern w:val="0"/>
      <w:sz w:val="24"/>
      <w:szCs w:val="24"/>
      <w:lang w:eastAsia="it-IT"/>
    </w:rPr>
  </w:style>
  <w:style w:type="paragraph" w:customStyle="1" w:styleId="xl102">
    <w:name w:val="xl102"/>
    <w:basedOn w:val="Normale"/>
    <w:rsid w:val="00A818BB"/>
    <w:pPr>
      <w:pBdr>
        <w:top w:val="single" w:sz="4" w:space="0" w:color="auto"/>
        <w:bottom w:val="single" w:sz="4" w:space="0" w:color="auto"/>
      </w:pBdr>
      <w:suppressAutoHyphens w:val="0"/>
      <w:spacing w:before="100" w:beforeAutospacing="1" w:after="100" w:afterAutospacing="1" w:line="240" w:lineRule="auto"/>
      <w:jc w:val="center"/>
      <w:textAlignment w:val="center"/>
    </w:pPr>
    <w:rPr>
      <w:rFonts w:ascii="Times New Roman" w:hAnsi="Times New Roman" w:cs="Times New Roman"/>
      <w:b/>
      <w:bCs/>
      <w:kern w:val="0"/>
      <w:sz w:val="24"/>
      <w:szCs w:val="24"/>
      <w:lang w:eastAsia="it-IT"/>
    </w:rPr>
  </w:style>
  <w:style w:type="paragraph" w:customStyle="1" w:styleId="xl103">
    <w:name w:val="xl103"/>
    <w:basedOn w:val="Normale"/>
    <w:rsid w:val="00A818BB"/>
    <w:pPr>
      <w:pBdr>
        <w:top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Times New Roman" w:hAnsi="Times New Roman" w:cs="Times New Roman"/>
      <w:b/>
      <w:bCs/>
      <w:kern w:val="0"/>
      <w:sz w:val="24"/>
      <w:szCs w:val="24"/>
      <w:lang w:eastAsia="it-IT"/>
    </w:rPr>
  </w:style>
  <w:style w:type="paragraph" w:customStyle="1" w:styleId="xl104">
    <w:name w:val="xl104"/>
    <w:basedOn w:val="Normale"/>
    <w:rsid w:val="00A818BB"/>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Times New Roman" w:hAnsi="Times New Roman" w:cs="Times New Roman"/>
      <w:b/>
      <w:bCs/>
      <w:kern w:val="0"/>
      <w:lang w:eastAsia="it-IT"/>
    </w:rPr>
  </w:style>
  <w:style w:type="paragraph" w:customStyle="1" w:styleId="xl105">
    <w:name w:val="xl105"/>
    <w:basedOn w:val="Normale"/>
    <w:rsid w:val="00A818BB"/>
    <w:pPr>
      <w:pBdr>
        <w:top w:val="single" w:sz="4" w:space="0" w:color="auto"/>
        <w:left w:val="single" w:sz="4" w:space="0" w:color="auto"/>
        <w:bottom w:val="single" w:sz="4" w:space="0" w:color="auto"/>
      </w:pBdr>
      <w:shd w:val="clear" w:color="000000" w:fill="FFFFCC"/>
      <w:suppressAutoHyphens w:val="0"/>
      <w:spacing w:before="100" w:beforeAutospacing="1" w:after="100" w:afterAutospacing="1" w:line="240" w:lineRule="auto"/>
      <w:jc w:val="center"/>
    </w:pPr>
    <w:rPr>
      <w:rFonts w:ascii="Times New Roman" w:hAnsi="Times New Roman" w:cs="Times New Roman"/>
      <w:kern w:val="0"/>
      <w:sz w:val="24"/>
      <w:szCs w:val="24"/>
      <w:lang w:eastAsia="it-IT"/>
    </w:rPr>
  </w:style>
  <w:style w:type="paragraph" w:customStyle="1" w:styleId="xl106">
    <w:name w:val="xl106"/>
    <w:basedOn w:val="Normale"/>
    <w:rsid w:val="00A818BB"/>
    <w:pPr>
      <w:pBdr>
        <w:top w:val="single" w:sz="4" w:space="0" w:color="auto"/>
        <w:bottom w:val="single" w:sz="4" w:space="0" w:color="auto"/>
      </w:pBdr>
      <w:shd w:val="clear" w:color="000000" w:fill="FFFFCC"/>
      <w:suppressAutoHyphens w:val="0"/>
      <w:spacing w:before="100" w:beforeAutospacing="1" w:after="100" w:afterAutospacing="1" w:line="240" w:lineRule="auto"/>
      <w:jc w:val="center"/>
    </w:pPr>
    <w:rPr>
      <w:rFonts w:ascii="Times New Roman" w:hAnsi="Times New Roman" w:cs="Times New Roman"/>
      <w:kern w:val="0"/>
      <w:sz w:val="24"/>
      <w:szCs w:val="24"/>
      <w:lang w:eastAsia="it-IT"/>
    </w:rPr>
  </w:style>
  <w:style w:type="paragraph" w:customStyle="1" w:styleId="xl107">
    <w:name w:val="xl107"/>
    <w:basedOn w:val="Normale"/>
    <w:rsid w:val="00A818BB"/>
    <w:pPr>
      <w:pBdr>
        <w:top w:val="single" w:sz="4" w:space="0" w:color="auto"/>
        <w:bottom w:val="single" w:sz="4" w:space="0" w:color="auto"/>
        <w:right w:val="single" w:sz="4" w:space="0" w:color="auto"/>
      </w:pBdr>
      <w:shd w:val="clear" w:color="000000" w:fill="FFFFCC"/>
      <w:suppressAutoHyphens w:val="0"/>
      <w:spacing w:before="100" w:beforeAutospacing="1" w:after="100" w:afterAutospacing="1" w:line="240" w:lineRule="auto"/>
      <w:jc w:val="center"/>
    </w:pPr>
    <w:rPr>
      <w:rFonts w:ascii="Times New Roman" w:hAnsi="Times New Roman" w:cs="Times New Roman"/>
      <w:kern w:val="0"/>
      <w:sz w:val="24"/>
      <w:szCs w:val="24"/>
      <w:lang w:eastAsia="it-IT"/>
    </w:rPr>
  </w:style>
  <w:style w:type="paragraph" w:customStyle="1" w:styleId="xl108">
    <w:name w:val="xl108"/>
    <w:basedOn w:val="Normale"/>
    <w:rsid w:val="00A818BB"/>
    <w:pPr>
      <w:pBdr>
        <w:bottom w:val="single" w:sz="8" w:space="0" w:color="808080"/>
      </w:pBdr>
      <w:shd w:val="clear" w:color="FFFFFF" w:fill="FFFFCC"/>
      <w:suppressAutoHyphens w:val="0"/>
      <w:spacing w:before="100" w:beforeAutospacing="1" w:after="100" w:afterAutospacing="1" w:line="240" w:lineRule="auto"/>
      <w:jc w:val="center"/>
    </w:pPr>
    <w:rPr>
      <w:rFonts w:ascii="Times New Roman" w:hAnsi="Times New Roman" w:cs="Times New Roman"/>
      <w:kern w:val="0"/>
      <w:sz w:val="24"/>
      <w:szCs w:val="24"/>
      <w:lang w:eastAsia="it-IT"/>
    </w:rPr>
  </w:style>
  <w:style w:type="paragraph" w:customStyle="1" w:styleId="xl109">
    <w:name w:val="xl109"/>
    <w:basedOn w:val="Normale"/>
    <w:rsid w:val="00A818BB"/>
    <w:pPr>
      <w:pBdr>
        <w:bottom w:val="single" w:sz="8" w:space="0" w:color="808080"/>
        <w:right w:val="single" w:sz="8" w:space="0" w:color="808080"/>
      </w:pBdr>
      <w:shd w:val="clear" w:color="FFFFFF" w:fill="FFFFCC"/>
      <w:suppressAutoHyphens w:val="0"/>
      <w:spacing w:before="100" w:beforeAutospacing="1" w:after="100" w:afterAutospacing="1" w:line="240" w:lineRule="auto"/>
      <w:jc w:val="center"/>
    </w:pPr>
    <w:rPr>
      <w:rFonts w:ascii="Times New Roman" w:hAnsi="Times New Roman" w:cs="Times New Roman"/>
      <w:kern w:val="0"/>
      <w:sz w:val="24"/>
      <w:szCs w:val="24"/>
      <w:lang w:eastAsia="it-IT"/>
    </w:rPr>
  </w:style>
  <w:style w:type="paragraph" w:customStyle="1" w:styleId="xl110">
    <w:name w:val="xl110"/>
    <w:basedOn w:val="Normale"/>
    <w:rsid w:val="00A818BB"/>
    <w:pPr>
      <w:pBdr>
        <w:bottom w:val="single" w:sz="8" w:space="0" w:color="808080"/>
      </w:pBdr>
      <w:shd w:val="clear" w:color="FFFFFF" w:fill="FFFFCC"/>
      <w:suppressAutoHyphens w:val="0"/>
      <w:spacing w:before="100" w:beforeAutospacing="1" w:after="100" w:afterAutospacing="1" w:line="240" w:lineRule="auto"/>
      <w:jc w:val="center"/>
      <w:textAlignment w:val="center"/>
    </w:pPr>
    <w:rPr>
      <w:rFonts w:ascii="Times New Roman" w:hAnsi="Times New Roman" w:cs="Times New Roman"/>
      <w:kern w:val="0"/>
      <w:sz w:val="24"/>
      <w:szCs w:val="24"/>
      <w:lang w:eastAsia="it-IT"/>
    </w:rPr>
  </w:style>
  <w:style w:type="paragraph" w:customStyle="1" w:styleId="xl111">
    <w:name w:val="xl111"/>
    <w:basedOn w:val="Normale"/>
    <w:rsid w:val="00A818BB"/>
    <w:pPr>
      <w:pBdr>
        <w:bottom w:val="single" w:sz="8" w:space="0" w:color="808080"/>
        <w:right w:val="single" w:sz="8" w:space="0" w:color="808080"/>
      </w:pBdr>
      <w:shd w:val="clear" w:color="FFFFFF" w:fill="FFFFCC"/>
      <w:suppressAutoHyphens w:val="0"/>
      <w:spacing w:before="100" w:beforeAutospacing="1" w:after="100" w:afterAutospacing="1" w:line="240" w:lineRule="auto"/>
      <w:jc w:val="center"/>
      <w:textAlignment w:val="center"/>
    </w:pPr>
    <w:rPr>
      <w:rFonts w:ascii="Times New Roman" w:hAnsi="Times New Roman" w:cs="Times New Roman"/>
      <w:kern w:val="0"/>
      <w:sz w:val="24"/>
      <w:szCs w:val="24"/>
      <w:lang w:eastAsia="it-IT"/>
    </w:rPr>
  </w:style>
  <w:style w:type="paragraph" w:customStyle="1" w:styleId="xl112">
    <w:name w:val="xl112"/>
    <w:basedOn w:val="Normale"/>
    <w:rsid w:val="00A818BB"/>
    <w:pPr>
      <w:pBdr>
        <w:bottom w:val="single" w:sz="8" w:space="0" w:color="808080"/>
      </w:pBdr>
      <w:shd w:val="clear" w:color="FFFFFF" w:fill="FFFFCC"/>
      <w:suppressAutoHyphens w:val="0"/>
      <w:spacing w:before="100" w:beforeAutospacing="1" w:after="100" w:afterAutospacing="1" w:line="240" w:lineRule="auto"/>
      <w:jc w:val="center"/>
      <w:textAlignment w:val="center"/>
    </w:pPr>
    <w:rPr>
      <w:rFonts w:ascii="Times New Roman" w:hAnsi="Times New Roman" w:cs="Times New Roman"/>
      <w:kern w:val="0"/>
      <w:sz w:val="24"/>
      <w:szCs w:val="24"/>
      <w:lang w:eastAsia="it-IT"/>
    </w:rPr>
  </w:style>
  <w:style w:type="paragraph" w:customStyle="1" w:styleId="xl113">
    <w:name w:val="xl113"/>
    <w:basedOn w:val="Normale"/>
    <w:rsid w:val="00A818BB"/>
    <w:pPr>
      <w:pBdr>
        <w:bottom w:val="single" w:sz="8" w:space="0" w:color="808080"/>
        <w:right w:val="single" w:sz="8" w:space="0" w:color="808080"/>
      </w:pBdr>
      <w:shd w:val="clear" w:color="FFFFFF" w:fill="FFFFCC"/>
      <w:suppressAutoHyphens w:val="0"/>
      <w:spacing w:before="100" w:beforeAutospacing="1" w:after="100" w:afterAutospacing="1" w:line="240" w:lineRule="auto"/>
      <w:jc w:val="center"/>
      <w:textAlignment w:val="center"/>
    </w:pPr>
    <w:rPr>
      <w:rFonts w:ascii="Times New Roman" w:hAnsi="Times New Roman" w:cs="Times New Roman"/>
      <w:kern w:val="0"/>
      <w:sz w:val="24"/>
      <w:szCs w:val="24"/>
      <w:lang w:eastAsia="it-IT"/>
    </w:rPr>
  </w:style>
  <w:style w:type="paragraph" w:customStyle="1" w:styleId="xl114">
    <w:name w:val="xl114"/>
    <w:basedOn w:val="Normale"/>
    <w:rsid w:val="00A818BB"/>
    <w:pPr>
      <w:shd w:val="clear" w:color="FFFFFF" w:fill="FFFFCC"/>
      <w:suppressAutoHyphens w:val="0"/>
      <w:spacing w:before="100" w:beforeAutospacing="1" w:after="100" w:afterAutospacing="1" w:line="240" w:lineRule="auto"/>
      <w:jc w:val="center"/>
      <w:textAlignment w:val="center"/>
    </w:pPr>
    <w:rPr>
      <w:rFonts w:ascii="Times New Roman" w:hAnsi="Times New Roman" w:cs="Times New Roman"/>
      <w:kern w:val="0"/>
      <w:sz w:val="24"/>
      <w:szCs w:val="24"/>
      <w:lang w:eastAsia="it-IT"/>
    </w:rPr>
  </w:style>
  <w:style w:type="paragraph" w:customStyle="1" w:styleId="xl115">
    <w:name w:val="xl115"/>
    <w:basedOn w:val="Normale"/>
    <w:rsid w:val="00A818BB"/>
    <w:pPr>
      <w:pBdr>
        <w:right w:val="single" w:sz="8" w:space="0" w:color="808080"/>
      </w:pBdr>
      <w:shd w:val="clear" w:color="FFFFFF" w:fill="FFFFCC"/>
      <w:suppressAutoHyphens w:val="0"/>
      <w:spacing w:before="100" w:beforeAutospacing="1" w:after="100" w:afterAutospacing="1" w:line="240" w:lineRule="auto"/>
      <w:jc w:val="center"/>
      <w:textAlignment w:val="center"/>
    </w:pPr>
    <w:rPr>
      <w:rFonts w:ascii="Times New Roman" w:hAnsi="Times New Roman" w:cs="Times New Roman"/>
      <w:kern w:val="0"/>
      <w:sz w:val="24"/>
      <w:szCs w:val="24"/>
      <w:lang w:eastAsia="it-IT"/>
    </w:rPr>
  </w:style>
  <w:style w:type="paragraph" w:customStyle="1" w:styleId="xl116">
    <w:name w:val="xl116"/>
    <w:basedOn w:val="Normale"/>
    <w:rsid w:val="00A818BB"/>
    <w:pPr>
      <w:pBdr>
        <w:bottom w:val="single" w:sz="8" w:space="0" w:color="808080"/>
      </w:pBdr>
      <w:shd w:val="clear" w:color="FFFFFF" w:fill="FFFFCC"/>
      <w:suppressAutoHyphens w:val="0"/>
      <w:spacing w:before="100" w:beforeAutospacing="1" w:after="100" w:afterAutospacing="1" w:line="240" w:lineRule="auto"/>
      <w:jc w:val="center"/>
      <w:textAlignment w:val="center"/>
    </w:pPr>
    <w:rPr>
      <w:rFonts w:ascii="Times New Roman" w:hAnsi="Times New Roman" w:cs="Times New Roman"/>
      <w:kern w:val="0"/>
      <w:sz w:val="24"/>
      <w:szCs w:val="24"/>
      <w:lang w:eastAsia="it-IT"/>
    </w:rPr>
  </w:style>
  <w:style w:type="paragraph" w:customStyle="1" w:styleId="xl117">
    <w:name w:val="xl117"/>
    <w:basedOn w:val="Normale"/>
    <w:rsid w:val="00A818BB"/>
    <w:pPr>
      <w:pBdr>
        <w:bottom w:val="single" w:sz="8" w:space="0" w:color="808080"/>
        <w:right w:val="single" w:sz="8" w:space="0" w:color="808080"/>
      </w:pBdr>
      <w:shd w:val="clear" w:color="FFFFFF" w:fill="FFFFCC"/>
      <w:suppressAutoHyphens w:val="0"/>
      <w:spacing w:before="100" w:beforeAutospacing="1" w:after="100" w:afterAutospacing="1" w:line="240" w:lineRule="auto"/>
      <w:jc w:val="center"/>
      <w:textAlignment w:val="center"/>
    </w:pPr>
    <w:rPr>
      <w:rFonts w:ascii="Times New Roman" w:hAnsi="Times New Roman" w:cs="Times New Roman"/>
      <w:kern w:val="0"/>
      <w:sz w:val="24"/>
      <w:szCs w:val="24"/>
      <w:lang w:eastAsia="it-IT"/>
    </w:rPr>
  </w:style>
  <w:style w:type="paragraph" w:customStyle="1" w:styleId="xl118">
    <w:name w:val="xl118"/>
    <w:basedOn w:val="Normale"/>
    <w:rsid w:val="00A818BB"/>
    <w:pPr>
      <w:shd w:val="clear" w:color="FFFFFF" w:fill="FFFFCC"/>
      <w:suppressAutoHyphens w:val="0"/>
      <w:spacing w:before="100" w:beforeAutospacing="1" w:after="100" w:afterAutospacing="1" w:line="240" w:lineRule="auto"/>
      <w:jc w:val="center"/>
      <w:textAlignment w:val="top"/>
    </w:pPr>
    <w:rPr>
      <w:rFonts w:ascii="Times New Roman" w:hAnsi="Times New Roman" w:cs="Times New Roman"/>
      <w:kern w:val="0"/>
      <w:sz w:val="24"/>
      <w:szCs w:val="24"/>
      <w:lang w:eastAsia="it-IT"/>
    </w:rPr>
  </w:style>
  <w:style w:type="paragraph" w:customStyle="1" w:styleId="xl119">
    <w:name w:val="xl119"/>
    <w:basedOn w:val="Normale"/>
    <w:rsid w:val="00A818BB"/>
    <w:pPr>
      <w:pBdr>
        <w:right w:val="single" w:sz="8" w:space="0" w:color="808080"/>
      </w:pBdr>
      <w:shd w:val="clear" w:color="FFFFFF" w:fill="FFFFCC"/>
      <w:suppressAutoHyphens w:val="0"/>
      <w:spacing w:before="100" w:beforeAutospacing="1" w:after="100" w:afterAutospacing="1" w:line="240" w:lineRule="auto"/>
      <w:jc w:val="center"/>
      <w:textAlignment w:val="top"/>
    </w:pPr>
    <w:rPr>
      <w:rFonts w:ascii="Times New Roman" w:hAnsi="Times New Roman" w:cs="Times New Roman"/>
      <w:kern w:val="0"/>
      <w:sz w:val="24"/>
      <w:szCs w:val="24"/>
      <w:lang w:eastAsia="it-IT"/>
    </w:rPr>
  </w:style>
  <w:style w:type="paragraph" w:customStyle="1" w:styleId="xl120">
    <w:name w:val="xl120"/>
    <w:basedOn w:val="Normale"/>
    <w:rsid w:val="00A818BB"/>
    <w:pPr>
      <w:pBdr>
        <w:bottom w:val="single" w:sz="8" w:space="0" w:color="808080"/>
      </w:pBdr>
      <w:shd w:val="clear" w:color="FFFFFF" w:fill="FFFFCC"/>
      <w:suppressAutoHyphens w:val="0"/>
      <w:spacing w:before="100" w:beforeAutospacing="1" w:after="100" w:afterAutospacing="1" w:line="240" w:lineRule="auto"/>
      <w:jc w:val="center"/>
      <w:textAlignment w:val="top"/>
    </w:pPr>
    <w:rPr>
      <w:rFonts w:ascii="Times New Roman" w:hAnsi="Times New Roman" w:cs="Times New Roman"/>
      <w:kern w:val="0"/>
      <w:sz w:val="24"/>
      <w:szCs w:val="24"/>
      <w:lang w:eastAsia="it-IT"/>
    </w:rPr>
  </w:style>
  <w:style w:type="paragraph" w:customStyle="1" w:styleId="xl121">
    <w:name w:val="xl121"/>
    <w:basedOn w:val="Normale"/>
    <w:rsid w:val="00A818BB"/>
    <w:pPr>
      <w:pBdr>
        <w:bottom w:val="single" w:sz="8" w:space="0" w:color="808080"/>
        <w:right w:val="single" w:sz="8" w:space="0" w:color="808080"/>
      </w:pBdr>
      <w:shd w:val="clear" w:color="FFFFFF" w:fill="FFFFCC"/>
      <w:suppressAutoHyphens w:val="0"/>
      <w:spacing w:before="100" w:beforeAutospacing="1" w:after="100" w:afterAutospacing="1" w:line="240" w:lineRule="auto"/>
      <w:jc w:val="center"/>
      <w:textAlignment w:val="top"/>
    </w:pPr>
    <w:rPr>
      <w:rFonts w:ascii="Times New Roman" w:hAnsi="Times New Roman" w:cs="Times New Roman"/>
      <w:kern w:val="0"/>
      <w:sz w:val="24"/>
      <w:szCs w:val="24"/>
      <w:lang w:eastAsia="it-IT"/>
    </w:rPr>
  </w:style>
  <w:style w:type="paragraph" w:customStyle="1" w:styleId="xl122">
    <w:name w:val="xl122"/>
    <w:basedOn w:val="Normale"/>
    <w:rsid w:val="00A818BB"/>
    <w:pPr>
      <w:pBdr>
        <w:bottom w:val="single" w:sz="8" w:space="0" w:color="808080"/>
      </w:pBdr>
      <w:shd w:val="clear" w:color="FFFFFF" w:fill="FFFFCC"/>
      <w:suppressAutoHyphens w:val="0"/>
      <w:spacing w:before="100" w:beforeAutospacing="1" w:after="100" w:afterAutospacing="1" w:line="240" w:lineRule="auto"/>
      <w:jc w:val="center"/>
      <w:textAlignment w:val="center"/>
    </w:pPr>
    <w:rPr>
      <w:rFonts w:ascii="Times New Roman" w:hAnsi="Times New Roman" w:cs="Times New Roman"/>
      <w:kern w:val="0"/>
      <w:sz w:val="24"/>
      <w:szCs w:val="24"/>
      <w:lang w:eastAsia="it-IT"/>
    </w:rPr>
  </w:style>
  <w:style w:type="paragraph" w:customStyle="1" w:styleId="xl123">
    <w:name w:val="xl123"/>
    <w:basedOn w:val="Normale"/>
    <w:rsid w:val="00A818BB"/>
    <w:pPr>
      <w:pBdr>
        <w:bottom w:val="single" w:sz="8" w:space="0" w:color="808080"/>
        <w:right w:val="single" w:sz="8" w:space="0" w:color="808080"/>
      </w:pBdr>
      <w:shd w:val="clear" w:color="FFFFFF" w:fill="FFFFCC"/>
      <w:suppressAutoHyphens w:val="0"/>
      <w:spacing w:before="100" w:beforeAutospacing="1" w:after="100" w:afterAutospacing="1" w:line="240" w:lineRule="auto"/>
      <w:jc w:val="center"/>
      <w:textAlignment w:val="center"/>
    </w:pPr>
    <w:rPr>
      <w:rFonts w:ascii="Times New Roman" w:hAnsi="Times New Roman" w:cs="Times New Roman"/>
      <w:kern w:val="0"/>
      <w:sz w:val="24"/>
      <w:szCs w:val="24"/>
      <w:lang w:eastAsia="it-IT"/>
    </w:rPr>
  </w:style>
  <w:style w:type="paragraph" w:customStyle="1" w:styleId="xl124">
    <w:name w:val="xl124"/>
    <w:basedOn w:val="Normale"/>
    <w:rsid w:val="00A818BB"/>
    <w:pPr>
      <w:suppressAutoHyphens w:val="0"/>
      <w:spacing w:before="100" w:beforeAutospacing="1" w:after="100" w:afterAutospacing="1" w:line="240" w:lineRule="auto"/>
      <w:jc w:val="left"/>
      <w:textAlignment w:val="center"/>
    </w:pPr>
    <w:rPr>
      <w:rFonts w:ascii="Times New Roman" w:hAnsi="Times New Roman" w:cs="Times New Roman"/>
      <w:color w:val="800000"/>
      <w:kern w:val="0"/>
      <w:sz w:val="24"/>
      <w:szCs w:val="24"/>
      <w:lang w:eastAsia="it-IT"/>
    </w:rPr>
  </w:style>
  <w:style w:type="paragraph" w:customStyle="1" w:styleId="xl125">
    <w:name w:val="xl125"/>
    <w:basedOn w:val="Normale"/>
    <w:rsid w:val="00A818BB"/>
    <w:pPr>
      <w:pBdr>
        <w:bottom w:val="single" w:sz="8" w:space="0" w:color="808080"/>
        <w:right w:val="single" w:sz="4" w:space="0" w:color="000000"/>
      </w:pBdr>
      <w:shd w:val="clear" w:color="FFFFFF" w:fill="FFFFCC"/>
      <w:suppressAutoHyphens w:val="0"/>
      <w:spacing w:before="100" w:beforeAutospacing="1" w:after="100" w:afterAutospacing="1" w:line="240" w:lineRule="auto"/>
      <w:jc w:val="left"/>
      <w:textAlignment w:val="center"/>
    </w:pPr>
    <w:rPr>
      <w:rFonts w:ascii="Times New Roman" w:hAnsi="Times New Roman" w:cs="Times New Roman"/>
      <w:kern w:val="0"/>
      <w:sz w:val="24"/>
      <w:szCs w:val="24"/>
      <w:lang w:eastAsia="it-IT"/>
    </w:rPr>
  </w:style>
  <w:style w:type="paragraph" w:customStyle="1" w:styleId="xl126">
    <w:name w:val="xl126"/>
    <w:basedOn w:val="Normale"/>
    <w:rsid w:val="00A818BB"/>
    <w:pPr>
      <w:pBdr>
        <w:left w:val="single" w:sz="4" w:space="0" w:color="000000"/>
        <w:bottom w:val="single" w:sz="8" w:space="0" w:color="808080"/>
        <w:right w:val="single" w:sz="4" w:space="0" w:color="000000"/>
      </w:pBdr>
      <w:shd w:val="clear" w:color="FFFFFF" w:fill="FFFFCC"/>
      <w:suppressAutoHyphens w:val="0"/>
      <w:spacing w:before="100" w:beforeAutospacing="1" w:after="100" w:afterAutospacing="1" w:line="240" w:lineRule="auto"/>
      <w:jc w:val="left"/>
      <w:textAlignment w:val="center"/>
    </w:pPr>
    <w:rPr>
      <w:rFonts w:ascii="Times New Roman" w:hAnsi="Times New Roman" w:cs="Times New Roman"/>
      <w:kern w:val="0"/>
      <w:sz w:val="24"/>
      <w:szCs w:val="24"/>
      <w:lang w:eastAsia="it-IT"/>
    </w:rPr>
  </w:style>
  <w:style w:type="paragraph" w:customStyle="1" w:styleId="xl127">
    <w:name w:val="xl127"/>
    <w:basedOn w:val="Normale"/>
    <w:rsid w:val="00A818BB"/>
    <w:pPr>
      <w:pBdr>
        <w:left w:val="single" w:sz="4" w:space="0" w:color="000000"/>
        <w:bottom w:val="single" w:sz="8" w:space="0" w:color="808080"/>
        <w:right w:val="single" w:sz="8" w:space="0" w:color="808080"/>
      </w:pBdr>
      <w:shd w:val="clear" w:color="FFFFFF" w:fill="FFFFCC"/>
      <w:suppressAutoHyphens w:val="0"/>
      <w:spacing w:before="100" w:beforeAutospacing="1" w:after="100" w:afterAutospacing="1" w:line="240" w:lineRule="auto"/>
      <w:jc w:val="left"/>
      <w:textAlignment w:val="center"/>
    </w:pPr>
    <w:rPr>
      <w:rFonts w:ascii="Times New Roman" w:hAnsi="Times New Roman" w:cs="Times New Roman"/>
      <w:kern w:val="0"/>
      <w:sz w:val="24"/>
      <w:szCs w:val="24"/>
      <w:lang w:eastAsia="it-IT"/>
    </w:rPr>
  </w:style>
  <w:style w:type="paragraph" w:customStyle="1" w:styleId="xl128">
    <w:name w:val="xl128"/>
    <w:basedOn w:val="Normale"/>
    <w:rsid w:val="00A818BB"/>
    <w:pPr>
      <w:pBdr>
        <w:right w:val="single" w:sz="4" w:space="0" w:color="000000"/>
      </w:pBdr>
      <w:suppressAutoHyphens w:val="0"/>
      <w:spacing w:before="100" w:beforeAutospacing="1" w:after="100" w:afterAutospacing="1" w:line="240" w:lineRule="auto"/>
      <w:jc w:val="left"/>
    </w:pPr>
    <w:rPr>
      <w:rFonts w:ascii="Times New Roman" w:hAnsi="Times New Roman" w:cs="Times New Roman"/>
      <w:color w:val="800000"/>
      <w:kern w:val="0"/>
      <w:sz w:val="24"/>
      <w:szCs w:val="24"/>
      <w:lang w:eastAsia="it-IT"/>
    </w:rPr>
  </w:style>
  <w:style w:type="paragraph" w:customStyle="1" w:styleId="xl129">
    <w:name w:val="xl129"/>
    <w:basedOn w:val="Normale"/>
    <w:rsid w:val="00A818BB"/>
    <w:pPr>
      <w:suppressAutoHyphens w:val="0"/>
      <w:spacing w:before="100" w:beforeAutospacing="1" w:after="100" w:afterAutospacing="1" w:line="240" w:lineRule="auto"/>
      <w:jc w:val="left"/>
    </w:pPr>
    <w:rPr>
      <w:rFonts w:ascii="Times New Roman" w:hAnsi="Times New Roman" w:cs="Times New Roman"/>
      <w:color w:val="800000"/>
      <w:kern w:val="0"/>
      <w:sz w:val="24"/>
      <w:szCs w:val="24"/>
      <w:lang w:eastAsia="it-IT"/>
    </w:rPr>
  </w:style>
  <w:style w:type="paragraph" w:customStyle="1" w:styleId="xl130">
    <w:name w:val="xl130"/>
    <w:basedOn w:val="Normale"/>
    <w:rsid w:val="00A818BB"/>
    <w:pPr>
      <w:suppressAutoHyphens w:val="0"/>
      <w:spacing w:before="100" w:beforeAutospacing="1" w:after="100" w:afterAutospacing="1" w:line="240" w:lineRule="auto"/>
      <w:jc w:val="center"/>
    </w:pPr>
    <w:rPr>
      <w:rFonts w:ascii="Times New Roman" w:hAnsi="Times New Roman" w:cs="Times New Roman"/>
      <w:b/>
      <w:bCs/>
      <w:color w:val="800000"/>
      <w:kern w:val="0"/>
      <w:sz w:val="32"/>
      <w:szCs w:val="32"/>
      <w:lang w:eastAsia="it-IT"/>
    </w:rPr>
  </w:style>
  <w:style w:type="numbering" w:customStyle="1" w:styleId="Nessunelenco21">
    <w:name w:val="Nessun elenco21"/>
    <w:next w:val="Nessunelenco"/>
    <w:uiPriority w:val="99"/>
    <w:semiHidden/>
    <w:unhideWhenUsed/>
    <w:rsid w:val="00A818BB"/>
  </w:style>
  <w:style w:type="paragraph" w:customStyle="1" w:styleId="font14">
    <w:name w:val="font14"/>
    <w:basedOn w:val="Normale"/>
    <w:rsid w:val="00A818BB"/>
    <w:pPr>
      <w:suppressAutoHyphens w:val="0"/>
      <w:spacing w:before="100" w:beforeAutospacing="1" w:after="100" w:afterAutospacing="1" w:line="240" w:lineRule="auto"/>
      <w:jc w:val="left"/>
    </w:pPr>
    <w:rPr>
      <w:rFonts w:ascii="Times New Roman" w:hAnsi="Times New Roman" w:cs="Times New Roman"/>
      <w:b/>
      <w:bCs/>
      <w:i/>
      <w:iCs/>
      <w:color w:val="800000"/>
      <w:kern w:val="0"/>
      <w:sz w:val="24"/>
      <w:szCs w:val="24"/>
      <w:lang w:eastAsia="it-IT"/>
    </w:rPr>
  </w:style>
  <w:style w:type="paragraph" w:customStyle="1" w:styleId="font15">
    <w:name w:val="font15"/>
    <w:basedOn w:val="Normale"/>
    <w:rsid w:val="00A818BB"/>
    <w:pPr>
      <w:suppressAutoHyphens w:val="0"/>
      <w:spacing w:before="100" w:beforeAutospacing="1" w:after="100" w:afterAutospacing="1" w:line="240" w:lineRule="auto"/>
      <w:jc w:val="left"/>
    </w:pPr>
    <w:rPr>
      <w:rFonts w:ascii="Times New Roman" w:hAnsi="Times New Roman" w:cs="Times New Roman"/>
      <w:b/>
      <w:bCs/>
      <w:i/>
      <w:iCs/>
      <w:color w:val="800000"/>
      <w:kern w:val="0"/>
      <w:sz w:val="22"/>
      <w:szCs w:val="22"/>
      <w:lang w:eastAsia="it-IT"/>
    </w:rPr>
  </w:style>
  <w:style w:type="paragraph" w:styleId="Citazioneintensa">
    <w:name w:val="Intense Quote"/>
    <w:basedOn w:val="Normale"/>
    <w:next w:val="Normale"/>
    <w:link w:val="CitazioneintensaCarattere"/>
    <w:uiPriority w:val="30"/>
    <w:qFormat/>
    <w:rsid w:val="00A818BB"/>
    <w:pPr>
      <w:pBdr>
        <w:bottom w:val="single" w:sz="4" w:space="4" w:color="4F81BD" w:themeColor="accent1"/>
      </w:pBdr>
      <w:spacing w:before="200" w:after="280"/>
      <w:ind w:left="936" w:right="936"/>
    </w:pPr>
    <w:rPr>
      <w:i/>
      <w:iCs/>
      <w:color w:val="4F81BD"/>
    </w:rPr>
  </w:style>
  <w:style w:type="character" w:customStyle="1" w:styleId="CitazioneintensaCarattere1">
    <w:name w:val="Citazione intensa Carattere1"/>
    <w:basedOn w:val="Carpredefinitoparagrafo"/>
    <w:uiPriority w:val="30"/>
    <w:rsid w:val="00A818BB"/>
    <w:rPr>
      <w:rFonts w:ascii="Arial" w:eastAsia="Times New Roman" w:hAnsi="Arial" w:cs="Arial"/>
      <w:b/>
      <w:bCs/>
      <w:i/>
      <w:iCs/>
      <w:color w:val="4F81BD" w:themeColor="accent1"/>
      <w:kern w:val="28"/>
      <w:sz w:val="20"/>
      <w:szCs w:val="20"/>
      <w:lang w:eastAsia="ar-SA"/>
    </w:rPr>
  </w:style>
  <w:style w:type="numbering" w:customStyle="1" w:styleId="Nessunelenco3">
    <w:name w:val="Nessun elenco3"/>
    <w:next w:val="Nessunelenco"/>
    <w:uiPriority w:val="99"/>
    <w:semiHidden/>
    <w:unhideWhenUsed/>
    <w:rsid w:val="00A818BB"/>
  </w:style>
  <w:style w:type="table" w:customStyle="1" w:styleId="Sfondomedio2-Colore112">
    <w:name w:val="Sfondo medio 2 - Colore 112"/>
    <w:basedOn w:val="Tabellanormale"/>
    <w:uiPriority w:val="64"/>
    <w:rsid w:val="00A818BB"/>
    <w:rPr>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Grigliaacolori-Colore22">
    <w:name w:val="Griglia a colori - Colore 22"/>
    <w:basedOn w:val="Tabellanormale"/>
    <w:next w:val="Grigliaacolori-Colore2"/>
    <w:uiPriority w:val="69"/>
    <w:rsid w:val="00A818BB"/>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Tabellagriglia4-colore114">
    <w:name w:val="Tabella griglia 4 - colore 114"/>
    <w:basedOn w:val="Tabellanormale"/>
    <w:uiPriority w:val="49"/>
    <w:rsid w:val="00A818BB"/>
    <w:rPr>
      <w:lang w:eastAsia="en-US"/>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Tabellasemplice113">
    <w:name w:val="Tabella semplice 113"/>
    <w:basedOn w:val="Tabellanormale"/>
    <w:uiPriority w:val="41"/>
    <w:rsid w:val="00A818BB"/>
    <w:rPr>
      <w:lang w:eastAsia="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ellagriglia3-colore5112">
    <w:name w:val="Tabella griglia 3 - colore 5112"/>
    <w:basedOn w:val="Tabellanormale"/>
    <w:uiPriority w:val="48"/>
    <w:rsid w:val="00A818BB"/>
    <w:rPr>
      <w:rFonts w:eastAsia="Times New Roman"/>
      <w:lang w:eastAsia="en-US"/>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AEEF3"/>
      </w:tcPr>
    </w:tblStylePr>
    <w:tblStylePr w:type="band1Horz">
      <w:rPr>
        <w:rFonts w:cs="Times New Roman"/>
      </w:rPr>
      <w:tblPr/>
      <w:tcPr>
        <w:shd w:val="clear" w:color="auto" w:fill="DAEEF3"/>
      </w:tcPr>
    </w:tblStylePr>
    <w:tblStylePr w:type="neCell">
      <w:rPr>
        <w:rFonts w:cs="Times New Roman"/>
      </w:rPr>
      <w:tblPr/>
      <w:tcPr>
        <w:tcBorders>
          <w:bottom w:val="single" w:sz="4" w:space="0" w:color="92CDDC"/>
        </w:tcBorders>
      </w:tcPr>
    </w:tblStylePr>
    <w:tblStylePr w:type="nwCell">
      <w:rPr>
        <w:rFonts w:cs="Times New Roman"/>
      </w:rPr>
      <w:tblPr/>
      <w:tcPr>
        <w:tcBorders>
          <w:bottom w:val="single" w:sz="4" w:space="0" w:color="92CDDC"/>
        </w:tcBorders>
      </w:tcPr>
    </w:tblStylePr>
    <w:tblStylePr w:type="seCell">
      <w:rPr>
        <w:rFonts w:cs="Times New Roman"/>
      </w:rPr>
      <w:tblPr/>
      <w:tcPr>
        <w:tcBorders>
          <w:top w:val="single" w:sz="4" w:space="0" w:color="92CDDC"/>
        </w:tcBorders>
      </w:tcPr>
    </w:tblStylePr>
    <w:tblStylePr w:type="swCell">
      <w:rPr>
        <w:rFonts w:cs="Times New Roman"/>
      </w:rPr>
      <w:tblPr/>
      <w:tcPr>
        <w:tcBorders>
          <w:top w:val="single" w:sz="4" w:space="0" w:color="92CDDC"/>
        </w:tcBorders>
      </w:tcPr>
    </w:tblStylePr>
  </w:style>
  <w:style w:type="table" w:customStyle="1" w:styleId="Tabellaelenco7acolori-colore112">
    <w:name w:val="Tabella elenco 7 a colori - colore 112"/>
    <w:basedOn w:val="Tabellanormale"/>
    <w:uiPriority w:val="52"/>
    <w:rsid w:val="00A818BB"/>
    <w:rPr>
      <w:color w:val="365F91"/>
      <w:lang w:eastAsia="en-US"/>
    </w:rPr>
    <w:tblPr>
      <w:tblStyleRowBandSize w:val="1"/>
      <w:tblStyleColBandSize w:val="1"/>
    </w:tblPr>
    <w:tblStylePr w:type="firstRow">
      <w:rPr>
        <w:rFonts w:ascii="Cambria" w:eastAsia="Times New Roman" w:hAnsi="Cambria" w:cs="Times New Roman"/>
        <w:i/>
        <w:iCs/>
        <w:sz w:val="26"/>
      </w:rPr>
      <w:tblPr/>
      <w:tcPr>
        <w:tcBorders>
          <w:bottom w:val="single" w:sz="4" w:space="0" w:color="4F81BD"/>
        </w:tcBorders>
        <w:shd w:val="clear" w:color="auto" w:fill="FFFFFF"/>
      </w:tcPr>
    </w:tblStylePr>
    <w:tblStylePr w:type="lastRow">
      <w:rPr>
        <w:rFonts w:ascii="Cambria" w:eastAsia="Times New Roman" w:hAnsi="Cambria" w:cs="Times New Roman"/>
        <w:i/>
        <w:iCs/>
        <w:sz w:val="26"/>
      </w:rPr>
      <w:tblPr/>
      <w:tcPr>
        <w:tcBorders>
          <w:top w:val="single" w:sz="4" w:space="0" w:color="4F81BD"/>
        </w:tcBorders>
        <w:shd w:val="clear" w:color="auto" w:fill="FFFFFF"/>
      </w:tcPr>
    </w:tblStylePr>
    <w:tblStylePr w:type="firstCol">
      <w:pPr>
        <w:jc w:val="right"/>
      </w:pPr>
      <w:rPr>
        <w:rFonts w:ascii="Cambria" w:eastAsia="Times New Roman" w:hAnsi="Cambria" w:cs="Times New Roman"/>
        <w:i/>
        <w:iCs/>
        <w:sz w:val="26"/>
      </w:rPr>
      <w:tblPr/>
      <w:tcPr>
        <w:tcBorders>
          <w:right w:val="single" w:sz="4" w:space="0" w:color="4F81BD"/>
        </w:tcBorders>
        <w:shd w:val="clear" w:color="auto" w:fill="FFFFFF"/>
      </w:tcPr>
    </w:tblStylePr>
    <w:tblStylePr w:type="lastCol">
      <w:rPr>
        <w:rFonts w:ascii="Cambria" w:eastAsia="Times New Roman" w:hAnsi="Cambria" w:cs="Times New Roman"/>
        <w:i/>
        <w:iCs/>
        <w:sz w:val="26"/>
      </w:rPr>
      <w:tblPr/>
      <w:tcPr>
        <w:tcBorders>
          <w:left w:val="single" w:sz="4" w:space="0" w:color="4F81BD"/>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lagriglia5scura-colore114">
    <w:name w:val="Tabella griglia 5 scura - colore 114"/>
    <w:basedOn w:val="Tabellanormale"/>
    <w:uiPriority w:val="50"/>
    <w:rsid w:val="00A818BB"/>
    <w:rPr>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numbering" w:customStyle="1" w:styleId="Nessunelenco12">
    <w:name w:val="Nessun elenco12"/>
    <w:next w:val="Nessunelenco"/>
    <w:uiPriority w:val="99"/>
    <w:semiHidden/>
    <w:unhideWhenUsed/>
    <w:rsid w:val="00A818BB"/>
  </w:style>
  <w:style w:type="table" w:customStyle="1" w:styleId="GridTable5DarkAccent13">
    <w:name w:val="Grid Table 5 Dark Accent 13"/>
    <w:basedOn w:val="Tabellanormale"/>
    <w:uiPriority w:val="50"/>
    <w:rsid w:val="00A818BB"/>
    <w:rPr>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numbering" w:customStyle="1" w:styleId="Nessunelenco22">
    <w:name w:val="Nessun elenco22"/>
    <w:next w:val="Nessunelenco"/>
    <w:uiPriority w:val="99"/>
    <w:semiHidden/>
    <w:unhideWhenUsed/>
    <w:rsid w:val="00A818BB"/>
  </w:style>
  <w:style w:type="table" w:customStyle="1" w:styleId="Tabellagriglia3-colore5113">
    <w:name w:val="Tabella griglia 3 - colore 5113"/>
    <w:basedOn w:val="Tabellanormale"/>
    <w:uiPriority w:val="48"/>
    <w:rsid w:val="00A818BB"/>
    <w:rPr>
      <w:rFonts w:eastAsia="Times New Roman"/>
      <w:lang w:eastAsia="en-US"/>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AEEF3"/>
      </w:tcPr>
    </w:tblStylePr>
    <w:tblStylePr w:type="band1Horz">
      <w:rPr>
        <w:rFonts w:cs="Times New Roman"/>
      </w:rPr>
      <w:tblPr/>
      <w:tcPr>
        <w:shd w:val="clear" w:color="auto" w:fill="DAEEF3"/>
      </w:tcPr>
    </w:tblStylePr>
    <w:tblStylePr w:type="neCell">
      <w:rPr>
        <w:rFonts w:cs="Times New Roman"/>
      </w:rPr>
      <w:tblPr/>
      <w:tcPr>
        <w:tcBorders>
          <w:bottom w:val="single" w:sz="4" w:space="0" w:color="92CDDC"/>
        </w:tcBorders>
      </w:tcPr>
    </w:tblStylePr>
    <w:tblStylePr w:type="nwCell">
      <w:rPr>
        <w:rFonts w:cs="Times New Roman"/>
      </w:rPr>
      <w:tblPr/>
      <w:tcPr>
        <w:tcBorders>
          <w:bottom w:val="single" w:sz="4" w:space="0" w:color="92CDDC"/>
        </w:tcBorders>
      </w:tcPr>
    </w:tblStylePr>
    <w:tblStylePr w:type="seCell">
      <w:rPr>
        <w:rFonts w:cs="Times New Roman"/>
      </w:rPr>
      <w:tblPr/>
      <w:tcPr>
        <w:tcBorders>
          <w:top w:val="single" w:sz="4" w:space="0" w:color="92CDDC"/>
        </w:tcBorders>
      </w:tcPr>
    </w:tblStylePr>
    <w:tblStylePr w:type="swCell">
      <w:rPr>
        <w:rFonts w:cs="Times New Roman"/>
      </w:rPr>
      <w:tblPr/>
      <w:tcPr>
        <w:tcBorders>
          <w:top w:val="single" w:sz="4" w:space="0" w:color="92CDDC"/>
        </w:tcBorders>
      </w:tcPr>
    </w:tblStylePr>
  </w:style>
  <w:style w:type="table" w:customStyle="1" w:styleId="Tabellagriglia3-colore5114">
    <w:name w:val="Tabella griglia 3 - colore 5114"/>
    <w:basedOn w:val="Tabellanormale"/>
    <w:uiPriority w:val="48"/>
    <w:rsid w:val="009D5F30"/>
    <w:rPr>
      <w:rFonts w:eastAsia="Times New Roman"/>
      <w:lang w:eastAsia="en-US"/>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AEEF3"/>
      </w:tcPr>
    </w:tblStylePr>
    <w:tblStylePr w:type="band1Horz">
      <w:rPr>
        <w:rFonts w:cs="Times New Roman"/>
      </w:rPr>
      <w:tblPr/>
      <w:tcPr>
        <w:shd w:val="clear" w:color="auto" w:fill="DAEEF3"/>
      </w:tcPr>
    </w:tblStylePr>
    <w:tblStylePr w:type="neCell">
      <w:rPr>
        <w:rFonts w:cs="Times New Roman"/>
      </w:rPr>
      <w:tblPr/>
      <w:tcPr>
        <w:tcBorders>
          <w:bottom w:val="single" w:sz="4" w:space="0" w:color="92CDDC"/>
        </w:tcBorders>
      </w:tcPr>
    </w:tblStylePr>
    <w:tblStylePr w:type="nwCell">
      <w:rPr>
        <w:rFonts w:cs="Times New Roman"/>
      </w:rPr>
      <w:tblPr/>
      <w:tcPr>
        <w:tcBorders>
          <w:bottom w:val="single" w:sz="4" w:space="0" w:color="92CDDC"/>
        </w:tcBorders>
      </w:tcPr>
    </w:tblStylePr>
    <w:tblStylePr w:type="seCell">
      <w:rPr>
        <w:rFonts w:cs="Times New Roman"/>
      </w:rPr>
      <w:tblPr/>
      <w:tcPr>
        <w:tcBorders>
          <w:top w:val="single" w:sz="4" w:space="0" w:color="92CDDC"/>
        </w:tcBorders>
      </w:tcPr>
    </w:tblStylePr>
    <w:tblStylePr w:type="swCell">
      <w:rPr>
        <w:rFonts w:cs="Times New Roman"/>
      </w:rPr>
      <w:tblPr/>
      <w:tcPr>
        <w:tcBorders>
          <w:top w:val="single" w:sz="4" w:space="0" w:color="92CDDC"/>
        </w:tcBorders>
      </w:tcPr>
    </w:tblStylePr>
  </w:style>
  <w:style w:type="table" w:customStyle="1" w:styleId="Tabellasemplice114">
    <w:name w:val="Tabella semplice 114"/>
    <w:basedOn w:val="Tabellanormale"/>
    <w:uiPriority w:val="41"/>
    <w:rsid w:val="0059544D"/>
    <w:rPr>
      <w:lang w:eastAsia="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Nessunelenco4">
    <w:name w:val="Nessun elenco4"/>
    <w:next w:val="Nessunelenco"/>
    <w:uiPriority w:val="99"/>
    <w:semiHidden/>
    <w:unhideWhenUsed/>
    <w:rsid w:val="005B70A6"/>
  </w:style>
  <w:style w:type="table" w:customStyle="1" w:styleId="Sfondomedio2-Colore113">
    <w:name w:val="Sfondo medio 2 - Colore 113"/>
    <w:basedOn w:val="Tabellanormale"/>
    <w:uiPriority w:val="64"/>
    <w:rsid w:val="005B70A6"/>
    <w:rPr>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Grigliaacolori-Colore23">
    <w:name w:val="Griglia a colori - Colore 23"/>
    <w:basedOn w:val="Tabellanormale"/>
    <w:next w:val="Grigliaacolori-Colore2"/>
    <w:uiPriority w:val="69"/>
    <w:rsid w:val="005B70A6"/>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Tabellagriglia4-colore115">
    <w:name w:val="Tabella griglia 4 - colore 115"/>
    <w:basedOn w:val="Tabellanormale"/>
    <w:uiPriority w:val="49"/>
    <w:rsid w:val="005B70A6"/>
    <w:rPr>
      <w:lang w:eastAsia="en-US"/>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Tabellasemplice115">
    <w:name w:val="Tabella semplice 115"/>
    <w:basedOn w:val="Tabellanormale"/>
    <w:uiPriority w:val="41"/>
    <w:rsid w:val="005B70A6"/>
    <w:rPr>
      <w:lang w:eastAsia="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ellagriglia3-colore5115">
    <w:name w:val="Tabella griglia 3 - colore 5115"/>
    <w:basedOn w:val="Tabellanormale"/>
    <w:uiPriority w:val="48"/>
    <w:rsid w:val="005B70A6"/>
    <w:rPr>
      <w:rFonts w:eastAsia="Times New Roman"/>
      <w:lang w:eastAsia="en-US"/>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AEEF3"/>
      </w:tcPr>
    </w:tblStylePr>
    <w:tblStylePr w:type="band1Horz">
      <w:rPr>
        <w:rFonts w:cs="Times New Roman"/>
      </w:rPr>
      <w:tblPr/>
      <w:tcPr>
        <w:shd w:val="clear" w:color="auto" w:fill="DAEEF3"/>
      </w:tcPr>
    </w:tblStylePr>
    <w:tblStylePr w:type="neCell">
      <w:rPr>
        <w:rFonts w:cs="Times New Roman"/>
      </w:rPr>
      <w:tblPr/>
      <w:tcPr>
        <w:tcBorders>
          <w:bottom w:val="single" w:sz="4" w:space="0" w:color="92CDDC"/>
        </w:tcBorders>
      </w:tcPr>
    </w:tblStylePr>
    <w:tblStylePr w:type="nwCell">
      <w:rPr>
        <w:rFonts w:cs="Times New Roman"/>
      </w:rPr>
      <w:tblPr/>
      <w:tcPr>
        <w:tcBorders>
          <w:bottom w:val="single" w:sz="4" w:space="0" w:color="92CDDC"/>
        </w:tcBorders>
      </w:tcPr>
    </w:tblStylePr>
    <w:tblStylePr w:type="seCell">
      <w:rPr>
        <w:rFonts w:cs="Times New Roman"/>
      </w:rPr>
      <w:tblPr/>
      <w:tcPr>
        <w:tcBorders>
          <w:top w:val="single" w:sz="4" w:space="0" w:color="92CDDC"/>
        </w:tcBorders>
      </w:tcPr>
    </w:tblStylePr>
    <w:tblStylePr w:type="swCell">
      <w:rPr>
        <w:rFonts w:cs="Times New Roman"/>
      </w:rPr>
      <w:tblPr/>
      <w:tcPr>
        <w:tcBorders>
          <w:top w:val="single" w:sz="4" w:space="0" w:color="92CDDC"/>
        </w:tcBorders>
      </w:tcPr>
    </w:tblStylePr>
  </w:style>
  <w:style w:type="table" w:customStyle="1" w:styleId="Tabellaelenco7acolori-colore113">
    <w:name w:val="Tabella elenco 7 a colori - colore 113"/>
    <w:basedOn w:val="Tabellanormale"/>
    <w:uiPriority w:val="52"/>
    <w:rsid w:val="005B70A6"/>
    <w:rPr>
      <w:color w:val="365F91"/>
      <w:lang w:eastAsia="en-US"/>
    </w:rPr>
    <w:tblPr>
      <w:tblStyleRowBandSize w:val="1"/>
      <w:tblStyleColBandSize w:val="1"/>
    </w:tblPr>
    <w:tblStylePr w:type="firstRow">
      <w:rPr>
        <w:rFonts w:ascii="Cambria" w:eastAsia="Times New Roman" w:hAnsi="Cambria" w:cs="Times New Roman"/>
        <w:i/>
        <w:iCs/>
        <w:sz w:val="26"/>
      </w:rPr>
      <w:tblPr/>
      <w:tcPr>
        <w:tcBorders>
          <w:bottom w:val="single" w:sz="4" w:space="0" w:color="4F81BD"/>
        </w:tcBorders>
        <w:shd w:val="clear" w:color="auto" w:fill="FFFFFF"/>
      </w:tcPr>
    </w:tblStylePr>
    <w:tblStylePr w:type="lastRow">
      <w:rPr>
        <w:rFonts w:ascii="Cambria" w:eastAsia="Times New Roman" w:hAnsi="Cambria" w:cs="Times New Roman"/>
        <w:i/>
        <w:iCs/>
        <w:sz w:val="26"/>
      </w:rPr>
      <w:tblPr/>
      <w:tcPr>
        <w:tcBorders>
          <w:top w:val="single" w:sz="4" w:space="0" w:color="4F81BD"/>
        </w:tcBorders>
        <w:shd w:val="clear" w:color="auto" w:fill="FFFFFF"/>
      </w:tcPr>
    </w:tblStylePr>
    <w:tblStylePr w:type="firstCol">
      <w:pPr>
        <w:jc w:val="right"/>
      </w:pPr>
      <w:rPr>
        <w:rFonts w:ascii="Cambria" w:eastAsia="Times New Roman" w:hAnsi="Cambria" w:cs="Times New Roman"/>
        <w:i/>
        <w:iCs/>
        <w:sz w:val="26"/>
      </w:rPr>
      <w:tblPr/>
      <w:tcPr>
        <w:tcBorders>
          <w:right w:val="single" w:sz="4" w:space="0" w:color="4F81BD"/>
        </w:tcBorders>
        <w:shd w:val="clear" w:color="auto" w:fill="FFFFFF"/>
      </w:tcPr>
    </w:tblStylePr>
    <w:tblStylePr w:type="lastCol">
      <w:rPr>
        <w:rFonts w:ascii="Cambria" w:eastAsia="Times New Roman" w:hAnsi="Cambria" w:cs="Times New Roman"/>
        <w:i/>
        <w:iCs/>
        <w:sz w:val="26"/>
      </w:rPr>
      <w:tblPr/>
      <w:tcPr>
        <w:tcBorders>
          <w:left w:val="single" w:sz="4" w:space="0" w:color="4F81BD"/>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lagriglia5scura-colore115">
    <w:name w:val="Tabella griglia 5 scura - colore 115"/>
    <w:basedOn w:val="Tabellanormale"/>
    <w:uiPriority w:val="50"/>
    <w:rsid w:val="005B70A6"/>
    <w:rPr>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numbering" w:customStyle="1" w:styleId="Nessunelenco13">
    <w:name w:val="Nessun elenco13"/>
    <w:next w:val="Nessunelenco"/>
    <w:uiPriority w:val="99"/>
    <w:semiHidden/>
    <w:unhideWhenUsed/>
    <w:rsid w:val="005B70A6"/>
  </w:style>
  <w:style w:type="table" w:customStyle="1" w:styleId="GridTable5DarkAccent14">
    <w:name w:val="Grid Table 5 Dark Accent 14"/>
    <w:basedOn w:val="Tabellanormale"/>
    <w:uiPriority w:val="50"/>
    <w:rsid w:val="005B70A6"/>
    <w:rPr>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numbering" w:customStyle="1" w:styleId="Nessunelenco23">
    <w:name w:val="Nessun elenco23"/>
    <w:next w:val="Nessunelenco"/>
    <w:uiPriority w:val="99"/>
    <w:semiHidden/>
    <w:unhideWhenUsed/>
    <w:rsid w:val="005B70A6"/>
  </w:style>
  <w:style w:type="table" w:customStyle="1" w:styleId="Tabellagriglia3-colore5116">
    <w:name w:val="Tabella griglia 3 - colore 5116"/>
    <w:basedOn w:val="Tabellanormale"/>
    <w:uiPriority w:val="48"/>
    <w:rsid w:val="003B6FAA"/>
    <w:rPr>
      <w:rFonts w:eastAsia="Times New Roman"/>
      <w:lang w:eastAsia="en-US"/>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AEEF3"/>
      </w:tcPr>
    </w:tblStylePr>
    <w:tblStylePr w:type="band1Horz">
      <w:rPr>
        <w:rFonts w:cs="Times New Roman"/>
      </w:rPr>
      <w:tblPr/>
      <w:tcPr>
        <w:shd w:val="clear" w:color="auto" w:fill="DAEEF3"/>
      </w:tcPr>
    </w:tblStylePr>
    <w:tblStylePr w:type="neCell">
      <w:rPr>
        <w:rFonts w:cs="Times New Roman"/>
      </w:rPr>
      <w:tblPr/>
      <w:tcPr>
        <w:tcBorders>
          <w:bottom w:val="single" w:sz="4" w:space="0" w:color="92CDDC"/>
        </w:tcBorders>
      </w:tcPr>
    </w:tblStylePr>
    <w:tblStylePr w:type="nwCell">
      <w:rPr>
        <w:rFonts w:cs="Times New Roman"/>
      </w:rPr>
      <w:tblPr/>
      <w:tcPr>
        <w:tcBorders>
          <w:bottom w:val="single" w:sz="4" w:space="0" w:color="92CDDC"/>
        </w:tcBorders>
      </w:tcPr>
    </w:tblStylePr>
    <w:tblStylePr w:type="seCell">
      <w:rPr>
        <w:rFonts w:cs="Times New Roman"/>
      </w:rPr>
      <w:tblPr/>
      <w:tcPr>
        <w:tcBorders>
          <w:top w:val="single" w:sz="4" w:space="0" w:color="92CDDC"/>
        </w:tcBorders>
      </w:tcPr>
    </w:tblStylePr>
    <w:tblStylePr w:type="swCell">
      <w:rPr>
        <w:rFonts w:cs="Times New Roman"/>
      </w:rPr>
      <w:tblPr/>
      <w:tcPr>
        <w:tcBorders>
          <w:top w:val="single" w:sz="4" w:space="0" w:color="92CDDC"/>
        </w:tcBorders>
      </w:tcPr>
    </w:tblStylePr>
  </w:style>
  <w:style w:type="table" w:customStyle="1" w:styleId="Tabellagriglia3-colore5117">
    <w:name w:val="Tabella griglia 3 - colore 5117"/>
    <w:basedOn w:val="Tabellanormale"/>
    <w:uiPriority w:val="48"/>
    <w:rsid w:val="00AC612D"/>
    <w:rPr>
      <w:rFonts w:eastAsia="Times New Roman"/>
      <w:lang w:eastAsia="en-US"/>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AEEF3"/>
      </w:tcPr>
    </w:tblStylePr>
    <w:tblStylePr w:type="band1Horz">
      <w:rPr>
        <w:rFonts w:cs="Times New Roman"/>
      </w:rPr>
      <w:tblPr/>
      <w:tcPr>
        <w:shd w:val="clear" w:color="auto" w:fill="DAEEF3"/>
      </w:tcPr>
    </w:tblStylePr>
    <w:tblStylePr w:type="neCell">
      <w:rPr>
        <w:rFonts w:cs="Times New Roman"/>
      </w:rPr>
      <w:tblPr/>
      <w:tcPr>
        <w:tcBorders>
          <w:bottom w:val="single" w:sz="4" w:space="0" w:color="92CDDC"/>
        </w:tcBorders>
      </w:tcPr>
    </w:tblStylePr>
    <w:tblStylePr w:type="nwCell">
      <w:rPr>
        <w:rFonts w:cs="Times New Roman"/>
      </w:rPr>
      <w:tblPr/>
      <w:tcPr>
        <w:tcBorders>
          <w:bottom w:val="single" w:sz="4" w:space="0" w:color="92CDDC"/>
        </w:tcBorders>
      </w:tcPr>
    </w:tblStylePr>
    <w:tblStylePr w:type="seCell">
      <w:rPr>
        <w:rFonts w:cs="Times New Roman"/>
      </w:rPr>
      <w:tblPr/>
      <w:tcPr>
        <w:tcBorders>
          <w:top w:val="single" w:sz="4" w:space="0" w:color="92CDDC"/>
        </w:tcBorders>
      </w:tcPr>
    </w:tblStylePr>
    <w:tblStylePr w:type="swCell">
      <w:rPr>
        <w:rFonts w:cs="Times New Roman"/>
      </w:rPr>
      <w:tblPr/>
      <w:tcPr>
        <w:tcBorders>
          <w:top w:val="single" w:sz="4" w:space="0" w:color="92CDDC"/>
        </w:tcBorders>
      </w:tcPr>
    </w:tblStylePr>
  </w:style>
  <w:style w:type="table" w:customStyle="1" w:styleId="Tabellagriglia3-colore5118">
    <w:name w:val="Tabella griglia 3 - colore 5118"/>
    <w:basedOn w:val="Tabellanormale"/>
    <w:uiPriority w:val="48"/>
    <w:rsid w:val="00AC612D"/>
    <w:rPr>
      <w:rFonts w:eastAsia="Times New Roman"/>
      <w:lang w:eastAsia="en-US"/>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AEEF3"/>
      </w:tcPr>
    </w:tblStylePr>
    <w:tblStylePr w:type="band1Horz">
      <w:rPr>
        <w:rFonts w:cs="Times New Roman"/>
      </w:rPr>
      <w:tblPr/>
      <w:tcPr>
        <w:shd w:val="clear" w:color="auto" w:fill="DAEEF3"/>
      </w:tcPr>
    </w:tblStylePr>
    <w:tblStylePr w:type="neCell">
      <w:rPr>
        <w:rFonts w:cs="Times New Roman"/>
      </w:rPr>
      <w:tblPr/>
      <w:tcPr>
        <w:tcBorders>
          <w:bottom w:val="single" w:sz="4" w:space="0" w:color="92CDDC"/>
        </w:tcBorders>
      </w:tcPr>
    </w:tblStylePr>
    <w:tblStylePr w:type="nwCell">
      <w:rPr>
        <w:rFonts w:cs="Times New Roman"/>
      </w:rPr>
      <w:tblPr/>
      <w:tcPr>
        <w:tcBorders>
          <w:bottom w:val="single" w:sz="4" w:space="0" w:color="92CDDC"/>
        </w:tcBorders>
      </w:tcPr>
    </w:tblStylePr>
    <w:tblStylePr w:type="seCell">
      <w:rPr>
        <w:rFonts w:cs="Times New Roman"/>
      </w:rPr>
      <w:tblPr/>
      <w:tcPr>
        <w:tcBorders>
          <w:top w:val="single" w:sz="4" w:space="0" w:color="92CDDC"/>
        </w:tcBorders>
      </w:tcPr>
    </w:tblStylePr>
    <w:tblStylePr w:type="swCell">
      <w:rPr>
        <w:rFonts w:cs="Times New Roman"/>
      </w:rPr>
      <w:tblPr/>
      <w:tcPr>
        <w:tcBorders>
          <w:top w:val="single" w:sz="4" w:space="0" w:color="92CDDC"/>
        </w:tcBorders>
      </w:tcPr>
    </w:tblStylePr>
  </w:style>
  <w:style w:type="numbering" w:customStyle="1" w:styleId="Nessunelenco5">
    <w:name w:val="Nessun elenco5"/>
    <w:next w:val="Nessunelenco"/>
    <w:uiPriority w:val="99"/>
    <w:semiHidden/>
    <w:unhideWhenUsed/>
    <w:rsid w:val="00283D82"/>
  </w:style>
  <w:style w:type="table" w:customStyle="1" w:styleId="Sfondomedio2-Colore114">
    <w:name w:val="Sfondo medio 2 - Colore 114"/>
    <w:basedOn w:val="Tabellanormale"/>
    <w:uiPriority w:val="64"/>
    <w:rsid w:val="00283D82"/>
    <w:rPr>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Grigliaacolori-Colore24">
    <w:name w:val="Griglia a colori - Colore 24"/>
    <w:basedOn w:val="Tabellanormale"/>
    <w:next w:val="Grigliaacolori-Colore2"/>
    <w:uiPriority w:val="69"/>
    <w:rsid w:val="00283D82"/>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Tabellagriglia4-colore116">
    <w:name w:val="Tabella griglia 4 - colore 116"/>
    <w:basedOn w:val="Tabellanormale"/>
    <w:uiPriority w:val="49"/>
    <w:rsid w:val="00283D82"/>
    <w:rPr>
      <w:lang w:eastAsia="en-US"/>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Tabellasemplice116">
    <w:name w:val="Tabella semplice 116"/>
    <w:basedOn w:val="Tabellanormale"/>
    <w:uiPriority w:val="41"/>
    <w:rsid w:val="00283D82"/>
    <w:rPr>
      <w:lang w:eastAsia="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ellagriglia3-colore5119">
    <w:name w:val="Tabella griglia 3 - colore 5119"/>
    <w:basedOn w:val="Tabellanormale"/>
    <w:uiPriority w:val="48"/>
    <w:rsid w:val="00283D82"/>
    <w:rPr>
      <w:rFonts w:eastAsia="Times New Roman"/>
      <w:lang w:eastAsia="en-US"/>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AEEF3"/>
      </w:tcPr>
    </w:tblStylePr>
    <w:tblStylePr w:type="band1Horz">
      <w:rPr>
        <w:rFonts w:cs="Times New Roman"/>
      </w:rPr>
      <w:tblPr/>
      <w:tcPr>
        <w:shd w:val="clear" w:color="auto" w:fill="DAEEF3"/>
      </w:tcPr>
    </w:tblStylePr>
    <w:tblStylePr w:type="neCell">
      <w:rPr>
        <w:rFonts w:cs="Times New Roman"/>
      </w:rPr>
      <w:tblPr/>
      <w:tcPr>
        <w:tcBorders>
          <w:bottom w:val="single" w:sz="4" w:space="0" w:color="92CDDC"/>
        </w:tcBorders>
      </w:tcPr>
    </w:tblStylePr>
    <w:tblStylePr w:type="nwCell">
      <w:rPr>
        <w:rFonts w:cs="Times New Roman"/>
      </w:rPr>
      <w:tblPr/>
      <w:tcPr>
        <w:tcBorders>
          <w:bottom w:val="single" w:sz="4" w:space="0" w:color="92CDDC"/>
        </w:tcBorders>
      </w:tcPr>
    </w:tblStylePr>
    <w:tblStylePr w:type="seCell">
      <w:rPr>
        <w:rFonts w:cs="Times New Roman"/>
      </w:rPr>
      <w:tblPr/>
      <w:tcPr>
        <w:tcBorders>
          <w:top w:val="single" w:sz="4" w:space="0" w:color="92CDDC"/>
        </w:tcBorders>
      </w:tcPr>
    </w:tblStylePr>
    <w:tblStylePr w:type="swCell">
      <w:rPr>
        <w:rFonts w:cs="Times New Roman"/>
      </w:rPr>
      <w:tblPr/>
      <w:tcPr>
        <w:tcBorders>
          <w:top w:val="single" w:sz="4" w:space="0" w:color="92CDDC"/>
        </w:tcBorders>
      </w:tcPr>
    </w:tblStylePr>
  </w:style>
  <w:style w:type="table" w:customStyle="1" w:styleId="Tabellaelenco7acolori-colore114">
    <w:name w:val="Tabella elenco 7 a colori - colore 114"/>
    <w:basedOn w:val="Tabellanormale"/>
    <w:uiPriority w:val="52"/>
    <w:rsid w:val="00283D82"/>
    <w:rPr>
      <w:color w:val="365F91"/>
      <w:lang w:eastAsia="en-US"/>
    </w:rPr>
    <w:tblPr>
      <w:tblStyleRowBandSize w:val="1"/>
      <w:tblStyleColBandSize w:val="1"/>
    </w:tblPr>
    <w:tblStylePr w:type="firstRow">
      <w:rPr>
        <w:rFonts w:ascii="Cambria" w:eastAsia="Times New Roman" w:hAnsi="Cambria" w:cs="Times New Roman"/>
        <w:i/>
        <w:iCs/>
        <w:sz w:val="26"/>
      </w:rPr>
      <w:tblPr/>
      <w:tcPr>
        <w:tcBorders>
          <w:bottom w:val="single" w:sz="4" w:space="0" w:color="4F81BD"/>
        </w:tcBorders>
        <w:shd w:val="clear" w:color="auto" w:fill="FFFFFF"/>
      </w:tcPr>
    </w:tblStylePr>
    <w:tblStylePr w:type="lastRow">
      <w:rPr>
        <w:rFonts w:ascii="Cambria" w:eastAsia="Times New Roman" w:hAnsi="Cambria" w:cs="Times New Roman"/>
        <w:i/>
        <w:iCs/>
        <w:sz w:val="26"/>
      </w:rPr>
      <w:tblPr/>
      <w:tcPr>
        <w:tcBorders>
          <w:top w:val="single" w:sz="4" w:space="0" w:color="4F81BD"/>
        </w:tcBorders>
        <w:shd w:val="clear" w:color="auto" w:fill="FFFFFF"/>
      </w:tcPr>
    </w:tblStylePr>
    <w:tblStylePr w:type="firstCol">
      <w:pPr>
        <w:jc w:val="right"/>
      </w:pPr>
      <w:rPr>
        <w:rFonts w:ascii="Cambria" w:eastAsia="Times New Roman" w:hAnsi="Cambria" w:cs="Times New Roman"/>
        <w:i/>
        <w:iCs/>
        <w:sz w:val="26"/>
      </w:rPr>
      <w:tblPr/>
      <w:tcPr>
        <w:tcBorders>
          <w:right w:val="single" w:sz="4" w:space="0" w:color="4F81BD"/>
        </w:tcBorders>
        <w:shd w:val="clear" w:color="auto" w:fill="FFFFFF"/>
      </w:tcPr>
    </w:tblStylePr>
    <w:tblStylePr w:type="lastCol">
      <w:rPr>
        <w:rFonts w:ascii="Cambria" w:eastAsia="Times New Roman" w:hAnsi="Cambria" w:cs="Times New Roman"/>
        <w:i/>
        <w:iCs/>
        <w:sz w:val="26"/>
      </w:rPr>
      <w:tblPr/>
      <w:tcPr>
        <w:tcBorders>
          <w:left w:val="single" w:sz="4" w:space="0" w:color="4F81BD"/>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lagriglia5scura-colore116">
    <w:name w:val="Tabella griglia 5 scura - colore 116"/>
    <w:basedOn w:val="Tabellanormale"/>
    <w:uiPriority w:val="50"/>
    <w:rsid w:val="00283D82"/>
    <w:rPr>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numbering" w:customStyle="1" w:styleId="Nessunelenco14">
    <w:name w:val="Nessun elenco14"/>
    <w:next w:val="Nessunelenco"/>
    <w:uiPriority w:val="99"/>
    <w:semiHidden/>
    <w:unhideWhenUsed/>
    <w:rsid w:val="00283D82"/>
  </w:style>
  <w:style w:type="table" w:customStyle="1" w:styleId="GridTable5DarkAccent15">
    <w:name w:val="Grid Table 5 Dark Accent 15"/>
    <w:basedOn w:val="Tabellanormale"/>
    <w:uiPriority w:val="50"/>
    <w:rsid w:val="00283D82"/>
    <w:rPr>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numbering" w:customStyle="1" w:styleId="Nessunelenco24">
    <w:name w:val="Nessun elenco24"/>
    <w:next w:val="Nessunelenco"/>
    <w:uiPriority w:val="99"/>
    <w:semiHidden/>
    <w:unhideWhenUsed/>
    <w:rsid w:val="00283D82"/>
  </w:style>
  <w:style w:type="paragraph" w:styleId="Sottotitolo0">
    <w:name w:val="Subtitle"/>
    <w:basedOn w:val="Normale"/>
    <w:next w:val="Normale"/>
    <w:link w:val="SottotitoloCarattere0"/>
    <w:qFormat/>
    <w:locked/>
    <w:rsid w:val="007B490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ttotitoloCarattere0">
    <w:name w:val="Sottotitolo Carattere"/>
    <w:basedOn w:val="Carpredefinitoparagrafo"/>
    <w:link w:val="Sottotitolo0"/>
    <w:rsid w:val="007B490F"/>
    <w:rPr>
      <w:rFonts w:asciiTheme="majorHAnsi" w:eastAsiaTheme="majorEastAsia" w:hAnsiTheme="majorHAnsi" w:cstheme="majorBidi"/>
      <w:i/>
      <w:iCs/>
      <w:color w:val="4F81BD" w:themeColor="accent1"/>
      <w:spacing w:val="15"/>
      <w:kern w:val="28"/>
      <w:sz w:val="24"/>
      <w:szCs w:val="24"/>
      <w:lang w:eastAsia="ar-SA"/>
    </w:rPr>
  </w:style>
  <w:style w:type="character" w:styleId="Enfasiintensa">
    <w:name w:val="Intense Emphasis"/>
    <w:basedOn w:val="Carpredefinitoparagrafo"/>
    <w:uiPriority w:val="21"/>
    <w:qFormat/>
    <w:rsid w:val="00F828A4"/>
    <w:rPr>
      <w:b/>
      <w:bCs/>
      <w:i/>
      <w:iCs/>
      <w:color w:val="4F81BD" w:themeColor="accent1"/>
    </w:rPr>
  </w:style>
  <w:style w:type="character" w:customStyle="1" w:styleId="TestofumettoCarattere48">
    <w:name w:val="Testo fumetto Carattere48"/>
    <w:basedOn w:val="Carpredefinitoparagrafo"/>
    <w:uiPriority w:val="99"/>
    <w:rsid w:val="003E12AA"/>
    <w:rPr>
      <w:rFonts w:ascii="Lucida Grande" w:hAnsi="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9" w:unhideWhenUsed="0" w:qFormat="1"/>
    <w:lsdException w:name="heading 3" w:locked="1" w:semiHidden="0" w:uiPriority="9" w:unhideWhenUsed="0" w:qFormat="1"/>
    <w:lsdException w:name="heading 4" w:locked="1" w:semiHidden="0" w:uiPriority="9" w:unhideWhenUsed="0" w:qFormat="1"/>
    <w:lsdException w:name="heading 5" w:locked="1" w:semiHidden="0" w:uiPriority="9" w:unhideWhenUsed="0" w:qFormat="1"/>
    <w:lsdException w:name="heading 6" w:locked="1" w:semiHidden="0" w:uiPriority="9" w:unhideWhenUsed="0" w:qFormat="1"/>
    <w:lsdException w:name="heading 7" w:locked="1" w:uiPriority="9" w:qFormat="1"/>
    <w:lsdException w:name="heading 8" w:locked="1" w:uiPriority="9" w:qFormat="1"/>
    <w:lsdException w:name="heading 9" w:locked="1" w:uiPriority="9" w:qFormat="1"/>
    <w:lsdException w:name="index 1" w:locked="1" w:uiPriority="0"/>
    <w:lsdException w:name="toc 1" w:locked="1" w:uiPriority="39" w:qFormat="1"/>
    <w:lsdException w:name="toc 2" w:locked="1" w:uiPriority="39" w:qFormat="1"/>
    <w:lsdException w:name="toc 3" w:locked="1" w:uiPriority="39" w:qFormat="1"/>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uiPriority="0"/>
    <w:lsdException w:name="footnote text" w:locked="1"/>
    <w:lsdException w:name="annotation text" w:locked="1"/>
    <w:lsdException w:name="header" w:locked="1"/>
    <w:lsdException w:name="footer" w:locked="1"/>
    <w:lsdException w:name="index heading" w:locked="1" w:uiPriority="0"/>
    <w:lsdException w:name="caption" w:locked="1" w:uiPriority="35" w:qFormat="1"/>
    <w:lsdException w:name="footnote reference" w:uiPriority="0"/>
    <w:lsdException w:name="page number" w:locked="1" w:uiPriority="0"/>
    <w:lsdException w:name="endnote reference" w:locked="1"/>
    <w:lsdException w:name="endnote text" w:locked="1"/>
    <w:lsdException w:name="List" w:locked="1"/>
    <w:lsdException w:name="List Bullet" w:locked="1"/>
    <w:lsdException w:name="Title" w:locked="1" w:semiHidden="0" w:uiPriority="10" w:unhideWhenUsed="0" w:qFormat="1"/>
    <w:lsdException w:name="Default Paragraph Font" w:locked="1" w:uiPriority="0"/>
    <w:lsdException w:name="Body Text" w:locked="1" w:qFormat="1"/>
    <w:lsdException w:name="Body Text Indent" w:locked="1" w:uiPriority="0"/>
    <w:lsdException w:name="Subtitle" w:locked="1" w:semiHidden="0" w:uiPriority="0" w:unhideWhenUsed="0" w:qFormat="1"/>
    <w:lsdException w:name="Body Text 2" w:locked="1"/>
    <w:lsdException w:name="Body Text 3" w:locked="1"/>
    <w:lsdException w:name="Body Text Indent 2" w:locked="1"/>
    <w:lsdException w:name="Body Text Indent 3" w:locked="1"/>
    <w:lsdException w:name="FollowedHyperlink" w:locked="1"/>
    <w:lsdException w:name="Strong" w:locked="1" w:semiHidden="0" w:uiPriority="22" w:unhideWhenUsed="0" w:qFormat="1"/>
    <w:lsdException w:name="Emphasis" w:locked="1" w:semiHidden="0" w:unhideWhenUsed="0" w:qFormat="1"/>
    <w:lsdException w:name="Document Map" w:locked="1"/>
    <w:lsdException w:name="Normal (Web)" w:locked="1"/>
    <w:lsdException w:name="HTML Preformatted" w:locked="1" w:uiPriority="0"/>
    <w:lsdException w:name="annotation subject" w:locked="1"/>
    <w:lsdException w:name="Balloon Text" w:locked="1"/>
    <w:lsdException w:name="Table Grid" w:locked="1"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9"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69"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53431"/>
    <w:pPr>
      <w:suppressAutoHyphens/>
      <w:spacing w:line="276" w:lineRule="auto"/>
      <w:jc w:val="both"/>
    </w:pPr>
    <w:rPr>
      <w:rFonts w:ascii="Arial" w:eastAsia="Times New Roman" w:hAnsi="Arial" w:cs="Arial"/>
      <w:kern w:val="28"/>
      <w:sz w:val="20"/>
      <w:szCs w:val="20"/>
      <w:lang w:eastAsia="ar-SA"/>
    </w:rPr>
  </w:style>
  <w:style w:type="paragraph" w:styleId="Titolo1">
    <w:name w:val="heading 1"/>
    <w:basedOn w:val="Normale"/>
    <w:next w:val="Normale"/>
    <w:link w:val="Titolo1Carattere"/>
    <w:qFormat/>
    <w:rsid w:val="00081D93"/>
    <w:pPr>
      <w:keepNext/>
      <w:spacing w:before="120" w:after="120"/>
      <w:outlineLvl w:val="0"/>
    </w:pPr>
    <w:rPr>
      <w:b/>
      <w:bCs/>
      <w:color w:val="548DD4" w:themeColor="text2" w:themeTint="99"/>
      <w:sz w:val="24"/>
      <w:szCs w:val="32"/>
    </w:rPr>
  </w:style>
  <w:style w:type="paragraph" w:styleId="Titolo2">
    <w:name w:val="heading 2"/>
    <w:aliases w:val="Section"/>
    <w:basedOn w:val="Normale"/>
    <w:next w:val="Normale"/>
    <w:link w:val="Titolo2Carattere"/>
    <w:uiPriority w:val="9"/>
    <w:qFormat/>
    <w:rsid w:val="00AE6504"/>
    <w:pPr>
      <w:keepNext/>
      <w:keepLines/>
      <w:spacing w:before="200"/>
      <w:outlineLvl w:val="1"/>
    </w:pPr>
    <w:rPr>
      <w:rFonts w:eastAsia="MS Gothic"/>
      <w:bCs/>
      <w:color w:val="4F81BD"/>
      <w:sz w:val="24"/>
      <w:szCs w:val="24"/>
      <w:lang w:eastAsia="it-IT"/>
    </w:rPr>
  </w:style>
  <w:style w:type="paragraph" w:styleId="Titolo3">
    <w:name w:val="heading 3"/>
    <w:basedOn w:val="Normale"/>
    <w:next w:val="Normale"/>
    <w:link w:val="Titolo3Carattere"/>
    <w:uiPriority w:val="9"/>
    <w:qFormat/>
    <w:rsid w:val="00C22769"/>
    <w:pPr>
      <w:keepNext/>
      <w:keepLines/>
      <w:spacing w:before="200"/>
      <w:outlineLvl w:val="2"/>
    </w:pPr>
    <w:rPr>
      <w:rFonts w:eastAsia="MS Gothic"/>
      <w:bCs/>
      <w:color w:val="4F81BD"/>
      <w:sz w:val="22"/>
      <w:szCs w:val="22"/>
      <w:lang w:eastAsia="it-IT"/>
    </w:rPr>
  </w:style>
  <w:style w:type="paragraph" w:styleId="Titolo4">
    <w:name w:val="heading 4"/>
    <w:basedOn w:val="Normale"/>
    <w:next w:val="Normale"/>
    <w:link w:val="Titolo4Carattere"/>
    <w:uiPriority w:val="9"/>
    <w:qFormat/>
    <w:rsid w:val="003C39CD"/>
    <w:pPr>
      <w:keepNext/>
      <w:keepLines/>
      <w:spacing w:before="40"/>
      <w:outlineLvl w:val="3"/>
    </w:pPr>
    <w:rPr>
      <w:rFonts w:eastAsia="MS Gothic"/>
      <w:b/>
      <w:i/>
      <w:iCs/>
      <w:color w:val="365F91"/>
    </w:rPr>
  </w:style>
  <w:style w:type="paragraph" w:styleId="Titolo5">
    <w:name w:val="heading 5"/>
    <w:basedOn w:val="Normale"/>
    <w:next w:val="Normale"/>
    <w:link w:val="Titolo5Carattere"/>
    <w:uiPriority w:val="9"/>
    <w:qFormat/>
    <w:rsid w:val="003E1755"/>
    <w:pPr>
      <w:keepNext/>
      <w:suppressAutoHyphens w:val="0"/>
      <w:spacing w:line="80" w:lineRule="atLeast"/>
      <w:jc w:val="center"/>
      <w:outlineLvl w:val="4"/>
    </w:pPr>
    <w:rPr>
      <w:rFonts w:ascii="Calibri" w:hAnsi="Calibri" w:cs="Times New Roman"/>
      <w:b/>
      <w:bCs/>
      <w:i/>
      <w:iCs/>
      <w:kern w:val="0"/>
      <w:sz w:val="26"/>
      <w:szCs w:val="26"/>
      <w:lang w:eastAsia="en-US"/>
    </w:rPr>
  </w:style>
  <w:style w:type="paragraph" w:styleId="Titolo6">
    <w:name w:val="heading 6"/>
    <w:basedOn w:val="Normale"/>
    <w:next w:val="Normale"/>
    <w:link w:val="Titolo6Carattere"/>
    <w:uiPriority w:val="9"/>
    <w:qFormat/>
    <w:rsid w:val="00625D57"/>
    <w:pPr>
      <w:keepNext/>
      <w:suppressAutoHyphens w:val="0"/>
      <w:spacing w:line="240" w:lineRule="auto"/>
      <w:outlineLvl w:val="5"/>
    </w:pPr>
    <w:rPr>
      <w:rFonts w:ascii="Times New Roman" w:hAnsi="Times New Roman" w:cs="Times New Roman"/>
      <w:b/>
      <w:kern w:val="0"/>
      <w:sz w:val="28"/>
      <w:lang w:eastAsia="it-IT"/>
    </w:rPr>
  </w:style>
  <w:style w:type="paragraph" w:styleId="Titolo7">
    <w:name w:val="heading 7"/>
    <w:basedOn w:val="Normale"/>
    <w:next w:val="Normale"/>
    <w:link w:val="Titolo7Carattere"/>
    <w:uiPriority w:val="9"/>
    <w:qFormat/>
    <w:rsid w:val="00625D57"/>
    <w:pPr>
      <w:keepNext/>
      <w:pBdr>
        <w:top w:val="single" w:sz="4" w:space="1" w:color="auto"/>
        <w:left w:val="single" w:sz="4" w:space="2" w:color="auto"/>
        <w:bottom w:val="single" w:sz="4" w:space="1" w:color="auto"/>
        <w:right w:val="single" w:sz="4" w:space="4" w:color="auto"/>
      </w:pBdr>
      <w:suppressAutoHyphens w:val="0"/>
      <w:spacing w:line="240" w:lineRule="auto"/>
      <w:outlineLvl w:val="6"/>
    </w:pPr>
    <w:rPr>
      <w:rFonts w:ascii="Times New Roman" w:hAnsi="Times New Roman" w:cs="Times New Roman"/>
      <w:kern w:val="0"/>
      <w:sz w:val="24"/>
      <w:lang w:eastAsia="it-IT"/>
    </w:rPr>
  </w:style>
  <w:style w:type="paragraph" w:styleId="Titolo8">
    <w:name w:val="heading 8"/>
    <w:basedOn w:val="Normale"/>
    <w:next w:val="Normale"/>
    <w:link w:val="Titolo8Carattere"/>
    <w:uiPriority w:val="9"/>
    <w:qFormat/>
    <w:rsid w:val="00625D57"/>
    <w:pPr>
      <w:keepNext/>
      <w:suppressAutoHyphens w:val="0"/>
      <w:spacing w:line="240" w:lineRule="auto"/>
      <w:jc w:val="left"/>
      <w:outlineLvl w:val="7"/>
    </w:pPr>
    <w:rPr>
      <w:rFonts w:ascii="Times New Roman" w:hAnsi="Times New Roman" w:cs="Times New Roman"/>
      <w:b/>
      <w:kern w:val="0"/>
      <w:sz w:val="24"/>
      <w:lang w:eastAsia="it-IT"/>
    </w:rPr>
  </w:style>
  <w:style w:type="paragraph" w:styleId="Titolo9">
    <w:name w:val="heading 9"/>
    <w:basedOn w:val="Normale"/>
    <w:next w:val="Normale"/>
    <w:link w:val="Titolo9Carattere"/>
    <w:uiPriority w:val="9"/>
    <w:qFormat/>
    <w:rsid w:val="00625DFD"/>
    <w:pPr>
      <w:keepNext/>
      <w:keepLines/>
      <w:spacing w:before="200"/>
      <w:outlineLvl w:val="8"/>
    </w:pPr>
    <w:rPr>
      <w:rFonts w:ascii="Cambria" w:eastAsia="MS Gothic" w:hAnsi="Cambria" w:cs="Times New Roman"/>
      <w:i/>
      <w:iCs/>
      <w:color w:val="40404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locked/>
    <w:rsid w:val="00081D93"/>
    <w:rPr>
      <w:rFonts w:ascii="Arial" w:eastAsia="Times New Roman" w:hAnsi="Arial" w:cs="Arial"/>
      <w:b/>
      <w:bCs/>
      <w:color w:val="548DD4" w:themeColor="text2" w:themeTint="99"/>
      <w:kern w:val="28"/>
      <w:sz w:val="24"/>
      <w:szCs w:val="32"/>
      <w:lang w:eastAsia="ar-SA"/>
    </w:rPr>
  </w:style>
  <w:style w:type="character" w:customStyle="1" w:styleId="Titolo2Carattere">
    <w:name w:val="Titolo 2 Carattere"/>
    <w:aliases w:val="Section Carattere"/>
    <w:basedOn w:val="Carpredefinitoparagrafo"/>
    <w:link w:val="Titolo2"/>
    <w:uiPriority w:val="9"/>
    <w:locked/>
    <w:rsid w:val="00AE6504"/>
    <w:rPr>
      <w:rFonts w:ascii="Arial" w:eastAsia="MS Gothic" w:hAnsi="Arial" w:cs="Arial"/>
      <w:bCs/>
      <w:color w:val="4F81BD"/>
      <w:kern w:val="28"/>
      <w:sz w:val="24"/>
      <w:szCs w:val="24"/>
      <w:lang w:eastAsia="it-IT"/>
    </w:rPr>
  </w:style>
  <w:style w:type="character" w:customStyle="1" w:styleId="Titolo3Carattere">
    <w:name w:val="Titolo 3 Carattere"/>
    <w:basedOn w:val="Carpredefinitoparagrafo"/>
    <w:link w:val="Titolo3"/>
    <w:uiPriority w:val="9"/>
    <w:locked/>
    <w:rsid w:val="00C22769"/>
    <w:rPr>
      <w:rFonts w:ascii="Arial" w:eastAsia="MS Gothic" w:hAnsi="Arial" w:cs="Arial"/>
      <w:bCs/>
      <w:color w:val="4F81BD"/>
      <w:kern w:val="28"/>
      <w:lang w:eastAsia="it-IT"/>
    </w:rPr>
  </w:style>
  <w:style w:type="character" w:customStyle="1" w:styleId="Titolo4Carattere">
    <w:name w:val="Titolo 4 Carattere"/>
    <w:basedOn w:val="Carpredefinitoparagrafo"/>
    <w:link w:val="Titolo4"/>
    <w:uiPriority w:val="9"/>
    <w:locked/>
    <w:rsid w:val="003C39CD"/>
    <w:rPr>
      <w:rFonts w:ascii="Arial" w:eastAsia="MS Gothic" w:hAnsi="Arial" w:cs="Arial"/>
      <w:b/>
      <w:i/>
      <w:iCs/>
      <w:color w:val="365F91"/>
      <w:kern w:val="28"/>
      <w:sz w:val="20"/>
      <w:szCs w:val="20"/>
      <w:lang w:eastAsia="ar-SA" w:bidi="ar-SA"/>
    </w:rPr>
  </w:style>
  <w:style w:type="character" w:customStyle="1" w:styleId="Titolo5Carattere">
    <w:name w:val="Titolo 5 Carattere"/>
    <w:basedOn w:val="Carpredefinitoparagrafo"/>
    <w:link w:val="Titolo5"/>
    <w:uiPriority w:val="9"/>
    <w:locked/>
    <w:rsid w:val="003E1755"/>
    <w:rPr>
      <w:rFonts w:ascii="Calibri" w:hAnsi="Calibri" w:cs="Times New Roman"/>
      <w:b/>
      <w:bCs/>
      <w:i/>
      <w:iCs/>
      <w:sz w:val="26"/>
      <w:szCs w:val="26"/>
    </w:rPr>
  </w:style>
  <w:style w:type="character" w:customStyle="1" w:styleId="Titolo6Carattere">
    <w:name w:val="Titolo 6 Carattere"/>
    <w:basedOn w:val="Carpredefinitoparagrafo"/>
    <w:link w:val="Titolo6"/>
    <w:uiPriority w:val="9"/>
    <w:locked/>
    <w:rsid w:val="00625D57"/>
    <w:rPr>
      <w:rFonts w:ascii="Times New Roman" w:hAnsi="Times New Roman" w:cs="Times New Roman"/>
      <w:b/>
      <w:sz w:val="20"/>
      <w:szCs w:val="20"/>
      <w:lang w:eastAsia="it-IT"/>
    </w:rPr>
  </w:style>
  <w:style w:type="character" w:customStyle="1" w:styleId="Titolo7Carattere">
    <w:name w:val="Titolo 7 Carattere"/>
    <w:basedOn w:val="Carpredefinitoparagrafo"/>
    <w:link w:val="Titolo7"/>
    <w:uiPriority w:val="9"/>
    <w:locked/>
    <w:rsid w:val="00625D57"/>
    <w:rPr>
      <w:rFonts w:ascii="Times New Roman" w:hAnsi="Times New Roman" w:cs="Times New Roman"/>
      <w:sz w:val="20"/>
      <w:szCs w:val="20"/>
      <w:lang w:eastAsia="it-IT"/>
    </w:rPr>
  </w:style>
  <w:style w:type="character" w:customStyle="1" w:styleId="Titolo8Carattere">
    <w:name w:val="Titolo 8 Carattere"/>
    <w:basedOn w:val="Carpredefinitoparagrafo"/>
    <w:link w:val="Titolo8"/>
    <w:uiPriority w:val="9"/>
    <w:locked/>
    <w:rsid w:val="00625D57"/>
    <w:rPr>
      <w:rFonts w:ascii="Times New Roman" w:hAnsi="Times New Roman" w:cs="Times New Roman"/>
      <w:b/>
      <w:sz w:val="20"/>
      <w:szCs w:val="20"/>
      <w:lang w:eastAsia="it-IT"/>
    </w:rPr>
  </w:style>
  <w:style w:type="character" w:customStyle="1" w:styleId="Titolo9Carattere">
    <w:name w:val="Titolo 9 Carattere"/>
    <w:basedOn w:val="Carpredefinitoparagrafo"/>
    <w:link w:val="Titolo9"/>
    <w:uiPriority w:val="9"/>
    <w:locked/>
    <w:rsid w:val="00625DFD"/>
    <w:rPr>
      <w:rFonts w:ascii="Cambria" w:eastAsia="MS Gothic" w:hAnsi="Cambria" w:cs="Times New Roman"/>
      <w:i/>
      <w:iCs/>
      <w:color w:val="404040"/>
      <w:kern w:val="28"/>
      <w:sz w:val="20"/>
      <w:szCs w:val="20"/>
      <w:lang w:eastAsia="ar-SA" w:bidi="ar-SA"/>
    </w:rPr>
  </w:style>
  <w:style w:type="paragraph" w:styleId="Intestazione">
    <w:name w:val="header"/>
    <w:aliases w:val="hd,intestazione,h,Header/Footer,header odd,Hyphen,L1 Header,Even,Even1,hd1,Even2,hd2,Even3,hd3,Even11,hd11,Even21,hd21,Even4,hd4,Even12,hd12,Even22,hd22,Alt Header,ho,headerU,Header (m),*Header,encabezado,ITT i,foote,hdnormale,form,header"/>
    <w:basedOn w:val="Normale"/>
    <w:link w:val="IntestazioneCarattere"/>
    <w:uiPriority w:val="99"/>
    <w:rsid w:val="00943298"/>
    <w:pPr>
      <w:tabs>
        <w:tab w:val="center" w:pos="4819"/>
        <w:tab w:val="right" w:pos="9638"/>
      </w:tabs>
      <w:suppressAutoHyphens w:val="0"/>
      <w:spacing w:line="240" w:lineRule="auto"/>
      <w:jc w:val="left"/>
    </w:pPr>
    <w:rPr>
      <w:rFonts w:ascii="Calibri" w:eastAsia="Calibri" w:hAnsi="Calibri" w:cs="Times New Roman"/>
      <w:kern w:val="0"/>
      <w:sz w:val="22"/>
      <w:szCs w:val="22"/>
      <w:lang w:eastAsia="en-US"/>
    </w:rPr>
  </w:style>
  <w:style w:type="character" w:customStyle="1" w:styleId="HeaderChar">
    <w:name w:val="Header Char"/>
    <w:aliases w:val="hd Char,intestazione Char,h Char,Header/Footer Char,header odd Char,Hyphen Char,L1 Header Char,Even Char,Even1 Char,hd1 Char,Even2 Char,hd2 Char,Even3 Char,hd3 Char,Even11 Char,hd11 Char,Even21 Char,hd21 Char,Even4 Char,hd4 Char,Even12 Char"/>
    <w:basedOn w:val="Carpredefinitoparagrafo"/>
    <w:uiPriority w:val="99"/>
    <w:semiHidden/>
    <w:rsid w:val="00EB7D5F"/>
    <w:rPr>
      <w:rFonts w:ascii="Arial" w:eastAsia="Times New Roman" w:hAnsi="Arial" w:cs="Arial"/>
      <w:kern w:val="28"/>
      <w:sz w:val="20"/>
      <w:szCs w:val="20"/>
      <w:lang w:eastAsia="ar-SA"/>
    </w:rPr>
  </w:style>
  <w:style w:type="character" w:customStyle="1" w:styleId="IntestazioneCarattere">
    <w:name w:val="Intestazione Carattere"/>
    <w:aliases w:val="hd Carattere,intestazione Carattere,h Carattere,Header/Footer Carattere,header odd Carattere,Hyphen Carattere,L1 Header Carattere,Even Carattere,Even1 Carattere,hd1 Carattere,Even2 Carattere,hd2 Carattere,Even3 Carattere"/>
    <w:basedOn w:val="Carpredefinitoparagrafo"/>
    <w:link w:val="Intestazione"/>
    <w:uiPriority w:val="99"/>
    <w:locked/>
    <w:rsid w:val="00943298"/>
    <w:rPr>
      <w:rFonts w:cs="Times New Roman"/>
    </w:rPr>
  </w:style>
  <w:style w:type="paragraph" w:styleId="Pidipagina">
    <w:name w:val="footer"/>
    <w:basedOn w:val="Normale"/>
    <w:link w:val="PidipaginaCarattere"/>
    <w:uiPriority w:val="99"/>
    <w:rsid w:val="00943298"/>
    <w:pPr>
      <w:tabs>
        <w:tab w:val="center" w:pos="4819"/>
        <w:tab w:val="right" w:pos="9638"/>
      </w:tabs>
      <w:suppressAutoHyphens w:val="0"/>
      <w:spacing w:line="240" w:lineRule="auto"/>
      <w:jc w:val="left"/>
    </w:pPr>
    <w:rPr>
      <w:rFonts w:ascii="Calibri" w:eastAsia="Calibri" w:hAnsi="Calibri" w:cs="Times New Roman"/>
      <w:kern w:val="0"/>
      <w:sz w:val="22"/>
      <w:szCs w:val="22"/>
      <w:lang w:eastAsia="en-US"/>
    </w:rPr>
  </w:style>
  <w:style w:type="character" w:customStyle="1" w:styleId="PidipaginaCarattere">
    <w:name w:val="Piè di pagina Carattere"/>
    <w:basedOn w:val="Carpredefinitoparagrafo"/>
    <w:link w:val="Pidipagina"/>
    <w:uiPriority w:val="99"/>
    <w:locked/>
    <w:rsid w:val="00943298"/>
    <w:rPr>
      <w:rFonts w:cs="Times New Roman"/>
    </w:rPr>
  </w:style>
  <w:style w:type="paragraph" w:styleId="Testofumetto">
    <w:name w:val="Balloon Text"/>
    <w:basedOn w:val="Normale"/>
    <w:link w:val="TestofumettoCarattere"/>
    <w:uiPriority w:val="99"/>
    <w:rsid w:val="00943298"/>
    <w:pPr>
      <w:suppressAutoHyphens w:val="0"/>
      <w:spacing w:line="240" w:lineRule="auto"/>
      <w:jc w:val="left"/>
    </w:pPr>
    <w:rPr>
      <w:rFonts w:ascii="Tahoma" w:eastAsia="Calibri" w:hAnsi="Tahoma" w:cs="Tahoma"/>
      <w:kern w:val="0"/>
      <w:sz w:val="16"/>
      <w:szCs w:val="16"/>
      <w:lang w:eastAsia="en-US"/>
    </w:rPr>
  </w:style>
  <w:style w:type="character" w:customStyle="1" w:styleId="TestofumettoCarattere">
    <w:name w:val="Testo fumetto Carattere"/>
    <w:basedOn w:val="Carpredefinitoparagrafo"/>
    <w:link w:val="Testofumetto"/>
    <w:uiPriority w:val="99"/>
    <w:semiHidden/>
    <w:locked/>
    <w:rsid w:val="00943298"/>
    <w:rPr>
      <w:rFonts w:ascii="Tahoma" w:hAnsi="Tahoma" w:cs="Tahoma"/>
      <w:sz w:val="16"/>
      <w:szCs w:val="16"/>
    </w:rPr>
  </w:style>
  <w:style w:type="character" w:customStyle="1" w:styleId="st1">
    <w:name w:val="st1"/>
    <w:basedOn w:val="Carpredefinitoparagrafo"/>
    <w:rsid w:val="00943298"/>
    <w:rPr>
      <w:rFonts w:cs="Times New Roman"/>
    </w:rPr>
  </w:style>
  <w:style w:type="character" w:styleId="Collegamentoipertestuale">
    <w:name w:val="Hyperlink"/>
    <w:basedOn w:val="Carpredefinitoparagrafo"/>
    <w:uiPriority w:val="99"/>
    <w:rsid w:val="00943298"/>
    <w:rPr>
      <w:rFonts w:cs="Times New Roman"/>
      <w:color w:val="0000FF"/>
      <w:u w:val="single"/>
    </w:rPr>
  </w:style>
  <w:style w:type="character" w:customStyle="1" w:styleId="Caratteredellanota">
    <w:name w:val="Carattere della nota"/>
    <w:rsid w:val="00625DFD"/>
    <w:rPr>
      <w:vertAlign w:val="superscript"/>
    </w:rPr>
  </w:style>
  <w:style w:type="character" w:styleId="Rimandonotaapidipagina">
    <w:name w:val="footnote reference"/>
    <w:basedOn w:val="Carpredefinitoparagrafo"/>
    <w:rsid w:val="00625DFD"/>
    <w:rPr>
      <w:rFonts w:cs="Times New Roman"/>
      <w:vertAlign w:val="superscript"/>
    </w:rPr>
  </w:style>
  <w:style w:type="paragraph" w:styleId="Corpotesto">
    <w:name w:val="Body Text"/>
    <w:aliases w:val="tab"/>
    <w:basedOn w:val="Normale"/>
    <w:link w:val="CorpotestoCarattere"/>
    <w:uiPriority w:val="99"/>
    <w:qFormat/>
    <w:rsid w:val="00625DFD"/>
    <w:pPr>
      <w:autoSpaceDE w:val="0"/>
      <w:spacing w:before="120" w:line="240" w:lineRule="auto"/>
    </w:pPr>
    <w:rPr>
      <w:rFonts w:ascii="Times New Roman" w:hAnsi="Times New Roman" w:cs="Times New Roman"/>
      <w:kern w:val="0"/>
      <w:sz w:val="24"/>
      <w:szCs w:val="24"/>
    </w:rPr>
  </w:style>
  <w:style w:type="character" w:customStyle="1" w:styleId="CorpotestoCarattere">
    <w:name w:val="Corpo testo Carattere"/>
    <w:aliases w:val="tab Carattere"/>
    <w:basedOn w:val="Carpredefinitoparagrafo"/>
    <w:link w:val="Corpotesto"/>
    <w:uiPriority w:val="99"/>
    <w:locked/>
    <w:rsid w:val="00625DFD"/>
    <w:rPr>
      <w:rFonts w:ascii="Times New Roman" w:hAnsi="Times New Roman" w:cs="Times New Roman"/>
      <w:sz w:val="24"/>
      <w:szCs w:val="24"/>
      <w:lang w:eastAsia="ar-SA" w:bidi="ar-SA"/>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rsid w:val="00625DFD"/>
    <w:pPr>
      <w:spacing w:line="240" w:lineRule="auto"/>
      <w:jc w:val="left"/>
    </w:pPr>
    <w:rPr>
      <w:rFonts w:ascii="Times New Roman" w:hAnsi="Times New Roman" w:cs="Times New Roman"/>
      <w:kern w:val="0"/>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locked/>
    <w:rsid w:val="00625DFD"/>
    <w:rPr>
      <w:rFonts w:ascii="Times New Roman" w:hAnsi="Times New Roman" w:cs="Times New Roman"/>
      <w:sz w:val="20"/>
      <w:szCs w:val="20"/>
      <w:lang w:eastAsia="ar-SA" w:bidi="ar-SA"/>
    </w:rPr>
  </w:style>
  <w:style w:type="paragraph" w:customStyle="1" w:styleId="sche3">
    <w:name w:val="sche_3"/>
    <w:rsid w:val="00625DFD"/>
    <w:pPr>
      <w:widowControl w:val="0"/>
      <w:suppressAutoHyphens/>
      <w:overflowPunct w:val="0"/>
      <w:autoSpaceDE w:val="0"/>
      <w:spacing w:line="360" w:lineRule="atLeast"/>
      <w:jc w:val="both"/>
      <w:textAlignment w:val="baseline"/>
    </w:pPr>
    <w:rPr>
      <w:rFonts w:ascii="Times New Roman" w:hAnsi="Times New Roman"/>
      <w:sz w:val="20"/>
      <w:szCs w:val="20"/>
      <w:lang w:val="en-US" w:eastAsia="ar-SA"/>
    </w:rPr>
  </w:style>
  <w:style w:type="paragraph" w:customStyle="1" w:styleId="StileGiustificato">
    <w:name w:val="Stile Giustificato"/>
    <w:basedOn w:val="Normale"/>
    <w:rsid w:val="00625DFD"/>
    <w:pPr>
      <w:spacing w:before="120" w:line="360" w:lineRule="auto"/>
    </w:pPr>
    <w:rPr>
      <w:kern w:val="0"/>
    </w:rPr>
  </w:style>
  <w:style w:type="paragraph" w:customStyle="1" w:styleId="Corpodeltesto21">
    <w:name w:val="Corpo del testo 21"/>
    <w:basedOn w:val="Normale"/>
    <w:rsid w:val="00625DFD"/>
    <w:pPr>
      <w:spacing w:line="240" w:lineRule="auto"/>
      <w:jc w:val="left"/>
    </w:pPr>
    <w:rPr>
      <w:kern w:val="0"/>
      <w:sz w:val="22"/>
    </w:rPr>
  </w:style>
  <w:style w:type="paragraph" w:customStyle="1" w:styleId="Corpodeltesto31">
    <w:name w:val="Corpo del testo 31"/>
    <w:basedOn w:val="Normale"/>
    <w:rsid w:val="00625DFD"/>
    <w:pPr>
      <w:spacing w:before="120" w:line="360" w:lineRule="auto"/>
    </w:pPr>
    <w:rPr>
      <w:kern w:val="0"/>
      <w:sz w:val="22"/>
    </w:rPr>
  </w:style>
  <w:style w:type="paragraph" w:styleId="Corpodeltesto2">
    <w:name w:val="Body Text 2"/>
    <w:basedOn w:val="Normale"/>
    <w:link w:val="Corpodeltesto2Carattere"/>
    <w:uiPriority w:val="99"/>
    <w:rsid w:val="00625DFD"/>
    <w:pPr>
      <w:spacing w:after="120" w:line="480" w:lineRule="auto"/>
      <w:jc w:val="left"/>
    </w:pPr>
    <w:rPr>
      <w:rFonts w:ascii="Times New Roman" w:hAnsi="Times New Roman" w:cs="Times New Roman"/>
      <w:kern w:val="0"/>
      <w:sz w:val="24"/>
      <w:szCs w:val="24"/>
    </w:rPr>
  </w:style>
  <w:style w:type="character" w:customStyle="1" w:styleId="Corpodeltesto2Carattere">
    <w:name w:val="Corpo del testo 2 Carattere"/>
    <w:basedOn w:val="Carpredefinitoparagrafo"/>
    <w:link w:val="Corpodeltesto2"/>
    <w:uiPriority w:val="99"/>
    <w:locked/>
    <w:rsid w:val="00625DFD"/>
    <w:rPr>
      <w:rFonts w:ascii="Times New Roman" w:hAnsi="Times New Roman" w:cs="Times New Roman"/>
      <w:sz w:val="24"/>
      <w:szCs w:val="24"/>
      <w:lang w:eastAsia="ar-SA" w:bidi="ar-SA"/>
    </w:rPr>
  </w:style>
  <w:style w:type="paragraph" w:styleId="NormaleWeb">
    <w:name w:val="Normal (Web)"/>
    <w:basedOn w:val="Normale"/>
    <w:uiPriority w:val="99"/>
    <w:rsid w:val="00625DFD"/>
    <w:pPr>
      <w:suppressAutoHyphens w:val="0"/>
      <w:spacing w:before="100" w:beforeAutospacing="1" w:after="100" w:afterAutospacing="1" w:line="240" w:lineRule="auto"/>
      <w:jc w:val="left"/>
    </w:pPr>
    <w:rPr>
      <w:rFonts w:ascii="Arial Unicode MS" w:hAnsi="Arial Unicode MS" w:cs="Times New Roman"/>
      <w:kern w:val="0"/>
      <w:sz w:val="24"/>
      <w:szCs w:val="24"/>
      <w:lang w:eastAsia="it-IT"/>
    </w:rPr>
  </w:style>
  <w:style w:type="paragraph" w:styleId="Titolo">
    <w:name w:val="Title"/>
    <w:basedOn w:val="Normale"/>
    <w:next w:val="Normale"/>
    <w:link w:val="TitoloCarattere"/>
    <w:uiPriority w:val="10"/>
    <w:qFormat/>
    <w:rsid w:val="00625DFD"/>
    <w:pPr>
      <w:spacing w:before="240" w:after="60" w:line="240" w:lineRule="auto"/>
      <w:jc w:val="center"/>
      <w:outlineLvl w:val="0"/>
    </w:pPr>
    <w:rPr>
      <w:rFonts w:ascii="Cambria" w:hAnsi="Cambria" w:cs="Times New Roman"/>
      <w:b/>
      <w:bCs/>
      <w:sz w:val="32"/>
      <w:szCs w:val="32"/>
    </w:rPr>
  </w:style>
  <w:style w:type="character" w:customStyle="1" w:styleId="TitoloCarattere">
    <w:name w:val="Titolo Carattere"/>
    <w:basedOn w:val="Carpredefinitoparagrafo"/>
    <w:link w:val="Titolo"/>
    <w:uiPriority w:val="10"/>
    <w:locked/>
    <w:rsid w:val="00625DFD"/>
    <w:rPr>
      <w:rFonts w:ascii="Cambria" w:hAnsi="Cambria" w:cs="Times New Roman"/>
      <w:b/>
      <w:bCs/>
      <w:kern w:val="28"/>
      <w:sz w:val="32"/>
      <w:szCs w:val="32"/>
      <w:lang w:eastAsia="ar-SA" w:bidi="ar-SA"/>
    </w:rPr>
  </w:style>
  <w:style w:type="paragraph" w:customStyle="1" w:styleId="Testo">
    <w:name w:val="Testo"/>
    <w:basedOn w:val="Normale"/>
    <w:link w:val="TestoCarattere"/>
    <w:qFormat/>
    <w:rsid w:val="00625DFD"/>
    <w:rPr>
      <w:rFonts w:cs="Times New Roman"/>
      <w:lang w:eastAsia="it-IT"/>
    </w:rPr>
  </w:style>
  <w:style w:type="character" w:customStyle="1" w:styleId="TestoCarattere">
    <w:name w:val="Testo Carattere"/>
    <w:link w:val="Testo"/>
    <w:locked/>
    <w:rsid w:val="00625DFD"/>
    <w:rPr>
      <w:rFonts w:ascii="Arial" w:hAnsi="Arial"/>
      <w:kern w:val="28"/>
      <w:sz w:val="20"/>
      <w:lang w:eastAsia="it-IT"/>
    </w:rPr>
  </w:style>
  <w:style w:type="paragraph" w:styleId="Titolosommario">
    <w:name w:val="TOC Heading"/>
    <w:basedOn w:val="Titolo1"/>
    <w:next w:val="Normale"/>
    <w:uiPriority w:val="39"/>
    <w:qFormat/>
    <w:rsid w:val="00625DFD"/>
    <w:pPr>
      <w:keepLines/>
      <w:suppressAutoHyphens w:val="0"/>
      <w:spacing w:before="480" w:after="0"/>
      <w:jc w:val="left"/>
      <w:outlineLvl w:val="9"/>
    </w:pPr>
    <w:rPr>
      <w:rFonts w:ascii="Cambria" w:eastAsia="MS Gothic" w:hAnsi="Cambria" w:cs="Times New Roman"/>
      <w:color w:val="365F91"/>
      <w:kern w:val="0"/>
      <w:sz w:val="28"/>
      <w:szCs w:val="28"/>
      <w:lang w:eastAsia="it-IT"/>
      <w14:textFill>
        <w14:solidFill>
          <w14:srgbClr w14:val="365F91">
            <w14:lumMod w14:val="60000"/>
            <w14:lumOff w14:val="40000"/>
          </w14:srgbClr>
        </w14:solidFill>
      </w14:textFill>
    </w:rPr>
  </w:style>
  <w:style w:type="paragraph" w:styleId="Sommario1">
    <w:name w:val="toc 1"/>
    <w:basedOn w:val="Normale"/>
    <w:next w:val="Normale"/>
    <w:autoRedefine/>
    <w:uiPriority w:val="39"/>
    <w:qFormat/>
    <w:rsid w:val="00E8389A"/>
    <w:pPr>
      <w:tabs>
        <w:tab w:val="left" w:pos="400"/>
        <w:tab w:val="right" w:leader="dot" w:pos="9628"/>
      </w:tabs>
      <w:spacing w:before="120"/>
      <w:jc w:val="left"/>
    </w:pPr>
    <w:rPr>
      <w:rFonts w:ascii="Calibri" w:hAnsi="Calibri"/>
      <w:b/>
      <w:caps/>
      <w:sz w:val="22"/>
      <w:szCs w:val="22"/>
    </w:rPr>
  </w:style>
  <w:style w:type="paragraph" w:customStyle="1" w:styleId="TITOLO0">
    <w:name w:val="TITOLO"/>
    <w:basedOn w:val="Normale"/>
    <w:link w:val="TITOLOCarattere0"/>
    <w:qFormat/>
    <w:rsid w:val="00893DEF"/>
    <w:pPr>
      <w:suppressAutoHyphens w:val="0"/>
      <w:spacing w:line="480" w:lineRule="auto"/>
      <w:contextualSpacing/>
      <w:jc w:val="center"/>
    </w:pPr>
    <w:rPr>
      <w:rFonts w:eastAsia="Calibri" w:cs="Times New Roman"/>
      <w:b/>
      <w:bCs/>
      <w:color w:val="FFFFFF"/>
      <w:sz w:val="44"/>
      <w:szCs w:val="48"/>
      <w:lang w:eastAsia="it-IT"/>
    </w:rPr>
  </w:style>
  <w:style w:type="paragraph" w:customStyle="1" w:styleId="SOTTOTITOLO">
    <w:name w:val="SOTTOTITOLO"/>
    <w:basedOn w:val="Normale"/>
    <w:link w:val="SOTTOTITOLOCarattere"/>
    <w:qFormat/>
    <w:rsid w:val="00893DEF"/>
    <w:pPr>
      <w:suppressAutoHyphens w:val="0"/>
      <w:jc w:val="center"/>
    </w:pPr>
    <w:rPr>
      <w:rFonts w:eastAsia="Calibri" w:cs="Times New Roman"/>
      <w:color w:val="FFFFFF"/>
      <w:sz w:val="36"/>
      <w:szCs w:val="36"/>
      <w:lang w:eastAsia="it-IT"/>
    </w:rPr>
  </w:style>
  <w:style w:type="character" w:customStyle="1" w:styleId="TITOLOCarattere0">
    <w:name w:val="TITOLO Carattere"/>
    <w:link w:val="TITOLO0"/>
    <w:locked/>
    <w:rsid w:val="00893DEF"/>
    <w:rPr>
      <w:rFonts w:ascii="Arial" w:eastAsia="Times New Roman" w:hAnsi="Arial"/>
      <w:b/>
      <w:color w:val="FFFFFF"/>
      <w:kern w:val="28"/>
      <w:sz w:val="48"/>
    </w:rPr>
  </w:style>
  <w:style w:type="character" w:customStyle="1" w:styleId="SOTTOTITOLOCarattere">
    <w:name w:val="SOTTOTITOLO Carattere"/>
    <w:link w:val="SOTTOTITOLO"/>
    <w:locked/>
    <w:rsid w:val="00893DEF"/>
    <w:rPr>
      <w:rFonts w:ascii="Arial" w:eastAsia="Times New Roman" w:hAnsi="Arial"/>
      <w:color w:val="FFFFFF"/>
      <w:kern w:val="28"/>
      <w:sz w:val="36"/>
      <w:lang w:eastAsia="it-IT"/>
    </w:rPr>
  </w:style>
  <w:style w:type="paragraph" w:customStyle="1" w:styleId="Default">
    <w:name w:val="Default"/>
    <w:rsid w:val="00EA6C26"/>
    <w:pPr>
      <w:autoSpaceDE w:val="0"/>
      <w:autoSpaceDN w:val="0"/>
      <w:adjustRightInd w:val="0"/>
    </w:pPr>
    <w:rPr>
      <w:rFonts w:ascii="Tahoma" w:hAnsi="Tahoma" w:cs="Tahoma"/>
      <w:color w:val="000000"/>
      <w:sz w:val="24"/>
      <w:szCs w:val="24"/>
      <w:lang w:eastAsia="en-US"/>
    </w:rPr>
  </w:style>
  <w:style w:type="paragraph" w:styleId="Paragrafoelenco">
    <w:name w:val="List Paragraph"/>
    <w:basedOn w:val="Normale"/>
    <w:uiPriority w:val="34"/>
    <w:qFormat/>
    <w:rsid w:val="0077481C"/>
    <w:pPr>
      <w:ind w:left="720"/>
      <w:contextualSpacing/>
    </w:pPr>
  </w:style>
  <w:style w:type="character" w:styleId="Rimandocommento">
    <w:name w:val="annotation reference"/>
    <w:basedOn w:val="Carpredefinitoparagrafo"/>
    <w:uiPriority w:val="99"/>
    <w:semiHidden/>
    <w:rsid w:val="009F08A3"/>
    <w:rPr>
      <w:rFonts w:cs="Times New Roman"/>
      <w:sz w:val="16"/>
      <w:szCs w:val="16"/>
    </w:rPr>
  </w:style>
  <w:style w:type="paragraph" w:styleId="Testocommento">
    <w:name w:val="annotation text"/>
    <w:basedOn w:val="Normale"/>
    <w:link w:val="TestocommentoCarattere"/>
    <w:uiPriority w:val="99"/>
    <w:rsid w:val="009F08A3"/>
    <w:pPr>
      <w:spacing w:line="240" w:lineRule="auto"/>
    </w:pPr>
  </w:style>
  <w:style w:type="character" w:customStyle="1" w:styleId="TestocommentoCarattere">
    <w:name w:val="Testo commento Carattere"/>
    <w:basedOn w:val="Carpredefinitoparagrafo"/>
    <w:link w:val="Testocommento"/>
    <w:uiPriority w:val="99"/>
    <w:locked/>
    <w:rsid w:val="009F08A3"/>
    <w:rPr>
      <w:rFonts w:ascii="Arial" w:hAnsi="Arial" w:cs="Arial"/>
      <w:kern w:val="28"/>
      <w:sz w:val="20"/>
      <w:szCs w:val="20"/>
      <w:lang w:eastAsia="ar-SA" w:bidi="ar-SA"/>
    </w:rPr>
  </w:style>
  <w:style w:type="paragraph" w:styleId="Soggettocommento">
    <w:name w:val="annotation subject"/>
    <w:basedOn w:val="Testocommento"/>
    <w:next w:val="Testocommento"/>
    <w:link w:val="SoggettocommentoCarattere"/>
    <w:uiPriority w:val="99"/>
    <w:rsid w:val="009F08A3"/>
    <w:rPr>
      <w:b/>
      <w:bCs/>
    </w:rPr>
  </w:style>
  <w:style w:type="character" w:customStyle="1" w:styleId="SoggettocommentoCarattere">
    <w:name w:val="Soggetto commento Carattere"/>
    <w:basedOn w:val="TestocommentoCarattere"/>
    <w:link w:val="Soggettocommento"/>
    <w:uiPriority w:val="99"/>
    <w:locked/>
    <w:rsid w:val="009F08A3"/>
    <w:rPr>
      <w:rFonts w:ascii="Arial" w:hAnsi="Arial" w:cs="Arial"/>
      <w:b/>
      <w:bCs/>
      <w:kern w:val="28"/>
      <w:sz w:val="20"/>
      <w:szCs w:val="20"/>
      <w:lang w:eastAsia="ar-SA" w:bidi="ar-SA"/>
    </w:rPr>
  </w:style>
  <w:style w:type="paragraph" w:styleId="Sommario3">
    <w:name w:val="toc 3"/>
    <w:basedOn w:val="Normale"/>
    <w:next w:val="Normale"/>
    <w:autoRedefine/>
    <w:uiPriority w:val="39"/>
    <w:qFormat/>
    <w:rsid w:val="004443BD"/>
    <w:pPr>
      <w:ind w:left="400"/>
      <w:jc w:val="left"/>
    </w:pPr>
    <w:rPr>
      <w:rFonts w:ascii="Calibri" w:hAnsi="Calibri"/>
      <w:i/>
      <w:sz w:val="22"/>
      <w:szCs w:val="22"/>
    </w:rPr>
  </w:style>
  <w:style w:type="table" w:styleId="Grigliamedia3-Colore1">
    <w:name w:val="Medium Grid 3 Accent 1"/>
    <w:basedOn w:val="Tabellanormale"/>
    <w:uiPriority w:val="99"/>
    <w:rsid w:val="0084264C"/>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Grigliatabella">
    <w:name w:val="Table Grid"/>
    <w:basedOn w:val="Tabellanormale"/>
    <w:uiPriority w:val="39"/>
    <w:rsid w:val="00CF53A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agriglia4-colore11">
    <w:name w:val="Tabella griglia 4 - colore 11"/>
    <w:uiPriority w:val="49"/>
    <w:rsid w:val="003754B3"/>
    <w:rPr>
      <w:sz w:val="20"/>
      <w:szCs w:val="20"/>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rFonts w:cs="Times New Roman"/>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rFonts w:cs="Times New Roman"/>
        <w:b/>
        <w:bCs/>
      </w:rPr>
      <w:tblPr/>
      <w:tcPr>
        <w:tcBorders>
          <w:top w:val="double" w:sz="4"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BE5F1"/>
      </w:tcPr>
    </w:tblStylePr>
    <w:tblStylePr w:type="band1Horz">
      <w:rPr>
        <w:rFonts w:cs="Times New Roman"/>
      </w:rPr>
      <w:tblPr/>
      <w:tcPr>
        <w:shd w:val="clear" w:color="auto" w:fill="DBE5F1"/>
      </w:tcPr>
    </w:tblStylePr>
  </w:style>
  <w:style w:type="paragraph" w:customStyle="1" w:styleId="Grigliachiara-Colore31">
    <w:name w:val="Griglia chiara - Colore 31"/>
    <w:basedOn w:val="Normale"/>
    <w:uiPriority w:val="34"/>
    <w:qFormat/>
    <w:rsid w:val="00766F27"/>
    <w:pPr>
      <w:suppressAutoHyphens w:val="0"/>
      <w:spacing w:after="160" w:line="259" w:lineRule="auto"/>
      <w:ind w:left="720"/>
      <w:contextualSpacing/>
      <w:jc w:val="left"/>
    </w:pPr>
    <w:rPr>
      <w:rFonts w:ascii="Calibri" w:eastAsia="Calibri" w:hAnsi="Calibri" w:cs="Times New Roman"/>
      <w:kern w:val="0"/>
      <w:sz w:val="22"/>
      <w:szCs w:val="22"/>
      <w:lang w:eastAsia="en-US"/>
    </w:rPr>
  </w:style>
  <w:style w:type="paragraph" w:styleId="Sommario2">
    <w:name w:val="toc 2"/>
    <w:basedOn w:val="Normale"/>
    <w:next w:val="Normale"/>
    <w:autoRedefine/>
    <w:uiPriority w:val="39"/>
    <w:qFormat/>
    <w:rsid w:val="00F8279D"/>
    <w:pPr>
      <w:ind w:left="200"/>
      <w:jc w:val="left"/>
    </w:pPr>
    <w:rPr>
      <w:rFonts w:ascii="Calibri" w:hAnsi="Calibri"/>
      <w:smallCaps/>
      <w:sz w:val="22"/>
      <w:szCs w:val="22"/>
    </w:rPr>
  </w:style>
  <w:style w:type="character" w:styleId="Enfasidelicata">
    <w:name w:val="Subtle Emphasis"/>
    <w:basedOn w:val="Carpredefinitoparagrafo"/>
    <w:uiPriority w:val="99"/>
    <w:qFormat/>
    <w:rsid w:val="003315BE"/>
    <w:rPr>
      <w:rFonts w:cs="Times New Roman"/>
      <w:i/>
      <w:iCs/>
      <w:color w:val="404040"/>
    </w:rPr>
  </w:style>
  <w:style w:type="paragraph" w:styleId="Mappadocumento">
    <w:name w:val="Document Map"/>
    <w:basedOn w:val="Normale"/>
    <w:link w:val="MappadocumentoCarattere"/>
    <w:uiPriority w:val="99"/>
    <w:semiHidden/>
    <w:rsid w:val="00600C37"/>
    <w:pPr>
      <w:spacing w:line="240" w:lineRule="auto"/>
    </w:pPr>
    <w:rPr>
      <w:rFonts w:ascii="Lucida Grande" w:hAnsi="Lucida Grande" w:cs="Lucida Grande"/>
      <w:sz w:val="24"/>
      <w:szCs w:val="24"/>
    </w:rPr>
  </w:style>
  <w:style w:type="character" w:customStyle="1" w:styleId="MappadocumentoCarattere">
    <w:name w:val="Mappa documento Carattere"/>
    <w:basedOn w:val="Carpredefinitoparagrafo"/>
    <w:link w:val="Mappadocumento"/>
    <w:uiPriority w:val="99"/>
    <w:semiHidden/>
    <w:locked/>
    <w:rsid w:val="00600C37"/>
    <w:rPr>
      <w:rFonts w:ascii="Lucida Grande" w:hAnsi="Lucida Grande" w:cs="Lucida Grande"/>
      <w:kern w:val="28"/>
      <w:sz w:val="24"/>
      <w:szCs w:val="24"/>
      <w:lang w:eastAsia="ar-SA" w:bidi="ar-SA"/>
    </w:rPr>
  </w:style>
  <w:style w:type="paragraph" w:styleId="Sommario4">
    <w:name w:val="toc 4"/>
    <w:basedOn w:val="Normale"/>
    <w:next w:val="Normale"/>
    <w:autoRedefine/>
    <w:uiPriority w:val="39"/>
    <w:rsid w:val="00274192"/>
    <w:pPr>
      <w:ind w:left="600"/>
      <w:jc w:val="left"/>
    </w:pPr>
    <w:rPr>
      <w:rFonts w:ascii="Calibri" w:hAnsi="Calibri"/>
      <w:sz w:val="18"/>
      <w:szCs w:val="18"/>
    </w:rPr>
  </w:style>
  <w:style w:type="paragraph" w:customStyle="1" w:styleId="ArticoliAvviso">
    <w:name w:val="Articoli Avviso"/>
    <w:basedOn w:val="Normale"/>
    <w:autoRedefine/>
    <w:qFormat/>
    <w:rsid w:val="005A1746"/>
    <w:pPr>
      <w:numPr>
        <w:numId w:val="2"/>
      </w:numPr>
      <w:spacing w:line="360" w:lineRule="auto"/>
      <w:outlineLvl w:val="0"/>
    </w:pPr>
    <w:rPr>
      <w:kern w:val="0"/>
    </w:rPr>
  </w:style>
  <w:style w:type="paragraph" w:customStyle="1" w:styleId="TitoloParagrafoLineeGuida">
    <w:name w:val="Titolo Paragrafo Linee Guida"/>
    <w:basedOn w:val="Titolo1"/>
    <w:link w:val="TitoloParagrafoLineeGuidaCarattere"/>
    <w:autoRedefine/>
    <w:uiPriority w:val="99"/>
    <w:rsid w:val="00E041FE"/>
    <w:rPr>
      <w:color w:val="548DD4"/>
      <w:sz w:val="28"/>
      <w:lang w:eastAsia="it-IT"/>
      <w14:textFill>
        <w14:solidFill>
          <w14:srgbClr w14:val="548DD4">
            <w14:lumMod w14:val="60000"/>
            <w14:lumOff w14:val="40000"/>
          </w14:srgbClr>
        </w14:solidFill>
      </w14:textFill>
    </w:rPr>
  </w:style>
  <w:style w:type="character" w:customStyle="1" w:styleId="TitoloParagrafoLineeGuidaCarattere">
    <w:name w:val="Titolo Paragrafo Linee Guida Carattere"/>
    <w:basedOn w:val="Titolo1Carattere"/>
    <w:link w:val="TitoloParagrafoLineeGuida"/>
    <w:uiPriority w:val="99"/>
    <w:locked/>
    <w:rsid w:val="00E041FE"/>
    <w:rPr>
      <w:rFonts w:ascii="Arial" w:eastAsia="Times New Roman" w:hAnsi="Arial" w:cs="Arial"/>
      <w:b/>
      <w:bCs/>
      <w:color w:val="548DD4"/>
      <w:kern w:val="28"/>
      <w:sz w:val="28"/>
      <w:szCs w:val="32"/>
      <w:lang w:eastAsia="ar-SA" w:bidi="ar-SA"/>
    </w:rPr>
  </w:style>
  <w:style w:type="paragraph" w:styleId="Sommario5">
    <w:name w:val="toc 5"/>
    <w:basedOn w:val="Normale"/>
    <w:next w:val="Normale"/>
    <w:autoRedefine/>
    <w:uiPriority w:val="39"/>
    <w:rsid w:val="00274192"/>
    <w:pPr>
      <w:ind w:left="800"/>
      <w:jc w:val="left"/>
    </w:pPr>
    <w:rPr>
      <w:rFonts w:ascii="Calibri" w:hAnsi="Calibri"/>
      <w:sz w:val="18"/>
      <w:szCs w:val="18"/>
    </w:rPr>
  </w:style>
  <w:style w:type="paragraph" w:styleId="Sommario6">
    <w:name w:val="toc 6"/>
    <w:basedOn w:val="Normale"/>
    <w:next w:val="Normale"/>
    <w:autoRedefine/>
    <w:uiPriority w:val="39"/>
    <w:rsid w:val="00274192"/>
    <w:pPr>
      <w:ind w:left="1000"/>
      <w:jc w:val="left"/>
    </w:pPr>
    <w:rPr>
      <w:rFonts w:ascii="Calibri" w:hAnsi="Calibri"/>
      <w:sz w:val="18"/>
      <w:szCs w:val="18"/>
    </w:rPr>
  </w:style>
  <w:style w:type="paragraph" w:styleId="Sommario7">
    <w:name w:val="toc 7"/>
    <w:basedOn w:val="Normale"/>
    <w:next w:val="Normale"/>
    <w:autoRedefine/>
    <w:uiPriority w:val="39"/>
    <w:rsid w:val="00274192"/>
    <w:pPr>
      <w:ind w:left="1200"/>
      <w:jc w:val="left"/>
    </w:pPr>
    <w:rPr>
      <w:rFonts w:ascii="Calibri" w:hAnsi="Calibri"/>
      <w:sz w:val="18"/>
      <w:szCs w:val="18"/>
    </w:rPr>
  </w:style>
  <w:style w:type="paragraph" w:styleId="Sommario8">
    <w:name w:val="toc 8"/>
    <w:basedOn w:val="Normale"/>
    <w:next w:val="Normale"/>
    <w:autoRedefine/>
    <w:uiPriority w:val="39"/>
    <w:rsid w:val="00274192"/>
    <w:pPr>
      <w:ind w:left="1400"/>
      <w:jc w:val="left"/>
    </w:pPr>
    <w:rPr>
      <w:rFonts w:ascii="Calibri" w:hAnsi="Calibri"/>
      <w:sz w:val="18"/>
      <w:szCs w:val="18"/>
    </w:rPr>
  </w:style>
  <w:style w:type="paragraph" w:styleId="Sommario9">
    <w:name w:val="toc 9"/>
    <w:basedOn w:val="Normale"/>
    <w:next w:val="Normale"/>
    <w:autoRedefine/>
    <w:uiPriority w:val="39"/>
    <w:rsid w:val="00274192"/>
    <w:pPr>
      <w:ind w:left="1600"/>
      <w:jc w:val="left"/>
    </w:pPr>
    <w:rPr>
      <w:rFonts w:ascii="Calibri" w:hAnsi="Calibri"/>
      <w:sz w:val="18"/>
      <w:szCs w:val="18"/>
    </w:rPr>
  </w:style>
  <w:style w:type="paragraph" w:customStyle="1" w:styleId="a5TDElencopuntato">
    <w:name w:val="a5) T&amp;D Elenco puntato"/>
    <w:basedOn w:val="Normale"/>
    <w:uiPriority w:val="99"/>
    <w:rsid w:val="003E1755"/>
    <w:pPr>
      <w:suppressAutoHyphens w:val="0"/>
      <w:spacing w:line="360" w:lineRule="auto"/>
    </w:pPr>
    <w:rPr>
      <w:rFonts w:ascii="Verdana" w:hAnsi="Verdana" w:cs="Times New Roman"/>
      <w:kern w:val="0"/>
      <w:szCs w:val="24"/>
      <w:lang w:val="en-GB" w:eastAsia="en-GB"/>
    </w:rPr>
  </w:style>
  <w:style w:type="paragraph" w:styleId="Nessunaspaziatura">
    <w:name w:val="No Spacing"/>
    <w:link w:val="NessunaspaziaturaCarattere"/>
    <w:uiPriority w:val="1"/>
    <w:qFormat/>
    <w:rsid w:val="003E1755"/>
    <w:rPr>
      <w:rFonts w:eastAsia="MS Mincho"/>
    </w:rPr>
  </w:style>
  <w:style w:type="character" w:customStyle="1" w:styleId="NessunaspaziaturaCarattere">
    <w:name w:val="Nessuna spaziatura Carattere"/>
    <w:basedOn w:val="Carpredefinitoparagrafo"/>
    <w:link w:val="Nessunaspaziatura"/>
    <w:uiPriority w:val="1"/>
    <w:locked/>
    <w:rsid w:val="003E1755"/>
    <w:rPr>
      <w:rFonts w:eastAsia="MS Mincho" w:cs="Times New Roman"/>
      <w:sz w:val="22"/>
      <w:szCs w:val="22"/>
      <w:lang w:val="it-IT" w:eastAsia="it-IT" w:bidi="ar-SA"/>
    </w:rPr>
  </w:style>
  <w:style w:type="paragraph" w:customStyle="1" w:styleId="DGServp2">
    <w:name w:val="DG_Serv p2"/>
    <w:basedOn w:val="Normale"/>
    <w:rsid w:val="003E1755"/>
    <w:pPr>
      <w:spacing w:after="60" w:line="200" w:lineRule="exact"/>
      <w:jc w:val="left"/>
    </w:pPr>
    <w:rPr>
      <w:rFonts w:ascii="Futura Std Book" w:hAnsi="Futura Std Book" w:cs="Times New Roman"/>
      <w:kern w:val="0"/>
      <w:sz w:val="14"/>
      <w:szCs w:val="24"/>
    </w:rPr>
  </w:style>
  <w:style w:type="paragraph" w:customStyle="1" w:styleId="visto">
    <w:name w:val="visto"/>
    <w:basedOn w:val="Normale"/>
    <w:rsid w:val="003E1755"/>
    <w:pPr>
      <w:spacing w:after="240" w:line="360" w:lineRule="exact"/>
      <w:ind w:left="1701" w:hanging="1701"/>
    </w:pPr>
    <w:rPr>
      <w:rFonts w:cs="Times New Roman"/>
      <w:kern w:val="0"/>
    </w:rPr>
  </w:style>
  <w:style w:type="paragraph" w:customStyle="1" w:styleId="caricafirma">
    <w:name w:val="carica firma"/>
    <w:basedOn w:val="Normale"/>
    <w:rsid w:val="003E1755"/>
    <w:pPr>
      <w:spacing w:before="840" w:line="360" w:lineRule="exact"/>
      <w:ind w:left="5670"/>
      <w:jc w:val="center"/>
    </w:pPr>
    <w:rPr>
      <w:rFonts w:ascii="Futura Std Book" w:hAnsi="Futura Std Book" w:cs="Times New Roman"/>
      <w:b/>
      <w:kern w:val="0"/>
      <w:sz w:val="18"/>
    </w:rPr>
  </w:style>
  <w:style w:type="paragraph" w:customStyle="1" w:styleId="nomefirma">
    <w:name w:val="nome firma"/>
    <w:basedOn w:val="Normale"/>
    <w:rsid w:val="003E1755"/>
    <w:pPr>
      <w:spacing w:line="360" w:lineRule="exact"/>
      <w:ind w:left="5670"/>
      <w:jc w:val="center"/>
    </w:pPr>
    <w:rPr>
      <w:rFonts w:ascii="Futura Std Book" w:hAnsi="Futura Std Book" w:cs="Times New Roman"/>
      <w:kern w:val="0"/>
      <w:sz w:val="18"/>
    </w:rPr>
  </w:style>
  <w:style w:type="paragraph" w:customStyle="1" w:styleId="titolodeterminaz">
    <w:name w:val="titolo determinaz"/>
    <w:basedOn w:val="Normale"/>
    <w:rsid w:val="003E1755"/>
    <w:pPr>
      <w:spacing w:before="480" w:after="480" w:line="360" w:lineRule="exact"/>
      <w:jc w:val="center"/>
    </w:pPr>
    <w:rPr>
      <w:rFonts w:ascii="Futura Std Book" w:hAnsi="Futura Std Book" w:cs="Times New Roman"/>
      <w:b/>
      <w:kern w:val="0"/>
      <w:sz w:val="18"/>
    </w:rPr>
  </w:style>
  <w:style w:type="paragraph" w:customStyle="1" w:styleId="Rientrocorpodeltesto21">
    <w:name w:val="Rientro corpo del testo 21"/>
    <w:basedOn w:val="Normale"/>
    <w:rsid w:val="003E1755"/>
    <w:pPr>
      <w:spacing w:line="240" w:lineRule="auto"/>
      <w:ind w:left="705" w:hanging="705"/>
    </w:pPr>
    <w:rPr>
      <w:rFonts w:ascii="Times New Roman" w:hAnsi="Times New Roman" w:cs="Times New Roman"/>
      <w:kern w:val="0"/>
      <w:sz w:val="24"/>
      <w:szCs w:val="24"/>
    </w:rPr>
  </w:style>
  <w:style w:type="paragraph" w:customStyle="1" w:styleId="Paragrafoelenco1">
    <w:name w:val="Paragrafo elenco1"/>
    <w:basedOn w:val="Normale"/>
    <w:qFormat/>
    <w:rsid w:val="003E1755"/>
    <w:pPr>
      <w:suppressAutoHyphens w:val="0"/>
      <w:spacing w:line="240" w:lineRule="auto"/>
      <w:ind w:left="720" w:hanging="284"/>
      <w:contextualSpacing/>
    </w:pPr>
    <w:rPr>
      <w:rFonts w:ascii="Calibri" w:eastAsia="Calibri" w:hAnsi="Calibri" w:cs="Times New Roman"/>
      <w:kern w:val="0"/>
      <w:sz w:val="22"/>
      <w:szCs w:val="22"/>
      <w:lang w:eastAsia="en-US"/>
    </w:rPr>
  </w:style>
  <w:style w:type="character" w:customStyle="1" w:styleId="riferimento">
    <w:name w:val="riferimento"/>
    <w:basedOn w:val="Carpredefinitoparagrafo"/>
    <w:rsid w:val="003E1755"/>
    <w:rPr>
      <w:rFonts w:cs="Times New Roman"/>
    </w:rPr>
  </w:style>
  <w:style w:type="paragraph" w:styleId="Rientronormale">
    <w:name w:val="Normal Indent"/>
    <w:basedOn w:val="Normale"/>
    <w:rsid w:val="003E1755"/>
    <w:pPr>
      <w:suppressAutoHyphens w:val="0"/>
      <w:spacing w:after="240" w:line="240" w:lineRule="auto"/>
      <w:ind w:left="567" w:right="567" w:firstLine="1134"/>
    </w:pPr>
    <w:rPr>
      <w:rFonts w:ascii="Times New Roman" w:hAnsi="Times New Roman" w:cs="Times New Roman"/>
      <w:kern w:val="0"/>
      <w:sz w:val="22"/>
      <w:szCs w:val="22"/>
      <w:lang w:eastAsia="it-IT"/>
    </w:rPr>
  </w:style>
  <w:style w:type="paragraph" w:styleId="Rientrocorpodeltesto3">
    <w:name w:val="Body Text Indent 3"/>
    <w:basedOn w:val="Normale"/>
    <w:link w:val="Rientrocorpodeltesto3Carattere"/>
    <w:uiPriority w:val="99"/>
    <w:rsid w:val="003E1755"/>
    <w:pPr>
      <w:suppressAutoHyphens w:val="0"/>
      <w:spacing w:line="720" w:lineRule="auto"/>
      <w:ind w:left="567"/>
    </w:pPr>
    <w:rPr>
      <w:kern w:val="0"/>
      <w:sz w:val="24"/>
      <w:lang w:eastAsia="it-IT"/>
    </w:rPr>
  </w:style>
  <w:style w:type="character" w:customStyle="1" w:styleId="Rientrocorpodeltesto3Carattere">
    <w:name w:val="Rientro corpo del testo 3 Carattere"/>
    <w:basedOn w:val="Carpredefinitoparagrafo"/>
    <w:link w:val="Rientrocorpodeltesto3"/>
    <w:uiPriority w:val="99"/>
    <w:locked/>
    <w:rsid w:val="003E1755"/>
    <w:rPr>
      <w:rFonts w:ascii="Arial" w:hAnsi="Arial" w:cs="Arial"/>
      <w:sz w:val="20"/>
      <w:szCs w:val="20"/>
      <w:lang w:eastAsia="it-IT"/>
    </w:rPr>
  </w:style>
  <w:style w:type="paragraph" w:customStyle="1" w:styleId="1">
    <w:name w:val="1"/>
    <w:basedOn w:val="Normale"/>
    <w:next w:val="Corpotesto"/>
    <w:link w:val="CorpodeltestoCarattere"/>
    <w:uiPriority w:val="99"/>
    <w:rsid w:val="003E1755"/>
    <w:pPr>
      <w:suppressAutoHyphens w:val="0"/>
      <w:spacing w:before="60" w:line="80" w:lineRule="atLeast"/>
      <w:jc w:val="center"/>
    </w:pPr>
    <w:rPr>
      <w:rFonts w:ascii="Times New Roman" w:hAnsi="Times New Roman" w:cs="Times New Roman"/>
      <w:kern w:val="0"/>
      <w:lang w:eastAsia="en-US"/>
    </w:rPr>
  </w:style>
  <w:style w:type="character" w:customStyle="1" w:styleId="CorpodeltestoCarattere">
    <w:name w:val="Corpo del testo Carattere"/>
    <w:basedOn w:val="Carpredefinitoparagrafo"/>
    <w:link w:val="1"/>
    <w:locked/>
    <w:rsid w:val="003E1755"/>
    <w:rPr>
      <w:rFonts w:ascii="Times New Roman" w:hAnsi="Times New Roman" w:cs="Times New Roman"/>
      <w:sz w:val="20"/>
      <w:szCs w:val="20"/>
    </w:rPr>
  </w:style>
  <w:style w:type="paragraph" w:customStyle="1" w:styleId="firmadx">
    <w:name w:val="firma dx"/>
    <w:basedOn w:val="niente"/>
    <w:next w:val="msigla"/>
    <w:uiPriority w:val="99"/>
    <w:rsid w:val="003E1755"/>
    <w:pPr>
      <w:spacing w:before="480" w:line="300" w:lineRule="exact"/>
      <w:ind w:left="4536" w:right="851"/>
      <w:jc w:val="center"/>
    </w:pPr>
    <w:rPr>
      <w:rFonts w:ascii="Arial" w:hAnsi="Arial" w:cs="Arial"/>
      <w:b/>
      <w:bCs/>
      <w:sz w:val="20"/>
      <w:szCs w:val="20"/>
    </w:rPr>
  </w:style>
  <w:style w:type="paragraph" w:customStyle="1" w:styleId="niente">
    <w:name w:val="niente"/>
    <w:basedOn w:val="Normale"/>
    <w:uiPriority w:val="99"/>
    <w:rsid w:val="003E1755"/>
    <w:pPr>
      <w:suppressAutoHyphens w:val="0"/>
      <w:spacing w:before="120" w:after="120" w:line="240" w:lineRule="auto"/>
    </w:pPr>
    <w:rPr>
      <w:rFonts w:ascii="Times New Roman" w:hAnsi="Times New Roman" w:cs="Times New Roman"/>
      <w:kern w:val="0"/>
      <w:sz w:val="22"/>
      <w:szCs w:val="22"/>
      <w:lang w:eastAsia="it-IT"/>
    </w:rPr>
  </w:style>
  <w:style w:type="paragraph" w:customStyle="1" w:styleId="msigla">
    <w:name w:val="msigla"/>
    <w:basedOn w:val="Normale"/>
    <w:uiPriority w:val="99"/>
    <w:rsid w:val="003E1755"/>
    <w:pPr>
      <w:suppressAutoHyphens w:val="0"/>
      <w:spacing w:before="480" w:line="240" w:lineRule="auto"/>
      <w:ind w:left="567" w:right="567"/>
      <w:jc w:val="left"/>
    </w:pPr>
    <w:rPr>
      <w:rFonts w:ascii="Times New Roman" w:hAnsi="Times New Roman" w:cs="Times New Roman"/>
      <w:b/>
      <w:bCs/>
      <w:color w:val="008000"/>
      <w:kern w:val="0"/>
      <w:sz w:val="18"/>
      <w:szCs w:val="18"/>
      <w:lang w:eastAsia="it-IT"/>
    </w:rPr>
  </w:style>
  <w:style w:type="paragraph" w:customStyle="1" w:styleId="sigla">
    <w:name w:val="sigla"/>
    <w:basedOn w:val="Normale"/>
    <w:rsid w:val="003E1755"/>
    <w:pPr>
      <w:suppressAutoHyphens w:val="0"/>
      <w:spacing w:before="480" w:line="240" w:lineRule="auto"/>
      <w:ind w:left="567" w:right="567"/>
      <w:jc w:val="left"/>
    </w:pPr>
    <w:rPr>
      <w:rFonts w:ascii="Times New Roman" w:hAnsi="Times New Roman" w:cs="Times New Roman"/>
      <w:b/>
      <w:bCs/>
      <w:color w:val="008000"/>
      <w:kern w:val="0"/>
      <w:sz w:val="18"/>
      <w:szCs w:val="18"/>
      <w:lang w:eastAsia="it-IT"/>
    </w:rPr>
  </w:style>
  <w:style w:type="paragraph" w:customStyle="1" w:styleId="Codicesigla">
    <w:name w:val="Codice sigla"/>
    <w:basedOn w:val="Normale"/>
    <w:next w:val="Normale"/>
    <w:uiPriority w:val="99"/>
    <w:rsid w:val="003E1755"/>
    <w:pPr>
      <w:suppressAutoHyphens w:val="0"/>
      <w:spacing w:before="40" w:after="720" w:line="240" w:lineRule="auto"/>
      <w:ind w:left="1871"/>
      <w:jc w:val="left"/>
    </w:pPr>
    <w:rPr>
      <w:rFonts w:ascii="Times New Roman" w:hAnsi="Times New Roman" w:cs="Times New Roman"/>
      <w:color w:val="FF00FF"/>
      <w:kern w:val="0"/>
      <w:sz w:val="18"/>
      <w:szCs w:val="18"/>
      <w:lang w:eastAsia="it-IT"/>
    </w:rPr>
  </w:style>
  <w:style w:type="paragraph" w:customStyle="1" w:styleId="Indirizzo">
    <w:name w:val="Indirizzo"/>
    <w:basedOn w:val="Normale"/>
    <w:next w:val="Rientronormale"/>
    <w:uiPriority w:val="99"/>
    <w:rsid w:val="003E1755"/>
    <w:pPr>
      <w:suppressAutoHyphens w:val="0"/>
      <w:spacing w:before="1200" w:after="1560" w:line="240" w:lineRule="auto"/>
      <w:ind w:left="5954" w:right="567"/>
      <w:jc w:val="left"/>
    </w:pPr>
    <w:rPr>
      <w:rFonts w:ascii="Times New Roman" w:hAnsi="Times New Roman" w:cs="Times New Roman"/>
      <w:kern w:val="0"/>
      <w:sz w:val="22"/>
      <w:szCs w:val="22"/>
      <w:lang w:eastAsia="it-IT"/>
    </w:rPr>
  </w:style>
  <w:style w:type="paragraph" w:customStyle="1" w:styleId="decreto">
    <w:name w:val="decreto"/>
    <w:basedOn w:val="niente"/>
    <w:next w:val="Visto0"/>
    <w:uiPriority w:val="99"/>
    <w:rsid w:val="003E1755"/>
    <w:pPr>
      <w:spacing w:before="2400" w:after="480"/>
      <w:jc w:val="center"/>
    </w:pPr>
  </w:style>
  <w:style w:type="paragraph" w:customStyle="1" w:styleId="Visto0">
    <w:name w:val="Visto"/>
    <w:basedOn w:val="Normale"/>
    <w:uiPriority w:val="99"/>
    <w:rsid w:val="003E1755"/>
    <w:pPr>
      <w:suppressAutoHyphens w:val="0"/>
      <w:spacing w:after="240" w:line="240" w:lineRule="auto"/>
      <w:ind w:left="1418" w:right="567" w:hanging="851"/>
    </w:pPr>
    <w:rPr>
      <w:rFonts w:ascii="Times New Roman" w:hAnsi="Times New Roman" w:cs="Times New Roman"/>
      <w:kern w:val="0"/>
      <w:lang w:eastAsia="it-IT"/>
    </w:rPr>
  </w:style>
  <w:style w:type="paragraph" w:customStyle="1" w:styleId="Xsigla">
    <w:name w:val="Xsigla"/>
    <w:basedOn w:val="Codicesigla"/>
    <w:uiPriority w:val="99"/>
    <w:rsid w:val="003E1755"/>
    <w:pPr>
      <w:spacing w:before="36" w:after="160"/>
    </w:pPr>
  </w:style>
  <w:style w:type="paragraph" w:customStyle="1" w:styleId="firma">
    <w:name w:val="firma"/>
    <w:basedOn w:val="Normale"/>
    <w:uiPriority w:val="99"/>
    <w:rsid w:val="003E1755"/>
    <w:pPr>
      <w:suppressAutoHyphens w:val="0"/>
      <w:spacing w:before="480" w:after="240" w:line="240" w:lineRule="auto"/>
      <w:ind w:left="4536" w:right="567"/>
      <w:jc w:val="center"/>
    </w:pPr>
    <w:rPr>
      <w:rFonts w:ascii="Times New Roman" w:hAnsi="Times New Roman" w:cs="Times New Roman"/>
      <w:b/>
      <w:bCs/>
      <w:kern w:val="0"/>
      <w:sz w:val="22"/>
      <w:szCs w:val="22"/>
      <w:lang w:eastAsia="it-IT"/>
    </w:rPr>
  </w:style>
  <w:style w:type="paragraph" w:customStyle="1" w:styleId="XOggetto">
    <w:name w:val="XOggetto"/>
    <w:basedOn w:val="Normale"/>
    <w:next w:val="Indirizzo"/>
    <w:uiPriority w:val="99"/>
    <w:rsid w:val="003E1755"/>
    <w:pPr>
      <w:suppressAutoHyphens w:val="0"/>
      <w:spacing w:after="360" w:line="240" w:lineRule="auto"/>
      <w:ind w:left="284"/>
    </w:pPr>
    <w:rPr>
      <w:rFonts w:ascii="Times New Roman" w:hAnsi="Times New Roman" w:cs="Times New Roman"/>
      <w:b/>
      <w:bCs/>
      <w:kern w:val="0"/>
      <w:sz w:val="22"/>
      <w:szCs w:val="22"/>
      <w:lang w:eastAsia="it-IT"/>
    </w:rPr>
  </w:style>
  <w:style w:type="paragraph" w:customStyle="1" w:styleId="COggetto">
    <w:name w:val="COggetto"/>
    <w:basedOn w:val="LOggetto"/>
    <w:next w:val="Indirizzo"/>
    <w:uiPriority w:val="99"/>
    <w:rsid w:val="003E1755"/>
    <w:pPr>
      <w:ind w:left="993" w:hanging="993"/>
    </w:pPr>
  </w:style>
  <w:style w:type="paragraph" w:customStyle="1" w:styleId="LOggetto">
    <w:name w:val="LOggetto"/>
    <w:basedOn w:val="Normale"/>
    <w:next w:val="Indirizzo"/>
    <w:uiPriority w:val="99"/>
    <w:rsid w:val="003E1755"/>
    <w:pPr>
      <w:suppressAutoHyphens w:val="0"/>
      <w:spacing w:before="240" w:after="360" w:line="240" w:lineRule="auto"/>
      <w:ind w:left="567"/>
    </w:pPr>
    <w:rPr>
      <w:rFonts w:ascii="Times New Roman" w:hAnsi="Times New Roman" w:cs="Times New Roman"/>
      <w:b/>
      <w:bCs/>
      <w:kern w:val="0"/>
      <w:sz w:val="22"/>
      <w:szCs w:val="22"/>
      <w:lang w:eastAsia="it-IT"/>
    </w:rPr>
  </w:style>
  <w:style w:type="paragraph" w:customStyle="1" w:styleId="R3">
    <w:name w:val="R3"/>
    <w:basedOn w:val="Normale"/>
    <w:uiPriority w:val="99"/>
    <w:rsid w:val="003E1755"/>
    <w:pPr>
      <w:suppressAutoHyphens w:val="0"/>
      <w:spacing w:after="240" w:line="240" w:lineRule="auto"/>
      <w:ind w:left="1418" w:right="567" w:hanging="227"/>
    </w:pPr>
    <w:rPr>
      <w:rFonts w:ascii="Times New Roman" w:hAnsi="Times New Roman" w:cs="Times New Roman"/>
      <w:kern w:val="0"/>
      <w:sz w:val="22"/>
      <w:szCs w:val="22"/>
      <w:lang w:eastAsia="it-IT"/>
    </w:rPr>
  </w:style>
  <w:style w:type="paragraph" w:customStyle="1" w:styleId="Risposta">
    <w:name w:val="Risposta"/>
    <w:basedOn w:val="Xsigla"/>
    <w:next w:val="del"/>
    <w:uiPriority w:val="99"/>
    <w:rsid w:val="003E1755"/>
    <w:pPr>
      <w:spacing w:before="0"/>
      <w:ind w:left="1843"/>
    </w:pPr>
    <w:rPr>
      <w:b/>
      <w:bCs/>
    </w:rPr>
  </w:style>
  <w:style w:type="paragraph" w:customStyle="1" w:styleId="del">
    <w:name w:val="del"/>
    <w:basedOn w:val="Risposta"/>
    <w:next w:val="LOggetto"/>
    <w:uiPriority w:val="99"/>
    <w:rsid w:val="003E1755"/>
    <w:pPr>
      <w:spacing w:after="168"/>
      <w:ind w:left="0"/>
    </w:pPr>
  </w:style>
  <w:style w:type="paragraph" w:customStyle="1" w:styleId="Ind1">
    <w:name w:val="Ind1"/>
    <w:basedOn w:val="Indirizzo"/>
    <w:next w:val="Ind2"/>
    <w:uiPriority w:val="99"/>
    <w:rsid w:val="003E1755"/>
    <w:pPr>
      <w:spacing w:before="480" w:after="240"/>
    </w:pPr>
  </w:style>
  <w:style w:type="paragraph" w:customStyle="1" w:styleId="Ind2">
    <w:name w:val="Ind2"/>
    <w:basedOn w:val="Indirizzo"/>
    <w:next w:val="Rientronormale"/>
    <w:uiPriority w:val="99"/>
    <w:rsid w:val="003E1755"/>
    <w:pPr>
      <w:spacing w:before="0" w:after="1080"/>
    </w:pPr>
  </w:style>
  <w:style w:type="paragraph" w:customStyle="1" w:styleId="OGGDL">
    <w:name w:val="OGGDL"/>
    <w:basedOn w:val="Visto0"/>
    <w:next w:val="Normale"/>
    <w:uiPriority w:val="99"/>
    <w:rsid w:val="003E1755"/>
    <w:pPr>
      <w:spacing w:before="570" w:after="960"/>
      <w:ind w:hanging="1134"/>
    </w:pPr>
    <w:rPr>
      <w:b/>
      <w:bCs/>
      <w:color w:val="000080"/>
    </w:rPr>
  </w:style>
  <w:style w:type="paragraph" w:customStyle="1" w:styleId="FIRMAGRASSDx">
    <w:name w:val="FIRMA GRASS. Dx."/>
    <w:next w:val="msigla"/>
    <w:uiPriority w:val="99"/>
    <w:rsid w:val="003E1755"/>
    <w:pPr>
      <w:spacing w:before="480" w:line="300" w:lineRule="atLeast"/>
      <w:ind w:left="4536" w:right="851"/>
      <w:jc w:val="center"/>
    </w:pPr>
    <w:rPr>
      <w:rFonts w:ascii="Arial" w:eastAsia="Times New Roman" w:hAnsi="Arial" w:cs="Arial"/>
      <w:b/>
      <w:bCs/>
      <w:sz w:val="20"/>
      <w:szCs w:val="20"/>
    </w:rPr>
  </w:style>
  <w:style w:type="paragraph" w:customStyle="1" w:styleId="LCodsigla">
    <w:name w:val="LCod sigla"/>
    <w:basedOn w:val="Codicesigla"/>
    <w:next w:val="LOggetto"/>
    <w:uiPriority w:val="99"/>
    <w:rsid w:val="003E1755"/>
    <w:pPr>
      <w:spacing w:before="308" w:after="840"/>
      <w:ind w:left="1985"/>
    </w:pPr>
    <w:rPr>
      <w:rFonts w:ascii="Arial" w:hAnsi="Arial" w:cs="Arial"/>
      <w:b/>
      <w:bCs/>
      <w:i/>
      <w:iCs/>
    </w:rPr>
  </w:style>
  <w:style w:type="paragraph" w:customStyle="1" w:styleId="Ind3">
    <w:name w:val="Ind3"/>
    <w:basedOn w:val="Indirizzo"/>
    <w:next w:val="Rientronormale"/>
    <w:uiPriority w:val="99"/>
    <w:rsid w:val="003E1755"/>
    <w:pPr>
      <w:spacing w:before="0" w:after="960"/>
    </w:pPr>
  </w:style>
  <w:style w:type="paragraph" w:customStyle="1" w:styleId="SiglaR">
    <w:name w:val="SiglaR"/>
    <w:basedOn w:val="LCodsigla"/>
    <w:next w:val="Risposta"/>
    <w:uiPriority w:val="99"/>
    <w:rsid w:val="003E1755"/>
    <w:pPr>
      <w:spacing w:before="360" w:after="240"/>
    </w:pPr>
  </w:style>
  <w:style w:type="paragraph" w:customStyle="1" w:styleId="Ind2b">
    <w:name w:val="Ind2b"/>
    <w:basedOn w:val="Ind2"/>
    <w:next w:val="Ind3"/>
    <w:uiPriority w:val="99"/>
    <w:rsid w:val="003E1755"/>
    <w:pPr>
      <w:spacing w:after="240"/>
    </w:pPr>
  </w:style>
  <w:style w:type="paragraph" w:customStyle="1" w:styleId="fsigla">
    <w:name w:val="fsigla"/>
    <w:basedOn w:val="LCodsigla"/>
    <w:next w:val="LOggetto"/>
    <w:uiPriority w:val="99"/>
    <w:rsid w:val="003E1755"/>
    <w:pPr>
      <w:spacing w:before="600" w:after="480"/>
      <w:ind w:left="2268"/>
    </w:pPr>
    <w:rPr>
      <w:i w:val="0"/>
      <w:iCs w:val="0"/>
    </w:rPr>
  </w:style>
  <w:style w:type="paragraph" w:customStyle="1" w:styleId="ROggetto">
    <w:name w:val="ROggetto"/>
    <w:basedOn w:val="LOggetto"/>
    <w:next w:val="Indirizzo"/>
    <w:uiPriority w:val="99"/>
    <w:rsid w:val="003E1755"/>
    <w:pPr>
      <w:spacing w:before="0"/>
    </w:pPr>
  </w:style>
  <w:style w:type="paragraph" w:customStyle="1" w:styleId="siglalett">
    <w:name w:val="siglalett"/>
    <w:basedOn w:val="Normale"/>
    <w:uiPriority w:val="99"/>
    <w:rsid w:val="003E1755"/>
    <w:pPr>
      <w:suppressAutoHyphens w:val="0"/>
      <w:spacing w:before="840" w:after="480" w:line="240" w:lineRule="auto"/>
      <w:ind w:left="1985"/>
      <w:jc w:val="left"/>
    </w:pPr>
    <w:rPr>
      <w:rFonts w:ascii="Times New Roman" w:hAnsi="Times New Roman" w:cs="Times New Roman"/>
      <w:kern w:val="0"/>
      <w:lang w:eastAsia="it-IT"/>
    </w:rPr>
  </w:style>
  <w:style w:type="paragraph" w:customStyle="1" w:styleId="2oggetto">
    <w:name w:val="2oggetto"/>
    <w:basedOn w:val="LOggetto"/>
    <w:next w:val="Indirizzo"/>
    <w:uiPriority w:val="99"/>
    <w:rsid w:val="003E1755"/>
    <w:pPr>
      <w:spacing w:before="0"/>
      <w:ind w:left="851"/>
    </w:pPr>
  </w:style>
  <w:style w:type="paragraph" w:customStyle="1" w:styleId="rientrolog">
    <w:name w:val="rientrolog"/>
    <w:basedOn w:val="Normale"/>
    <w:uiPriority w:val="99"/>
    <w:rsid w:val="003E1755"/>
    <w:pPr>
      <w:suppressAutoHyphens w:val="0"/>
      <w:spacing w:after="240" w:line="240" w:lineRule="auto"/>
      <w:ind w:left="567" w:right="851" w:firstLine="1134"/>
    </w:pPr>
    <w:rPr>
      <w:rFonts w:ascii="Times New Roman" w:hAnsi="Times New Roman" w:cs="Times New Roman"/>
      <w:kern w:val="0"/>
      <w:sz w:val="22"/>
      <w:szCs w:val="22"/>
      <w:lang w:eastAsia="it-IT"/>
    </w:rPr>
  </w:style>
  <w:style w:type="paragraph" w:customStyle="1" w:styleId="2OGGETTO0">
    <w:name w:val="2OGGETTO"/>
    <w:basedOn w:val="LOggetto"/>
    <w:next w:val="Indirizzo"/>
    <w:uiPriority w:val="99"/>
    <w:rsid w:val="003E1755"/>
    <w:pPr>
      <w:spacing w:before="120"/>
    </w:pPr>
  </w:style>
  <w:style w:type="paragraph" w:customStyle="1" w:styleId="Rientro">
    <w:name w:val="Rientro"/>
    <w:basedOn w:val="Normale"/>
    <w:uiPriority w:val="99"/>
    <w:rsid w:val="003E1755"/>
    <w:pPr>
      <w:suppressAutoHyphens w:val="0"/>
      <w:spacing w:after="240" w:line="240" w:lineRule="auto"/>
      <w:ind w:left="567" w:right="567" w:firstLine="1134"/>
    </w:pPr>
    <w:rPr>
      <w:rFonts w:ascii="Times New Roman" w:hAnsi="Times New Roman" w:cs="Times New Roman"/>
      <w:kern w:val="0"/>
      <w:sz w:val="22"/>
      <w:szCs w:val="22"/>
      <w:lang w:eastAsia="it-IT"/>
    </w:rPr>
  </w:style>
  <w:style w:type="paragraph" w:customStyle="1" w:styleId="rn5">
    <w:name w:val="rn5"/>
    <w:basedOn w:val="Rientronormale"/>
    <w:uiPriority w:val="99"/>
    <w:rsid w:val="003E1755"/>
    <w:pPr>
      <w:spacing w:line="360" w:lineRule="atLeast"/>
    </w:pPr>
  </w:style>
  <w:style w:type="paragraph" w:styleId="Didascalia">
    <w:name w:val="caption"/>
    <w:basedOn w:val="Normale"/>
    <w:next w:val="Normale"/>
    <w:uiPriority w:val="35"/>
    <w:qFormat/>
    <w:rsid w:val="003E1755"/>
    <w:pPr>
      <w:suppressAutoHyphens w:val="0"/>
      <w:spacing w:line="240" w:lineRule="atLeast"/>
      <w:jc w:val="center"/>
    </w:pPr>
    <w:rPr>
      <w:rFonts w:ascii="Shelley-AllegroScript" w:hAnsi="Shelley-AllegroScript" w:cs="Shelley-AllegroScript"/>
      <w:i/>
      <w:iCs/>
      <w:kern w:val="0"/>
      <w:sz w:val="44"/>
      <w:szCs w:val="44"/>
      <w:lang w:eastAsia="it-IT"/>
    </w:rPr>
  </w:style>
  <w:style w:type="character" w:customStyle="1" w:styleId="TestofumettoCarattere1">
    <w:name w:val="Testo fumetto Carattere1"/>
    <w:basedOn w:val="Carpredefinitoparagrafo"/>
    <w:rsid w:val="003E1755"/>
    <w:rPr>
      <w:rFonts w:ascii="Tahoma" w:hAnsi="Tahoma" w:cs="Times New Roman"/>
      <w:sz w:val="16"/>
      <w:szCs w:val="16"/>
    </w:rPr>
  </w:style>
  <w:style w:type="paragraph" w:customStyle="1" w:styleId="DGServp1">
    <w:name w:val="DG_Serv p1"/>
    <w:basedOn w:val="Normale"/>
    <w:rsid w:val="003E1755"/>
    <w:pPr>
      <w:suppressAutoHyphens w:val="0"/>
      <w:spacing w:after="60" w:line="200" w:lineRule="exact"/>
      <w:jc w:val="left"/>
    </w:pPr>
    <w:rPr>
      <w:rFonts w:ascii="Futura Std Book" w:hAnsi="Futura Std Book" w:cs="Futura Std Book"/>
      <w:kern w:val="0"/>
      <w:sz w:val="18"/>
      <w:szCs w:val="18"/>
      <w:lang w:eastAsia="it-IT"/>
    </w:rPr>
  </w:style>
  <w:style w:type="paragraph" w:customStyle="1" w:styleId="NormalIndent2">
    <w:name w:val="Normal Indent2"/>
    <w:basedOn w:val="Normale"/>
    <w:rsid w:val="003E1755"/>
    <w:pPr>
      <w:spacing w:after="240" w:line="240" w:lineRule="auto"/>
      <w:ind w:left="567" w:right="567" w:firstLine="1134"/>
    </w:pPr>
    <w:rPr>
      <w:rFonts w:ascii="Times New Roman" w:hAnsi="Times New Roman" w:cs="Times New Roman"/>
      <w:kern w:val="0"/>
      <w:sz w:val="22"/>
      <w:szCs w:val="22"/>
    </w:rPr>
  </w:style>
  <w:style w:type="paragraph" w:customStyle="1" w:styleId="NormalIndent1">
    <w:name w:val="Normal Indent1"/>
    <w:basedOn w:val="Normale"/>
    <w:rsid w:val="003E1755"/>
    <w:pPr>
      <w:spacing w:after="240" w:line="240" w:lineRule="auto"/>
      <w:ind w:left="567" w:right="567" w:firstLine="1134"/>
    </w:pPr>
    <w:rPr>
      <w:rFonts w:ascii="Times New Roman" w:hAnsi="Times New Roman" w:cs="Times New Roman"/>
      <w:kern w:val="0"/>
      <w:sz w:val="22"/>
      <w:szCs w:val="22"/>
    </w:rPr>
  </w:style>
  <w:style w:type="paragraph" w:customStyle="1" w:styleId="xl24">
    <w:name w:val="xl24"/>
    <w:basedOn w:val="Normale"/>
    <w:rsid w:val="003E1755"/>
    <w:pPr>
      <w:pBdr>
        <w:top w:val="single" w:sz="8" w:space="0" w:color="auto"/>
        <w:left w:val="single" w:sz="8" w:space="0" w:color="auto"/>
        <w:bottom w:val="single" w:sz="8" w:space="0" w:color="auto"/>
      </w:pBdr>
      <w:shd w:val="clear" w:color="auto" w:fill="CCFFFF"/>
      <w:suppressAutoHyphens w:val="0"/>
      <w:spacing w:before="100" w:beforeAutospacing="1" w:after="100" w:afterAutospacing="1" w:line="240" w:lineRule="auto"/>
      <w:jc w:val="center"/>
    </w:pPr>
    <w:rPr>
      <w:rFonts w:ascii="Times New Roman" w:hAnsi="Times New Roman" w:cs="Times New Roman"/>
      <w:kern w:val="0"/>
      <w:sz w:val="16"/>
      <w:szCs w:val="16"/>
      <w:lang w:eastAsia="it-IT"/>
    </w:rPr>
  </w:style>
  <w:style w:type="paragraph" w:customStyle="1" w:styleId="xl25">
    <w:name w:val="xl25"/>
    <w:basedOn w:val="Normale"/>
    <w:rsid w:val="003E1755"/>
    <w:pPr>
      <w:pBdr>
        <w:top w:val="single" w:sz="8" w:space="0" w:color="auto"/>
        <w:bottom w:val="single" w:sz="8" w:space="0" w:color="auto"/>
      </w:pBdr>
      <w:shd w:val="clear" w:color="auto" w:fill="CCFFFF"/>
      <w:suppressAutoHyphens w:val="0"/>
      <w:spacing w:before="100" w:beforeAutospacing="1" w:after="100" w:afterAutospacing="1" w:line="240" w:lineRule="auto"/>
      <w:jc w:val="center"/>
    </w:pPr>
    <w:rPr>
      <w:rFonts w:ascii="Times New Roman" w:hAnsi="Times New Roman" w:cs="Times New Roman"/>
      <w:kern w:val="0"/>
      <w:sz w:val="16"/>
      <w:szCs w:val="16"/>
      <w:lang w:eastAsia="it-IT"/>
    </w:rPr>
  </w:style>
  <w:style w:type="paragraph" w:customStyle="1" w:styleId="xl26">
    <w:name w:val="xl26"/>
    <w:basedOn w:val="Normale"/>
    <w:rsid w:val="003E1755"/>
    <w:pPr>
      <w:pBdr>
        <w:top w:val="single" w:sz="8" w:space="0" w:color="auto"/>
        <w:bottom w:val="single" w:sz="8" w:space="0" w:color="auto"/>
        <w:right w:val="single" w:sz="8" w:space="0" w:color="auto"/>
      </w:pBdr>
      <w:shd w:val="clear" w:color="auto" w:fill="CCFFFF"/>
      <w:suppressAutoHyphens w:val="0"/>
      <w:spacing w:before="100" w:beforeAutospacing="1" w:after="100" w:afterAutospacing="1" w:line="240" w:lineRule="auto"/>
      <w:jc w:val="center"/>
    </w:pPr>
    <w:rPr>
      <w:rFonts w:ascii="Times New Roman" w:hAnsi="Times New Roman" w:cs="Times New Roman"/>
      <w:kern w:val="0"/>
      <w:sz w:val="16"/>
      <w:szCs w:val="16"/>
      <w:lang w:eastAsia="it-IT"/>
    </w:rPr>
  </w:style>
  <w:style w:type="paragraph" w:customStyle="1" w:styleId="xl27">
    <w:name w:val="xl27"/>
    <w:basedOn w:val="Normale"/>
    <w:rsid w:val="003E1755"/>
    <w:pPr>
      <w:pBdr>
        <w:top w:val="single" w:sz="8" w:space="0" w:color="auto"/>
        <w:left w:val="single" w:sz="8" w:space="0" w:color="auto"/>
        <w:bottom w:val="single" w:sz="4" w:space="0" w:color="auto"/>
        <w:right w:val="single" w:sz="4" w:space="0" w:color="auto"/>
      </w:pBdr>
      <w:suppressAutoHyphens w:val="0"/>
      <w:spacing w:before="100" w:beforeAutospacing="1" w:after="100" w:afterAutospacing="1" w:line="240" w:lineRule="auto"/>
      <w:jc w:val="left"/>
    </w:pPr>
    <w:rPr>
      <w:rFonts w:ascii="Times New Roman" w:hAnsi="Times New Roman" w:cs="Times New Roman"/>
      <w:kern w:val="0"/>
      <w:sz w:val="16"/>
      <w:szCs w:val="16"/>
      <w:lang w:eastAsia="it-IT"/>
    </w:rPr>
  </w:style>
  <w:style w:type="paragraph" w:customStyle="1" w:styleId="xl28">
    <w:name w:val="xl28"/>
    <w:basedOn w:val="Normale"/>
    <w:rsid w:val="003E1755"/>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pPr>
    <w:rPr>
      <w:rFonts w:ascii="Times New Roman" w:hAnsi="Times New Roman" w:cs="Times New Roman"/>
      <w:kern w:val="0"/>
      <w:sz w:val="16"/>
      <w:szCs w:val="16"/>
      <w:lang w:eastAsia="it-IT"/>
    </w:rPr>
  </w:style>
  <w:style w:type="paragraph" w:customStyle="1" w:styleId="xl29">
    <w:name w:val="xl29"/>
    <w:basedOn w:val="Normale"/>
    <w:rsid w:val="003E1755"/>
    <w:pPr>
      <w:pBdr>
        <w:top w:val="single" w:sz="8" w:space="0" w:color="auto"/>
        <w:left w:val="single" w:sz="4" w:space="0" w:color="auto"/>
        <w:bottom w:val="single" w:sz="4" w:space="0" w:color="auto"/>
        <w:right w:val="single" w:sz="8" w:space="0" w:color="auto"/>
      </w:pBdr>
      <w:suppressAutoHyphens w:val="0"/>
      <w:spacing w:before="100" w:beforeAutospacing="1" w:after="100" w:afterAutospacing="1" w:line="240" w:lineRule="auto"/>
      <w:jc w:val="left"/>
    </w:pPr>
    <w:rPr>
      <w:rFonts w:ascii="Times New Roman" w:hAnsi="Times New Roman" w:cs="Times New Roman"/>
      <w:kern w:val="0"/>
      <w:sz w:val="16"/>
      <w:szCs w:val="16"/>
      <w:lang w:eastAsia="it-IT"/>
    </w:rPr>
  </w:style>
  <w:style w:type="paragraph" w:customStyle="1" w:styleId="xl30">
    <w:name w:val="xl30"/>
    <w:basedOn w:val="Normale"/>
    <w:rsid w:val="003E1755"/>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line="240" w:lineRule="auto"/>
      <w:jc w:val="left"/>
    </w:pPr>
    <w:rPr>
      <w:rFonts w:ascii="Times New Roman" w:hAnsi="Times New Roman" w:cs="Times New Roman"/>
      <w:kern w:val="0"/>
      <w:sz w:val="16"/>
      <w:szCs w:val="16"/>
      <w:lang w:eastAsia="it-IT"/>
    </w:rPr>
  </w:style>
  <w:style w:type="paragraph" w:customStyle="1" w:styleId="xl31">
    <w:name w:val="xl31"/>
    <w:basedOn w:val="Normale"/>
    <w:rsid w:val="003E175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pPr>
    <w:rPr>
      <w:rFonts w:ascii="Times New Roman" w:hAnsi="Times New Roman" w:cs="Times New Roman"/>
      <w:kern w:val="0"/>
      <w:sz w:val="16"/>
      <w:szCs w:val="16"/>
      <w:lang w:eastAsia="it-IT"/>
    </w:rPr>
  </w:style>
  <w:style w:type="paragraph" w:customStyle="1" w:styleId="xl32">
    <w:name w:val="xl32"/>
    <w:basedOn w:val="Normale"/>
    <w:rsid w:val="003E1755"/>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line="240" w:lineRule="auto"/>
      <w:jc w:val="left"/>
    </w:pPr>
    <w:rPr>
      <w:rFonts w:ascii="Times New Roman" w:hAnsi="Times New Roman" w:cs="Times New Roman"/>
      <w:kern w:val="0"/>
      <w:sz w:val="16"/>
      <w:szCs w:val="16"/>
      <w:lang w:eastAsia="it-IT"/>
    </w:rPr>
  </w:style>
  <w:style w:type="paragraph" w:customStyle="1" w:styleId="xl33">
    <w:name w:val="xl33"/>
    <w:basedOn w:val="Normale"/>
    <w:rsid w:val="003E1755"/>
    <w:pPr>
      <w:pBdr>
        <w:top w:val="single" w:sz="4" w:space="0" w:color="auto"/>
        <w:left w:val="single" w:sz="8" w:space="0" w:color="auto"/>
        <w:bottom w:val="single" w:sz="8" w:space="0" w:color="auto"/>
        <w:right w:val="single" w:sz="4" w:space="0" w:color="auto"/>
      </w:pBdr>
      <w:suppressAutoHyphens w:val="0"/>
      <w:spacing w:before="100" w:beforeAutospacing="1" w:after="100" w:afterAutospacing="1" w:line="240" w:lineRule="auto"/>
      <w:jc w:val="left"/>
    </w:pPr>
    <w:rPr>
      <w:rFonts w:ascii="Times New Roman" w:hAnsi="Times New Roman" w:cs="Times New Roman"/>
      <w:kern w:val="0"/>
      <w:sz w:val="16"/>
      <w:szCs w:val="16"/>
      <w:lang w:eastAsia="it-IT"/>
    </w:rPr>
  </w:style>
  <w:style w:type="paragraph" w:customStyle="1" w:styleId="xl34">
    <w:name w:val="xl34"/>
    <w:basedOn w:val="Normale"/>
    <w:rsid w:val="003E1755"/>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line="240" w:lineRule="auto"/>
      <w:jc w:val="left"/>
    </w:pPr>
    <w:rPr>
      <w:rFonts w:ascii="Times New Roman" w:hAnsi="Times New Roman" w:cs="Times New Roman"/>
      <w:kern w:val="0"/>
      <w:sz w:val="16"/>
      <w:szCs w:val="16"/>
      <w:lang w:eastAsia="it-IT"/>
    </w:rPr>
  </w:style>
  <w:style w:type="paragraph" w:customStyle="1" w:styleId="xl35">
    <w:name w:val="xl35"/>
    <w:basedOn w:val="Normale"/>
    <w:rsid w:val="003E1755"/>
    <w:pPr>
      <w:pBdr>
        <w:top w:val="single" w:sz="4" w:space="0" w:color="auto"/>
        <w:left w:val="single" w:sz="4" w:space="0" w:color="auto"/>
        <w:bottom w:val="single" w:sz="8" w:space="0" w:color="auto"/>
        <w:right w:val="single" w:sz="8" w:space="0" w:color="auto"/>
      </w:pBdr>
      <w:suppressAutoHyphens w:val="0"/>
      <w:spacing w:before="100" w:beforeAutospacing="1" w:after="100" w:afterAutospacing="1" w:line="240" w:lineRule="auto"/>
      <w:jc w:val="left"/>
    </w:pPr>
    <w:rPr>
      <w:rFonts w:ascii="Times New Roman" w:hAnsi="Times New Roman" w:cs="Times New Roman"/>
      <w:kern w:val="0"/>
      <w:sz w:val="16"/>
      <w:szCs w:val="16"/>
      <w:lang w:eastAsia="it-IT"/>
    </w:rPr>
  </w:style>
  <w:style w:type="paragraph" w:customStyle="1" w:styleId="xl36">
    <w:name w:val="xl36"/>
    <w:basedOn w:val="Normale"/>
    <w:rsid w:val="003E1755"/>
    <w:pPr>
      <w:pBdr>
        <w:right w:val="single" w:sz="8" w:space="0" w:color="auto"/>
      </w:pBdr>
      <w:suppressAutoHyphens w:val="0"/>
      <w:spacing w:before="100" w:beforeAutospacing="1" w:after="100" w:afterAutospacing="1" w:line="240" w:lineRule="auto"/>
      <w:jc w:val="center"/>
    </w:pPr>
    <w:rPr>
      <w:rFonts w:ascii="Times New Roman" w:hAnsi="Times New Roman" w:cs="Times New Roman"/>
      <w:kern w:val="0"/>
      <w:sz w:val="16"/>
      <w:szCs w:val="16"/>
      <w:lang w:eastAsia="it-IT"/>
    </w:rPr>
  </w:style>
  <w:style w:type="paragraph" w:customStyle="1" w:styleId="xl37">
    <w:name w:val="xl37"/>
    <w:basedOn w:val="Normale"/>
    <w:rsid w:val="003E175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pPr>
    <w:rPr>
      <w:rFonts w:ascii="Times New Roman" w:hAnsi="Times New Roman" w:cs="Times New Roman"/>
      <w:kern w:val="0"/>
      <w:sz w:val="16"/>
      <w:szCs w:val="16"/>
      <w:lang w:eastAsia="it-IT"/>
    </w:rPr>
  </w:style>
  <w:style w:type="paragraph" w:customStyle="1" w:styleId="xl38">
    <w:name w:val="xl38"/>
    <w:basedOn w:val="Normale"/>
    <w:rsid w:val="003E1755"/>
    <w:pPr>
      <w:pBdr>
        <w:top w:val="single" w:sz="8" w:space="0" w:color="auto"/>
        <w:left w:val="single" w:sz="8" w:space="0" w:color="auto"/>
        <w:bottom w:val="single" w:sz="8" w:space="0" w:color="auto"/>
      </w:pBdr>
      <w:shd w:val="clear" w:color="auto" w:fill="CCFFFF"/>
      <w:suppressAutoHyphens w:val="0"/>
      <w:spacing w:before="100" w:beforeAutospacing="1" w:after="100" w:afterAutospacing="1" w:line="240" w:lineRule="auto"/>
      <w:jc w:val="center"/>
    </w:pPr>
    <w:rPr>
      <w:b/>
      <w:bCs/>
      <w:kern w:val="0"/>
      <w:sz w:val="16"/>
      <w:szCs w:val="16"/>
      <w:lang w:eastAsia="it-IT"/>
    </w:rPr>
  </w:style>
  <w:style w:type="paragraph" w:customStyle="1" w:styleId="xl39">
    <w:name w:val="xl39"/>
    <w:basedOn w:val="Normale"/>
    <w:rsid w:val="003E1755"/>
    <w:pPr>
      <w:pBdr>
        <w:top w:val="single" w:sz="8" w:space="0" w:color="auto"/>
        <w:bottom w:val="single" w:sz="8" w:space="0" w:color="auto"/>
      </w:pBdr>
      <w:shd w:val="clear" w:color="auto" w:fill="CCFFFF"/>
      <w:suppressAutoHyphens w:val="0"/>
      <w:spacing w:before="100" w:beforeAutospacing="1" w:after="100" w:afterAutospacing="1" w:line="240" w:lineRule="auto"/>
      <w:jc w:val="center"/>
    </w:pPr>
    <w:rPr>
      <w:b/>
      <w:bCs/>
      <w:kern w:val="0"/>
      <w:sz w:val="16"/>
      <w:szCs w:val="16"/>
      <w:lang w:eastAsia="it-IT"/>
    </w:rPr>
  </w:style>
  <w:style w:type="paragraph" w:customStyle="1" w:styleId="xl40">
    <w:name w:val="xl40"/>
    <w:basedOn w:val="Normale"/>
    <w:rsid w:val="003E1755"/>
    <w:pPr>
      <w:pBdr>
        <w:top w:val="single" w:sz="8" w:space="0" w:color="auto"/>
        <w:bottom w:val="single" w:sz="8" w:space="0" w:color="auto"/>
        <w:right w:val="single" w:sz="8" w:space="0" w:color="auto"/>
      </w:pBdr>
      <w:shd w:val="clear" w:color="auto" w:fill="CCFFFF"/>
      <w:suppressAutoHyphens w:val="0"/>
      <w:spacing w:before="100" w:beforeAutospacing="1" w:after="100" w:afterAutospacing="1" w:line="240" w:lineRule="auto"/>
      <w:jc w:val="center"/>
    </w:pPr>
    <w:rPr>
      <w:b/>
      <w:bCs/>
      <w:kern w:val="0"/>
      <w:sz w:val="16"/>
      <w:szCs w:val="16"/>
      <w:lang w:eastAsia="it-IT"/>
    </w:rPr>
  </w:style>
  <w:style w:type="paragraph" w:customStyle="1" w:styleId="xl41">
    <w:name w:val="xl41"/>
    <w:basedOn w:val="Normale"/>
    <w:rsid w:val="003E1755"/>
    <w:pPr>
      <w:pBdr>
        <w:top w:val="single" w:sz="8" w:space="0" w:color="auto"/>
        <w:bottom w:val="single" w:sz="8" w:space="0" w:color="auto"/>
        <w:right w:val="single" w:sz="4" w:space="0" w:color="auto"/>
      </w:pBdr>
      <w:shd w:val="clear" w:color="auto" w:fill="CCFFFF"/>
      <w:suppressAutoHyphens w:val="0"/>
      <w:spacing w:before="100" w:beforeAutospacing="1" w:after="100" w:afterAutospacing="1" w:line="240" w:lineRule="auto"/>
      <w:jc w:val="center"/>
    </w:pPr>
    <w:rPr>
      <w:rFonts w:ascii="Times New Roman" w:hAnsi="Times New Roman" w:cs="Times New Roman"/>
      <w:kern w:val="0"/>
      <w:sz w:val="16"/>
      <w:szCs w:val="16"/>
      <w:lang w:eastAsia="it-IT"/>
    </w:rPr>
  </w:style>
  <w:style w:type="paragraph" w:customStyle="1" w:styleId="xl42">
    <w:name w:val="xl42"/>
    <w:basedOn w:val="Normale"/>
    <w:rsid w:val="003E1755"/>
    <w:pPr>
      <w:pBdr>
        <w:top w:val="single" w:sz="8" w:space="0" w:color="auto"/>
        <w:left w:val="single" w:sz="4" w:space="0" w:color="auto"/>
        <w:bottom w:val="single" w:sz="8" w:space="0" w:color="auto"/>
        <w:right w:val="single" w:sz="4" w:space="0" w:color="auto"/>
      </w:pBdr>
      <w:shd w:val="clear" w:color="auto" w:fill="CCFFFF"/>
      <w:suppressAutoHyphens w:val="0"/>
      <w:spacing w:before="100" w:beforeAutospacing="1" w:after="100" w:afterAutospacing="1" w:line="240" w:lineRule="auto"/>
      <w:jc w:val="left"/>
    </w:pPr>
    <w:rPr>
      <w:rFonts w:ascii="Times New Roman" w:hAnsi="Times New Roman" w:cs="Times New Roman"/>
      <w:kern w:val="0"/>
      <w:sz w:val="16"/>
      <w:szCs w:val="16"/>
      <w:lang w:eastAsia="it-IT"/>
    </w:rPr>
  </w:style>
  <w:style w:type="paragraph" w:customStyle="1" w:styleId="xl43">
    <w:name w:val="xl43"/>
    <w:basedOn w:val="Normale"/>
    <w:rsid w:val="003E1755"/>
    <w:pPr>
      <w:pBdr>
        <w:top w:val="single" w:sz="8" w:space="0" w:color="auto"/>
        <w:left w:val="single" w:sz="4" w:space="0" w:color="auto"/>
        <w:bottom w:val="single" w:sz="8" w:space="0" w:color="auto"/>
        <w:right w:val="single" w:sz="8" w:space="0" w:color="auto"/>
      </w:pBdr>
      <w:shd w:val="clear" w:color="auto" w:fill="CCFFFF"/>
      <w:suppressAutoHyphens w:val="0"/>
      <w:spacing w:before="100" w:beforeAutospacing="1" w:after="100" w:afterAutospacing="1" w:line="240" w:lineRule="auto"/>
      <w:jc w:val="left"/>
    </w:pPr>
    <w:rPr>
      <w:rFonts w:ascii="Times New Roman" w:hAnsi="Times New Roman" w:cs="Times New Roman"/>
      <w:kern w:val="0"/>
      <w:sz w:val="16"/>
      <w:szCs w:val="16"/>
      <w:lang w:eastAsia="it-IT"/>
    </w:rPr>
  </w:style>
  <w:style w:type="paragraph" w:customStyle="1" w:styleId="xl44">
    <w:name w:val="xl44"/>
    <w:basedOn w:val="Normale"/>
    <w:rsid w:val="003E1755"/>
    <w:pPr>
      <w:pBdr>
        <w:top w:val="single" w:sz="8" w:space="0" w:color="auto"/>
        <w:left w:val="single" w:sz="8" w:space="0" w:color="auto"/>
        <w:right w:val="single" w:sz="4" w:space="0" w:color="auto"/>
      </w:pBdr>
      <w:shd w:val="clear" w:color="auto" w:fill="CCFFFF"/>
      <w:suppressAutoHyphens w:val="0"/>
      <w:spacing w:before="100" w:beforeAutospacing="1" w:after="100" w:afterAutospacing="1" w:line="240" w:lineRule="auto"/>
      <w:jc w:val="center"/>
    </w:pPr>
    <w:rPr>
      <w:b/>
      <w:bCs/>
      <w:kern w:val="0"/>
      <w:sz w:val="16"/>
      <w:szCs w:val="16"/>
      <w:lang w:eastAsia="it-IT"/>
    </w:rPr>
  </w:style>
  <w:style w:type="paragraph" w:customStyle="1" w:styleId="xl45">
    <w:name w:val="xl45"/>
    <w:basedOn w:val="Normale"/>
    <w:rsid w:val="003E1755"/>
    <w:pPr>
      <w:pBdr>
        <w:top w:val="single" w:sz="8" w:space="0" w:color="auto"/>
        <w:left w:val="single" w:sz="4" w:space="0" w:color="auto"/>
        <w:right w:val="single" w:sz="8" w:space="0" w:color="auto"/>
      </w:pBdr>
      <w:shd w:val="clear" w:color="auto" w:fill="CCFFFF"/>
      <w:suppressAutoHyphens w:val="0"/>
      <w:spacing w:before="100" w:beforeAutospacing="1" w:after="100" w:afterAutospacing="1" w:line="240" w:lineRule="auto"/>
      <w:jc w:val="center"/>
    </w:pPr>
    <w:rPr>
      <w:b/>
      <w:bCs/>
      <w:kern w:val="0"/>
      <w:sz w:val="16"/>
      <w:szCs w:val="16"/>
      <w:lang w:eastAsia="it-IT"/>
    </w:rPr>
  </w:style>
  <w:style w:type="paragraph" w:customStyle="1" w:styleId="xl46">
    <w:name w:val="xl46"/>
    <w:basedOn w:val="Normale"/>
    <w:rsid w:val="003E1755"/>
    <w:pPr>
      <w:pBdr>
        <w:top w:val="single" w:sz="8" w:space="0" w:color="auto"/>
        <w:left w:val="single" w:sz="8" w:space="0" w:color="auto"/>
        <w:bottom w:val="single" w:sz="8" w:space="0" w:color="auto"/>
      </w:pBdr>
      <w:shd w:val="clear" w:color="auto" w:fill="CCFFFF"/>
      <w:suppressAutoHyphens w:val="0"/>
      <w:spacing w:before="100" w:beforeAutospacing="1" w:after="100" w:afterAutospacing="1" w:line="240" w:lineRule="auto"/>
      <w:jc w:val="left"/>
    </w:pPr>
    <w:rPr>
      <w:rFonts w:ascii="Times New Roman" w:hAnsi="Times New Roman" w:cs="Times New Roman"/>
      <w:kern w:val="0"/>
      <w:sz w:val="16"/>
      <w:szCs w:val="16"/>
      <w:lang w:eastAsia="it-IT"/>
    </w:rPr>
  </w:style>
  <w:style w:type="paragraph" w:customStyle="1" w:styleId="xl47">
    <w:name w:val="xl47"/>
    <w:basedOn w:val="Normale"/>
    <w:rsid w:val="003E1755"/>
    <w:pPr>
      <w:pBdr>
        <w:top w:val="single" w:sz="8" w:space="0" w:color="auto"/>
        <w:left w:val="single" w:sz="8" w:space="0" w:color="auto"/>
        <w:bottom w:val="single" w:sz="8" w:space="0" w:color="auto"/>
        <w:right w:val="single" w:sz="8" w:space="0" w:color="auto"/>
      </w:pBdr>
      <w:shd w:val="clear" w:color="auto" w:fill="CCFFFF"/>
      <w:suppressAutoHyphens w:val="0"/>
      <w:spacing w:before="100" w:beforeAutospacing="1" w:after="100" w:afterAutospacing="1" w:line="240" w:lineRule="auto"/>
      <w:jc w:val="left"/>
    </w:pPr>
    <w:rPr>
      <w:rFonts w:ascii="Times New Roman" w:hAnsi="Times New Roman" w:cs="Times New Roman"/>
      <w:kern w:val="0"/>
      <w:sz w:val="16"/>
      <w:szCs w:val="16"/>
      <w:lang w:eastAsia="it-IT"/>
    </w:rPr>
  </w:style>
  <w:style w:type="paragraph" w:customStyle="1" w:styleId="xl48">
    <w:name w:val="xl48"/>
    <w:basedOn w:val="Normale"/>
    <w:rsid w:val="003E1755"/>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pPr>
    <w:rPr>
      <w:rFonts w:ascii="Times New Roman" w:hAnsi="Times New Roman" w:cs="Times New Roman"/>
      <w:kern w:val="0"/>
      <w:sz w:val="16"/>
      <w:szCs w:val="16"/>
      <w:lang w:eastAsia="it-IT"/>
    </w:rPr>
  </w:style>
  <w:style w:type="paragraph" w:customStyle="1" w:styleId="xl49">
    <w:name w:val="xl49"/>
    <w:basedOn w:val="Normale"/>
    <w:rsid w:val="003E1755"/>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line="240" w:lineRule="auto"/>
      <w:jc w:val="center"/>
    </w:pPr>
    <w:rPr>
      <w:rFonts w:ascii="Times New Roman" w:hAnsi="Times New Roman" w:cs="Times New Roman"/>
      <w:kern w:val="0"/>
      <w:sz w:val="16"/>
      <w:szCs w:val="16"/>
      <w:lang w:eastAsia="it-IT"/>
    </w:rPr>
  </w:style>
  <w:style w:type="paragraph" w:customStyle="1" w:styleId="xl50">
    <w:name w:val="xl50"/>
    <w:basedOn w:val="Normale"/>
    <w:rsid w:val="003E1755"/>
    <w:pPr>
      <w:pBdr>
        <w:top w:val="single" w:sz="8" w:space="0" w:color="auto"/>
        <w:left w:val="single" w:sz="8" w:space="0" w:color="auto"/>
        <w:bottom w:val="single" w:sz="4" w:space="0" w:color="auto"/>
        <w:right w:val="single" w:sz="4" w:space="0" w:color="auto"/>
      </w:pBdr>
      <w:suppressAutoHyphens w:val="0"/>
      <w:spacing w:before="100" w:beforeAutospacing="1" w:after="100" w:afterAutospacing="1" w:line="240" w:lineRule="auto"/>
      <w:jc w:val="center"/>
    </w:pPr>
    <w:rPr>
      <w:rFonts w:ascii="Times New Roman" w:hAnsi="Times New Roman" w:cs="Times New Roman"/>
      <w:kern w:val="0"/>
      <w:sz w:val="16"/>
      <w:szCs w:val="16"/>
      <w:lang w:eastAsia="it-IT"/>
    </w:rPr>
  </w:style>
  <w:style w:type="paragraph" w:customStyle="1" w:styleId="xl51">
    <w:name w:val="xl51"/>
    <w:basedOn w:val="Normale"/>
    <w:rsid w:val="003E1755"/>
    <w:pPr>
      <w:pBdr>
        <w:top w:val="single" w:sz="8" w:space="0" w:color="auto"/>
        <w:left w:val="single" w:sz="4" w:space="0" w:color="auto"/>
        <w:bottom w:val="single" w:sz="4" w:space="0" w:color="auto"/>
        <w:right w:val="single" w:sz="8" w:space="0" w:color="auto"/>
      </w:pBdr>
      <w:suppressAutoHyphens w:val="0"/>
      <w:spacing w:before="100" w:beforeAutospacing="1" w:after="100" w:afterAutospacing="1" w:line="240" w:lineRule="auto"/>
      <w:jc w:val="center"/>
    </w:pPr>
    <w:rPr>
      <w:rFonts w:ascii="Times New Roman" w:hAnsi="Times New Roman" w:cs="Times New Roman"/>
      <w:kern w:val="0"/>
      <w:sz w:val="16"/>
      <w:szCs w:val="16"/>
      <w:lang w:eastAsia="it-IT"/>
    </w:rPr>
  </w:style>
  <w:style w:type="paragraph" w:customStyle="1" w:styleId="xl52">
    <w:name w:val="xl52"/>
    <w:basedOn w:val="Normale"/>
    <w:rsid w:val="003E1755"/>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line="240" w:lineRule="auto"/>
      <w:jc w:val="center"/>
    </w:pPr>
    <w:rPr>
      <w:rFonts w:ascii="Times New Roman" w:hAnsi="Times New Roman" w:cs="Times New Roman"/>
      <w:kern w:val="0"/>
      <w:sz w:val="16"/>
      <w:szCs w:val="16"/>
      <w:lang w:eastAsia="it-IT"/>
    </w:rPr>
  </w:style>
  <w:style w:type="paragraph" w:customStyle="1" w:styleId="xl53">
    <w:name w:val="xl53"/>
    <w:basedOn w:val="Normale"/>
    <w:rsid w:val="003E1755"/>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line="240" w:lineRule="auto"/>
      <w:jc w:val="center"/>
    </w:pPr>
    <w:rPr>
      <w:rFonts w:ascii="Times New Roman" w:hAnsi="Times New Roman" w:cs="Times New Roman"/>
      <w:kern w:val="0"/>
      <w:sz w:val="16"/>
      <w:szCs w:val="16"/>
      <w:lang w:eastAsia="it-IT"/>
    </w:rPr>
  </w:style>
  <w:style w:type="paragraph" w:customStyle="1" w:styleId="xl54">
    <w:name w:val="xl54"/>
    <w:basedOn w:val="Normale"/>
    <w:rsid w:val="003E1755"/>
    <w:pPr>
      <w:pBdr>
        <w:top w:val="single" w:sz="4" w:space="0" w:color="auto"/>
        <w:left w:val="single" w:sz="8" w:space="0" w:color="auto"/>
        <w:bottom w:val="single" w:sz="8" w:space="0" w:color="auto"/>
        <w:right w:val="single" w:sz="4" w:space="0" w:color="auto"/>
      </w:pBdr>
      <w:suppressAutoHyphens w:val="0"/>
      <w:spacing w:before="100" w:beforeAutospacing="1" w:after="100" w:afterAutospacing="1" w:line="240" w:lineRule="auto"/>
      <w:jc w:val="center"/>
    </w:pPr>
    <w:rPr>
      <w:rFonts w:ascii="Times New Roman" w:hAnsi="Times New Roman" w:cs="Times New Roman"/>
      <w:kern w:val="0"/>
      <w:sz w:val="16"/>
      <w:szCs w:val="16"/>
      <w:lang w:eastAsia="it-IT"/>
    </w:rPr>
  </w:style>
  <w:style w:type="paragraph" w:customStyle="1" w:styleId="xl55">
    <w:name w:val="xl55"/>
    <w:basedOn w:val="Normale"/>
    <w:rsid w:val="003E1755"/>
    <w:pPr>
      <w:pBdr>
        <w:top w:val="single" w:sz="4" w:space="0" w:color="auto"/>
        <w:left w:val="single" w:sz="4" w:space="0" w:color="auto"/>
        <w:bottom w:val="single" w:sz="8" w:space="0" w:color="auto"/>
        <w:right w:val="single" w:sz="8" w:space="0" w:color="auto"/>
      </w:pBdr>
      <w:suppressAutoHyphens w:val="0"/>
      <w:spacing w:before="100" w:beforeAutospacing="1" w:after="100" w:afterAutospacing="1" w:line="240" w:lineRule="auto"/>
      <w:jc w:val="center"/>
    </w:pPr>
    <w:rPr>
      <w:rFonts w:ascii="Times New Roman" w:hAnsi="Times New Roman" w:cs="Times New Roman"/>
      <w:kern w:val="0"/>
      <w:sz w:val="16"/>
      <w:szCs w:val="16"/>
      <w:lang w:eastAsia="it-IT"/>
    </w:rPr>
  </w:style>
  <w:style w:type="paragraph" w:customStyle="1" w:styleId="xl56">
    <w:name w:val="xl56"/>
    <w:basedOn w:val="Normale"/>
    <w:rsid w:val="003E1755"/>
    <w:pPr>
      <w:pBdr>
        <w:top w:val="single" w:sz="8" w:space="0" w:color="auto"/>
        <w:right w:val="single" w:sz="8" w:space="0" w:color="auto"/>
      </w:pBdr>
      <w:suppressAutoHyphens w:val="0"/>
      <w:spacing w:before="100" w:beforeAutospacing="1" w:after="100" w:afterAutospacing="1" w:line="240" w:lineRule="auto"/>
      <w:jc w:val="center"/>
    </w:pPr>
    <w:rPr>
      <w:rFonts w:ascii="Times New Roman" w:hAnsi="Times New Roman" w:cs="Times New Roman"/>
      <w:kern w:val="0"/>
      <w:sz w:val="16"/>
      <w:szCs w:val="16"/>
      <w:lang w:eastAsia="it-IT"/>
    </w:rPr>
  </w:style>
  <w:style w:type="paragraph" w:customStyle="1" w:styleId="xl57">
    <w:name w:val="xl57"/>
    <w:basedOn w:val="Normale"/>
    <w:rsid w:val="003E1755"/>
    <w:pPr>
      <w:pBdr>
        <w:bottom w:val="single" w:sz="8" w:space="0" w:color="auto"/>
        <w:right w:val="single" w:sz="8" w:space="0" w:color="auto"/>
      </w:pBdr>
      <w:suppressAutoHyphens w:val="0"/>
      <w:spacing w:before="100" w:beforeAutospacing="1" w:after="100" w:afterAutospacing="1" w:line="240" w:lineRule="auto"/>
      <w:jc w:val="center"/>
    </w:pPr>
    <w:rPr>
      <w:rFonts w:ascii="Times New Roman" w:hAnsi="Times New Roman" w:cs="Times New Roman"/>
      <w:kern w:val="0"/>
      <w:sz w:val="16"/>
      <w:szCs w:val="16"/>
      <w:lang w:eastAsia="it-IT"/>
    </w:rPr>
  </w:style>
  <w:style w:type="paragraph" w:customStyle="1" w:styleId="xl58">
    <w:name w:val="xl58"/>
    <w:basedOn w:val="Normale"/>
    <w:rsid w:val="003E1755"/>
    <w:pPr>
      <w:pBdr>
        <w:top w:val="single" w:sz="8" w:space="0" w:color="auto"/>
        <w:left w:val="single" w:sz="8" w:space="0" w:color="auto"/>
        <w:right w:val="single" w:sz="8" w:space="0" w:color="auto"/>
      </w:pBdr>
      <w:suppressAutoHyphens w:val="0"/>
      <w:spacing w:before="100" w:beforeAutospacing="1" w:after="100" w:afterAutospacing="1" w:line="240" w:lineRule="auto"/>
      <w:jc w:val="center"/>
    </w:pPr>
    <w:rPr>
      <w:rFonts w:ascii="Times New Roman" w:hAnsi="Times New Roman" w:cs="Times New Roman"/>
      <w:kern w:val="0"/>
      <w:sz w:val="16"/>
      <w:szCs w:val="16"/>
      <w:lang w:eastAsia="it-IT"/>
    </w:rPr>
  </w:style>
  <w:style w:type="paragraph" w:customStyle="1" w:styleId="xl59">
    <w:name w:val="xl59"/>
    <w:basedOn w:val="Normale"/>
    <w:rsid w:val="003E1755"/>
    <w:pPr>
      <w:pBdr>
        <w:left w:val="single" w:sz="8" w:space="0" w:color="auto"/>
        <w:right w:val="single" w:sz="8" w:space="0" w:color="auto"/>
      </w:pBdr>
      <w:suppressAutoHyphens w:val="0"/>
      <w:spacing w:before="100" w:beforeAutospacing="1" w:after="100" w:afterAutospacing="1" w:line="240" w:lineRule="auto"/>
      <w:jc w:val="center"/>
    </w:pPr>
    <w:rPr>
      <w:rFonts w:ascii="Times New Roman" w:hAnsi="Times New Roman" w:cs="Times New Roman"/>
      <w:kern w:val="0"/>
      <w:sz w:val="16"/>
      <w:szCs w:val="16"/>
      <w:lang w:eastAsia="it-IT"/>
    </w:rPr>
  </w:style>
  <w:style w:type="paragraph" w:customStyle="1" w:styleId="xl60">
    <w:name w:val="xl60"/>
    <w:basedOn w:val="Normale"/>
    <w:rsid w:val="003E1755"/>
    <w:pPr>
      <w:pBdr>
        <w:left w:val="single" w:sz="8" w:space="0" w:color="auto"/>
        <w:bottom w:val="single" w:sz="8" w:space="0" w:color="auto"/>
        <w:right w:val="single" w:sz="8" w:space="0" w:color="auto"/>
      </w:pBdr>
      <w:suppressAutoHyphens w:val="0"/>
      <w:spacing w:before="100" w:beforeAutospacing="1" w:after="100" w:afterAutospacing="1" w:line="240" w:lineRule="auto"/>
      <w:jc w:val="center"/>
    </w:pPr>
    <w:rPr>
      <w:rFonts w:ascii="Times New Roman" w:hAnsi="Times New Roman" w:cs="Times New Roman"/>
      <w:kern w:val="0"/>
      <w:sz w:val="16"/>
      <w:szCs w:val="16"/>
      <w:lang w:eastAsia="it-IT"/>
    </w:rPr>
  </w:style>
  <w:style w:type="paragraph" w:customStyle="1" w:styleId="xl61">
    <w:name w:val="xl61"/>
    <w:basedOn w:val="Normale"/>
    <w:rsid w:val="003E1755"/>
    <w:pPr>
      <w:pBdr>
        <w:top w:val="single" w:sz="8" w:space="0" w:color="auto"/>
        <w:left w:val="single" w:sz="8" w:space="0" w:color="auto"/>
      </w:pBdr>
      <w:suppressAutoHyphens w:val="0"/>
      <w:spacing w:before="100" w:beforeAutospacing="1" w:after="100" w:afterAutospacing="1" w:line="240" w:lineRule="auto"/>
      <w:jc w:val="center"/>
      <w:textAlignment w:val="center"/>
    </w:pPr>
    <w:rPr>
      <w:b/>
      <w:bCs/>
      <w:kern w:val="0"/>
      <w:sz w:val="16"/>
      <w:szCs w:val="16"/>
      <w:lang w:eastAsia="it-IT"/>
    </w:rPr>
  </w:style>
  <w:style w:type="paragraph" w:customStyle="1" w:styleId="xl62">
    <w:name w:val="xl62"/>
    <w:basedOn w:val="Normale"/>
    <w:rsid w:val="003E1755"/>
    <w:pPr>
      <w:pBdr>
        <w:left w:val="single" w:sz="8" w:space="0" w:color="auto"/>
      </w:pBdr>
      <w:suppressAutoHyphens w:val="0"/>
      <w:spacing w:before="100" w:beforeAutospacing="1" w:after="100" w:afterAutospacing="1" w:line="240" w:lineRule="auto"/>
      <w:jc w:val="center"/>
      <w:textAlignment w:val="center"/>
    </w:pPr>
    <w:rPr>
      <w:b/>
      <w:bCs/>
      <w:kern w:val="0"/>
      <w:sz w:val="16"/>
      <w:szCs w:val="16"/>
      <w:lang w:eastAsia="it-IT"/>
    </w:rPr>
  </w:style>
  <w:style w:type="paragraph" w:customStyle="1" w:styleId="xl63">
    <w:name w:val="xl63"/>
    <w:basedOn w:val="Normale"/>
    <w:rsid w:val="003E1755"/>
    <w:pPr>
      <w:pBdr>
        <w:left w:val="single" w:sz="8" w:space="0" w:color="auto"/>
        <w:bottom w:val="single" w:sz="8" w:space="0" w:color="auto"/>
      </w:pBdr>
      <w:suppressAutoHyphens w:val="0"/>
      <w:spacing w:before="100" w:beforeAutospacing="1" w:after="100" w:afterAutospacing="1" w:line="240" w:lineRule="auto"/>
      <w:jc w:val="center"/>
      <w:textAlignment w:val="center"/>
    </w:pPr>
    <w:rPr>
      <w:b/>
      <w:bCs/>
      <w:kern w:val="0"/>
      <w:sz w:val="16"/>
      <w:szCs w:val="16"/>
      <w:lang w:eastAsia="it-IT"/>
    </w:rPr>
  </w:style>
  <w:style w:type="paragraph" w:customStyle="1" w:styleId="xl64">
    <w:name w:val="xl64"/>
    <w:basedOn w:val="Normale"/>
    <w:rsid w:val="003E1755"/>
    <w:pPr>
      <w:pBdr>
        <w:top w:val="single" w:sz="8" w:space="0" w:color="auto"/>
        <w:bottom w:val="single" w:sz="4" w:space="0" w:color="auto"/>
        <w:right w:val="single" w:sz="4" w:space="0" w:color="auto"/>
      </w:pBdr>
      <w:suppressAutoHyphens w:val="0"/>
      <w:spacing w:before="100" w:beforeAutospacing="1" w:after="100" w:afterAutospacing="1" w:line="240" w:lineRule="auto"/>
      <w:jc w:val="left"/>
    </w:pPr>
    <w:rPr>
      <w:rFonts w:ascii="Times New Roman" w:hAnsi="Times New Roman" w:cs="Times New Roman"/>
      <w:kern w:val="0"/>
      <w:sz w:val="16"/>
      <w:szCs w:val="16"/>
      <w:lang w:eastAsia="it-IT"/>
    </w:rPr>
  </w:style>
  <w:style w:type="paragraph" w:customStyle="1" w:styleId="xl65">
    <w:name w:val="xl65"/>
    <w:basedOn w:val="Normale"/>
    <w:rsid w:val="003E1755"/>
    <w:pPr>
      <w:pBdr>
        <w:top w:val="single" w:sz="4" w:space="0" w:color="auto"/>
        <w:bottom w:val="single" w:sz="4" w:space="0" w:color="auto"/>
        <w:right w:val="single" w:sz="4" w:space="0" w:color="auto"/>
      </w:pBdr>
      <w:suppressAutoHyphens w:val="0"/>
      <w:spacing w:before="100" w:beforeAutospacing="1" w:after="100" w:afterAutospacing="1" w:line="240" w:lineRule="auto"/>
      <w:jc w:val="left"/>
    </w:pPr>
    <w:rPr>
      <w:rFonts w:ascii="Times New Roman" w:hAnsi="Times New Roman" w:cs="Times New Roman"/>
      <w:kern w:val="0"/>
      <w:sz w:val="16"/>
      <w:szCs w:val="16"/>
      <w:lang w:eastAsia="it-IT"/>
    </w:rPr>
  </w:style>
  <w:style w:type="paragraph" w:customStyle="1" w:styleId="xl66">
    <w:name w:val="xl66"/>
    <w:basedOn w:val="Normale"/>
    <w:rsid w:val="003E1755"/>
    <w:pPr>
      <w:pBdr>
        <w:top w:val="single" w:sz="4" w:space="0" w:color="auto"/>
        <w:bottom w:val="single" w:sz="8" w:space="0" w:color="auto"/>
        <w:right w:val="single" w:sz="4" w:space="0" w:color="auto"/>
      </w:pBdr>
      <w:suppressAutoHyphens w:val="0"/>
      <w:spacing w:before="100" w:beforeAutospacing="1" w:after="100" w:afterAutospacing="1" w:line="240" w:lineRule="auto"/>
      <w:jc w:val="left"/>
    </w:pPr>
    <w:rPr>
      <w:rFonts w:ascii="Times New Roman" w:hAnsi="Times New Roman" w:cs="Times New Roman"/>
      <w:kern w:val="0"/>
      <w:sz w:val="16"/>
      <w:szCs w:val="16"/>
      <w:lang w:eastAsia="it-IT"/>
    </w:rPr>
  </w:style>
  <w:style w:type="paragraph" w:customStyle="1" w:styleId="xl67">
    <w:name w:val="xl67"/>
    <w:basedOn w:val="Normale"/>
    <w:rsid w:val="003E1755"/>
    <w:pPr>
      <w:pBdr>
        <w:top w:val="single" w:sz="8" w:space="0" w:color="auto"/>
        <w:left w:val="single" w:sz="8" w:space="0" w:color="auto"/>
        <w:bottom w:val="single" w:sz="4" w:space="0" w:color="auto"/>
      </w:pBdr>
      <w:suppressAutoHyphens w:val="0"/>
      <w:spacing w:before="100" w:beforeAutospacing="1" w:after="100" w:afterAutospacing="1" w:line="240" w:lineRule="auto"/>
      <w:jc w:val="center"/>
    </w:pPr>
    <w:rPr>
      <w:rFonts w:ascii="Times New Roman" w:hAnsi="Times New Roman" w:cs="Times New Roman"/>
      <w:kern w:val="0"/>
      <w:sz w:val="12"/>
      <w:szCs w:val="12"/>
      <w:lang w:eastAsia="it-IT"/>
    </w:rPr>
  </w:style>
  <w:style w:type="paragraph" w:customStyle="1" w:styleId="xl68">
    <w:name w:val="xl68"/>
    <w:basedOn w:val="Normale"/>
    <w:rsid w:val="003E1755"/>
    <w:pPr>
      <w:pBdr>
        <w:top w:val="single" w:sz="4" w:space="0" w:color="auto"/>
        <w:left w:val="single" w:sz="8" w:space="0" w:color="auto"/>
        <w:bottom w:val="single" w:sz="4" w:space="0" w:color="auto"/>
      </w:pBdr>
      <w:suppressAutoHyphens w:val="0"/>
      <w:spacing w:before="100" w:beforeAutospacing="1" w:after="100" w:afterAutospacing="1" w:line="240" w:lineRule="auto"/>
      <w:jc w:val="center"/>
    </w:pPr>
    <w:rPr>
      <w:rFonts w:ascii="Times New Roman" w:hAnsi="Times New Roman" w:cs="Times New Roman"/>
      <w:kern w:val="0"/>
      <w:sz w:val="12"/>
      <w:szCs w:val="12"/>
      <w:lang w:eastAsia="it-IT"/>
    </w:rPr>
  </w:style>
  <w:style w:type="paragraph" w:customStyle="1" w:styleId="xl69">
    <w:name w:val="xl69"/>
    <w:basedOn w:val="Normale"/>
    <w:rsid w:val="003E1755"/>
    <w:pPr>
      <w:pBdr>
        <w:top w:val="single" w:sz="4" w:space="0" w:color="auto"/>
        <w:left w:val="single" w:sz="8" w:space="0" w:color="auto"/>
        <w:bottom w:val="single" w:sz="8" w:space="0" w:color="auto"/>
      </w:pBdr>
      <w:suppressAutoHyphens w:val="0"/>
      <w:spacing w:before="100" w:beforeAutospacing="1" w:after="100" w:afterAutospacing="1" w:line="240" w:lineRule="auto"/>
      <w:jc w:val="center"/>
    </w:pPr>
    <w:rPr>
      <w:rFonts w:ascii="Times New Roman" w:hAnsi="Times New Roman" w:cs="Times New Roman"/>
      <w:kern w:val="0"/>
      <w:sz w:val="12"/>
      <w:szCs w:val="12"/>
      <w:lang w:eastAsia="it-IT"/>
    </w:rPr>
  </w:style>
  <w:style w:type="paragraph" w:styleId="Testonotadichiusura">
    <w:name w:val="endnote text"/>
    <w:basedOn w:val="Normale"/>
    <w:link w:val="TestonotadichiusuraCarattere"/>
    <w:uiPriority w:val="99"/>
    <w:rsid w:val="003E1755"/>
    <w:pPr>
      <w:suppressAutoHyphens w:val="0"/>
      <w:spacing w:after="240" w:line="240" w:lineRule="auto"/>
      <w:ind w:left="567" w:right="567"/>
    </w:pPr>
    <w:rPr>
      <w:rFonts w:ascii="Times New Roman" w:hAnsi="Times New Roman" w:cs="Times New Roman"/>
      <w:kern w:val="0"/>
      <w:lang w:eastAsia="it-IT"/>
    </w:rPr>
  </w:style>
  <w:style w:type="character" w:customStyle="1" w:styleId="TestonotadichiusuraCarattere">
    <w:name w:val="Testo nota di chiusura Carattere"/>
    <w:basedOn w:val="Carpredefinitoparagrafo"/>
    <w:link w:val="Testonotadichiusura"/>
    <w:uiPriority w:val="99"/>
    <w:locked/>
    <w:rsid w:val="003E1755"/>
    <w:rPr>
      <w:rFonts w:ascii="Times New Roman" w:hAnsi="Times New Roman" w:cs="Times New Roman"/>
      <w:sz w:val="20"/>
      <w:szCs w:val="20"/>
      <w:lang w:eastAsia="it-IT"/>
    </w:rPr>
  </w:style>
  <w:style w:type="character" w:styleId="Rimandonotadichiusura">
    <w:name w:val="endnote reference"/>
    <w:basedOn w:val="Carpredefinitoparagrafo"/>
    <w:uiPriority w:val="99"/>
    <w:rsid w:val="003E1755"/>
    <w:rPr>
      <w:rFonts w:cs="Times New Roman"/>
      <w:vertAlign w:val="superscript"/>
    </w:rPr>
  </w:style>
  <w:style w:type="paragraph" w:customStyle="1" w:styleId="Style1">
    <w:name w:val="Style 1"/>
    <w:uiPriority w:val="99"/>
    <w:rsid w:val="003E1755"/>
    <w:pPr>
      <w:widowControl w:val="0"/>
      <w:autoSpaceDE w:val="0"/>
      <w:autoSpaceDN w:val="0"/>
      <w:spacing w:line="194" w:lineRule="auto"/>
    </w:pPr>
    <w:rPr>
      <w:rFonts w:ascii="Garamond" w:eastAsia="Times New Roman" w:hAnsi="Garamond" w:cs="Garamond"/>
      <w:sz w:val="20"/>
      <w:szCs w:val="20"/>
    </w:rPr>
  </w:style>
  <w:style w:type="paragraph" w:customStyle="1" w:styleId="Style2">
    <w:name w:val="Style 2"/>
    <w:uiPriority w:val="99"/>
    <w:rsid w:val="003E1755"/>
    <w:pPr>
      <w:widowControl w:val="0"/>
      <w:autoSpaceDE w:val="0"/>
      <w:autoSpaceDN w:val="0"/>
      <w:adjustRightInd w:val="0"/>
    </w:pPr>
    <w:rPr>
      <w:rFonts w:ascii="Times New Roman" w:eastAsia="Times New Roman" w:hAnsi="Times New Roman"/>
      <w:sz w:val="20"/>
      <w:szCs w:val="20"/>
    </w:rPr>
  </w:style>
  <w:style w:type="character" w:customStyle="1" w:styleId="CharacterStyle1">
    <w:name w:val="Character Style 1"/>
    <w:uiPriority w:val="99"/>
    <w:rsid w:val="003E1755"/>
    <w:rPr>
      <w:rFonts w:ascii="Garamond" w:hAnsi="Garamond"/>
      <w:sz w:val="20"/>
    </w:rPr>
  </w:style>
  <w:style w:type="table" w:customStyle="1" w:styleId="Tabellaelenco3-colore11">
    <w:name w:val="Tabella elenco 3 - colore 11"/>
    <w:uiPriority w:val="99"/>
    <w:rsid w:val="003E1755"/>
    <w:rPr>
      <w:sz w:val="20"/>
      <w:szCs w:val="20"/>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rFonts w:cs="Times New Roman"/>
        <w:b/>
        <w:bCs/>
        <w:color w:val="FFFFFF"/>
      </w:rPr>
      <w:tblPr/>
      <w:tcPr>
        <w:shd w:val="clear" w:color="auto" w:fill="4F81BD"/>
      </w:tcPr>
    </w:tblStylePr>
    <w:tblStylePr w:type="lastRow">
      <w:rPr>
        <w:rFonts w:cs="Times New Roman"/>
        <w:b/>
        <w:bCs/>
      </w:rPr>
      <w:tblPr/>
      <w:tcPr>
        <w:tcBorders>
          <w:top w:val="double" w:sz="4" w:space="0" w:color="4F81BD"/>
        </w:tcBorders>
        <w:shd w:val="clear" w:color="auto" w:fill="FFFFFF"/>
      </w:tcPr>
    </w:tblStylePr>
    <w:tblStylePr w:type="firstCol">
      <w:rPr>
        <w:rFonts w:cs="Times New Roman"/>
        <w:b/>
        <w:bCs/>
      </w:rPr>
      <w:tblPr/>
      <w:tcPr>
        <w:tcBorders>
          <w:right w:val="nil"/>
        </w:tcBorders>
        <w:shd w:val="clear" w:color="auto" w:fill="FFFFFF"/>
      </w:tcPr>
    </w:tblStylePr>
    <w:tblStylePr w:type="lastCol">
      <w:rPr>
        <w:rFonts w:cs="Times New Roman"/>
        <w:b/>
        <w:bCs/>
      </w:rPr>
      <w:tblPr/>
      <w:tcPr>
        <w:tcBorders>
          <w:left w:val="nil"/>
        </w:tcBorders>
        <w:shd w:val="clear" w:color="auto" w:fill="FFFFFF"/>
      </w:tcPr>
    </w:tblStylePr>
    <w:tblStylePr w:type="band1Vert">
      <w:rPr>
        <w:rFonts w:cs="Times New Roman"/>
      </w:rPr>
      <w:tblPr/>
      <w:tcPr>
        <w:tcBorders>
          <w:left w:val="single" w:sz="4" w:space="0" w:color="4F81BD"/>
          <w:right w:val="single" w:sz="4" w:space="0" w:color="4F81BD"/>
        </w:tcBorders>
      </w:tcPr>
    </w:tblStylePr>
    <w:tblStylePr w:type="band1Horz">
      <w:rPr>
        <w:rFonts w:cs="Times New Roman"/>
      </w:rPr>
      <w:tblPr/>
      <w:tcPr>
        <w:tcBorders>
          <w:top w:val="single" w:sz="4" w:space="0" w:color="4F81BD"/>
          <w:bottom w:val="single" w:sz="4" w:space="0" w:color="4F81BD"/>
          <w:insideH w:val="nil"/>
        </w:tcBorders>
      </w:tcPr>
    </w:tblStylePr>
    <w:tblStylePr w:type="neCell">
      <w:rPr>
        <w:rFonts w:cs="Times New Roman"/>
      </w:rPr>
      <w:tblPr/>
      <w:tcPr>
        <w:tcBorders>
          <w:left w:val="nil"/>
          <w:bottom w:val="nil"/>
        </w:tcBorders>
      </w:tcPr>
    </w:tblStylePr>
    <w:tblStylePr w:type="nwCell">
      <w:rPr>
        <w:rFonts w:cs="Times New Roman"/>
      </w:rPr>
      <w:tblPr/>
      <w:tcPr>
        <w:tcBorders>
          <w:bottom w:val="nil"/>
          <w:right w:val="nil"/>
        </w:tcBorders>
      </w:tcPr>
    </w:tblStylePr>
    <w:tblStylePr w:type="seCell">
      <w:rPr>
        <w:rFonts w:cs="Times New Roman"/>
      </w:rPr>
      <w:tblPr/>
      <w:tcPr>
        <w:tcBorders>
          <w:top w:val="double" w:sz="4" w:space="0" w:color="4F81BD"/>
          <w:left w:val="nil"/>
        </w:tcBorders>
      </w:tcPr>
    </w:tblStylePr>
    <w:tblStylePr w:type="swCell">
      <w:rPr>
        <w:rFonts w:cs="Times New Roman"/>
      </w:rPr>
      <w:tblPr/>
      <w:tcPr>
        <w:tcBorders>
          <w:top w:val="double" w:sz="4" w:space="0" w:color="4F81BD"/>
          <w:right w:val="nil"/>
        </w:tcBorders>
      </w:tcPr>
    </w:tblStylePr>
  </w:style>
  <w:style w:type="table" w:customStyle="1" w:styleId="Tabellaelenco3-colore51">
    <w:name w:val="Tabella elenco 3 - colore 51"/>
    <w:uiPriority w:val="99"/>
    <w:rsid w:val="003E1755"/>
    <w:rPr>
      <w:sz w:val="20"/>
      <w:szCs w:val="20"/>
    </w:rPr>
    <w:tblPr>
      <w:tblStyleRowBandSize w:val="1"/>
      <w:tblStyleColBandSize w:val="1"/>
      <w:tblInd w:w="0" w:type="dxa"/>
      <w:tblBorders>
        <w:top w:val="single" w:sz="4" w:space="0" w:color="4BACC6"/>
        <w:left w:val="single" w:sz="4" w:space="0" w:color="4BACC6"/>
        <w:bottom w:val="single" w:sz="4" w:space="0" w:color="4BACC6"/>
        <w:right w:val="single" w:sz="4" w:space="0" w:color="4BACC6"/>
      </w:tblBorders>
      <w:tblCellMar>
        <w:top w:w="0" w:type="dxa"/>
        <w:left w:w="108" w:type="dxa"/>
        <w:bottom w:w="0" w:type="dxa"/>
        <w:right w:w="108" w:type="dxa"/>
      </w:tblCellMar>
    </w:tblPr>
    <w:tblStylePr w:type="firstRow">
      <w:rPr>
        <w:rFonts w:cs="Times New Roman"/>
        <w:b/>
        <w:bCs/>
        <w:color w:val="FFFFFF"/>
      </w:rPr>
      <w:tblPr/>
      <w:tcPr>
        <w:shd w:val="clear" w:color="auto" w:fill="4BACC6"/>
      </w:tcPr>
    </w:tblStylePr>
    <w:tblStylePr w:type="lastRow">
      <w:rPr>
        <w:rFonts w:cs="Times New Roman"/>
        <w:b/>
        <w:bCs/>
      </w:rPr>
      <w:tblPr/>
      <w:tcPr>
        <w:tcBorders>
          <w:top w:val="double" w:sz="4" w:space="0" w:color="4BACC6"/>
        </w:tcBorders>
        <w:shd w:val="clear" w:color="auto" w:fill="FFFFFF"/>
      </w:tcPr>
    </w:tblStylePr>
    <w:tblStylePr w:type="firstCol">
      <w:rPr>
        <w:rFonts w:cs="Times New Roman"/>
        <w:b/>
        <w:bCs/>
      </w:rPr>
      <w:tblPr/>
      <w:tcPr>
        <w:tcBorders>
          <w:right w:val="nil"/>
        </w:tcBorders>
        <w:shd w:val="clear" w:color="auto" w:fill="FFFFFF"/>
      </w:tcPr>
    </w:tblStylePr>
    <w:tblStylePr w:type="lastCol">
      <w:rPr>
        <w:rFonts w:cs="Times New Roman"/>
        <w:b/>
        <w:bCs/>
      </w:rPr>
      <w:tblPr/>
      <w:tcPr>
        <w:tcBorders>
          <w:left w:val="nil"/>
        </w:tcBorders>
        <w:shd w:val="clear" w:color="auto" w:fill="FFFFFF"/>
      </w:tcPr>
    </w:tblStylePr>
    <w:tblStylePr w:type="band1Vert">
      <w:rPr>
        <w:rFonts w:cs="Times New Roman"/>
      </w:rPr>
      <w:tblPr/>
      <w:tcPr>
        <w:tcBorders>
          <w:left w:val="single" w:sz="4" w:space="0" w:color="4BACC6"/>
          <w:right w:val="single" w:sz="4" w:space="0" w:color="4BACC6"/>
        </w:tcBorders>
      </w:tcPr>
    </w:tblStylePr>
    <w:tblStylePr w:type="band1Horz">
      <w:rPr>
        <w:rFonts w:cs="Times New Roman"/>
      </w:rPr>
      <w:tblPr/>
      <w:tcPr>
        <w:tcBorders>
          <w:top w:val="single" w:sz="4" w:space="0" w:color="4BACC6"/>
          <w:bottom w:val="single" w:sz="4" w:space="0" w:color="4BACC6"/>
          <w:insideH w:val="nil"/>
        </w:tcBorders>
      </w:tcPr>
    </w:tblStylePr>
    <w:tblStylePr w:type="neCell">
      <w:rPr>
        <w:rFonts w:cs="Times New Roman"/>
      </w:rPr>
      <w:tblPr/>
      <w:tcPr>
        <w:tcBorders>
          <w:left w:val="nil"/>
          <w:bottom w:val="nil"/>
        </w:tcBorders>
      </w:tcPr>
    </w:tblStylePr>
    <w:tblStylePr w:type="nwCell">
      <w:rPr>
        <w:rFonts w:cs="Times New Roman"/>
      </w:rPr>
      <w:tblPr/>
      <w:tcPr>
        <w:tcBorders>
          <w:bottom w:val="nil"/>
          <w:right w:val="nil"/>
        </w:tcBorders>
      </w:tcPr>
    </w:tblStylePr>
    <w:tblStylePr w:type="seCell">
      <w:rPr>
        <w:rFonts w:cs="Times New Roman"/>
      </w:rPr>
      <w:tblPr/>
      <w:tcPr>
        <w:tcBorders>
          <w:top w:val="double" w:sz="4" w:space="0" w:color="4BACC6"/>
          <w:left w:val="nil"/>
        </w:tcBorders>
      </w:tcPr>
    </w:tblStylePr>
    <w:tblStylePr w:type="swCell">
      <w:rPr>
        <w:rFonts w:cs="Times New Roman"/>
      </w:rPr>
      <w:tblPr/>
      <w:tcPr>
        <w:tcBorders>
          <w:top w:val="double" w:sz="4" w:space="0" w:color="4BACC6"/>
          <w:right w:val="nil"/>
        </w:tcBorders>
      </w:tcPr>
    </w:tblStylePr>
  </w:style>
  <w:style w:type="table" w:customStyle="1" w:styleId="Tabellagriglia5scura-colore11">
    <w:name w:val="Tabella griglia 5 scura - colore 11"/>
    <w:uiPriority w:val="50"/>
    <w:rsid w:val="003E1755"/>
    <w:rPr>
      <w:sz w:val="20"/>
      <w:szCs w:val="2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table" w:customStyle="1" w:styleId="Tabellagriglia3-colore51">
    <w:name w:val="Tabella griglia 3 - colore 51"/>
    <w:uiPriority w:val="48"/>
    <w:rsid w:val="003E1755"/>
    <w:rPr>
      <w:sz w:val="20"/>
      <w:szCs w:val="20"/>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AEEF3"/>
      </w:tcPr>
    </w:tblStylePr>
    <w:tblStylePr w:type="band1Horz">
      <w:rPr>
        <w:rFonts w:cs="Times New Roman"/>
      </w:rPr>
      <w:tblPr/>
      <w:tcPr>
        <w:shd w:val="clear" w:color="auto" w:fill="DAEEF3"/>
      </w:tcPr>
    </w:tblStylePr>
    <w:tblStylePr w:type="neCell">
      <w:rPr>
        <w:rFonts w:cs="Times New Roman"/>
      </w:rPr>
      <w:tblPr/>
      <w:tcPr>
        <w:tcBorders>
          <w:bottom w:val="single" w:sz="4" w:space="0" w:color="92CDDC"/>
        </w:tcBorders>
      </w:tcPr>
    </w:tblStylePr>
    <w:tblStylePr w:type="nwCell">
      <w:rPr>
        <w:rFonts w:cs="Times New Roman"/>
      </w:rPr>
      <w:tblPr/>
      <w:tcPr>
        <w:tcBorders>
          <w:bottom w:val="single" w:sz="4" w:space="0" w:color="92CDDC"/>
        </w:tcBorders>
      </w:tcPr>
    </w:tblStylePr>
    <w:tblStylePr w:type="seCell">
      <w:rPr>
        <w:rFonts w:cs="Times New Roman"/>
      </w:rPr>
      <w:tblPr/>
      <w:tcPr>
        <w:tcBorders>
          <w:top w:val="single" w:sz="4" w:space="0" w:color="92CDDC"/>
        </w:tcBorders>
      </w:tcPr>
    </w:tblStylePr>
    <w:tblStylePr w:type="swCell">
      <w:rPr>
        <w:rFonts w:cs="Times New Roman"/>
      </w:rPr>
      <w:tblPr/>
      <w:tcPr>
        <w:tcBorders>
          <w:top w:val="single" w:sz="4" w:space="0" w:color="92CDDC"/>
        </w:tcBorders>
      </w:tcPr>
    </w:tblStylePr>
  </w:style>
  <w:style w:type="paragraph" w:customStyle="1" w:styleId="IntestazineCampoTabella">
    <w:name w:val="IntestazineCampoTabella"/>
    <w:basedOn w:val="Normale"/>
    <w:link w:val="IntestazineCampoTabellaCarattere"/>
    <w:qFormat/>
    <w:rsid w:val="003E1755"/>
    <w:pPr>
      <w:suppressAutoHyphens w:val="0"/>
      <w:spacing w:line="240" w:lineRule="auto"/>
      <w:jc w:val="left"/>
    </w:pPr>
    <w:rPr>
      <w:rFonts w:eastAsia="Calibri"/>
      <w:i/>
      <w:smallCaps/>
      <w:kern w:val="0"/>
      <w:sz w:val="14"/>
      <w:szCs w:val="22"/>
      <w:lang w:eastAsia="en-US"/>
    </w:rPr>
  </w:style>
  <w:style w:type="paragraph" w:customStyle="1" w:styleId="CorpoTabella">
    <w:name w:val="CorpoTabella"/>
    <w:basedOn w:val="Normale"/>
    <w:link w:val="CorpoTabellaCarattere"/>
    <w:qFormat/>
    <w:rsid w:val="003E1755"/>
    <w:pPr>
      <w:suppressAutoHyphens w:val="0"/>
      <w:spacing w:line="240" w:lineRule="auto"/>
      <w:jc w:val="left"/>
    </w:pPr>
    <w:rPr>
      <w:rFonts w:eastAsia="Calibri"/>
      <w:b/>
      <w:bCs/>
      <w:kern w:val="0"/>
      <w:sz w:val="18"/>
      <w:szCs w:val="22"/>
      <w:lang w:eastAsia="en-US"/>
    </w:rPr>
  </w:style>
  <w:style w:type="character" w:customStyle="1" w:styleId="IntestazineCampoTabellaCarattere">
    <w:name w:val="IntestazineCampoTabella Carattere"/>
    <w:basedOn w:val="Carpredefinitoparagrafo"/>
    <w:link w:val="IntestazineCampoTabella"/>
    <w:locked/>
    <w:rsid w:val="003E1755"/>
    <w:rPr>
      <w:rFonts w:ascii="Arial" w:hAnsi="Arial" w:cs="Arial"/>
      <w:i/>
      <w:smallCaps/>
      <w:sz w:val="14"/>
    </w:rPr>
  </w:style>
  <w:style w:type="table" w:customStyle="1" w:styleId="Tabellagriglia7acolori-colore11">
    <w:name w:val="Tabella griglia 7 a colori - colore 11"/>
    <w:uiPriority w:val="99"/>
    <w:rsid w:val="003E1755"/>
    <w:rPr>
      <w:color w:val="365F91"/>
      <w:sz w:val="20"/>
      <w:szCs w:val="20"/>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BE5F1"/>
      </w:tcPr>
    </w:tblStylePr>
    <w:tblStylePr w:type="band1Horz">
      <w:rPr>
        <w:rFonts w:cs="Times New Roman"/>
      </w:rPr>
      <w:tblPr/>
      <w:tcPr>
        <w:shd w:val="clear" w:color="auto" w:fill="DBE5F1"/>
      </w:tcPr>
    </w:tblStylePr>
    <w:tblStylePr w:type="neCell">
      <w:rPr>
        <w:rFonts w:cs="Times New Roman"/>
      </w:rPr>
      <w:tblPr/>
      <w:tcPr>
        <w:tcBorders>
          <w:bottom w:val="single" w:sz="4" w:space="0" w:color="95B3D7"/>
        </w:tcBorders>
      </w:tcPr>
    </w:tblStylePr>
    <w:tblStylePr w:type="nwCell">
      <w:rPr>
        <w:rFonts w:cs="Times New Roman"/>
      </w:rPr>
      <w:tblPr/>
      <w:tcPr>
        <w:tcBorders>
          <w:bottom w:val="single" w:sz="4" w:space="0" w:color="95B3D7"/>
        </w:tcBorders>
      </w:tcPr>
    </w:tblStylePr>
    <w:tblStylePr w:type="seCell">
      <w:rPr>
        <w:rFonts w:cs="Times New Roman"/>
      </w:rPr>
      <w:tblPr/>
      <w:tcPr>
        <w:tcBorders>
          <w:top w:val="single" w:sz="4" w:space="0" w:color="95B3D7"/>
        </w:tcBorders>
      </w:tcPr>
    </w:tblStylePr>
    <w:tblStylePr w:type="swCell">
      <w:rPr>
        <w:rFonts w:cs="Times New Roman"/>
      </w:rPr>
      <w:tblPr/>
      <w:tcPr>
        <w:tcBorders>
          <w:top w:val="single" w:sz="4" w:space="0" w:color="95B3D7"/>
        </w:tcBorders>
      </w:tcPr>
    </w:tblStylePr>
  </w:style>
  <w:style w:type="character" w:customStyle="1" w:styleId="CorpoTabellaCarattere">
    <w:name w:val="CorpoTabella Carattere"/>
    <w:basedOn w:val="Carpredefinitoparagrafo"/>
    <w:link w:val="CorpoTabella"/>
    <w:locked/>
    <w:rsid w:val="003E1755"/>
    <w:rPr>
      <w:rFonts w:ascii="Arial" w:hAnsi="Arial" w:cs="Arial"/>
      <w:b/>
      <w:bCs/>
      <w:sz w:val="18"/>
    </w:rPr>
  </w:style>
  <w:style w:type="character" w:styleId="Enfasicorsivo">
    <w:name w:val="Emphasis"/>
    <w:basedOn w:val="Carpredefinitoparagrafo"/>
    <w:uiPriority w:val="99"/>
    <w:qFormat/>
    <w:rsid w:val="003E1755"/>
    <w:rPr>
      <w:rFonts w:cs="Times New Roman"/>
      <w:i/>
      <w:iCs/>
    </w:rPr>
  </w:style>
  <w:style w:type="paragraph" w:customStyle="1" w:styleId="Separazione">
    <w:name w:val="Separazione"/>
    <w:basedOn w:val="Normale"/>
    <w:qFormat/>
    <w:rsid w:val="003E1755"/>
    <w:pPr>
      <w:pBdr>
        <w:bottom w:val="single" w:sz="6" w:space="1" w:color="B6DDE8"/>
      </w:pBdr>
      <w:suppressAutoHyphens w:val="0"/>
      <w:spacing w:before="60" w:after="60" w:line="259" w:lineRule="auto"/>
      <w:ind w:left="-142" w:right="-285"/>
      <w:jc w:val="left"/>
    </w:pPr>
    <w:rPr>
      <w:rFonts w:ascii="Calibri" w:eastAsia="Calibri" w:hAnsi="Calibri" w:cs="Times New Roman"/>
      <w:kern w:val="0"/>
      <w:sz w:val="2"/>
      <w:szCs w:val="22"/>
      <w:lang w:eastAsia="en-US"/>
    </w:rPr>
  </w:style>
  <w:style w:type="paragraph" w:styleId="Finemodulo-z">
    <w:name w:val="HTML Bottom of Form"/>
    <w:basedOn w:val="Normale"/>
    <w:next w:val="Normale"/>
    <w:link w:val="Finemodulo-zCarattere"/>
    <w:hidden/>
    <w:uiPriority w:val="99"/>
    <w:semiHidden/>
    <w:rsid w:val="003E1755"/>
    <w:pPr>
      <w:pBdr>
        <w:top w:val="single" w:sz="6" w:space="1" w:color="auto"/>
      </w:pBdr>
      <w:suppressAutoHyphens w:val="0"/>
      <w:spacing w:line="259" w:lineRule="auto"/>
      <w:jc w:val="center"/>
    </w:pPr>
    <w:rPr>
      <w:rFonts w:eastAsia="Calibri"/>
      <w:vanish/>
      <w:kern w:val="0"/>
      <w:sz w:val="16"/>
      <w:szCs w:val="16"/>
      <w:lang w:eastAsia="en-US"/>
    </w:rPr>
  </w:style>
  <w:style w:type="character" w:customStyle="1" w:styleId="Finemodulo-zCarattere">
    <w:name w:val="Fine modulo -z Carattere"/>
    <w:basedOn w:val="Carpredefinitoparagrafo"/>
    <w:link w:val="Finemodulo-z"/>
    <w:uiPriority w:val="99"/>
    <w:semiHidden/>
    <w:locked/>
    <w:rsid w:val="003E1755"/>
    <w:rPr>
      <w:rFonts w:ascii="Arial" w:hAnsi="Arial" w:cs="Arial"/>
      <w:vanish/>
      <w:sz w:val="16"/>
      <w:szCs w:val="16"/>
    </w:rPr>
  </w:style>
  <w:style w:type="paragraph" w:styleId="Iniziomodulo-z">
    <w:name w:val="HTML Top of Form"/>
    <w:basedOn w:val="Normale"/>
    <w:next w:val="Normale"/>
    <w:link w:val="Iniziomodulo-zCarattere"/>
    <w:hidden/>
    <w:uiPriority w:val="99"/>
    <w:semiHidden/>
    <w:rsid w:val="003E1755"/>
    <w:pPr>
      <w:pBdr>
        <w:bottom w:val="single" w:sz="6" w:space="1" w:color="auto"/>
      </w:pBdr>
      <w:suppressAutoHyphens w:val="0"/>
      <w:spacing w:line="259" w:lineRule="auto"/>
      <w:jc w:val="center"/>
    </w:pPr>
    <w:rPr>
      <w:rFonts w:eastAsia="Calibri"/>
      <w:vanish/>
      <w:kern w:val="0"/>
      <w:sz w:val="16"/>
      <w:szCs w:val="16"/>
      <w:lang w:eastAsia="en-US"/>
    </w:rPr>
  </w:style>
  <w:style w:type="character" w:customStyle="1" w:styleId="Iniziomodulo-zCarattere">
    <w:name w:val="Inizio modulo -z Carattere"/>
    <w:basedOn w:val="Carpredefinitoparagrafo"/>
    <w:link w:val="Iniziomodulo-z"/>
    <w:uiPriority w:val="99"/>
    <w:semiHidden/>
    <w:locked/>
    <w:rsid w:val="003E1755"/>
    <w:rPr>
      <w:rFonts w:ascii="Arial" w:hAnsi="Arial" w:cs="Arial"/>
      <w:vanish/>
      <w:sz w:val="16"/>
      <w:szCs w:val="16"/>
    </w:rPr>
  </w:style>
  <w:style w:type="character" w:styleId="Collegamentovisitato">
    <w:name w:val="FollowedHyperlink"/>
    <w:basedOn w:val="Carpredefinitoparagrafo"/>
    <w:uiPriority w:val="99"/>
    <w:rsid w:val="003E1755"/>
    <w:rPr>
      <w:rFonts w:cs="Times New Roman"/>
      <w:color w:val="800080"/>
      <w:u w:val="single"/>
    </w:rPr>
  </w:style>
  <w:style w:type="paragraph" w:styleId="Puntoelenco">
    <w:name w:val="List Bullet"/>
    <w:basedOn w:val="Normale"/>
    <w:uiPriority w:val="99"/>
    <w:rsid w:val="003E1755"/>
    <w:pPr>
      <w:numPr>
        <w:numId w:val="6"/>
      </w:numPr>
      <w:tabs>
        <w:tab w:val="left" w:pos="360"/>
      </w:tabs>
      <w:suppressAutoHyphens w:val="0"/>
      <w:spacing w:after="200" w:line="240" w:lineRule="auto"/>
      <w:ind w:left="360"/>
      <w:jc w:val="left"/>
    </w:pPr>
    <w:rPr>
      <w:rFonts w:ascii="Cambria" w:eastAsia="MS Mincho" w:hAnsi="Cambria" w:cs="Times New Roman"/>
      <w:color w:val="404040"/>
      <w:kern w:val="0"/>
      <w:szCs w:val="22"/>
      <w:lang w:eastAsia="it-IT"/>
    </w:rPr>
  </w:style>
  <w:style w:type="paragraph" w:customStyle="1" w:styleId="Contenutotabella">
    <w:name w:val="Contenuto tabella"/>
    <w:basedOn w:val="Corpotesto"/>
    <w:uiPriority w:val="99"/>
    <w:rsid w:val="003E1755"/>
    <w:pPr>
      <w:widowControl w:val="0"/>
      <w:suppressLineNumbers/>
      <w:spacing w:before="0" w:after="120"/>
      <w:jc w:val="left"/>
    </w:pPr>
    <w:rPr>
      <w:rFonts w:ascii="Calibri" w:hAnsi="Calibri"/>
      <w:lang w:eastAsia="it-IT"/>
    </w:rPr>
  </w:style>
  <w:style w:type="paragraph" w:customStyle="1" w:styleId="Testonotaapidipagina1">
    <w:name w:val="Testo nota a piè di pagina1"/>
    <w:basedOn w:val="Normale"/>
    <w:rsid w:val="003E1755"/>
    <w:pPr>
      <w:widowControl w:val="0"/>
      <w:spacing w:line="240" w:lineRule="auto"/>
    </w:pPr>
    <w:rPr>
      <w:rFonts w:ascii="Times New Roman" w:eastAsia="Calibri" w:hAnsi="Times New Roman" w:cs="font299"/>
      <w:kern w:val="1"/>
      <w:sz w:val="24"/>
      <w:szCs w:val="24"/>
      <w:lang w:eastAsia="hi-IN" w:bidi="hi-IN"/>
    </w:rPr>
  </w:style>
  <w:style w:type="paragraph" w:customStyle="1" w:styleId="western">
    <w:name w:val="western"/>
    <w:basedOn w:val="Normale"/>
    <w:rsid w:val="003465E7"/>
    <w:pPr>
      <w:suppressAutoHyphens w:val="0"/>
      <w:spacing w:before="100" w:beforeAutospacing="1" w:after="119" w:line="240" w:lineRule="auto"/>
      <w:jc w:val="left"/>
    </w:pPr>
    <w:rPr>
      <w:rFonts w:ascii="Cambria" w:hAnsi="Cambria" w:cs="Times New Roman"/>
      <w:color w:val="000000"/>
      <w:kern w:val="0"/>
      <w:sz w:val="24"/>
      <w:szCs w:val="24"/>
      <w:lang w:eastAsia="it-IT"/>
    </w:rPr>
  </w:style>
  <w:style w:type="paragraph" w:styleId="Revisione">
    <w:name w:val="Revision"/>
    <w:hidden/>
    <w:uiPriority w:val="99"/>
    <w:rsid w:val="0004454E"/>
    <w:rPr>
      <w:rFonts w:ascii="Arial" w:eastAsia="Times New Roman" w:hAnsi="Arial" w:cs="Arial"/>
      <w:kern w:val="28"/>
      <w:sz w:val="20"/>
      <w:szCs w:val="20"/>
      <w:lang w:eastAsia="ar-SA"/>
    </w:rPr>
  </w:style>
  <w:style w:type="paragraph" w:customStyle="1" w:styleId="Intestazione4">
    <w:name w:val="Intestazione4"/>
    <w:next w:val="Normale"/>
    <w:uiPriority w:val="99"/>
    <w:rsid w:val="00625D57"/>
    <w:pPr>
      <w:tabs>
        <w:tab w:val="left" w:pos="6379"/>
      </w:tabs>
      <w:spacing w:after="60"/>
    </w:pPr>
    <w:rPr>
      <w:rFonts w:ascii="Times New Roman" w:eastAsia="Times New Roman" w:hAnsi="Times New Roman"/>
      <w:b/>
      <w:noProof/>
      <w:sz w:val="24"/>
      <w:szCs w:val="20"/>
    </w:rPr>
  </w:style>
  <w:style w:type="paragraph" w:customStyle="1" w:styleId="Sezione2">
    <w:name w:val="Sezione2"/>
    <w:basedOn w:val="Normale"/>
    <w:uiPriority w:val="99"/>
    <w:rsid w:val="00625D57"/>
    <w:pPr>
      <w:pBdr>
        <w:top w:val="single" w:sz="4" w:space="1" w:color="auto"/>
        <w:left w:val="single" w:sz="4" w:space="4" w:color="auto"/>
        <w:bottom w:val="single" w:sz="4" w:space="1" w:color="auto"/>
        <w:right w:val="single" w:sz="4" w:space="4" w:color="auto"/>
      </w:pBdr>
      <w:shd w:val="pct5" w:color="auto" w:fill="FFFFFF"/>
      <w:suppressAutoHyphens w:val="0"/>
      <w:spacing w:before="240" w:line="240" w:lineRule="auto"/>
      <w:jc w:val="left"/>
      <w:outlineLvl w:val="1"/>
    </w:pPr>
    <w:rPr>
      <w:rFonts w:ascii="Times New Roman" w:hAnsi="Times New Roman" w:cs="Times New Roman"/>
      <w:kern w:val="0"/>
      <w:sz w:val="32"/>
      <w:lang w:eastAsia="it-IT"/>
    </w:rPr>
  </w:style>
  <w:style w:type="paragraph" w:customStyle="1" w:styleId="Sezione3">
    <w:name w:val="Sezione3"/>
    <w:uiPriority w:val="99"/>
    <w:rsid w:val="00625D57"/>
    <w:pPr>
      <w:tabs>
        <w:tab w:val="left" w:pos="1134"/>
      </w:tabs>
      <w:spacing w:before="120"/>
      <w:outlineLvl w:val="2"/>
    </w:pPr>
    <w:rPr>
      <w:rFonts w:ascii="Times New Roman" w:eastAsia="Times New Roman" w:hAnsi="Times New Roman"/>
      <w:b/>
      <w:noProof/>
      <w:sz w:val="24"/>
      <w:szCs w:val="20"/>
    </w:rPr>
  </w:style>
  <w:style w:type="paragraph" w:styleId="Corpodeltesto3">
    <w:name w:val="Body Text 3"/>
    <w:basedOn w:val="Normale"/>
    <w:link w:val="Corpodeltesto3Carattere"/>
    <w:uiPriority w:val="99"/>
    <w:rsid w:val="00625D57"/>
    <w:pPr>
      <w:suppressAutoHyphens w:val="0"/>
      <w:spacing w:line="240" w:lineRule="auto"/>
      <w:jc w:val="left"/>
    </w:pPr>
    <w:rPr>
      <w:rFonts w:ascii="Times New Roman" w:hAnsi="Times New Roman" w:cs="Times New Roman"/>
      <w:kern w:val="0"/>
      <w:sz w:val="24"/>
      <w:lang w:eastAsia="it-IT"/>
    </w:rPr>
  </w:style>
  <w:style w:type="character" w:customStyle="1" w:styleId="Corpodeltesto3Carattere">
    <w:name w:val="Corpo del testo 3 Carattere"/>
    <w:basedOn w:val="Carpredefinitoparagrafo"/>
    <w:link w:val="Corpodeltesto3"/>
    <w:uiPriority w:val="99"/>
    <w:locked/>
    <w:rsid w:val="00625D57"/>
    <w:rPr>
      <w:rFonts w:ascii="Times New Roman" w:hAnsi="Times New Roman" w:cs="Times New Roman"/>
      <w:sz w:val="20"/>
      <w:szCs w:val="20"/>
      <w:lang w:eastAsia="it-IT"/>
    </w:rPr>
  </w:style>
  <w:style w:type="paragraph" w:customStyle="1" w:styleId="Notetesto2">
    <w:name w:val="Note testo 2"/>
    <w:basedOn w:val="Normale"/>
    <w:uiPriority w:val="99"/>
    <w:rsid w:val="00625D57"/>
    <w:pPr>
      <w:suppressAutoHyphens w:val="0"/>
      <w:spacing w:line="240" w:lineRule="auto"/>
      <w:ind w:left="284"/>
      <w:jc w:val="left"/>
    </w:pPr>
    <w:rPr>
      <w:rFonts w:ascii="Times New Roman" w:hAnsi="Times New Roman" w:cs="Times New Roman"/>
      <w:kern w:val="0"/>
      <w:lang w:eastAsia="it-IT"/>
    </w:rPr>
  </w:style>
  <w:style w:type="paragraph" w:styleId="Indice1">
    <w:name w:val="index 1"/>
    <w:basedOn w:val="Normale"/>
    <w:next w:val="Normale"/>
    <w:autoRedefine/>
    <w:uiPriority w:val="99"/>
    <w:semiHidden/>
    <w:rsid w:val="00625D57"/>
    <w:pPr>
      <w:suppressAutoHyphens w:val="0"/>
      <w:spacing w:line="240" w:lineRule="auto"/>
      <w:ind w:left="240" w:hanging="240"/>
      <w:jc w:val="left"/>
    </w:pPr>
    <w:rPr>
      <w:rFonts w:ascii="Times New Roman" w:hAnsi="Times New Roman" w:cs="Times New Roman"/>
      <w:kern w:val="0"/>
      <w:sz w:val="24"/>
      <w:lang w:eastAsia="it-IT"/>
    </w:rPr>
  </w:style>
  <w:style w:type="paragraph" w:styleId="Titoloindice">
    <w:name w:val="index heading"/>
    <w:basedOn w:val="Normale"/>
    <w:next w:val="Indice1"/>
    <w:uiPriority w:val="99"/>
    <w:semiHidden/>
    <w:rsid w:val="00625D57"/>
    <w:pPr>
      <w:suppressAutoHyphens w:val="0"/>
      <w:spacing w:line="240" w:lineRule="auto"/>
      <w:jc w:val="left"/>
    </w:pPr>
    <w:rPr>
      <w:rFonts w:ascii="Times New Roman" w:hAnsi="Times New Roman" w:cs="Times New Roman"/>
      <w:kern w:val="0"/>
      <w:sz w:val="24"/>
      <w:lang w:eastAsia="it-IT"/>
    </w:rPr>
  </w:style>
  <w:style w:type="paragraph" w:customStyle="1" w:styleId="CampoTesto3">
    <w:name w:val="CampoTesto3"/>
    <w:basedOn w:val="CampoTesto1"/>
    <w:uiPriority w:val="99"/>
    <w:rsid w:val="00625D57"/>
    <w:pPr>
      <w:ind w:left="1418"/>
      <w:jc w:val="both"/>
    </w:pPr>
  </w:style>
  <w:style w:type="paragraph" w:customStyle="1" w:styleId="CampoTesto1">
    <w:name w:val="CampoTesto1"/>
    <w:uiPriority w:val="99"/>
    <w:rsid w:val="00625D57"/>
    <w:pPr>
      <w:pBdr>
        <w:top w:val="single" w:sz="4" w:space="1" w:color="auto"/>
        <w:left w:val="single" w:sz="4" w:space="4" w:color="auto"/>
        <w:bottom w:val="single" w:sz="4" w:space="1" w:color="auto"/>
        <w:right w:val="single" w:sz="4" w:space="4" w:color="auto"/>
      </w:pBdr>
      <w:spacing w:after="60"/>
      <w:ind w:left="993"/>
    </w:pPr>
    <w:rPr>
      <w:rFonts w:ascii="Times New Roman" w:eastAsia="Times New Roman" w:hAnsi="Times New Roman"/>
      <w:noProof/>
      <w:sz w:val="24"/>
      <w:szCs w:val="20"/>
    </w:rPr>
  </w:style>
  <w:style w:type="paragraph" w:customStyle="1" w:styleId="Campo">
    <w:name w:val="Campo"/>
    <w:basedOn w:val="Normale"/>
    <w:uiPriority w:val="99"/>
    <w:rsid w:val="00625D57"/>
    <w:pPr>
      <w:suppressAutoHyphens w:val="0"/>
      <w:spacing w:line="240" w:lineRule="auto"/>
    </w:pPr>
    <w:rPr>
      <w:rFonts w:ascii="Times New Roman" w:hAnsi="Times New Roman" w:cs="Times New Roman"/>
      <w:kern w:val="0"/>
      <w:sz w:val="22"/>
      <w:lang w:eastAsia="it-IT"/>
    </w:rPr>
  </w:style>
  <w:style w:type="character" w:styleId="Numeropagina">
    <w:name w:val="page number"/>
    <w:basedOn w:val="Carpredefinitoparagrafo"/>
    <w:rsid w:val="00625D57"/>
    <w:rPr>
      <w:rFonts w:cs="Times New Roman"/>
    </w:rPr>
  </w:style>
  <w:style w:type="table" w:customStyle="1" w:styleId="Grigliatabella1">
    <w:name w:val="Griglia tabella1"/>
    <w:uiPriority w:val="99"/>
    <w:rsid w:val="00625D57"/>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2z1">
    <w:name w:val="WW8Num2z1"/>
    <w:uiPriority w:val="99"/>
    <w:rsid w:val="00625D57"/>
    <w:rPr>
      <w:rFonts w:ascii="Courier New" w:hAnsi="Courier New"/>
    </w:rPr>
  </w:style>
  <w:style w:type="paragraph" w:customStyle="1" w:styleId="Textbody">
    <w:name w:val="Text body"/>
    <w:basedOn w:val="Normale"/>
    <w:uiPriority w:val="99"/>
    <w:rsid w:val="00625D57"/>
    <w:pPr>
      <w:autoSpaceDN w:val="0"/>
      <w:spacing w:line="240" w:lineRule="auto"/>
      <w:textAlignment w:val="baseline"/>
    </w:pPr>
    <w:rPr>
      <w:rFonts w:ascii="Times New Roman" w:hAnsi="Times New Roman" w:cs="Times New Roman"/>
      <w:kern w:val="3"/>
      <w:sz w:val="24"/>
      <w:lang w:eastAsia="zh-CN"/>
    </w:rPr>
  </w:style>
  <w:style w:type="paragraph" w:customStyle="1" w:styleId="Paragrafoelenco2">
    <w:name w:val="Paragrafo elenco2"/>
    <w:basedOn w:val="Normale"/>
    <w:uiPriority w:val="99"/>
    <w:qFormat/>
    <w:rsid w:val="00625D57"/>
    <w:pPr>
      <w:suppressAutoHyphens w:val="0"/>
      <w:spacing w:line="240" w:lineRule="auto"/>
      <w:ind w:left="720"/>
      <w:contextualSpacing/>
      <w:jc w:val="left"/>
    </w:pPr>
    <w:rPr>
      <w:rFonts w:ascii="Times New Roman" w:hAnsi="Times New Roman" w:cs="Times New Roman"/>
      <w:kern w:val="0"/>
      <w:lang w:eastAsia="it-IT"/>
    </w:rPr>
  </w:style>
  <w:style w:type="character" w:customStyle="1" w:styleId="WW8Num1z0">
    <w:name w:val="WW8Num1z0"/>
    <w:rsid w:val="00625D57"/>
    <w:rPr>
      <w:rFonts w:ascii="Times New Roman" w:hAnsi="Times New Roman"/>
    </w:rPr>
  </w:style>
  <w:style w:type="character" w:customStyle="1" w:styleId="WW8Num1z1">
    <w:name w:val="WW8Num1z1"/>
    <w:rsid w:val="00625D57"/>
    <w:rPr>
      <w:rFonts w:ascii="Courier New" w:hAnsi="Courier New"/>
    </w:rPr>
  </w:style>
  <w:style w:type="character" w:customStyle="1" w:styleId="WW8Num1z2">
    <w:name w:val="WW8Num1z2"/>
    <w:rsid w:val="00625D57"/>
    <w:rPr>
      <w:rFonts w:ascii="Wingdings" w:hAnsi="Wingdings"/>
    </w:rPr>
  </w:style>
  <w:style w:type="character" w:customStyle="1" w:styleId="WW8Num1z3">
    <w:name w:val="WW8Num1z3"/>
    <w:rsid w:val="00625D57"/>
    <w:rPr>
      <w:rFonts w:ascii="Symbol" w:hAnsi="Symbol"/>
    </w:rPr>
  </w:style>
  <w:style w:type="character" w:customStyle="1" w:styleId="WW8Num2z0">
    <w:name w:val="WW8Num2z0"/>
    <w:rsid w:val="00625D57"/>
    <w:rPr>
      <w:rFonts w:ascii="Symbol" w:hAnsi="Symbol"/>
      <w:sz w:val="20"/>
    </w:rPr>
  </w:style>
  <w:style w:type="character" w:customStyle="1" w:styleId="WW8Num2z2">
    <w:name w:val="WW8Num2z2"/>
    <w:uiPriority w:val="99"/>
    <w:rsid w:val="00625D57"/>
    <w:rPr>
      <w:rFonts w:ascii="Wingdings" w:hAnsi="Wingdings"/>
      <w:sz w:val="20"/>
    </w:rPr>
  </w:style>
  <w:style w:type="character" w:customStyle="1" w:styleId="WW8Num3z0">
    <w:name w:val="WW8Num3z0"/>
    <w:rsid w:val="00625D57"/>
    <w:rPr>
      <w:rFonts w:ascii="Times New Roman" w:hAnsi="Times New Roman"/>
    </w:rPr>
  </w:style>
  <w:style w:type="character" w:customStyle="1" w:styleId="WW8Num3z1">
    <w:name w:val="WW8Num3z1"/>
    <w:uiPriority w:val="99"/>
    <w:rsid w:val="00625D57"/>
    <w:rPr>
      <w:rFonts w:ascii="Courier New" w:hAnsi="Courier New"/>
    </w:rPr>
  </w:style>
  <w:style w:type="character" w:customStyle="1" w:styleId="WW8Num3z2">
    <w:name w:val="WW8Num3z2"/>
    <w:uiPriority w:val="99"/>
    <w:rsid w:val="00625D57"/>
    <w:rPr>
      <w:rFonts w:ascii="Wingdings" w:hAnsi="Wingdings"/>
    </w:rPr>
  </w:style>
  <w:style w:type="character" w:customStyle="1" w:styleId="WW8Num3z3">
    <w:name w:val="WW8Num3z3"/>
    <w:uiPriority w:val="99"/>
    <w:rsid w:val="00625D57"/>
    <w:rPr>
      <w:rFonts w:ascii="Symbol" w:hAnsi="Symbol"/>
    </w:rPr>
  </w:style>
  <w:style w:type="character" w:customStyle="1" w:styleId="WW8Num4z0">
    <w:name w:val="WW8Num4z0"/>
    <w:rsid w:val="00625D57"/>
    <w:rPr>
      <w:rFonts w:ascii="Times New Roman" w:hAnsi="Times New Roman"/>
    </w:rPr>
  </w:style>
  <w:style w:type="character" w:customStyle="1" w:styleId="WW8Num4z1">
    <w:name w:val="WW8Num4z1"/>
    <w:rsid w:val="00625D57"/>
    <w:rPr>
      <w:rFonts w:ascii="Courier New" w:hAnsi="Courier New"/>
    </w:rPr>
  </w:style>
  <w:style w:type="character" w:customStyle="1" w:styleId="WW8Num4z2">
    <w:name w:val="WW8Num4z2"/>
    <w:rsid w:val="00625D57"/>
    <w:rPr>
      <w:rFonts w:ascii="Wingdings" w:hAnsi="Wingdings"/>
    </w:rPr>
  </w:style>
  <w:style w:type="character" w:customStyle="1" w:styleId="WW8Num4z3">
    <w:name w:val="WW8Num4z3"/>
    <w:rsid w:val="00625D57"/>
    <w:rPr>
      <w:rFonts w:ascii="Symbol" w:hAnsi="Symbol"/>
    </w:rPr>
  </w:style>
  <w:style w:type="character" w:customStyle="1" w:styleId="WW8Num6z0">
    <w:name w:val="WW8Num6z0"/>
    <w:rsid w:val="00625D57"/>
    <w:rPr>
      <w:rFonts w:ascii="Times New Roman" w:hAnsi="Times New Roman"/>
    </w:rPr>
  </w:style>
  <w:style w:type="character" w:customStyle="1" w:styleId="WW8Num6z1">
    <w:name w:val="WW8Num6z1"/>
    <w:uiPriority w:val="99"/>
    <w:rsid w:val="00625D57"/>
    <w:rPr>
      <w:rFonts w:ascii="Courier New" w:hAnsi="Courier New"/>
    </w:rPr>
  </w:style>
  <w:style w:type="character" w:customStyle="1" w:styleId="WW8Num6z2">
    <w:name w:val="WW8Num6z2"/>
    <w:uiPriority w:val="99"/>
    <w:rsid w:val="00625D57"/>
    <w:rPr>
      <w:rFonts w:ascii="Wingdings" w:hAnsi="Wingdings"/>
    </w:rPr>
  </w:style>
  <w:style w:type="character" w:customStyle="1" w:styleId="WW8Num6z3">
    <w:name w:val="WW8Num6z3"/>
    <w:uiPriority w:val="99"/>
    <w:rsid w:val="00625D57"/>
    <w:rPr>
      <w:rFonts w:ascii="Symbol" w:hAnsi="Symbol"/>
    </w:rPr>
  </w:style>
  <w:style w:type="character" w:customStyle="1" w:styleId="WW8Num7z0">
    <w:name w:val="WW8Num7z0"/>
    <w:rsid w:val="00625D57"/>
    <w:rPr>
      <w:rFonts w:ascii="Times New Roman" w:hAnsi="Times New Roman"/>
    </w:rPr>
  </w:style>
  <w:style w:type="character" w:customStyle="1" w:styleId="WW8Num7z1">
    <w:name w:val="WW8Num7z1"/>
    <w:uiPriority w:val="99"/>
    <w:rsid w:val="00625D57"/>
    <w:rPr>
      <w:rFonts w:ascii="Courier New" w:hAnsi="Courier New"/>
    </w:rPr>
  </w:style>
  <w:style w:type="character" w:customStyle="1" w:styleId="WW8Num7z2">
    <w:name w:val="WW8Num7z2"/>
    <w:uiPriority w:val="99"/>
    <w:rsid w:val="00625D57"/>
    <w:rPr>
      <w:rFonts w:ascii="Wingdings" w:hAnsi="Wingdings"/>
    </w:rPr>
  </w:style>
  <w:style w:type="character" w:customStyle="1" w:styleId="WW8Num7z3">
    <w:name w:val="WW8Num7z3"/>
    <w:uiPriority w:val="99"/>
    <w:rsid w:val="00625D57"/>
    <w:rPr>
      <w:rFonts w:ascii="Symbol" w:hAnsi="Symbol"/>
    </w:rPr>
  </w:style>
  <w:style w:type="character" w:customStyle="1" w:styleId="WW8Num8z0">
    <w:name w:val="WW8Num8z0"/>
    <w:rsid w:val="00625D57"/>
    <w:rPr>
      <w:rFonts w:ascii="Times New Roman" w:hAnsi="Times New Roman"/>
    </w:rPr>
  </w:style>
  <w:style w:type="character" w:customStyle="1" w:styleId="WW8Num8z1">
    <w:name w:val="WW8Num8z1"/>
    <w:uiPriority w:val="99"/>
    <w:rsid w:val="00625D57"/>
    <w:rPr>
      <w:rFonts w:ascii="Courier New" w:hAnsi="Courier New"/>
    </w:rPr>
  </w:style>
  <w:style w:type="character" w:customStyle="1" w:styleId="WW8Num8z2">
    <w:name w:val="WW8Num8z2"/>
    <w:uiPriority w:val="99"/>
    <w:rsid w:val="00625D57"/>
    <w:rPr>
      <w:rFonts w:ascii="Wingdings" w:hAnsi="Wingdings"/>
    </w:rPr>
  </w:style>
  <w:style w:type="character" w:customStyle="1" w:styleId="WW8Num8z3">
    <w:name w:val="WW8Num8z3"/>
    <w:uiPriority w:val="99"/>
    <w:rsid w:val="00625D57"/>
    <w:rPr>
      <w:rFonts w:ascii="Symbol" w:hAnsi="Symbol"/>
    </w:rPr>
  </w:style>
  <w:style w:type="character" w:customStyle="1" w:styleId="WW8Num9z0">
    <w:name w:val="WW8Num9z0"/>
    <w:rsid w:val="00625D57"/>
    <w:rPr>
      <w:rFonts w:ascii="Symbol" w:hAnsi="Symbol"/>
    </w:rPr>
  </w:style>
  <w:style w:type="character" w:customStyle="1" w:styleId="WW8Num9z1">
    <w:name w:val="WW8Num9z1"/>
    <w:uiPriority w:val="99"/>
    <w:rsid w:val="00625D57"/>
    <w:rPr>
      <w:rFonts w:ascii="Courier New" w:hAnsi="Courier New"/>
    </w:rPr>
  </w:style>
  <w:style w:type="character" w:customStyle="1" w:styleId="WW8Num9z2">
    <w:name w:val="WW8Num9z2"/>
    <w:uiPriority w:val="99"/>
    <w:rsid w:val="00625D57"/>
    <w:rPr>
      <w:rFonts w:ascii="Wingdings" w:hAnsi="Wingdings"/>
    </w:rPr>
  </w:style>
  <w:style w:type="character" w:customStyle="1" w:styleId="Carpredefinitoparagrafo1">
    <w:name w:val="Car. predefinito paragrafo1"/>
    <w:rsid w:val="00625D57"/>
  </w:style>
  <w:style w:type="character" w:customStyle="1" w:styleId="CuratelacorpotestoCarattere">
    <w:name w:val="Curatela_corpo testo Carattere"/>
    <w:basedOn w:val="Carpredefinitoparagrafo1"/>
    <w:uiPriority w:val="99"/>
    <w:rsid w:val="00625D57"/>
    <w:rPr>
      <w:rFonts w:cs="Times New Roman"/>
      <w:sz w:val="22"/>
      <w:lang w:val="it-IT" w:eastAsia="ar-SA" w:bidi="ar-SA"/>
    </w:rPr>
  </w:style>
  <w:style w:type="character" w:customStyle="1" w:styleId="testo0">
    <w:name w:val="testo"/>
    <w:basedOn w:val="Carpredefinitoparagrafo1"/>
    <w:uiPriority w:val="99"/>
    <w:rsid w:val="00625D57"/>
    <w:rPr>
      <w:rFonts w:cs="Times New Roman"/>
    </w:rPr>
  </w:style>
  <w:style w:type="character" w:customStyle="1" w:styleId="CuratelanotaCarattere">
    <w:name w:val="Curatela_nota Carattere"/>
    <w:basedOn w:val="Carpredefinitoparagrafo1"/>
    <w:uiPriority w:val="99"/>
    <w:rsid w:val="00625D57"/>
    <w:rPr>
      <w:rFonts w:eastAsia="MS Mincho" w:cs="Times New Roman"/>
      <w:sz w:val="24"/>
      <w:szCs w:val="24"/>
      <w:lang w:val="it-IT" w:eastAsia="ar-SA" w:bidi="ar-SA"/>
    </w:rPr>
  </w:style>
  <w:style w:type="character" w:styleId="Enfasigrassetto">
    <w:name w:val="Strong"/>
    <w:basedOn w:val="Carpredefinitoparagrafo1"/>
    <w:uiPriority w:val="22"/>
    <w:qFormat/>
    <w:rsid w:val="00625D57"/>
    <w:rPr>
      <w:rFonts w:cs="Times New Roman"/>
      <w:b/>
      <w:bCs/>
    </w:rPr>
  </w:style>
  <w:style w:type="character" w:customStyle="1" w:styleId="TestonotaapidipaginaCarattereCarattereCarattereCarattereCarattere">
    <w:name w:val="Testo nota a piè di pagina Carattere Carattere Carattere Carattere Carattere"/>
    <w:aliases w:val="Testo nota a piè di pagina Carattere Carattere Carattere Carattere Carattere Carattere Carattere Carattere"/>
    <w:basedOn w:val="Carpredefinitoparagrafo1"/>
    <w:uiPriority w:val="99"/>
    <w:rsid w:val="00625D57"/>
    <w:rPr>
      <w:rFonts w:cs="Times New Roman"/>
      <w:lang w:val="it-IT" w:eastAsia="ar-SA" w:bidi="ar-SA"/>
    </w:rPr>
  </w:style>
  <w:style w:type="character" w:customStyle="1" w:styleId="monografianotaCarattere">
    <w:name w:val="monografia_nota Carattere"/>
    <w:basedOn w:val="Carpredefinitoparagrafo1"/>
    <w:uiPriority w:val="99"/>
    <w:rsid w:val="00625D57"/>
    <w:rPr>
      <w:rFonts w:eastAsia="MS Mincho" w:cs="Times New Roman"/>
      <w:sz w:val="24"/>
      <w:szCs w:val="24"/>
      <w:lang w:val="it-IT" w:eastAsia="ar-SA" w:bidi="ar-SA"/>
    </w:rPr>
  </w:style>
  <w:style w:type="character" w:customStyle="1" w:styleId="WW-Caratteredellanota">
    <w:name w:val="WW-Carattere della nota"/>
    <w:basedOn w:val="Carpredefinitoparagrafo1"/>
    <w:uiPriority w:val="99"/>
    <w:rsid w:val="00625D57"/>
    <w:rPr>
      <w:rFonts w:cs="Times New Roman"/>
      <w:vertAlign w:val="superscript"/>
    </w:rPr>
  </w:style>
  <w:style w:type="character" w:customStyle="1" w:styleId="searchhit">
    <w:name w:val="search_hit"/>
    <w:basedOn w:val="Carpredefinitoparagrafo1"/>
    <w:uiPriority w:val="99"/>
    <w:rsid w:val="00625D57"/>
    <w:rPr>
      <w:rFonts w:cs="Times New Roman"/>
    </w:rPr>
  </w:style>
  <w:style w:type="character" w:customStyle="1" w:styleId="a1">
    <w:name w:val="a1"/>
    <w:basedOn w:val="Carpredefinitoparagrafo1"/>
    <w:uiPriority w:val="99"/>
    <w:rsid w:val="00625D57"/>
    <w:rPr>
      <w:rFonts w:cs="Times New Roman"/>
      <w:color w:val="008000"/>
    </w:rPr>
  </w:style>
  <w:style w:type="character" w:customStyle="1" w:styleId="notaCarattereCarattereCarattereCarattereCarattere">
    <w:name w:val="nota Carattere Carattere Carattere Carattere Carattere"/>
    <w:basedOn w:val="Carpredefinitoparagrafo1"/>
    <w:uiPriority w:val="99"/>
    <w:rsid w:val="00625D57"/>
    <w:rPr>
      <w:rFonts w:cs="Times New Roman"/>
      <w:sz w:val="24"/>
      <w:szCs w:val="24"/>
      <w:lang w:val="it-IT" w:eastAsia="ar-SA" w:bidi="ar-SA"/>
    </w:rPr>
  </w:style>
  <w:style w:type="character" w:customStyle="1" w:styleId="notaCarattereCarattereCarattere">
    <w:name w:val="nota Carattere Carattere Carattere"/>
    <w:basedOn w:val="Carpredefinitoparagrafo1"/>
    <w:uiPriority w:val="99"/>
    <w:rsid w:val="00625D57"/>
    <w:rPr>
      <w:rFonts w:cs="Times New Roman"/>
      <w:sz w:val="24"/>
      <w:szCs w:val="24"/>
      <w:lang w:val="it-IT" w:eastAsia="ar-SA" w:bidi="ar-SA"/>
    </w:rPr>
  </w:style>
  <w:style w:type="character" w:customStyle="1" w:styleId="Caratterenotadichiusura">
    <w:name w:val="Carattere nota di chiusura"/>
    <w:rsid w:val="00625D57"/>
  </w:style>
  <w:style w:type="paragraph" w:customStyle="1" w:styleId="Intestazione1">
    <w:name w:val="Intestazione1"/>
    <w:basedOn w:val="Normale"/>
    <w:next w:val="Corpotesto"/>
    <w:rsid w:val="00625D57"/>
    <w:pPr>
      <w:keepNext/>
      <w:spacing w:before="240" w:after="120" w:line="240" w:lineRule="auto"/>
      <w:jc w:val="left"/>
    </w:pPr>
    <w:rPr>
      <w:rFonts w:eastAsia="SimSun" w:cs="Mangal"/>
      <w:kern w:val="0"/>
      <w:sz w:val="28"/>
      <w:szCs w:val="28"/>
    </w:rPr>
  </w:style>
  <w:style w:type="paragraph" w:styleId="Elenco">
    <w:name w:val="List"/>
    <w:basedOn w:val="Corpotesto"/>
    <w:uiPriority w:val="99"/>
    <w:rsid w:val="00625D57"/>
    <w:pPr>
      <w:autoSpaceDE/>
      <w:spacing w:before="0" w:after="120"/>
      <w:jc w:val="left"/>
    </w:pPr>
    <w:rPr>
      <w:rFonts w:cs="Mangal"/>
    </w:rPr>
  </w:style>
  <w:style w:type="paragraph" w:customStyle="1" w:styleId="Didascalia1">
    <w:name w:val="Didascalia1"/>
    <w:basedOn w:val="Normale"/>
    <w:next w:val="Normale"/>
    <w:rsid w:val="00625D57"/>
    <w:pPr>
      <w:autoSpaceDE w:val="0"/>
      <w:spacing w:line="240" w:lineRule="auto"/>
    </w:pPr>
    <w:rPr>
      <w:rFonts w:ascii="Times New Roman" w:hAnsi="Times New Roman" w:cs="Times New Roman"/>
      <w:bCs/>
      <w:i/>
      <w:iCs/>
      <w:kern w:val="0"/>
      <w:szCs w:val="24"/>
    </w:rPr>
  </w:style>
  <w:style w:type="paragraph" w:customStyle="1" w:styleId="Indice">
    <w:name w:val="Indice"/>
    <w:basedOn w:val="Normale"/>
    <w:rsid w:val="00625D57"/>
    <w:pPr>
      <w:suppressLineNumbers/>
      <w:spacing w:line="240" w:lineRule="auto"/>
      <w:jc w:val="left"/>
    </w:pPr>
    <w:rPr>
      <w:rFonts w:ascii="Times New Roman" w:hAnsi="Times New Roman" w:cs="Mangal"/>
      <w:kern w:val="0"/>
      <w:sz w:val="24"/>
      <w:szCs w:val="24"/>
    </w:rPr>
  </w:style>
  <w:style w:type="paragraph" w:customStyle="1" w:styleId="monografiaNcorpotesto">
    <w:name w:val="monografiaN_corpo testo"/>
    <w:basedOn w:val="Corpotesto"/>
    <w:uiPriority w:val="99"/>
    <w:rsid w:val="00625D57"/>
    <w:pPr>
      <w:autoSpaceDE/>
      <w:spacing w:before="0" w:line="250" w:lineRule="exact"/>
      <w:ind w:firstLine="284"/>
    </w:pPr>
    <w:rPr>
      <w:rFonts w:ascii="Garamond" w:hAnsi="Garamond"/>
      <w:sz w:val="23"/>
      <w:szCs w:val="20"/>
    </w:rPr>
  </w:style>
  <w:style w:type="paragraph" w:styleId="Rientrocorpodeltesto">
    <w:name w:val="Body Text Indent"/>
    <w:basedOn w:val="Normale"/>
    <w:link w:val="RientrocorpodeltestoCarattere"/>
    <w:uiPriority w:val="99"/>
    <w:rsid w:val="00625D57"/>
    <w:pPr>
      <w:spacing w:after="120" w:line="240" w:lineRule="auto"/>
      <w:ind w:left="283"/>
      <w:jc w:val="left"/>
    </w:pPr>
    <w:rPr>
      <w:rFonts w:ascii="Times New Roman" w:hAnsi="Times New Roman" w:cs="Times New Roman"/>
      <w:kern w:val="0"/>
      <w:sz w:val="24"/>
      <w:szCs w:val="24"/>
    </w:rPr>
  </w:style>
  <w:style w:type="character" w:customStyle="1" w:styleId="RientrocorpodeltestoCarattere">
    <w:name w:val="Rientro corpo del testo Carattere"/>
    <w:basedOn w:val="Carpredefinitoparagrafo"/>
    <w:link w:val="Rientrocorpodeltesto"/>
    <w:uiPriority w:val="99"/>
    <w:locked/>
    <w:rsid w:val="00625D57"/>
    <w:rPr>
      <w:rFonts w:ascii="Times New Roman" w:hAnsi="Times New Roman" w:cs="Times New Roman"/>
      <w:sz w:val="24"/>
      <w:szCs w:val="24"/>
      <w:lang w:eastAsia="ar-SA" w:bidi="ar-SA"/>
    </w:rPr>
  </w:style>
  <w:style w:type="paragraph" w:customStyle="1" w:styleId="monografianota">
    <w:name w:val="monografia_nota"/>
    <w:basedOn w:val="Normale"/>
    <w:link w:val="monografianotaCarattere1"/>
    <w:uiPriority w:val="99"/>
    <w:rsid w:val="00625D57"/>
    <w:pPr>
      <w:spacing w:line="220" w:lineRule="exact"/>
    </w:pPr>
    <w:rPr>
      <w:rFonts w:ascii="Garamond" w:eastAsia="MS Mincho" w:hAnsi="Garamond" w:cs="Times New Roman"/>
      <w:kern w:val="0"/>
      <w:szCs w:val="24"/>
    </w:rPr>
  </w:style>
  <w:style w:type="character" w:customStyle="1" w:styleId="monografianotaCarattere1">
    <w:name w:val="monografia_nota Carattere1"/>
    <w:basedOn w:val="Carpredefinitoparagrafo"/>
    <w:link w:val="monografianota"/>
    <w:uiPriority w:val="99"/>
    <w:locked/>
    <w:rsid w:val="00625D57"/>
    <w:rPr>
      <w:rFonts w:ascii="Garamond" w:eastAsia="MS Mincho" w:hAnsi="Garamond" w:cs="Times New Roman"/>
      <w:sz w:val="24"/>
      <w:szCs w:val="24"/>
      <w:lang w:eastAsia="ar-SA" w:bidi="ar-SA"/>
    </w:rPr>
  </w:style>
  <w:style w:type="paragraph" w:customStyle="1" w:styleId="pjust2">
    <w:name w:val="pjust2"/>
    <w:basedOn w:val="Normale"/>
    <w:uiPriority w:val="99"/>
    <w:rsid w:val="00625D57"/>
    <w:pPr>
      <w:spacing w:after="154" w:line="240" w:lineRule="auto"/>
    </w:pPr>
    <w:rPr>
      <w:rFonts w:ascii="Times New Roman" w:hAnsi="Times New Roman" w:cs="Times New Roman"/>
      <w:kern w:val="0"/>
      <w:sz w:val="24"/>
      <w:szCs w:val="24"/>
    </w:rPr>
  </w:style>
  <w:style w:type="paragraph" w:customStyle="1" w:styleId="monografia1titolocapitolo">
    <w:name w:val="monografia1_titolo capitolo"/>
    <w:basedOn w:val="Normale"/>
    <w:uiPriority w:val="99"/>
    <w:rsid w:val="00625D57"/>
    <w:pPr>
      <w:spacing w:line="240" w:lineRule="exact"/>
      <w:jc w:val="center"/>
    </w:pPr>
    <w:rPr>
      <w:rFonts w:ascii="Garamond" w:hAnsi="Garamond" w:cs="Times New Roman"/>
      <w:b/>
      <w:kern w:val="0"/>
      <w:sz w:val="26"/>
      <w:szCs w:val="22"/>
    </w:rPr>
  </w:style>
  <w:style w:type="paragraph" w:customStyle="1" w:styleId="monografia2titoloparagrafo">
    <w:name w:val="monografia2_titolo paragrafo"/>
    <w:basedOn w:val="monografiaNcorpotesto"/>
    <w:uiPriority w:val="99"/>
    <w:rsid w:val="00625D57"/>
    <w:rPr>
      <w:i/>
      <w:sz w:val="24"/>
    </w:rPr>
  </w:style>
  <w:style w:type="paragraph" w:customStyle="1" w:styleId="Curatelacorpotesto">
    <w:name w:val="Curatela_corpo testo"/>
    <w:basedOn w:val="Corpotesto"/>
    <w:uiPriority w:val="99"/>
    <w:rsid w:val="00625D57"/>
    <w:pPr>
      <w:autoSpaceDE/>
      <w:spacing w:before="0" w:line="240" w:lineRule="exact"/>
      <w:ind w:firstLine="284"/>
    </w:pPr>
    <w:rPr>
      <w:sz w:val="22"/>
      <w:szCs w:val="20"/>
    </w:rPr>
  </w:style>
  <w:style w:type="paragraph" w:customStyle="1" w:styleId="Curatelanota">
    <w:name w:val="Curatela_nota"/>
    <w:basedOn w:val="Normale"/>
    <w:uiPriority w:val="99"/>
    <w:rsid w:val="00625D57"/>
    <w:pPr>
      <w:spacing w:line="240" w:lineRule="auto"/>
    </w:pPr>
    <w:rPr>
      <w:rFonts w:ascii="Times New Roman" w:eastAsia="MS Mincho" w:hAnsi="Times New Roman" w:cs="Times New Roman"/>
      <w:kern w:val="0"/>
      <w:sz w:val="18"/>
      <w:szCs w:val="24"/>
    </w:rPr>
  </w:style>
  <w:style w:type="paragraph" w:customStyle="1" w:styleId="Corpodeltesto22">
    <w:name w:val="Corpo del testo 22"/>
    <w:basedOn w:val="Normale"/>
    <w:uiPriority w:val="99"/>
    <w:rsid w:val="00625D57"/>
    <w:pPr>
      <w:spacing w:after="120" w:line="480" w:lineRule="auto"/>
      <w:jc w:val="left"/>
    </w:pPr>
    <w:rPr>
      <w:rFonts w:ascii="Times New Roman" w:hAnsi="Times New Roman" w:cs="Times New Roman"/>
      <w:kern w:val="0"/>
      <w:sz w:val="24"/>
      <w:szCs w:val="24"/>
    </w:rPr>
  </w:style>
  <w:style w:type="paragraph" w:customStyle="1" w:styleId="nota">
    <w:name w:val="nota"/>
    <w:basedOn w:val="Normale"/>
    <w:uiPriority w:val="99"/>
    <w:rsid w:val="00625D57"/>
    <w:pPr>
      <w:spacing w:line="240" w:lineRule="auto"/>
    </w:pPr>
    <w:rPr>
      <w:rFonts w:ascii="Times New Roman" w:eastAsia="MS Mincho" w:hAnsi="Times New Roman" w:cs="Times New Roman"/>
      <w:kern w:val="0"/>
      <w:szCs w:val="24"/>
    </w:rPr>
  </w:style>
  <w:style w:type="paragraph" w:customStyle="1" w:styleId="Curatelatitoloparagrafo">
    <w:name w:val="Curatela_titolo paragrafo"/>
    <w:basedOn w:val="Curatelacorpotesto"/>
    <w:uiPriority w:val="99"/>
    <w:rsid w:val="00625D57"/>
    <w:rPr>
      <w:b/>
    </w:rPr>
  </w:style>
  <w:style w:type="paragraph" w:customStyle="1" w:styleId="notaCarattereCarattereCarattereCarattere">
    <w:name w:val="nota Carattere Carattere Carattere Carattere"/>
    <w:basedOn w:val="Normale"/>
    <w:uiPriority w:val="99"/>
    <w:rsid w:val="00625D57"/>
    <w:pPr>
      <w:autoSpaceDE w:val="0"/>
      <w:spacing w:line="240" w:lineRule="auto"/>
    </w:pPr>
    <w:rPr>
      <w:rFonts w:ascii="Times New Roman" w:hAnsi="Times New Roman" w:cs="Times New Roman"/>
      <w:kern w:val="0"/>
      <w:sz w:val="22"/>
      <w:szCs w:val="24"/>
    </w:rPr>
  </w:style>
  <w:style w:type="paragraph" w:customStyle="1" w:styleId="notaCarattereCarattere">
    <w:name w:val="nota Carattere Carattere"/>
    <w:basedOn w:val="Normale"/>
    <w:uiPriority w:val="99"/>
    <w:rsid w:val="00625D57"/>
    <w:pPr>
      <w:autoSpaceDE w:val="0"/>
      <w:spacing w:line="240" w:lineRule="auto"/>
    </w:pPr>
    <w:rPr>
      <w:rFonts w:ascii="Times New Roman" w:hAnsi="Times New Roman" w:cs="Times New Roman"/>
      <w:kern w:val="0"/>
      <w:sz w:val="22"/>
      <w:szCs w:val="24"/>
    </w:rPr>
  </w:style>
  <w:style w:type="paragraph" w:customStyle="1" w:styleId="Intestazionetabella">
    <w:name w:val="Intestazione tabella"/>
    <w:basedOn w:val="Contenutotabella"/>
    <w:rsid w:val="00625D57"/>
    <w:pPr>
      <w:widowControl/>
      <w:autoSpaceDE/>
      <w:spacing w:after="0"/>
      <w:jc w:val="center"/>
    </w:pPr>
    <w:rPr>
      <w:rFonts w:ascii="Times New Roman" w:hAnsi="Times New Roman"/>
      <w:b/>
      <w:bCs/>
      <w:lang w:eastAsia="ar-SA"/>
    </w:rPr>
  </w:style>
  <w:style w:type="paragraph" w:customStyle="1" w:styleId="Contenutocornice">
    <w:name w:val="Contenuto cornice"/>
    <w:basedOn w:val="Corpotesto"/>
    <w:uiPriority w:val="99"/>
    <w:rsid w:val="00625D57"/>
    <w:pPr>
      <w:autoSpaceDE/>
      <w:spacing w:before="0" w:after="120"/>
      <w:jc w:val="left"/>
    </w:pPr>
  </w:style>
  <w:style w:type="paragraph" w:styleId="Rientrocorpodeltesto2">
    <w:name w:val="Body Text Indent 2"/>
    <w:basedOn w:val="Normale"/>
    <w:link w:val="Rientrocorpodeltesto2Carattere"/>
    <w:uiPriority w:val="99"/>
    <w:rsid w:val="00625D57"/>
    <w:pPr>
      <w:spacing w:after="120" w:line="480" w:lineRule="auto"/>
      <w:ind w:left="283"/>
      <w:jc w:val="left"/>
    </w:pPr>
    <w:rPr>
      <w:rFonts w:ascii="Times New Roman" w:hAnsi="Times New Roman" w:cs="Times New Roman"/>
      <w:kern w:val="0"/>
      <w:sz w:val="24"/>
      <w:szCs w:val="24"/>
    </w:rPr>
  </w:style>
  <w:style w:type="character" w:customStyle="1" w:styleId="Rientrocorpodeltesto2Carattere">
    <w:name w:val="Rientro corpo del testo 2 Carattere"/>
    <w:basedOn w:val="Carpredefinitoparagrafo"/>
    <w:link w:val="Rientrocorpodeltesto2"/>
    <w:uiPriority w:val="99"/>
    <w:locked/>
    <w:rsid w:val="00625D57"/>
    <w:rPr>
      <w:rFonts w:ascii="Times New Roman" w:hAnsi="Times New Roman" w:cs="Times New Roman"/>
      <w:sz w:val="24"/>
      <w:szCs w:val="24"/>
      <w:lang w:eastAsia="ar-SA" w:bidi="ar-SA"/>
    </w:rPr>
  </w:style>
  <w:style w:type="character" w:customStyle="1" w:styleId="style10">
    <w:name w:val="style1"/>
    <w:basedOn w:val="Carpredefinitoparagrafo"/>
    <w:uiPriority w:val="99"/>
    <w:rsid w:val="00625D57"/>
    <w:rPr>
      <w:rFonts w:cs="Times New Roman"/>
    </w:rPr>
  </w:style>
  <w:style w:type="paragraph" w:customStyle="1" w:styleId="StilemonografiacorpotestoPrimariga0cm">
    <w:name w:val="Stile monografia_corpo testo + Prima riga:  0 cm"/>
    <w:basedOn w:val="monografiaNcorpotesto"/>
    <w:uiPriority w:val="99"/>
    <w:rsid w:val="00625D57"/>
    <w:pPr>
      <w:ind w:firstLine="0"/>
    </w:pPr>
  </w:style>
  <w:style w:type="paragraph" w:customStyle="1" w:styleId="StilemonografiacorpotestoGrassettoPrimariga0cm">
    <w:name w:val="Stile monografia_corpo testo + Grassetto Prima riga:  0 cm"/>
    <w:basedOn w:val="monografiaNcorpotesto"/>
    <w:uiPriority w:val="99"/>
    <w:rsid w:val="00625D57"/>
    <w:pPr>
      <w:spacing w:line="240" w:lineRule="exact"/>
      <w:ind w:firstLine="0"/>
      <w:jc w:val="center"/>
    </w:pPr>
    <w:rPr>
      <w:b/>
      <w:bCs/>
      <w:sz w:val="26"/>
    </w:rPr>
  </w:style>
  <w:style w:type="paragraph" w:customStyle="1" w:styleId="dedica">
    <w:name w:val="dedica"/>
    <w:basedOn w:val="Normale"/>
    <w:uiPriority w:val="99"/>
    <w:rsid w:val="00625D57"/>
    <w:pPr>
      <w:suppressAutoHyphens w:val="0"/>
      <w:spacing w:line="240" w:lineRule="auto"/>
      <w:ind w:firstLine="284"/>
    </w:pPr>
    <w:rPr>
      <w:rFonts w:ascii="Times New Roman" w:hAnsi="Times New Roman" w:cs="Times New Roman"/>
      <w:kern w:val="0"/>
      <w:sz w:val="22"/>
      <w:szCs w:val="22"/>
      <w:lang w:eastAsia="it-IT"/>
    </w:rPr>
  </w:style>
  <w:style w:type="paragraph" w:customStyle="1" w:styleId="notamiaCarattereCarattere">
    <w:name w:val="nota mia Carattere Carattere"/>
    <w:basedOn w:val="Normale"/>
    <w:link w:val="notamiaCarattereCarattereCarattere"/>
    <w:uiPriority w:val="99"/>
    <w:rsid w:val="00625D57"/>
    <w:pPr>
      <w:suppressAutoHyphens w:val="0"/>
      <w:autoSpaceDE w:val="0"/>
      <w:autoSpaceDN w:val="0"/>
      <w:spacing w:line="240" w:lineRule="auto"/>
    </w:pPr>
    <w:rPr>
      <w:rFonts w:ascii="Times New Roman" w:hAnsi="Times New Roman" w:cs="Times New Roman"/>
      <w:kern w:val="0"/>
      <w:sz w:val="22"/>
      <w:szCs w:val="22"/>
      <w:lang w:eastAsia="it-IT"/>
    </w:rPr>
  </w:style>
  <w:style w:type="character" w:customStyle="1" w:styleId="notamiaCarattereCarattereCarattere">
    <w:name w:val="nota mia Carattere Carattere Carattere"/>
    <w:basedOn w:val="Carpredefinitoparagrafo"/>
    <w:link w:val="notamiaCarattereCarattere"/>
    <w:uiPriority w:val="99"/>
    <w:locked/>
    <w:rsid w:val="00625D57"/>
    <w:rPr>
      <w:rFonts w:ascii="Times New Roman" w:hAnsi="Times New Roman" w:cs="Times New Roman"/>
      <w:lang w:eastAsia="it-IT"/>
    </w:rPr>
  </w:style>
  <w:style w:type="character" w:customStyle="1" w:styleId="notizia">
    <w:name w:val="notizia"/>
    <w:basedOn w:val="Carpredefinitoparagrafo"/>
    <w:uiPriority w:val="99"/>
    <w:rsid w:val="00625D57"/>
    <w:rPr>
      <w:rFonts w:cs="Times New Roman"/>
    </w:rPr>
  </w:style>
  <w:style w:type="character" w:customStyle="1" w:styleId="titoloa">
    <w:name w:val="titolo"/>
    <w:basedOn w:val="Carpredefinitoparagrafo"/>
    <w:uiPriority w:val="99"/>
    <w:rsid w:val="00625D57"/>
    <w:rPr>
      <w:rFonts w:cs="Times New Roman"/>
    </w:rPr>
  </w:style>
  <w:style w:type="character" w:customStyle="1" w:styleId="addmd">
    <w:name w:val="addmd"/>
    <w:basedOn w:val="Carpredefinitoparagrafo"/>
    <w:uiPriority w:val="99"/>
    <w:rsid w:val="00625D57"/>
    <w:rPr>
      <w:rFonts w:cs="Times New Roman"/>
    </w:rPr>
  </w:style>
  <w:style w:type="paragraph" w:styleId="PreformattatoHTML">
    <w:name w:val="HTML Preformatted"/>
    <w:basedOn w:val="Normale"/>
    <w:link w:val="PreformattatoHTMLCarattere"/>
    <w:uiPriority w:val="99"/>
    <w:rsid w:val="00625D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jc w:val="left"/>
    </w:pPr>
    <w:rPr>
      <w:rFonts w:ascii="Courier New" w:hAnsi="Courier New" w:cs="Courier New"/>
      <w:kern w:val="0"/>
      <w:lang w:eastAsia="it-IT"/>
    </w:rPr>
  </w:style>
  <w:style w:type="character" w:customStyle="1" w:styleId="PreformattatoHTMLCarattere">
    <w:name w:val="Preformattato HTML Carattere"/>
    <w:basedOn w:val="Carpredefinitoparagrafo"/>
    <w:link w:val="PreformattatoHTML"/>
    <w:uiPriority w:val="99"/>
    <w:locked/>
    <w:rsid w:val="00625D57"/>
    <w:rPr>
      <w:rFonts w:ascii="Courier New" w:hAnsi="Courier New" w:cs="Courier New"/>
      <w:sz w:val="20"/>
      <w:szCs w:val="20"/>
      <w:lang w:eastAsia="it-IT"/>
    </w:rPr>
  </w:style>
  <w:style w:type="paragraph" w:customStyle="1" w:styleId="ss">
    <w:name w:val="ss"/>
    <w:basedOn w:val="Normale"/>
    <w:uiPriority w:val="99"/>
    <w:rsid w:val="00625D57"/>
    <w:pPr>
      <w:suppressAutoHyphens w:val="0"/>
      <w:spacing w:before="100" w:beforeAutospacing="1" w:after="100" w:afterAutospacing="1" w:line="240" w:lineRule="auto"/>
      <w:jc w:val="left"/>
    </w:pPr>
    <w:rPr>
      <w:rFonts w:ascii="Times New Roman" w:hAnsi="Times New Roman" w:cs="Times New Roman"/>
      <w:kern w:val="0"/>
      <w:sz w:val="24"/>
      <w:szCs w:val="24"/>
      <w:lang w:eastAsia="it-IT"/>
    </w:rPr>
  </w:style>
  <w:style w:type="character" w:customStyle="1" w:styleId="mw-headline">
    <w:name w:val="mw-headline"/>
    <w:basedOn w:val="Carpredefinitoparagrafo"/>
    <w:uiPriority w:val="99"/>
    <w:rsid w:val="00625D57"/>
    <w:rPr>
      <w:rFonts w:cs="Times New Roman"/>
    </w:rPr>
  </w:style>
  <w:style w:type="character" w:customStyle="1" w:styleId="a">
    <w:name w:val="a"/>
    <w:basedOn w:val="Carpredefinitoparagrafo"/>
    <w:uiPriority w:val="99"/>
    <w:rsid w:val="00625D57"/>
    <w:rPr>
      <w:rFonts w:cs="Times New Roman"/>
    </w:rPr>
  </w:style>
  <w:style w:type="paragraph" w:customStyle="1" w:styleId="note">
    <w:name w:val="note"/>
    <w:basedOn w:val="Testonotaapidipagina"/>
    <w:link w:val="noteCarattere"/>
    <w:uiPriority w:val="99"/>
    <w:rsid w:val="00625D57"/>
    <w:pPr>
      <w:suppressAutoHyphens w:val="0"/>
      <w:jc w:val="both"/>
    </w:pPr>
    <w:rPr>
      <w:lang w:eastAsia="it-IT"/>
    </w:rPr>
  </w:style>
  <w:style w:type="character" w:customStyle="1" w:styleId="noteCarattere">
    <w:name w:val="note Carattere"/>
    <w:basedOn w:val="Carpredefinitoparagrafo"/>
    <w:link w:val="note"/>
    <w:uiPriority w:val="99"/>
    <w:locked/>
    <w:rsid w:val="00625D57"/>
    <w:rPr>
      <w:rFonts w:ascii="Times New Roman" w:hAnsi="Times New Roman" w:cs="Times New Roman"/>
      <w:sz w:val="20"/>
      <w:szCs w:val="20"/>
      <w:lang w:eastAsia="it-IT"/>
    </w:rPr>
  </w:style>
  <w:style w:type="character" w:customStyle="1" w:styleId="Rimandonotaapidipagina1">
    <w:name w:val="Rimando nota a piè di pagina1"/>
    <w:rsid w:val="00625D57"/>
    <w:rPr>
      <w:vertAlign w:val="superscript"/>
    </w:rPr>
  </w:style>
  <w:style w:type="paragraph" w:customStyle="1" w:styleId="Nessunaspaziatura1">
    <w:name w:val="Nessuna spaziatura1"/>
    <w:uiPriority w:val="1"/>
    <w:qFormat/>
    <w:rsid w:val="00625D57"/>
    <w:rPr>
      <w:rFonts w:eastAsia="Times New Roman"/>
      <w:lang w:eastAsia="en-US"/>
    </w:rPr>
  </w:style>
  <w:style w:type="paragraph" w:customStyle="1" w:styleId="corpoparagrafo">
    <w:name w:val="corpo paragrafo"/>
    <w:basedOn w:val="Normale"/>
    <w:uiPriority w:val="99"/>
    <w:rsid w:val="00625D57"/>
    <w:pPr>
      <w:suppressAutoHyphens w:val="0"/>
      <w:spacing w:line="360" w:lineRule="auto"/>
      <w:ind w:firstLine="709"/>
    </w:pPr>
    <w:rPr>
      <w:rFonts w:ascii="Times New Roman" w:hAnsi="Times New Roman" w:cs="Times New Roman"/>
      <w:kern w:val="0"/>
      <w:sz w:val="24"/>
      <w:szCs w:val="24"/>
      <w:lang w:eastAsia="it-IT"/>
    </w:rPr>
  </w:style>
  <w:style w:type="paragraph" w:customStyle="1" w:styleId="Standard">
    <w:name w:val="Standard"/>
    <w:rsid w:val="00625D57"/>
    <w:pPr>
      <w:suppressAutoHyphens/>
      <w:autoSpaceDN w:val="0"/>
      <w:textAlignment w:val="baseline"/>
    </w:pPr>
    <w:rPr>
      <w:rFonts w:ascii="Times New Roman" w:eastAsia="Times New Roman" w:hAnsi="Times New Roman"/>
      <w:kern w:val="3"/>
      <w:sz w:val="24"/>
      <w:szCs w:val="24"/>
      <w:lang w:eastAsia="zh-CN"/>
    </w:rPr>
  </w:style>
  <w:style w:type="character" w:customStyle="1" w:styleId="FootnoteSymbol">
    <w:name w:val="Footnote Symbol"/>
    <w:basedOn w:val="Carpredefinitoparagrafo"/>
    <w:uiPriority w:val="99"/>
    <w:rsid w:val="00625D57"/>
    <w:rPr>
      <w:rFonts w:cs="Times New Roman"/>
      <w:position w:val="0"/>
      <w:vertAlign w:val="superscript"/>
    </w:rPr>
  </w:style>
  <w:style w:type="paragraph" w:customStyle="1" w:styleId="Textbodyindent">
    <w:name w:val="Text body indent"/>
    <w:basedOn w:val="Standard"/>
    <w:uiPriority w:val="99"/>
    <w:rsid w:val="00625D57"/>
    <w:pPr>
      <w:widowControl w:val="0"/>
      <w:spacing w:after="120"/>
      <w:ind w:left="283"/>
    </w:pPr>
    <w:rPr>
      <w:rFonts w:cs="Mangal"/>
      <w:lang w:bidi="hi-IN"/>
    </w:rPr>
  </w:style>
  <w:style w:type="paragraph" w:customStyle="1" w:styleId="Standarduser">
    <w:name w:val="Standard (user)"/>
    <w:uiPriority w:val="99"/>
    <w:rsid w:val="00625D57"/>
    <w:pPr>
      <w:suppressAutoHyphens/>
      <w:autoSpaceDN w:val="0"/>
      <w:textAlignment w:val="baseline"/>
    </w:pPr>
    <w:rPr>
      <w:rFonts w:ascii="Times New Roman" w:eastAsia="Times New Roman" w:hAnsi="Times New Roman"/>
      <w:kern w:val="3"/>
      <w:sz w:val="24"/>
      <w:szCs w:val="24"/>
      <w:lang w:eastAsia="zh-CN"/>
    </w:rPr>
  </w:style>
  <w:style w:type="paragraph" w:customStyle="1" w:styleId="noteCarattereCarattereCarattere">
    <w:name w:val="note Carattere Carattere Carattere"/>
    <w:basedOn w:val="Testonotaapidipagina"/>
    <w:uiPriority w:val="99"/>
    <w:rsid w:val="00625D57"/>
    <w:pPr>
      <w:suppressAutoHyphens w:val="0"/>
      <w:jc w:val="both"/>
    </w:pPr>
    <w:rPr>
      <w:sz w:val="22"/>
      <w:szCs w:val="24"/>
      <w:lang w:eastAsia="it-IT"/>
    </w:rPr>
  </w:style>
  <w:style w:type="character" w:customStyle="1" w:styleId="slicetext">
    <w:name w:val="slicetext"/>
    <w:basedOn w:val="Carpredefinitoparagrafo"/>
    <w:uiPriority w:val="99"/>
    <w:rsid w:val="00625D57"/>
    <w:rPr>
      <w:rFonts w:cs="Times New Roman"/>
    </w:rPr>
  </w:style>
  <w:style w:type="character" w:customStyle="1" w:styleId="apple-style-span">
    <w:name w:val="apple-style-span"/>
    <w:basedOn w:val="Carpredefinitoparagrafo"/>
    <w:rsid w:val="00625D57"/>
    <w:rPr>
      <w:rFonts w:cs="Times New Roman"/>
    </w:rPr>
  </w:style>
  <w:style w:type="character" w:customStyle="1" w:styleId="st">
    <w:name w:val="st"/>
    <w:basedOn w:val="Carpredefinitoparagrafo"/>
    <w:uiPriority w:val="99"/>
    <w:rsid w:val="00625D57"/>
    <w:rPr>
      <w:rFonts w:cs="Times New Roman"/>
    </w:rPr>
  </w:style>
  <w:style w:type="paragraph" w:customStyle="1" w:styleId="Corpodeltes">
    <w:name w:val="Corpo del tes"/>
    <w:basedOn w:val="Normale"/>
    <w:uiPriority w:val="99"/>
    <w:rsid w:val="00625D57"/>
    <w:pPr>
      <w:suppressAutoHyphens w:val="0"/>
      <w:spacing w:line="240" w:lineRule="auto"/>
    </w:pPr>
    <w:rPr>
      <w:rFonts w:ascii="Times New Roman" w:hAnsi="Times New Roman" w:cs="Times New Roman"/>
      <w:kern w:val="0"/>
      <w:sz w:val="24"/>
      <w:szCs w:val="24"/>
      <w:lang w:eastAsia="it-IT"/>
    </w:rPr>
  </w:style>
  <w:style w:type="paragraph" w:customStyle="1" w:styleId="Corpodelt">
    <w:name w:val="Corpo del t"/>
    <w:basedOn w:val="Normale"/>
    <w:uiPriority w:val="99"/>
    <w:rsid w:val="00625D57"/>
    <w:pPr>
      <w:suppressAutoHyphens w:val="0"/>
      <w:spacing w:line="240" w:lineRule="auto"/>
      <w:jc w:val="left"/>
    </w:pPr>
    <w:rPr>
      <w:rFonts w:ascii="Times New Roman" w:hAnsi="Times New Roman" w:cs="Times New Roman"/>
      <w:kern w:val="0"/>
      <w:sz w:val="24"/>
      <w:szCs w:val="24"/>
      <w:lang w:eastAsia="it-IT"/>
    </w:rPr>
  </w:style>
  <w:style w:type="character" w:customStyle="1" w:styleId="Rimandonotaapi">
    <w:name w:val="Rimando nota a pi_"/>
    <w:uiPriority w:val="99"/>
    <w:rsid w:val="00625D57"/>
    <w:rPr>
      <w:vertAlign w:val="superscript"/>
    </w:rPr>
  </w:style>
  <w:style w:type="character" w:customStyle="1" w:styleId="WW8Num5z0">
    <w:name w:val="WW8Num5z0"/>
    <w:rsid w:val="00625D57"/>
    <w:rPr>
      <w:rFonts w:ascii="Symbol" w:hAnsi="Symbol"/>
    </w:rPr>
  </w:style>
  <w:style w:type="character" w:customStyle="1" w:styleId="WW8Num11z0">
    <w:name w:val="WW8Num11z0"/>
    <w:rsid w:val="00625D57"/>
    <w:rPr>
      <w:rFonts w:ascii="Wingdings" w:hAnsi="Wingdings"/>
      <w:sz w:val="16"/>
    </w:rPr>
  </w:style>
  <w:style w:type="character" w:customStyle="1" w:styleId="WW8Num12z0">
    <w:name w:val="WW8Num12z0"/>
    <w:rsid w:val="00625D57"/>
    <w:rPr>
      <w:rFonts w:ascii="Wingdings" w:hAnsi="Wingdings"/>
      <w:sz w:val="16"/>
    </w:rPr>
  </w:style>
  <w:style w:type="character" w:customStyle="1" w:styleId="WW8Num12z1">
    <w:name w:val="WW8Num12z1"/>
    <w:rsid w:val="00625D57"/>
    <w:rPr>
      <w:rFonts w:ascii="Verdana" w:hAnsi="Verdana"/>
      <w:sz w:val="16"/>
    </w:rPr>
  </w:style>
  <w:style w:type="character" w:customStyle="1" w:styleId="WW8Num13z0">
    <w:name w:val="WW8Num13z0"/>
    <w:rsid w:val="00625D57"/>
    <w:rPr>
      <w:rFonts w:ascii="Wingdings" w:hAnsi="Wingdings"/>
      <w:sz w:val="16"/>
    </w:rPr>
  </w:style>
  <w:style w:type="character" w:customStyle="1" w:styleId="WW8Num13z1">
    <w:name w:val="WW8Num13z1"/>
    <w:rsid w:val="00625D57"/>
    <w:rPr>
      <w:rFonts w:ascii="Times New Roman" w:hAnsi="Times New Roman"/>
      <w:sz w:val="20"/>
    </w:rPr>
  </w:style>
  <w:style w:type="character" w:customStyle="1" w:styleId="WW8Num13z2">
    <w:name w:val="WW8Num13z2"/>
    <w:rsid w:val="00625D57"/>
    <w:rPr>
      <w:rFonts w:ascii="Wingdings" w:hAnsi="Wingdings"/>
    </w:rPr>
  </w:style>
  <w:style w:type="character" w:customStyle="1" w:styleId="Absatz-Standardschriftart">
    <w:name w:val="Absatz-Standardschriftart"/>
    <w:uiPriority w:val="99"/>
    <w:rsid w:val="00625D57"/>
  </w:style>
  <w:style w:type="character" w:customStyle="1" w:styleId="WW-Absatz-Standardschriftart">
    <w:name w:val="WW-Absatz-Standardschriftart"/>
    <w:uiPriority w:val="99"/>
    <w:rsid w:val="00625D57"/>
  </w:style>
  <w:style w:type="character" w:customStyle="1" w:styleId="WW8Num5z1">
    <w:name w:val="WW8Num5z1"/>
    <w:uiPriority w:val="99"/>
    <w:rsid w:val="00625D57"/>
    <w:rPr>
      <w:rFonts w:ascii="Courier New" w:hAnsi="Courier New"/>
    </w:rPr>
  </w:style>
  <w:style w:type="character" w:customStyle="1" w:styleId="WW8Num5z2">
    <w:name w:val="WW8Num5z2"/>
    <w:uiPriority w:val="99"/>
    <w:rsid w:val="00625D57"/>
    <w:rPr>
      <w:rFonts w:ascii="Wingdings" w:hAnsi="Wingdings"/>
    </w:rPr>
  </w:style>
  <w:style w:type="character" w:customStyle="1" w:styleId="WW8Num10z0">
    <w:name w:val="WW8Num10z0"/>
    <w:rsid w:val="00625D57"/>
    <w:rPr>
      <w:rFonts w:ascii="Wingdings" w:hAnsi="Wingdings"/>
    </w:rPr>
  </w:style>
  <w:style w:type="character" w:customStyle="1" w:styleId="WW8Num11z1">
    <w:name w:val="WW8Num11z1"/>
    <w:uiPriority w:val="99"/>
    <w:rsid w:val="00625D57"/>
    <w:rPr>
      <w:rFonts w:ascii="Courier New" w:hAnsi="Courier New"/>
    </w:rPr>
  </w:style>
  <w:style w:type="character" w:customStyle="1" w:styleId="WW8Num11z2">
    <w:name w:val="WW8Num11z2"/>
    <w:uiPriority w:val="99"/>
    <w:rsid w:val="00625D57"/>
    <w:rPr>
      <w:rFonts w:ascii="Wingdings" w:hAnsi="Wingdings"/>
    </w:rPr>
  </w:style>
  <w:style w:type="character" w:customStyle="1" w:styleId="WW8Num11z3">
    <w:name w:val="WW8Num11z3"/>
    <w:uiPriority w:val="99"/>
    <w:rsid w:val="00625D57"/>
    <w:rPr>
      <w:rFonts w:ascii="Symbol" w:hAnsi="Symbol"/>
    </w:rPr>
  </w:style>
  <w:style w:type="character" w:customStyle="1" w:styleId="WW8Num14z0">
    <w:name w:val="WW8Num14z0"/>
    <w:rsid w:val="00625D57"/>
    <w:rPr>
      <w:sz w:val="18"/>
    </w:rPr>
  </w:style>
  <w:style w:type="character" w:customStyle="1" w:styleId="WW8Num15z0">
    <w:name w:val="WW8Num15z0"/>
    <w:rsid w:val="00625D57"/>
    <w:rPr>
      <w:rFonts w:ascii="Wingdings" w:hAnsi="Wingdings"/>
    </w:rPr>
  </w:style>
  <w:style w:type="character" w:customStyle="1" w:styleId="WW8Num16z0">
    <w:name w:val="WW8Num16z0"/>
    <w:rsid w:val="00625D57"/>
    <w:rPr>
      <w:rFonts w:ascii="Wingdings" w:hAnsi="Wingdings"/>
    </w:rPr>
  </w:style>
  <w:style w:type="character" w:customStyle="1" w:styleId="WW8Num16z1">
    <w:name w:val="WW8Num16z1"/>
    <w:rsid w:val="00625D57"/>
    <w:rPr>
      <w:rFonts w:ascii="Courier New" w:hAnsi="Courier New"/>
    </w:rPr>
  </w:style>
  <w:style w:type="character" w:customStyle="1" w:styleId="WW8Num16z2">
    <w:name w:val="WW8Num16z2"/>
    <w:rsid w:val="00625D57"/>
    <w:rPr>
      <w:rFonts w:ascii="Wingdings" w:hAnsi="Wingdings"/>
    </w:rPr>
  </w:style>
  <w:style w:type="character" w:customStyle="1" w:styleId="WW8Num16z3">
    <w:name w:val="WW8Num16z3"/>
    <w:uiPriority w:val="99"/>
    <w:rsid w:val="00625D57"/>
    <w:rPr>
      <w:rFonts w:ascii="Symbol" w:hAnsi="Symbol"/>
    </w:rPr>
  </w:style>
  <w:style w:type="character" w:customStyle="1" w:styleId="WW8Num17z0">
    <w:name w:val="WW8Num17z0"/>
    <w:rsid w:val="00625D57"/>
    <w:rPr>
      <w:rFonts w:ascii="Arial" w:hAnsi="Arial"/>
      <w:sz w:val="20"/>
    </w:rPr>
  </w:style>
  <w:style w:type="character" w:customStyle="1" w:styleId="WW8Num18z0">
    <w:name w:val="WW8Num18z0"/>
    <w:rsid w:val="00625D57"/>
    <w:rPr>
      <w:rFonts w:ascii="Wingdings" w:hAnsi="Wingdings"/>
      <w:sz w:val="16"/>
    </w:rPr>
  </w:style>
  <w:style w:type="character" w:customStyle="1" w:styleId="WW8Num19z0">
    <w:name w:val="WW8Num19z0"/>
    <w:rsid w:val="00625D57"/>
    <w:rPr>
      <w:rFonts w:ascii="Wingdings" w:hAnsi="Wingdings"/>
      <w:sz w:val="16"/>
    </w:rPr>
  </w:style>
  <w:style w:type="character" w:customStyle="1" w:styleId="WW8Num20z0">
    <w:name w:val="WW8Num20z0"/>
    <w:rsid w:val="00625D57"/>
    <w:rPr>
      <w:rFonts w:ascii="Wingdings" w:hAnsi="Wingdings"/>
      <w:sz w:val="16"/>
    </w:rPr>
  </w:style>
  <w:style w:type="character" w:customStyle="1" w:styleId="WW8Num20z1">
    <w:name w:val="WW8Num20z1"/>
    <w:rsid w:val="00625D57"/>
    <w:rPr>
      <w:rFonts w:ascii="Courier New" w:hAnsi="Courier New"/>
    </w:rPr>
  </w:style>
  <w:style w:type="character" w:customStyle="1" w:styleId="WW8Num20z2">
    <w:name w:val="WW8Num20z2"/>
    <w:rsid w:val="00625D57"/>
    <w:rPr>
      <w:rFonts w:ascii="Wingdings" w:hAnsi="Wingdings"/>
    </w:rPr>
  </w:style>
  <w:style w:type="character" w:customStyle="1" w:styleId="WW8Num20z3">
    <w:name w:val="WW8Num20z3"/>
    <w:rsid w:val="00625D57"/>
    <w:rPr>
      <w:rFonts w:ascii="Symbol" w:hAnsi="Symbol"/>
    </w:rPr>
  </w:style>
  <w:style w:type="character" w:customStyle="1" w:styleId="WW8Num22z0">
    <w:name w:val="WW8Num22z0"/>
    <w:rsid w:val="00625D57"/>
    <w:rPr>
      <w:rFonts w:ascii="Wingdings" w:hAnsi="Wingdings"/>
      <w:sz w:val="16"/>
    </w:rPr>
  </w:style>
  <w:style w:type="character" w:customStyle="1" w:styleId="WW8Num22z1">
    <w:name w:val="WW8Num22z1"/>
    <w:rsid w:val="00625D57"/>
    <w:rPr>
      <w:rFonts w:ascii="Courier New" w:hAnsi="Courier New"/>
    </w:rPr>
  </w:style>
  <w:style w:type="character" w:customStyle="1" w:styleId="WW8Num22z2">
    <w:name w:val="WW8Num22z2"/>
    <w:rsid w:val="00625D57"/>
    <w:rPr>
      <w:rFonts w:ascii="Wingdings" w:hAnsi="Wingdings"/>
    </w:rPr>
  </w:style>
  <w:style w:type="character" w:customStyle="1" w:styleId="WW8Num22z3">
    <w:name w:val="WW8Num22z3"/>
    <w:rsid w:val="00625D57"/>
    <w:rPr>
      <w:rFonts w:ascii="Symbol" w:hAnsi="Symbol"/>
    </w:rPr>
  </w:style>
  <w:style w:type="character" w:customStyle="1" w:styleId="WW8Num24z0">
    <w:name w:val="WW8Num24z0"/>
    <w:rsid w:val="00625D57"/>
    <w:rPr>
      <w:sz w:val="24"/>
    </w:rPr>
  </w:style>
  <w:style w:type="character" w:customStyle="1" w:styleId="WW8Num25z0">
    <w:name w:val="WW8Num25z0"/>
    <w:rsid w:val="00625D57"/>
    <w:rPr>
      <w:sz w:val="18"/>
    </w:rPr>
  </w:style>
  <w:style w:type="character" w:customStyle="1" w:styleId="WW8Num26z0">
    <w:name w:val="WW8Num26z0"/>
    <w:rsid w:val="00625D57"/>
    <w:rPr>
      <w:rFonts w:ascii="Lucida Sans Unicode" w:hAnsi="Lucida Sans Unicode"/>
    </w:rPr>
  </w:style>
  <w:style w:type="character" w:customStyle="1" w:styleId="WW8Num26z1">
    <w:name w:val="WW8Num26z1"/>
    <w:rsid w:val="00625D57"/>
    <w:rPr>
      <w:rFonts w:ascii="Courier New" w:hAnsi="Courier New"/>
    </w:rPr>
  </w:style>
  <w:style w:type="character" w:customStyle="1" w:styleId="WW8Num26z2">
    <w:name w:val="WW8Num26z2"/>
    <w:rsid w:val="00625D57"/>
    <w:rPr>
      <w:rFonts w:ascii="Wingdings" w:hAnsi="Wingdings"/>
    </w:rPr>
  </w:style>
  <w:style w:type="character" w:customStyle="1" w:styleId="WW8Num26z3">
    <w:name w:val="WW8Num26z3"/>
    <w:uiPriority w:val="99"/>
    <w:rsid w:val="00625D57"/>
    <w:rPr>
      <w:rFonts w:ascii="Symbol" w:hAnsi="Symbol"/>
    </w:rPr>
  </w:style>
  <w:style w:type="character" w:customStyle="1" w:styleId="WW8Num27z0">
    <w:name w:val="WW8Num27z0"/>
    <w:rsid w:val="00625D57"/>
    <w:rPr>
      <w:sz w:val="24"/>
    </w:rPr>
  </w:style>
  <w:style w:type="character" w:customStyle="1" w:styleId="WW8Num28z0">
    <w:name w:val="WW8Num28z0"/>
    <w:rsid w:val="00625D57"/>
    <w:rPr>
      <w:color w:val="auto"/>
      <w:u w:val="none"/>
    </w:rPr>
  </w:style>
  <w:style w:type="character" w:customStyle="1" w:styleId="WW8Num29z0">
    <w:name w:val="WW8Num29z0"/>
    <w:rsid w:val="00625D57"/>
    <w:rPr>
      <w:rFonts w:ascii="Wingdings" w:hAnsi="Wingdings"/>
      <w:sz w:val="16"/>
    </w:rPr>
  </w:style>
  <w:style w:type="character" w:customStyle="1" w:styleId="WW8Num30z0">
    <w:name w:val="WW8Num30z0"/>
    <w:rsid w:val="00625D57"/>
    <w:rPr>
      <w:rFonts w:ascii="Symbol" w:hAnsi="Symbol"/>
    </w:rPr>
  </w:style>
  <w:style w:type="character" w:customStyle="1" w:styleId="WW8Num30z1">
    <w:name w:val="WW8Num30z1"/>
    <w:rsid w:val="00625D57"/>
    <w:rPr>
      <w:rFonts w:ascii="Courier New" w:hAnsi="Courier New"/>
    </w:rPr>
  </w:style>
  <w:style w:type="character" w:customStyle="1" w:styleId="WW8Num30z2">
    <w:name w:val="WW8Num30z2"/>
    <w:rsid w:val="00625D57"/>
    <w:rPr>
      <w:rFonts w:ascii="Wingdings" w:hAnsi="Wingdings"/>
    </w:rPr>
  </w:style>
  <w:style w:type="character" w:customStyle="1" w:styleId="WW8Num30z3">
    <w:name w:val="WW8Num30z3"/>
    <w:rsid w:val="00625D57"/>
    <w:rPr>
      <w:rFonts w:ascii="Symbol" w:hAnsi="Symbol"/>
    </w:rPr>
  </w:style>
  <w:style w:type="character" w:customStyle="1" w:styleId="WW8Num31z0">
    <w:name w:val="WW8Num31z0"/>
    <w:rsid w:val="00625D57"/>
    <w:rPr>
      <w:rFonts w:ascii="Wingdings" w:hAnsi="Wingdings"/>
    </w:rPr>
  </w:style>
  <w:style w:type="character" w:customStyle="1" w:styleId="WW8Num31z1">
    <w:name w:val="WW8Num31z1"/>
    <w:rsid w:val="00625D57"/>
    <w:rPr>
      <w:rFonts w:ascii="Courier New" w:hAnsi="Courier New"/>
    </w:rPr>
  </w:style>
  <w:style w:type="character" w:customStyle="1" w:styleId="WW8Num31z2">
    <w:name w:val="WW8Num31z2"/>
    <w:rsid w:val="00625D57"/>
    <w:rPr>
      <w:rFonts w:ascii="Wingdings" w:hAnsi="Wingdings"/>
    </w:rPr>
  </w:style>
  <w:style w:type="character" w:customStyle="1" w:styleId="WW8Num31z3">
    <w:name w:val="WW8Num31z3"/>
    <w:rsid w:val="00625D57"/>
    <w:rPr>
      <w:rFonts w:ascii="Symbol" w:hAnsi="Symbol"/>
    </w:rPr>
  </w:style>
  <w:style w:type="character" w:customStyle="1" w:styleId="WW8Num33z0">
    <w:name w:val="WW8Num33z0"/>
    <w:rsid w:val="00625D57"/>
    <w:rPr>
      <w:rFonts w:ascii="Wingdings" w:hAnsi="Wingdings"/>
      <w:sz w:val="16"/>
    </w:rPr>
  </w:style>
  <w:style w:type="character" w:customStyle="1" w:styleId="WW8Num34z0">
    <w:name w:val="WW8Num34z0"/>
    <w:rsid w:val="00625D57"/>
    <w:rPr>
      <w:rFonts w:ascii="Verdana" w:hAnsi="Verdana"/>
      <w:sz w:val="20"/>
    </w:rPr>
  </w:style>
  <w:style w:type="character" w:customStyle="1" w:styleId="WW8Num34z1">
    <w:name w:val="WW8Num34z1"/>
    <w:rsid w:val="00625D57"/>
    <w:rPr>
      <w:rFonts w:ascii="Verdana" w:hAnsi="Verdana"/>
      <w:sz w:val="16"/>
    </w:rPr>
  </w:style>
  <w:style w:type="character" w:customStyle="1" w:styleId="WW8Num36z0">
    <w:name w:val="WW8Num36z0"/>
    <w:rsid w:val="00625D57"/>
    <w:rPr>
      <w:rFonts w:ascii="Symbol" w:hAnsi="Symbol"/>
      <w:color w:val="auto"/>
    </w:rPr>
  </w:style>
  <w:style w:type="character" w:customStyle="1" w:styleId="WW8Num36z1">
    <w:name w:val="WW8Num36z1"/>
    <w:rsid w:val="00625D57"/>
    <w:rPr>
      <w:rFonts w:ascii="Courier New" w:hAnsi="Courier New"/>
    </w:rPr>
  </w:style>
  <w:style w:type="character" w:customStyle="1" w:styleId="WW8Num36z2">
    <w:name w:val="WW8Num36z2"/>
    <w:rsid w:val="00625D57"/>
    <w:rPr>
      <w:rFonts w:ascii="Wingdings" w:hAnsi="Wingdings"/>
    </w:rPr>
  </w:style>
  <w:style w:type="character" w:customStyle="1" w:styleId="WW8Num36z3">
    <w:name w:val="WW8Num36z3"/>
    <w:rsid w:val="00625D57"/>
    <w:rPr>
      <w:rFonts w:ascii="Symbol" w:hAnsi="Symbol"/>
    </w:rPr>
  </w:style>
  <w:style w:type="character" w:customStyle="1" w:styleId="WW8Num37z0">
    <w:name w:val="WW8Num37z0"/>
    <w:rsid w:val="00625D57"/>
    <w:rPr>
      <w:rFonts w:ascii="Symbol" w:hAnsi="Symbol"/>
    </w:rPr>
  </w:style>
  <w:style w:type="character" w:customStyle="1" w:styleId="WW8Num37z1">
    <w:name w:val="WW8Num37z1"/>
    <w:rsid w:val="00625D57"/>
    <w:rPr>
      <w:rFonts w:ascii="Times New Roman" w:hAnsi="Times New Roman"/>
      <w:sz w:val="20"/>
    </w:rPr>
  </w:style>
  <w:style w:type="character" w:customStyle="1" w:styleId="WW8Num37z2">
    <w:name w:val="WW8Num37z2"/>
    <w:rsid w:val="00625D57"/>
    <w:rPr>
      <w:rFonts w:ascii="Wingdings" w:hAnsi="Wingdings"/>
    </w:rPr>
  </w:style>
  <w:style w:type="character" w:customStyle="1" w:styleId="Caratterepredefinitoparagrafo">
    <w:name w:val="Carattere predefinito paragrafo"/>
    <w:uiPriority w:val="99"/>
    <w:rsid w:val="00625D57"/>
  </w:style>
  <w:style w:type="character" w:customStyle="1" w:styleId="StileRimandonotaapidipaginaVerdana">
    <w:name w:val="Stile Rimando nota a piè di pagina + Verdana"/>
    <w:uiPriority w:val="99"/>
    <w:rsid w:val="00625D57"/>
    <w:rPr>
      <w:rFonts w:ascii="Verdana" w:hAnsi="Verdana"/>
      <w:sz w:val="20"/>
      <w:vertAlign w:val="superscript"/>
    </w:rPr>
  </w:style>
  <w:style w:type="character" w:customStyle="1" w:styleId="Rimandonotaapidipagina2">
    <w:name w:val="Rimando nota a piè di pagina2"/>
    <w:uiPriority w:val="99"/>
    <w:rsid w:val="00625D57"/>
    <w:rPr>
      <w:vertAlign w:val="superscript"/>
    </w:rPr>
  </w:style>
  <w:style w:type="character" w:customStyle="1" w:styleId="WW-Caratterenotadichiusura">
    <w:name w:val="WW-Carattere nota di chiusura"/>
    <w:uiPriority w:val="99"/>
    <w:rsid w:val="00625D57"/>
  </w:style>
  <w:style w:type="paragraph" w:customStyle="1" w:styleId="Intestazione5">
    <w:name w:val="Intestazione5"/>
    <w:basedOn w:val="Normale"/>
    <w:next w:val="Corpotesto"/>
    <w:uiPriority w:val="99"/>
    <w:rsid w:val="00625D57"/>
    <w:pPr>
      <w:keepNext/>
      <w:spacing w:before="240" w:after="120" w:line="240" w:lineRule="auto"/>
      <w:jc w:val="left"/>
    </w:pPr>
    <w:rPr>
      <w:rFonts w:ascii="Liberation Serif" w:eastAsia="Calibri" w:hAnsi="Liberation Serif" w:cs="Mangal"/>
      <w:kern w:val="0"/>
      <w:sz w:val="28"/>
      <w:szCs w:val="28"/>
    </w:rPr>
  </w:style>
  <w:style w:type="paragraph" w:customStyle="1" w:styleId="Corpodeltesto32">
    <w:name w:val="Corpo del testo 32"/>
    <w:basedOn w:val="Normale"/>
    <w:uiPriority w:val="99"/>
    <w:rsid w:val="00625D57"/>
    <w:pPr>
      <w:spacing w:line="240" w:lineRule="auto"/>
      <w:jc w:val="left"/>
    </w:pPr>
    <w:rPr>
      <w:rFonts w:ascii="Times New Roman" w:hAnsi="Times New Roman" w:cs="Times New Roman"/>
      <w:b/>
      <w:kern w:val="0"/>
      <w:sz w:val="24"/>
    </w:rPr>
  </w:style>
  <w:style w:type="paragraph" w:customStyle="1" w:styleId="Mappadocumento1">
    <w:name w:val="Mappa documento1"/>
    <w:basedOn w:val="Normale"/>
    <w:uiPriority w:val="99"/>
    <w:rsid w:val="00625D57"/>
    <w:pPr>
      <w:shd w:val="clear" w:color="auto" w:fill="000080"/>
      <w:spacing w:line="240" w:lineRule="auto"/>
      <w:jc w:val="left"/>
    </w:pPr>
    <w:rPr>
      <w:rFonts w:ascii="Tahoma" w:hAnsi="Tahoma" w:cs="Times New Roman"/>
      <w:kern w:val="0"/>
    </w:rPr>
  </w:style>
  <w:style w:type="paragraph" w:customStyle="1" w:styleId="aTDTITOLODOCUMENTO">
    <w:name w:val="a) T&amp;D TITOLO DOCUMENTO"/>
    <w:uiPriority w:val="99"/>
    <w:rsid w:val="00625D57"/>
    <w:pPr>
      <w:suppressAutoHyphens/>
      <w:spacing w:line="360" w:lineRule="auto"/>
      <w:jc w:val="center"/>
    </w:pPr>
    <w:rPr>
      <w:rFonts w:ascii="Verdana" w:hAnsi="Verdana"/>
      <w:b/>
      <w:sz w:val="28"/>
      <w:szCs w:val="20"/>
      <w:lang w:eastAsia="ar-SA"/>
    </w:rPr>
  </w:style>
  <w:style w:type="paragraph" w:customStyle="1" w:styleId="aTITOLODOCUMENTO">
    <w:name w:val="a) TITOLO DOCUMENTO"/>
    <w:basedOn w:val="Normale"/>
    <w:next w:val="Normale"/>
    <w:uiPriority w:val="99"/>
    <w:rsid w:val="00625D57"/>
    <w:pPr>
      <w:spacing w:line="360" w:lineRule="auto"/>
      <w:jc w:val="center"/>
    </w:pPr>
    <w:rPr>
      <w:rFonts w:ascii="Verdana" w:hAnsi="Verdana" w:cs="Times New Roman"/>
      <w:b/>
      <w:kern w:val="0"/>
      <w:sz w:val="22"/>
      <w:szCs w:val="24"/>
    </w:rPr>
  </w:style>
  <w:style w:type="paragraph" w:customStyle="1" w:styleId="a1TITOLOCAPITOLO">
    <w:name w:val="a1) TITOLO CAPITOLO"/>
    <w:basedOn w:val="Normale"/>
    <w:next w:val="Normale"/>
    <w:uiPriority w:val="99"/>
    <w:rsid w:val="00625D57"/>
    <w:pPr>
      <w:numPr>
        <w:numId w:val="5"/>
      </w:numPr>
      <w:spacing w:before="240" w:after="240" w:line="240" w:lineRule="auto"/>
      <w:jc w:val="center"/>
    </w:pPr>
    <w:rPr>
      <w:rFonts w:ascii="Verdana" w:hAnsi="Verdana" w:cs="Times New Roman"/>
      <w:b/>
      <w:kern w:val="0"/>
      <w:sz w:val="24"/>
      <w:szCs w:val="24"/>
    </w:rPr>
  </w:style>
  <w:style w:type="paragraph" w:customStyle="1" w:styleId="a2TitoloParagrafo">
    <w:name w:val="a2) Titolo Paragrafo"/>
    <w:basedOn w:val="Normale"/>
    <w:next w:val="Normale"/>
    <w:uiPriority w:val="99"/>
    <w:rsid w:val="00625D57"/>
    <w:pPr>
      <w:spacing w:before="120" w:after="120" w:line="240" w:lineRule="auto"/>
      <w:ind w:left="720" w:hanging="360"/>
    </w:pPr>
    <w:rPr>
      <w:rFonts w:ascii="Verdana" w:hAnsi="Verdana" w:cs="Times New Roman"/>
      <w:b/>
      <w:kern w:val="0"/>
      <w:szCs w:val="24"/>
    </w:rPr>
  </w:style>
  <w:style w:type="paragraph" w:customStyle="1" w:styleId="a3TDTitoloSottoparagrafo">
    <w:name w:val="a3) T&amp;D Titolo Sottoparagrafo"/>
    <w:basedOn w:val="Normale"/>
    <w:next w:val="Normale"/>
    <w:uiPriority w:val="99"/>
    <w:rsid w:val="00625D57"/>
    <w:pPr>
      <w:spacing w:before="240" w:after="240" w:line="240" w:lineRule="auto"/>
      <w:ind w:left="720" w:hanging="360"/>
    </w:pPr>
    <w:rPr>
      <w:rFonts w:ascii="Verdana" w:hAnsi="Verdana" w:cs="Times New Roman"/>
      <w:i/>
      <w:kern w:val="0"/>
      <w:szCs w:val="24"/>
    </w:rPr>
  </w:style>
  <w:style w:type="paragraph" w:customStyle="1" w:styleId="a3TitoloSottoparagrafo">
    <w:name w:val="a3) Titolo Sottoparagrafo"/>
    <w:basedOn w:val="Normale"/>
    <w:next w:val="Normale"/>
    <w:uiPriority w:val="99"/>
    <w:rsid w:val="00625D57"/>
    <w:pPr>
      <w:spacing w:before="120" w:after="120" w:line="240" w:lineRule="auto"/>
      <w:ind w:left="720" w:hanging="360"/>
    </w:pPr>
    <w:rPr>
      <w:rFonts w:ascii="Verdana" w:hAnsi="Verdana" w:cs="Times New Roman"/>
      <w:i/>
      <w:kern w:val="0"/>
      <w:szCs w:val="24"/>
    </w:rPr>
  </w:style>
  <w:style w:type="paragraph" w:customStyle="1" w:styleId="a4TDTestodocumento">
    <w:name w:val="a4) T&amp;D Testo documento"/>
    <w:basedOn w:val="Normale"/>
    <w:uiPriority w:val="99"/>
    <w:rsid w:val="00625D57"/>
    <w:pPr>
      <w:spacing w:line="240" w:lineRule="auto"/>
    </w:pPr>
    <w:rPr>
      <w:rFonts w:ascii="Verdana" w:hAnsi="Verdana" w:cs="Times New Roman"/>
      <w:kern w:val="0"/>
      <w:szCs w:val="24"/>
    </w:rPr>
  </w:style>
  <w:style w:type="paragraph" w:customStyle="1" w:styleId="a4Testodocumento">
    <w:name w:val="a4) Testo documento"/>
    <w:basedOn w:val="a3TitoloSottoparagrafo"/>
    <w:uiPriority w:val="99"/>
    <w:rsid w:val="00625D57"/>
    <w:pPr>
      <w:spacing w:before="0" w:after="0" w:line="360" w:lineRule="auto"/>
      <w:ind w:left="0" w:firstLine="0"/>
    </w:pPr>
    <w:rPr>
      <w:i w:val="0"/>
    </w:rPr>
  </w:style>
  <w:style w:type="paragraph" w:customStyle="1" w:styleId="a5Elencopuntato">
    <w:name w:val="a5)  Elenco puntato"/>
    <w:basedOn w:val="Normale"/>
    <w:uiPriority w:val="99"/>
    <w:rsid w:val="00625D57"/>
    <w:pPr>
      <w:numPr>
        <w:numId w:val="4"/>
      </w:numPr>
      <w:spacing w:line="360" w:lineRule="auto"/>
    </w:pPr>
    <w:rPr>
      <w:rFonts w:ascii="Verdana" w:hAnsi="Verdana" w:cs="Times New Roman"/>
      <w:kern w:val="0"/>
      <w:szCs w:val="24"/>
    </w:rPr>
  </w:style>
  <w:style w:type="paragraph" w:customStyle="1" w:styleId="a5Elencopuntato0">
    <w:name w:val="a5) Elenco puntato"/>
    <w:basedOn w:val="Normale"/>
    <w:uiPriority w:val="99"/>
    <w:rsid w:val="00625D57"/>
    <w:pPr>
      <w:spacing w:line="240" w:lineRule="auto"/>
    </w:pPr>
    <w:rPr>
      <w:rFonts w:ascii="Verdana" w:hAnsi="Verdana" w:cs="Times New Roman"/>
      <w:kern w:val="0"/>
      <w:szCs w:val="24"/>
    </w:rPr>
  </w:style>
  <w:style w:type="paragraph" w:customStyle="1" w:styleId="a5bElencopuntatolettere">
    <w:name w:val="a5b) Elenco puntato lettere"/>
    <w:basedOn w:val="Normale"/>
    <w:uiPriority w:val="99"/>
    <w:rsid w:val="00625D57"/>
    <w:pPr>
      <w:numPr>
        <w:numId w:val="3"/>
      </w:numPr>
      <w:spacing w:line="240" w:lineRule="auto"/>
    </w:pPr>
    <w:rPr>
      <w:rFonts w:ascii="Verdana" w:hAnsi="Verdana" w:cs="Times New Roman"/>
      <w:kern w:val="0"/>
      <w:szCs w:val="24"/>
    </w:rPr>
  </w:style>
  <w:style w:type="paragraph" w:customStyle="1" w:styleId="a8aTitoloTabella">
    <w:name w:val="a8a) Titolo Tabella"/>
    <w:basedOn w:val="Normale"/>
    <w:next w:val="Normale"/>
    <w:uiPriority w:val="99"/>
    <w:rsid w:val="00625D57"/>
    <w:pPr>
      <w:tabs>
        <w:tab w:val="left" w:pos="567"/>
      </w:tabs>
      <w:spacing w:line="240" w:lineRule="auto"/>
      <w:ind w:left="720" w:hanging="360"/>
    </w:pPr>
    <w:rPr>
      <w:rFonts w:ascii="Verdana" w:hAnsi="Verdana" w:cs="Times New Roman"/>
      <w:b/>
      <w:kern w:val="0"/>
      <w:sz w:val="18"/>
      <w:szCs w:val="24"/>
    </w:rPr>
  </w:style>
  <w:style w:type="paragraph" w:customStyle="1" w:styleId="a8bTitoloGrafico">
    <w:name w:val="a8b) Titolo Grafico"/>
    <w:basedOn w:val="Normale"/>
    <w:uiPriority w:val="99"/>
    <w:rsid w:val="00625D57"/>
    <w:pPr>
      <w:spacing w:line="240" w:lineRule="auto"/>
      <w:ind w:left="720" w:hanging="360"/>
    </w:pPr>
    <w:rPr>
      <w:rFonts w:ascii="Verdana" w:hAnsi="Verdana" w:cs="Times New Roman"/>
      <w:kern w:val="0"/>
      <w:szCs w:val="24"/>
    </w:rPr>
  </w:style>
  <w:style w:type="paragraph" w:customStyle="1" w:styleId="Sezione1">
    <w:name w:val="Sezione1"/>
    <w:basedOn w:val="Titolo4"/>
    <w:next w:val="Sezione2"/>
    <w:uiPriority w:val="99"/>
    <w:rsid w:val="00625D57"/>
    <w:pPr>
      <w:keepLines w:val="0"/>
      <w:pBdr>
        <w:top w:val="single" w:sz="4" w:space="1" w:color="000000" w:shadow="1"/>
        <w:left w:val="single" w:sz="4" w:space="4" w:color="000000" w:shadow="1"/>
        <w:bottom w:val="single" w:sz="4" w:space="1" w:color="000000" w:shadow="1"/>
        <w:right w:val="single" w:sz="4" w:space="4" w:color="000000" w:shadow="1"/>
      </w:pBdr>
      <w:shd w:val="clear" w:color="auto" w:fill="D8D8D8"/>
      <w:tabs>
        <w:tab w:val="right" w:pos="9639"/>
      </w:tabs>
      <w:spacing w:before="0" w:after="120" w:line="240" w:lineRule="auto"/>
      <w:jc w:val="left"/>
    </w:pPr>
    <w:rPr>
      <w:rFonts w:ascii="Times New Roman" w:eastAsia="Times New Roman" w:hAnsi="Times New Roman" w:cs="Times New Roman"/>
      <w:i w:val="0"/>
      <w:iCs w:val="0"/>
      <w:color w:val="auto"/>
      <w:kern w:val="0"/>
      <w:sz w:val="32"/>
    </w:rPr>
  </w:style>
  <w:style w:type="paragraph" w:customStyle="1" w:styleId="CampoTesto4">
    <w:name w:val="CampoTesto4"/>
    <w:basedOn w:val="CampoTesto3"/>
    <w:uiPriority w:val="99"/>
    <w:rsid w:val="00625D57"/>
    <w:pPr>
      <w:pBdr>
        <w:top w:val="single" w:sz="4" w:space="1" w:color="000000"/>
        <w:left w:val="single" w:sz="4" w:space="4" w:color="000000"/>
        <w:bottom w:val="single" w:sz="4" w:space="1" w:color="000000"/>
        <w:right w:val="single" w:sz="4" w:space="4" w:color="000000"/>
      </w:pBdr>
      <w:suppressAutoHyphens/>
      <w:ind w:left="1701"/>
    </w:pPr>
    <w:rPr>
      <w:rFonts w:eastAsia="Calibri"/>
      <w:noProof w:val="0"/>
      <w:lang w:eastAsia="ar-SA"/>
    </w:rPr>
  </w:style>
  <w:style w:type="paragraph" w:customStyle="1" w:styleId="Notetesto4">
    <w:name w:val="Note testo 4"/>
    <w:basedOn w:val="Normale"/>
    <w:uiPriority w:val="99"/>
    <w:rsid w:val="00625D57"/>
    <w:pPr>
      <w:spacing w:line="240" w:lineRule="auto"/>
      <w:ind w:left="1560"/>
      <w:jc w:val="left"/>
    </w:pPr>
    <w:rPr>
      <w:rFonts w:ascii="Times New Roman" w:hAnsi="Times New Roman" w:cs="Times New Roman"/>
      <w:kern w:val="0"/>
    </w:rPr>
  </w:style>
  <w:style w:type="paragraph" w:customStyle="1" w:styleId="Notetesto3">
    <w:name w:val="Note testo 3"/>
    <w:basedOn w:val="Notetesto2"/>
    <w:uiPriority w:val="99"/>
    <w:rsid w:val="00625D57"/>
    <w:pPr>
      <w:suppressAutoHyphens/>
      <w:ind w:left="1134"/>
    </w:pPr>
    <w:rPr>
      <w:lang w:eastAsia="ar-SA"/>
    </w:rPr>
  </w:style>
  <w:style w:type="paragraph" w:customStyle="1" w:styleId="Sezione4">
    <w:name w:val="Sezione4"/>
    <w:uiPriority w:val="99"/>
    <w:rsid w:val="00625D57"/>
    <w:pPr>
      <w:tabs>
        <w:tab w:val="left" w:pos="1985"/>
      </w:tabs>
      <w:suppressAutoHyphens/>
    </w:pPr>
    <w:rPr>
      <w:rFonts w:ascii="Times New Roman" w:hAnsi="Times New Roman"/>
      <w:b/>
      <w:sz w:val="24"/>
      <w:szCs w:val="20"/>
      <w:lang w:eastAsia="ar-SA"/>
    </w:rPr>
  </w:style>
  <w:style w:type="paragraph" w:customStyle="1" w:styleId="Intestazione2">
    <w:name w:val="Intestazione2"/>
    <w:next w:val="Normale"/>
    <w:rsid w:val="00625D57"/>
    <w:pPr>
      <w:numPr>
        <w:numId w:val="1"/>
      </w:numPr>
      <w:tabs>
        <w:tab w:val="left" w:pos="851"/>
      </w:tabs>
      <w:suppressAutoHyphens/>
      <w:spacing w:before="120"/>
      <w:jc w:val="both"/>
    </w:pPr>
    <w:rPr>
      <w:rFonts w:ascii="Times New Roman" w:hAnsi="Times New Roman"/>
      <w:b/>
      <w:sz w:val="24"/>
      <w:szCs w:val="20"/>
      <w:lang w:eastAsia="ar-SA"/>
    </w:rPr>
  </w:style>
  <w:style w:type="paragraph" w:customStyle="1" w:styleId="Intestazione3">
    <w:name w:val="Intestazione3"/>
    <w:next w:val="Normale"/>
    <w:uiPriority w:val="99"/>
    <w:rsid w:val="00625D57"/>
    <w:pPr>
      <w:keepNext/>
      <w:suppressAutoHyphens/>
      <w:ind w:left="720" w:hanging="360"/>
      <w:jc w:val="both"/>
    </w:pPr>
    <w:rPr>
      <w:rFonts w:ascii="Times New Roman" w:hAnsi="Times New Roman"/>
      <w:b/>
      <w:sz w:val="24"/>
      <w:szCs w:val="20"/>
      <w:lang w:eastAsia="ar-SA"/>
    </w:rPr>
  </w:style>
  <w:style w:type="paragraph" w:customStyle="1" w:styleId="CampoTesto">
    <w:name w:val="Campo Testo"/>
    <w:basedOn w:val="Normale"/>
    <w:next w:val="Normale"/>
    <w:uiPriority w:val="99"/>
    <w:rsid w:val="00625D57"/>
    <w:pPr>
      <w:spacing w:after="120" w:line="240" w:lineRule="auto"/>
      <w:ind w:left="1843"/>
    </w:pPr>
    <w:rPr>
      <w:rFonts w:ascii="Times New Roman" w:hAnsi="Times New Roman" w:cs="Times New Roman"/>
      <w:kern w:val="0"/>
      <w:sz w:val="24"/>
    </w:rPr>
  </w:style>
  <w:style w:type="paragraph" w:customStyle="1" w:styleId="NumMan3">
    <w:name w:val="NumMan3"/>
    <w:basedOn w:val="Normale"/>
    <w:uiPriority w:val="99"/>
    <w:rsid w:val="00625D57"/>
    <w:pPr>
      <w:tabs>
        <w:tab w:val="left" w:pos="1843"/>
        <w:tab w:val="left" w:pos="4678"/>
        <w:tab w:val="left" w:pos="5812"/>
        <w:tab w:val="right" w:pos="9638"/>
      </w:tabs>
      <w:spacing w:line="240" w:lineRule="auto"/>
      <w:ind w:left="1843" w:hanging="851"/>
      <w:jc w:val="left"/>
    </w:pPr>
    <w:rPr>
      <w:rFonts w:ascii="Times New Roman" w:hAnsi="Times New Roman" w:cs="Times New Roman"/>
      <w:b/>
      <w:kern w:val="0"/>
      <w:sz w:val="24"/>
    </w:rPr>
  </w:style>
  <w:style w:type="paragraph" w:customStyle="1" w:styleId="BodyText31">
    <w:name w:val="Body Text 31"/>
    <w:basedOn w:val="Normale"/>
    <w:uiPriority w:val="99"/>
    <w:rsid w:val="00625D57"/>
    <w:pPr>
      <w:spacing w:line="240" w:lineRule="auto"/>
      <w:jc w:val="left"/>
    </w:pPr>
    <w:rPr>
      <w:rFonts w:ascii="Times New Roman" w:hAnsi="Times New Roman" w:cs="Times New Roman"/>
      <w:b/>
      <w:kern w:val="0"/>
      <w:sz w:val="24"/>
    </w:rPr>
  </w:style>
  <w:style w:type="character" w:customStyle="1" w:styleId="CarattereCarattere">
    <w:name w:val="Carattere Carattere"/>
    <w:uiPriority w:val="99"/>
    <w:rsid w:val="00625D57"/>
    <w:rPr>
      <w:lang w:val="it-IT" w:eastAsia="ar-SA" w:bidi="ar-SA"/>
    </w:rPr>
  </w:style>
  <w:style w:type="table" w:customStyle="1" w:styleId="Grigliatabella2">
    <w:name w:val="Griglia tabella2"/>
    <w:uiPriority w:val="99"/>
    <w:rsid w:val="00243D2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itolodellibro">
    <w:name w:val="Book Title"/>
    <w:basedOn w:val="Carpredefinitoparagrafo"/>
    <w:uiPriority w:val="33"/>
    <w:qFormat/>
    <w:rsid w:val="00081D93"/>
    <w:rPr>
      <w:b/>
      <w:bCs/>
      <w:i/>
      <w:iCs/>
      <w:spacing w:val="5"/>
    </w:rPr>
  </w:style>
  <w:style w:type="paragraph" w:customStyle="1" w:styleId="Tit2">
    <w:name w:val="Tit 2"/>
    <w:basedOn w:val="Titolo3"/>
    <w:link w:val="Tit2Carattere"/>
    <w:qFormat/>
    <w:rsid w:val="00975B83"/>
  </w:style>
  <w:style w:type="character" w:customStyle="1" w:styleId="Tit2Carattere">
    <w:name w:val="Tit 2 Carattere"/>
    <w:basedOn w:val="Titolo3Carattere"/>
    <w:link w:val="Tit2"/>
    <w:rsid w:val="00975B83"/>
    <w:rPr>
      <w:rFonts w:ascii="Arial" w:eastAsia="MS Gothic" w:hAnsi="Arial" w:cs="Arial"/>
      <w:bCs/>
      <w:color w:val="4F81BD"/>
      <w:kern w:val="28"/>
      <w:lang w:eastAsia="it-IT"/>
    </w:rPr>
  </w:style>
  <w:style w:type="table" w:customStyle="1" w:styleId="Tabellagriglia3-colore511">
    <w:name w:val="Tabella griglia 3 - colore 511"/>
    <w:basedOn w:val="Tabellanormale"/>
    <w:uiPriority w:val="48"/>
    <w:rsid w:val="001E3F52"/>
    <w:rPr>
      <w:rFonts w:eastAsia="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 w:type="table" w:customStyle="1" w:styleId="Tabellagriglia3-colore512">
    <w:name w:val="Tabella griglia 3 - colore 512"/>
    <w:basedOn w:val="Tabellanormale"/>
    <w:uiPriority w:val="48"/>
    <w:rsid w:val="001E3F52"/>
    <w:rPr>
      <w:rFonts w:eastAsia="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 w:type="table" w:customStyle="1" w:styleId="Tabellagriglia3-colore513">
    <w:name w:val="Tabella griglia 3 - colore 513"/>
    <w:basedOn w:val="Tabellanormale"/>
    <w:uiPriority w:val="48"/>
    <w:rsid w:val="001E3F52"/>
    <w:rPr>
      <w:rFonts w:eastAsia="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 w:type="table" w:customStyle="1" w:styleId="Tabellagriglia3-colore514">
    <w:name w:val="Tabella griglia 3 - colore 514"/>
    <w:basedOn w:val="Tabellanormale"/>
    <w:uiPriority w:val="48"/>
    <w:rsid w:val="00A663FC"/>
    <w:rPr>
      <w:rFonts w:eastAsia="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 w:type="table" w:customStyle="1" w:styleId="Tabellagriglia3-colore515">
    <w:name w:val="Tabella griglia 3 - colore 515"/>
    <w:basedOn w:val="Tabellanormale"/>
    <w:uiPriority w:val="48"/>
    <w:rsid w:val="000A788D"/>
    <w:rPr>
      <w:rFonts w:eastAsia="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 w:type="table" w:customStyle="1" w:styleId="Tabellagriglia3-colore516">
    <w:name w:val="Tabella griglia 3 - colore 516"/>
    <w:basedOn w:val="Tabellanormale"/>
    <w:uiPriority w:val="48"/>
    <w:rsid w:val="00690D34"/>
    <w:rPr>
      <w:rFonts w:eastAsia="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 w:type="numbering" w:customStyle="1" w:styleId="Nessunelenco1">
    <w:name w:val="Nessun elenco1"/>
    <w:next w:val="Nessunelenco"/>
    <w:uiPriority w:val="99"/>
    <w:semiHidden/>
    <w:unhideWhenUsed/>
    <w:rsid w:val="00370445"/>
  </w:style>
  <w:style w:type="character" w:customStyle="1" w:styleId="TestofumettoCarattere115">
    <w:name w:val="Testo fumetto Carattere115"/>
    <w:basedOn w:val="Carpredefinitoparagrafo"/>
    <w:uiPriority w:val="99"/>
    <w:semiHidden/>
    <w:rsid w:val="00370445"/>
    <w:rPr>
      <w:rFonts w:ascii="Tahoma" w:hAnsi="Tahoma" w:cs="Tahoma"/>
      <w:sz w:val="16"/>
      <w:szCs w:val="16"/>
    </w:rPr>
  </w:style>
  <w:style w:type="character" w:customStyle="1" w:styleId="TestofumettoCarattere114">
    <w:name w:val="Testo fumetto Carattere114"/>
    <w:basedOn w:val="Carpredefinitoparagrafo"/>
    <w:uiPriority w:val="99"/>
    <w:semiHidden/>
    <w:rsid w:val="00370445"/>
    <w:rPr>
      <w:rFonts w:ascii="Tahoma" w:hAnsi="Tahoma" w:cs="Tahoma"/>
      <w:sz w:val="16"/>
      <w:szCs w:val="16"/>
    </w:rPr>
  </w:style>
  <w:style w:type="character" w:customStyle="1" w:styleId="TestofumettoCarattere113">
    <w:name w:val="Testo fumetto Carattere113"/>
    <w:basedOn w:val="Carpredefinitoparagrafo"/>
    <w:uiPriority w:val="99"/>
    <w:semiHidden/>
    <w:rsid w:val="00370445"/>
    <w:rPr>
      <w:rFonts w:ascii="Tahoma" w:hAnsi="Tahoma" w:cs="Tahoma"/>
      <w:sz w:val="16"/>
      <w:szCs w:val="16"/>
    </w:rPr>
  </w:style>
  <w:style w:type="character" w:customStyle="1" w:styleId="TestofumettoCarattere112">
    <w:name w:val="Testo fumetto Carattere112"/>
    <w:basedOn w:val="Carpredefinitoparagrafo"/>
    <w:uiPriority w:val="99"/>
    <w:semiHidden/>
    <w:rsid w:val="00370445"/>
    <w:rPr>
      <w:rFonts w:ascii="Tahoma" w:hAnsi="Tahoma" w:cs="Tahoma"/>
      <w:sz w:val="16"/>
      <w:szCs w:val="16"/>
    </w:rPr>
  </w:style>
  <w:style w:type="character" w:customStyle="1" w:styleId="TestofumettoCarattere111">
    <w:name w:val="Testo fumetto Carattere111"/>
    <w:basedOn w:val="Carpredefinitoparagrafo"/>
    <w:uiPriority w:val="99"/>
    <w:semiHidden/>
    <w:rsid w:val="00370445"/>
    <w:rPr>
      <w:rFonts w:ascii="Tahoma" w:hAnsi="Tahoma" w:cs="Tahoma"/>
      <w:sz w:val="16"/>
      <w:szCs w:val="16"/>
    </w:rPr>
  </w:style>
  <w:style w:type="character" w:customStyle="1" w:styleId="MappadocumentoCarattere1">
    <w:name w:val="Mappa documento Carattere1"/>
    <w:basedOn w:val="Carpredefinitoparagrafo"/>
    <w:uiPriority w:val="99"/>
    <w:semiHidden/>
    <w:rsid w:val="00370445"/>
    <w:rPr>
      <w:rFonts w:ascii="Tahoma" w:hAnsi="Tahoma" w:cs="Tahoma"/>
      <w:sz w:val="16"/>
      <w:szCs w:val="16"/>
    </w:rPr>
  </w:style>
  <w:style w:type="character" w:customStyle="1" w:styleId="MappadocumentoCarattere15">
    <w:name w:val="Mappa documento Carattere15"/>
    <w:basedOn w:val="Carpredefinitoparagrafo"/>
    <w:uiPriority w:val="99"/>
    <w:semiHidden/>
    <w:rsid w:val="00370445"/>
    <w:rPr>
      <w:rFonts w:ascii="Tahoma" w:hAnsi="Tahoma" w:cs="Tahoma"/>
      <w:sz w:val="16"/>
      <w:szCs w:val="16"/>
    </w:rPr>
  </w:style>
  <w:style w:type="character" w:customStyle="1" w:styleId="MappadocumentoCarattere14">
    <w:name w:val="Mappa documento Carattere14"/>
    <w:basedOn w:val="Carpredefinitoparagrafo"/>
    <w:uiPriority w:val="99"/>
    <w:semiHidden/>
    <w:rsid w:val="00370445"/>
    <w:rPr>
      <w:rFonts w:ascii="Tahoma" w:hAnsi="Tahoma" w:cs="Tahoma"/>
      <w:sz w:val="16"/>
      <w:szCs w:val="16"/>
    </w:rPr>
  </w:style>
  <w:style w:type="character" w:customStyle="1" w:styleId="MappadocumentoCarattere13">
    <w:name w:val="Mappa documento Carattere13"/>
    <w:basedOn w:val="Carpredefinitoparagrafo"/>
    <w:uiPriority w:val="99"/>
    <w:semiHidden/>
    <w:rsid w:val="00370445"/>
    <w:rPr>
      <w:rFonts w:ascii="Tahoma" w:hAnsi="Tahoma" w:cs="Tahoma"/>
      <w:sz w:val="16"/>
      <w:szCs w:val="16"/>
    </w:rPr>
  </w:style>
  <w:style w:type="character" w:customStyle="1" w:styleId="MappadocumentoCarattere12">
    <w:name w:val="Mappa documento Carattere12"/>
    <w:basedOn w:val="Carpredefinitoparagrafo"/>
    <w:uiPriority w:val="99"/>
    <w:semiHidden/>
    <w:rsid w:val="00370445"/>
    <w:rPr>
      <w:rFonts w:ascii="Tahoma" w:hAnsi="Tahoma" w:cs="Tahoma"/>
      <w:sz w:val="16"/>
      <w:szCs w:val="16"/>
    </w:rPr>
  </w:style>
  <w:style w:type="character" w:customStyle="1" w:styleId="MappadocumentoCarattere11">
    <w:name w:val="Mappa documento Carattere11"/>
    <w:basedOn w:val="Carpredefinitoparagrafo"/>
    <w:uiPriority w:val="99"/>
    <w:semiHidden/>
    <w:rsid w:val="00370445"/>
    <w:rPr>
      <w:rFonts w:ascii="Tahoma" w:hAnsi="Tahoma" w:cs="Tahoma"/>
      <w:sz w:val="16"/>
      <w:szCs w:val="16"/>
    </w:rPr>
  </w:style>
  <w:style w:type="character" w:customStyle="1" w:styleId="Corpodeltesto2Carattere1">
    <w:name w:val="Corpo del testo 2 Carattere1"/>
    <w:basedOn w:val="Carpredefinitoparagrafo"/>
    <w:uiPriority w:val="99"/>
    <w:semiHidden/>
    <w:rsid w:val="00370445"/>
    <w:rPr>
      <w:rFonts w:cs="Times New Roman"/>
    </w:rPr>
  </w:style>
  <w:style w:type="character" w:customStyle="1" w:styleId="Corpodeltesto2Carattere15">
    <w:name w:val="Corpo del testo 2 Carattere15"/>
    <w:basedOn w:val="Carpredefinitoparagrafo"/>
    <w:uiPriority w:val="99"/>
    <w:semiHidden/>
    <w:rsid w:val="00370445"/>
    <w:rPr>
      <w:rFonts w:cs="Times New Roman"/>
    </w:rPr>
  </w:style>
  <w:style w:type="character" w:customStyle="1" w:styleId="Corpodeltesto2Carattere14">
    <w:name w:val="Corpo del testo 2 Carattere14"/>
    <w:basedOn w:val="Carpredefinitoparagrafo"/>
    <w:uiPriority w:val="99"/>
    <w:semiHidden/>
    <w:rsid w:val="00370445"/>
    <w:rPr>
      <w:rFonts w:cs="Times New Roman"/>
    </w:rPr>
  </w:style>
  <w:style w:type="character" w:customStyle="1" w:styleId="Corpodeltesto2Carattere13">
    <w:name w:val="Corpo del testo 2 Carattere13"/>
    <w:basedOn w:val="Carpredefinitoparagrafo"/>
    <w:uiPriority w:val="99"/>
    <w:semiHidden/>
    <w:rsid w:val="00370445"/>
    <w:rPr>
      <w:rFonts w:cs="Times New Roman"/>
    </w:rPr>
  </w:style>
  <w:style w:type="character" w:customStyle="1" w:styleId="Corpodeltesto2Carattere12">
    <w:name w:val="Corpo del testo 2 Carattere12"/>
    <w:basedOn w:val="Carpredefinitoparagrafo"/>
    <w:uiPriority w:val="99"/>
    <w:semiHidden/>
    <w:rsid w:val="00370445"/>
    <w:rPr>
      <w:rFonts w:cs="Times New Roman"/>
    </w:rPr>
  </w:style>
  <w:style w:type="character" w:customStyle="1" w:styleId="Corpodeltesto2Carattere11">
    <w:name w:val="Corpo del testo 2 Carattere11"/>
    <w:basedOn w:val="Carpredefinitoparagrafo"/>
    <w:uiPriority w:val="99"/>
    <w:semiHidden/>
    <w:rsid w:val="00370445"/>
    <w:rPr>
      <w:rFonts w:cs="Times New Roman"/>
    </w:rPr>
  </w:style>
  <w:style w:type="character" w:customStyle="1" w:styleId="TestocommentoCarattere1">
    <w:name w:val="Testo commento Carattere1"/>
    <w:basedOn w:val="Carpredefinitoparagrafo"/>
    <w:uiPriority w:val="99"/>
    <w:semiHidden/>
    <w:rsid w:val="00370445"/>
    <w:rPr>
      <w:rFonts w:cs="Times New Roman"/>
      <w:sz w:val="20"/>
      <w:szCs w:val="20"/>
    </w:rPr>
  </w:style>
  <w:style w:type="character" w:customStyle="1" w:styleId="TestocommentoCarattere15">
    <w:name w:val="Testo commento Carattere15"/>
    <w:basedOn w:val="Carpredefinitoparagrafo"/>
    <w:uiPriority w:val="99"/>
    <w:semiHidden/>
    <w:rsid w:val="00370445"/>
    <w:rPr>
      <w:rFonts w:cs="Times New Roman"/>
      <w:sz w:val="20"/>
      <w:szCs w:val="20"/>
    </w:rPr>
  </w:style>
  <w:style w:type="character" w:customStyle="1" w:styleId="TestocommentoCarattere14">
    <w:name w:val="Testo commento Carattere14"/>
    <w:basedOn w:val="Carpredefinitoparagrafo"/>
    <w:uiPriority w:val="99"/>
    <w:semiHidden/>
    <w:rsid w:val="00370445"/>
    <w:rPr>
      <w:rFonts w:cs="Times New Roman"/>
      <w:sz w:val="20"/>
      <w:szCs w:val="20"/>
    </w:rPr>
  </w:style>
  <w:style w:type="character" w:customStyle="1" w:styleId="TestocommentoCarattere13">
    <w:name w:val="Testo commento Carattere13"/>
    <w:basedOn w:val="Carpredefinitoparagrafo"/>
    <w:uiPriority w:val="99"/>
    <w:semiHidden/>
    <w:rsid w:val="00370445"/>
    <w:rPr>
      <w:rFonts w:cs="Times New Roman"/>
      <w:sz w:val="20"/>
      <w:szCs w:val="20"/>
    </w:rPr>
  </w:style>
  <w:style w:type="character" w:customStyle="1" w:styleId="TestocommentoCarattere12">
    <w:name w:val="Testo commento Carattere12"/>
    <w:basedOn w:val="Carpredefinitoparagrafo"/>
    <w:uiPriority w:val="99"/>
    <w:semiHidden/>
    <w:rsid w:val="00370445"/>
    <w:rPr>
      <w:rFonts w:cs="Times New Roman"/>
      <w:sz w:val="20"/>
      <w:szCs w:val="20"/>
    </w:rPr>
  </w:style>
  <w:style w:type="character" w:customStyle="1" w:styleId="TestocommentoCarattere11">
    <w:name w:val="Testo commento Carattere11"/>
    <w:basedOn w:val="Carpredefinitoparagrafo"/>
    <w:uiPriority w:val="99"/>
    <w:semiHidden/>
    <w:rsid w:val="00370445"/>
    <w:rPr>
      <w:rFonts w:cs="Times New Roman"/>
      <w:sz w:val="20"/>
      <w:szCs w:val="20"/>
    </w:rPr>
  </w:style>
  <w:style w:type="character" w:customStyle="1" w:styleId="SoggettocommentoCarattere1">
    <w:name w:val="Soggetto commento Carattere1"/>
    <w:basedOn w:val="TestocommentoCarattere"/>
    <w:uiPriority w:val="99"/>
    <w:semiHidden/>
    <w:rsid w:val="00370445"/>
    <w:rPr>
      <w:rFonts w:ascii="Times New Roman" w:hAnsi="Times New Roman" w:cs="Times New Roman"/>
      <w:b/>
      <w:bCs/>
      <w:kern w:val="28"/>
      <w:sz w:val="20"/>
      <w:szCs w:val="20"/>
      <w:lang w:val="x-none" w:eastAsia="x-none" w:bidi="ar-SA"/>
    </w:rPr>
  </w:style>
  <w:style w:type="character" w:customStyle="1" w:styleId="SoggettocommentoCarattere15">
    <w:name w:val="Soggetto commento Carattere15"/>
    <w:basedOn w:val="TestocommentoCarattere"/>
    <w:uiPriority w:val="99"/>
    <w:semiHidden/>
    <w:rsid w:val="00370445"/>
    <w:rPr>
      <w:rFonts w:ascii="Times New Roman" w:hAnsi="Times New Roman" w:cs="Times New Roman"/>
      <w:b/>
      <w:bCs/>
      <w:kern w:val="28"/>
      <w:sz w:val="20"/>
      <w:szCs w:val="20"/>
      <w:lang w:val="x-none" w:eastAsia="x-none" w:bidi="ar-SA"/>
    </w:rPr>
  </w:style>
  <w:style w:type="character" w:customStyle="1" w:styleId="SoggettocommentoCarattere14">
    <w:name w:val="Soggetto commento Carattere14"/>
    <w:basedOn w:val="TestocommentoCarattere"/>
    <w:uiPriority w:val="99"/>
    <w:semiHidden/>
    <w:rsid w:val="00370445"/>
    <w:rPr>
      <w:rFonts w:ascii="Times New Roman" w:hAnsi="Times New Roman" w:cs="Times New Roman"/>
      <w:b/>
      <w:bCs/>
      <w:kern w:val="28"/>
      <w:sz w:val="20"/>
      <w:szCs w:val="20"/>
      <w:lang w:val="x-none" w:eastAsia="x-none" w:bidi="ar-SA"/>
    </w:rPr>
  </w:style>
  <w:style w:type="character" w:customStyle="1" w:styleId="SoggettocommentoCarattere13">
    <w:name w:val="Soggetto commento Carattere13"/>
    <w:basedOn w:val="TestocommentoCarattere"/>
    <w:uiPriority w:val="99"/>
    <w:semiHidden/>
    <w:rsid w:val="00370445"/>
    <w:rPr>
      <w:rFonts w:ascii="Times New Roman" w:hAnsi="Times New Roman" w:cs="Times New Roman"/>
      <w:b/>
      <w:bCs/>
      <w:kern w:val="28"/>
      <w:sz w:val="20"/>
      <w:szCs w:val="20"/>
      <w:lang w:val="x-none" w:eastAsia="x-none" w:bidi="ar-SA"/>
    </w:rPr>
  </w:style>
  <w:style w:type="character" w:customStyle="1" w:styleId="SoggettocommentoCarattere12">
    <w:name w:val="Soggetto commento Carattere12"/>
    <w:basedOn w:val="TestocommentoCarattere"/>
    <w:uiPriority w:val="99"/>
    <w:semiHidden/>
    <w:rsid w:val="00370445"/>
    <w:rPr>
      <w:rFonts w:ascii="Times New Roman" w:hAnsi="Times New Roman" w:cs="Times New Roman"/>
      <w:b/>
      <w:bCs/>
      <w:kern w:val="28"/>
      <w:sz w:val="20"/>
      <w:szCs w:val="20"/>
      <w:lang w:val="x-none" w:eastAsia="x-none" w:bidi="ar-SA"/>
    </w:rPr>
  </w:style>
  <w:style w:type="character" w:customStyle="1" w:styleId="SoggettocommentoCarattere11">
    <w:name w:val="Soggetto commento Carattere11"/>
    <w:basedOn w:val="TestocommentoCarattere"/>
    <w:uiPriority w:val="99"/>
    <w:semiHidden/>
    <w:rsid w:val="00370445"/>
    <w:rPr>
      <w:rFonts w:ascii="Times New Roman" w:hAnsi="Times New Roman" w:cs="Times New Roman"/>
      <w:b/>
      <w:bCs/>
      <w:kern w:val="28"/>
      <w:sz w:val="20"/>
      <w:szCs w:val="20"/>
      <w:lang w:val="x-none" w:eastAsia="x-none" w:bidi="ar-SA"/>
    </w:rPr>
  </w:style>
  <w:style w:type="paragraph" w:customStyle="1" w:styleId="Stile">
    <w:name w:val="Stile"/>
    <w:basedOn w:val="Normale"/>
    <w:next w:val="Corpotesto"/>
    <w:rsid w:val="00370445"/>
    <w:pPr>
      <w:suppressAutoHyphens w:val="0"/>
      <w:spacing w:after="120" w:line="240" w:lineRule="auto"/>
      <w:jc w:val="left"/>
    </w:pPr>
    <w:rPr>
      <w:rFonts w:ascii="Cambria" w:hAnsi="Cambria" w:cs="Times New Roman"/>
      <w:kern w:val="0"/>
      <w:sz w:val="24"/>
      <w:szCs w:val="24"/>
      <w:lang w:eastAsia="en-US"/>
    </w:rPr>
  </w:style>
  <w:style w:type="table" w:customStyle="1" w:styleId="Tabellaelenco3-colore111">
    <w:name w:val="Tabella elenco 3 - colore 111"/>
    <w:basedOn w:val="Tabellanormale"/>
    <w:uiPriority w:val="48"/>
    <w:rsid w:val="00370445"/>
    <w:rPr>
      <w:rFonts w:eastAsia="Times New Roman"/>
      <w:lang w:eastAsia="en-US"/>
    </w:rPr>
    <w:tblPr>
      <w:tblStyleRowBandSize w:val="1"/>
      <w:tblStyleColBandSize w:val="1"/>
      <w:tblBorders>
        <w:top w:val="single" w:sz="4" w:space="0" w:color="5B9BD5"/>
        <w:left w:val="single" w:sz="4" w:space="0" w:color="5B9BD5"/>
        <w:bottom w:val="single" w:sz="4" w:space="0" w:color="5B9BD5"/>
        <w:right w:val="single" w:sz="4" w:space="0" w:color="5B9BD5"/>
      </w:tblBorders>
    </w:tblPr>
    <w:tblStylePr w:type="firstRow">
      <w:rPr>
        <w:rFonts w:cs="Times New Roman"/>
        <w:b/>
        <w:bCs/>
        <w:color w:val="FFFFFF"/>
      </w:rPr>
      <w:tblPr/>
      <w:tcPr>
        <w:shd w:val="clear" w:color="auto" w:fill="5B9BD5"/>
      </w:tcPr>
    </w:tblStylePr>
    <w:tblStylePr w:type="lastRow">
      <w:rPr>
        <w:rFonts w:cs="Times New Roman"/>
        <w:b/>
        <w:bCs/>
      </w:rPr>
      <w:tblPr/>
      <w:tcPr>
        <w:tcBorders>
          <w:top w:val="double" w:sz="4" w:space="0" w:color="5B9BD5"/>
        </w:tcBorders>
        <w:shd w:val="clear" w:color="auto" w:fill="FFFFFF"/>
      </w:tcPr>
    </w:tblStylePr>
    <w:tblStylePr w:type="firstCol">
      <w:rPr>
        <w:rFonts w:cs="Times New Roman"/>
        <w:b/>
        <w:bCs/>
      </w:rPr>
      <w:tblPr/>
      <w:tcPr>
        <w:tcBorders>
          <w:right w:val="nil"/>
        </w:tcBorders>
        <w:shd w:val="clear" w:color="auto" w:fill="FFFFFF"/>
      </w:tcPr>
    </w:tblStylePr>
    <w:tblStylePr w:type="lastCol">
      <w:rPr>
        <w:rFonts w:cs="Times New Roman"/>
        <w:b/>
        <w:bCs/>
      </w:rPr>
      <w:tblPr/>
      <w:tcPr>
        <w:tcBorders>
          <w:left w:val="nil"/>
        </w:tcBorders>
        <w:shd w:val="clear" w:color="auto" w:fill="FFFFFF"/>
      </w:tcPr>
    </w:tblStylePr>
    <w:tblStylePr w:type="band1Vert">
      <w:rPr>
        <w:rFonts w:cs="Times New Roman"/>
      </w:rPr>
      <w:tblPr/>
      <w:tcPr>
        <w:tcBorders>
          <w:left w:val="single" w:sz="4" w:space="0" w:color="5B9BD5"/>
          <w:right w:val="single" w:sz="4" w:space="0" w:color="5B9BD5"/>
        </w:tcBorders>
      </w:tcPr>
    </w:tblStylePr>
    <w:tblStylePr w:type="band1Horz">
      <w:rPr>
        <w:rFonts w:cs="Times New Roman"/>
      </w:rPr>
      <w:tblPr/>
      <w:tcPr>
        <w:tcBorders>
          <w:top w:val="single" w:sz="4" w:space="0" w:color="5B9BD5"/>
          <w:bottom w:val="single" w:sz="4" w:space="0" w:color="5B9BD5"/>
          <w:insideH w:val="nil"/>
        </w:tcBorders>
      </w:tcPr>
    </w:tblStylePr>
    <w:tblStylePr w:type="neCell">
      <w:rPr>
        <w:rFonts w:cs="Times New Roman"/>
      </w:rPr>
      <w:tblPr/>
      <w:tcPr>
        <w:tcBorders>
          <w:left w:val="nil"/>
          <w:bottom w:val="nil"/>
        </w:tcBorders>
      </w:tcPr>
    </w:tblStylePr>
    <w:tblStylePr w:type="nwCell">
      <w:rPr>
        <w:rFonts w:cs="Times New Roman"/>
      </w:rPr>
      <w:tblPr/>
      <w:tcPr>
        <w:tcBorders>
          <w:bottom w:val="nil"/>
          <w:right w:val="nil"/>
        </w:tcBorders>
      </w:tcPr>
    </w:tblStylePr>
    <w:tblStylePr w:type="seCell">
      <w:rPr>
        <w:rFonts w:cs="Times New Roman"/>
      </w:rPr>
      <w:tblPr/>
      <w:tcPr>
        <w:tcBorders>
          <w:top w:val="double" w:sz="4" w:space="0" w:color="5B9BD5"/>
          <w:left w:val="nil"/>
        </w:tcBorders>
      </w:tcPr>
    </w:tblStylePr>
    <w:tblStylePr w:type="swCell">
      <w:rPr>
        <w:rFonts w:cs="Times New Roman"/>
      </w:rPr>
      <w:tblPr/>
      <w:tcPr>
        <w:tcBorders>
          <w:top w:val="double" w:sz="4" w:space="0" w:color="5B9BD5"/>
          <w:right w:val="nil"/>
        </w:tcBorders>
      </w:tcPr>
    </w:tblStylePr>
  </w:style>
  <w:style w:type="table" w:customStyle="1" w:styleId="Tabellaelenco3-colore511">
    <w:name w:val="Tabella elenco 3 - colore 511"/>
    <w:basedOn w:val="Tabellanormale"/>
    <w:uiPriority w:val="48"/>
    <w:rsid w:val="00370445"/>
    <w:rPr>
      <w:rFonts w:eastAsia="Times New Roman"/>
      <w:lang w:eastAsia="en-US"/>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rFonts w:cs="Times New Roman"/>
        <w:b/>
        <w:bCs/>
        <w:color w:val="FFFFFF"/>
      </w:rPr>
      <w:tblPr/>
      <w:tcPr>
        <w:shd w:val="clear" w:color="auto" w:fill="4472C4"/>
      </w:tcPr>
    </w:tblStylePr>
    <w:tblStylePr w:type="lastRow">
      <w:rPr>
        <w:rFonts w:cs="Times New Roman"/>
        <w:b/>
        <w:bCs/>
      </w:rPr>
      <w:tblPr/>
      <w:tcPr>
        <w:tcBorders>
          <w:top w:val="double" w:sz="4" w:space="0" w:color="4472C4"/>
        </w:tcBorders>
        <w:shd w:val="clear" w:color="auto" w:fill="FFFFFF"/>
      </w:tcPr>
    </w:tblStylePr>
    <w:tblStylePr w:type="firstCol">
      <w:rPr>
        <w:rFonts w:cs="Times New Roman"/>
        <w:b/>
        <w:bCs/>
      </w:rPr>
      <w:tblPr/>
      <w:tcPr>
        <w:tcBorders>
          <w:right w:val="nil"/>
        </w:tcBorders>
        <w:shd w:val="clear" w:color="auto" w:fill="FFFFFF"/>
      </w:tcPr>
    </w:tblStylePr>
    <w:tblStylePr w:type="lastCol">
      <w:rPr>
        <w:rFonts w:cs="Times New Roman"/>
        <w:b/>
        <w:bCs/>
      </w:rPr>
      <w:tblPr/>
      <w:tcPr>
        <w:tcBorders>
          <w:left w:val="nil"/>
        </w:tcBorders>
        <w:shd w:val="clear" w:color="auto" w:fill="FFFFFF"/>
      </w:tcPr>
    </w:tblStylePr>
    <w:tblStylePr w:type="band1Vert">
      <w:rPr>
        <w:rFonts w:cs="Times New Roman"/>
      </w:rPr>
      <w:tblPr/>
      <w:tcPr>
        <w:tcBorders>
          <w:left w:val="single" w:sz="4" w:space="0" w:color="4472C4"/>
          <w:right w:val="single" w:sz="4" w:space="0" w:color="4472C4"/>
        </w:tcBorders>
      </w:tcPr>
    </w:tblStylePr>
    <w:tblStylePr w:type="band1Horz">
      <w:rPr>
        <w:rFonts w:cs="Times New Roman"/>
      </w:rPr>
      <w:tblPr/>
      <w:tcPr>
        <w:tcBorders>
          <w:top w:val="single" w:sz="4" w:space="0" w:color="4472C4"/>
          <w:bottom w:val="single" w:sz="4" w:space="0" w:color="4472C4"/>
          <w:insideH w:val="nil"/>
        </w:tcBorders>
      </w:tcPr>
    </w:tblStylePr>
    <w:tblStylePr w:type="neCell">
      <w:rPr>
        <w:rFonts w:cs="Times New Roman"/>
      </w:rPr>
      <w:tblPr/>
      <w:tcPr>
        <w:tcBorders>
          <w:left w:val="nil"/>
          <w:bottom w:val="nil"/>
        </w:tcBorders>
      </w:tcPr>
    </w:tblStylePr>
    <w:tblStylePr w:type="nwCell">
      <w:rPr>
        <w:rFonts w:cs="Times New Roman"/>
      </w:rPr>
      <w:tblPr/>
      <w:tcPr>
        <w:tcBorders>
          <w:bottom w:val="nil"/>
          <w:right w:val="nil"/>
        </w:tcBorders>
      </w:tcPr>
    </w:tblStylePr>
    <w:tblStylePr w:type="seCell">
      <w:rPr>
        <w:rFonts w:cs="Times New Roman"/>
      </w:rPr>
      <w:tblPr/>
      <w:tcPr>
        <w:tcBorders>
          <w:top w:val="double" w:sz="4" w:space="0" w:color="4472C4"/>
          <w:left w:val="nil"/>
        </w:tcBorders>
      </w:tcPr>
    </w:tblStylePr>
    <w:tblStylePr w:type="swCell">
      <w:rPr>
        <w:rFonts w:cs="Times New Roman"/>
      </w:rPr>
      <w:tblPr/>
      <w:tcPr>
        <w:tcBorders>
          <w:top w:val="double" w:sz="4" w:space="0" w:color="4472C4"/>
          <w:right w:val="nil"/>
        </w:tcBorders>
      </w:tcPr>
    </w:tblStylePr>
  </w:style>
  <w:style w:type="table" w:customStyle="1" w:styleId="Grigliatabella3">
    <w:name w:val="Griglia tabella3"/>
    <w:basedOn w:val="Tabellanormale"/>
    <w:next w:val="Grigliatabella"/>
    <w:uiPriority w:val="39"/>
    <w:rsid w:val="00370445"/>
    <w:rPr>
      <w:rFonts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agriglia5scura-colore111">
    <w:name w:val="Tabella griglia 5 scura - colore 111"/>
    <w:basedOn w:val="Tabellanormale"/>
    <w:uiPriority w:val="50"/>
    <w:rsid w:val="00370445"/>
    <w:rPr>
      <w:rFonts w:eastAsia="Times New Roman"/>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rPr>
        <w:rFonts w:cs="Times New Roman"/>
      </w:rPr>
      <w:tblPr/>
      <w:tcPr>
        <w:shd w:val="clear" w:color="auto" w:fill="BDD6EE"/>
      </w:tcPr>
    </w:tblStylePr>
    <w:tblStylePr w:type="band1Horz">
      <w:rPr>
        <w:rFonts w:cs="Times New Roman"/>
      </w:rPr>
      <w:tblPr/>
      <w:tcPr>
        <w:shd w:val="clear" w:color="auto" w:fill="BDD6EE"/>
      </w:tcPr>
    </w:tblStylePr>
  </w:style>
  <w:style w:type="table" w:customStyle="1" w:styleId="Tabellagriglia3-colore517">
    <w:name w:val="Tabella griglia 3 - colore 517"/>
    <w:basedOn w:val="Tabellanormale"/>
    <w:uiPriority w:val="48"/>
    <w:rsid w:val="00370445"/>
    <w:rPr>
      <w:rFonts w:eastAsia="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 w:type="table" w:customStyle="1" w:styleId="Tabellagriglia7acolori-colore111">
    <w:name w:val="Tabella griglia 7 a colori - colore 111"/>
    <w:basedOn w:val="Tabellanormale"/>
    <w:uiPriority w:val="52"/>
    <w:rsid w:val="00370445"/>
    <w:rPr>
      <w:rFonts w:eastAsia="Times New Roman"/>
      <w:color w:val="2E74B5"/>
      <w:lang w:eastAsia="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EEAF6"/>
      </w:tcPr>
    </w:tblStylePr>
    <w:tblStylePr w:type="band1Horz">
      <w:rPr>
        <w:rFonts w:cs="Times New Roman"/>
      </w:rPr>
      <w:tblPr/>
      <w:tcPr>
        <w:shd w:val="clear" w:color="auto" w:fill="DEEAF6"/>
      </w:tcPr>
    </w:tblStylePr>
    <w:tblStylePr w:type="neCell">
      <w:rPr>
        <w:rFonts w:cs="Times New Roman"/>
      </w:rPr>
      <w:tblPr/>
      <w:tcPr>
        <w:tcBorders>
          <w:bottom w:val="single" w:sz="4" w:space="0" w:color="9CC2E5"/>
        </w:tcBorders>
      </w:tcPr>
    </w:tblStylePr>
    <w:tblStylePr w:type="nwCell">
      <w:rPr>
        <w:rFonts w:cs="Times New Roman"/>
      </w:rPr>
      <w:tblPr/>
      <w:tcPr>
        <w:tcBorders>
          <w:bottom w:val="single" w:sz="4" w:space="0" w:color="9CC2E5"/>
        </w:tcBorders>
      </w:tcPr>
    </w:tblStylePr>
    <w:tblStylePr w:type="seCell">
      <w:rPr>
        <w:rFonts w:cs="Times New Roman"/>
      </w:rPr>
      <w:tblPr/>
      <w:tcPr>
        <w:tcBorders>
          <w:top w:val="single" w:sz="4" w:space="0" w:color="9CC2E5"/>
        </w:tcBorders>
      </w:tcPr>
    </w:tblStylePr>
    <w:tblStylePr w:type="swCell">
      <w:rPr>
        <w:rFonts w:cs="Times New Roman"/>
      </w:rPr>
      <w:tblPr/>
      <w:tcPr>
        <w:tcBorders>
          <w:top w:val="single" w:sz="4" w:space="0" w:color="9CC2E5"/>
        </w:tcBorders>
      </w:tcPr>
    </w:tblStylePr>
  </w:style>
  <w:style w:type="paragraph" w:customStyle="1" w:styleId="Destinatari">
    <w:name w:val="Destinatari"/>
    <w:basedOn w:val="Normale"/>
    <w:rsid w:val="00370445"/>
    <w:pPr>
      <w:tabs>
        <w:tab w:val="left" w:pos="1134"/>
        <w:tab w:val="left" w:pos="15958"/>
      </w:tabs>
      <w:suppressAutoHyphens w:val="0"/>
      <w:spacing w:before="120" w:line="360" w:lineRule="exact"/>
      <w:ind w:left="1134" w:hanging="1134"/>
    </w:pPr>
    <w:rPr>
      <w:kern w:val="0"/>
      <w:szCs w:val="24"/>
    </w:rPr>
  </w:style>
  <w:style w:type="paragraph" w:customStyle="1" w:styleId="Estremideliber">
    <w:name w:val="Estremi deliber"/>
    <w:basedOn w:val="DGServp2"/>
    <w:rsid w:val="00370445"/>
    <w:pPr>
      <w:suppressAutoHyphens w:val="0"/>
      <w:ind w:left="1440" w:hanging="1440"/>
      <w:jc w:val="both"/>
    </w:pPr>
    <w:rPr>
      <w:caps/>
      <w:sz w:val="12"/>
    </w:rPr>
  </w:style>
  <w:style w:type="character" w:customStyle="1" w:styleId="TestofumettoCarattere47">
    <w:name w:val="Testo fumetto Carattere47"/>
    <w:basedOn w:val="Carpredefinitoparagrafo"/>
    <w:uiPriority w:val="99"/>
    <w:semiHidden/>
    <w:rsid w:val="00370445"/>
    <w:rPr>
      <w:rFonts w:ascii="Lucida Grande" w:hAnsi="Lucida Grande" w:cs="Times New Roman"/>
      <w:sz w:val="18"/>
      <w:szCs w:val="18"/>
    </w:rPr>
  </w:style>
  <w:style w:type="character" w:customStyle="1" w:styleId="TestofumettoCarattere46">
    <w:name w:val="Testo fumetto Carattere46"/>
    <w:basedOn w:val="Carpredefinitoparagrafo"/>
    <w:uiPriority w:val="99"/>
    <w:semiHidden/>
    <w:rsid w:val="00370445"/>
    <w:rPr>
      <w:rFonts w:ascii="Lucida Grande" w:hAnsi="Lucida Grande" w:cs="Times New Roman"/>
      <w:sz w:val="18"/>
      <w:szCs w:val="18"/>
    </w:rPr>
  </w:style>
  <w:style w:type="character" w:customStyle="1" w:styleId="TestofumettoCarattere45">
    <w:name w:val="Testo fumetto Carattere45"/>
    <w:basedOn w:val="Carpredefinitoparagrafo"/>
    <w:uiPriority w:val="99"/>
    <w:semiHidden/>
    <w:rsid w:val="00370445"/>
    <w:rPr>
      <w:rFonts w:ascii="Lucida Grande" w:hAnsi="Lucida Grande" w:cs="Times New Roman"/>
      <w:sz w:val="18"/>
      <w:szCs w:val="18"/>
    </w:rPr>
  </w:style>
  <w:style w:type="character" w:customStyle="1" w:styleId="TestofumettoCarattere44">
    <w:name w:val="Testo fumetto Carattere44"/>
    <w:basedOn w:val="Carpredefinitoparagrafo"/>
    <w:uiPriority w:val="99"/>
    <w:semiHidden/>
    <w:rsid w:val="00370445"/>
    <w:rPr>
      <w:rFonts w:ascii="Lucida Grande" w:hAnsi="Lucida Grande" w:cs="Times New Roman"/>
      <w:sz w:val="18"/>
      <w:szCs w:val="18"/>
    </w:rPr>
  </w:style>
  <w:style w:type="character" w:customStyle="1" w:styleId="TestofumettoCarattere43">
    <w:name w:val="Testo fumetto Carattere43"/>
    <w:basedOn w:val="Carpredefinitoparagrafo"/>
    <w:uiPriority w:val="99"/>
    <w:semiHidden/>
    <w:rsid w:val="00370445"/>
    <w:rPr>
      <w:rFonts w:ascii="Lucida Grande" w:hAnsi="Lucida Grande" w:cs="Times New Roman"/>
      <w:sz w:val="18"/>
      <w:szCs w:val="18"/>
    </w:rPr>
  </w:style>
  <w:style w:type="character" w:customStyle="1" w:styleId="TestofumettoCarattere42">
    <w:name w:val="Testo fumetto Carattere42"/>
    <w:basedOn w:val="Carpredefinitoparagrafo"/>
    <w:uiPriority w:val="99"/>
    <w:semiHidden/>
    <w:rsid w:val="00370445"/>
    <w:rPr>
      <w:rFonts w:ascii="Lucida Grande" w:hAnsi="Lucida Grande" w:cs="Times New Roman"/>
      <w:sz w:val="18"/>
      <w:szCs w:val="18"/>
    </w:rPr>
  </w:style>
  <w:style w:type="character" w:customStyle="1" w:styleId="TestofumettoCarattere41">
    <w:name w:val="Testo fumetto Carattere41"/>
    <w:basedOn w:val="Carpredefinitoparagrafo"/>
    <w:uiPriority w:val="99"/>
    <w:semiHidden/>
    <w:rsid w:val="00370445"/>
    <w:rPr>
      <w:rFonts w:ascii="Lucida Grande" w:hAnsi="Lucida Grande" w:cs="Times New Roman"/>
      <w:sz w:val="18"/>
      <w:szCs w:val="18"/>
    </w:rPr>
  </w:style>
  <w:style w:type="character" w:customStyle="1" w:styleId="TestofumettoCarattere40">
    <w:name w:val="Testo fumetto Carattere40"/>
    <w:basedOn w:val="Carpredefinitoparagrafo"/>
    <w:uiPriority w:val="99"/>
    <w:semiHidden/>
    <w:rsid w:val="00370445"/>
    <w:rPr>
      <w:rFonts w:ascii="Lucida Grande" w:hAnsi="Lucida Grande" w:cs="Times New Roman"/>
      <w:sz w:val="18"/>
      <w:szCs w:val="18"/>
    </w:rPr>
  </w:style>
  <w:style w:type="character" w:customStyle="1" w:styleId="TestofumettoCarattere39">
    <w:name w:val="Testo fumetto Carattere39"/>
    <w:basedOn w:val="Carpredefinitoparagrafo"/>
    <w:uiPriority w:val="99"/>
    <w:semiHidden/>
    <w:rsid w:val="00370445"/>
    <w:rPr>
      <w:rFonts w:ascii="Lucida Grande" w:hAnsi="Lucida Grande" w:cs="Times New Roman"/>
      <w:sz w:val="18"/>
      <w:szCs w:val="18"/>
    </w:rPr>
  </w:style>
  <w:style w:type="character" w:customStyle="1" w:styleId="TestofumettoCarattere38">
    <w:name w:val="Testo fumetto Carattere38"/>
    <w:basedOn w:val="Carpredefinitoparagrafo"/>
    <w:uiPriority w:val="99"/>
    <w:semiHidden/>
    <w:rsid w:val="00370445"/>
    <w:rPr>
      <w:rFonts w:ascii="Lucida Grande" w:hAnsi="Lucida Grande" w:cs="Times New Roman"/>
      <w:sz w:val="18"/>
      <w:szCs w:val="18"/>
    </w:rPr>
  </w:style>
  <w:style w:type="character" w:customStyle="1" w:styleId="TestofumettoCarattere37">
    <w:name w:val="Testo fumetto Carattere37"/>
    <w:basedOn w:val="Carpredefinitoparagrafo"/>
    <w:uiPriority w:val="99"/>
    <w:semiHidden/>
    <w:rsid w:val="00370445"/>
    <w:rPr>
      <w:rFonts w:ascii="Lucida Grande" w:hAnsi="Lucida Grande" w:cs="Times New Roman"/>
      <w:sz w:val="18"/>
      <w:szCs w:val="18"/>
    </w:rPr>
  </w:style>
  <w:style w:type="character" w:customStyle="1" w:styleId="TestofumettoCarattere36">
    <w:name w:val="Testo fumetto Carattere36"/>
    <w:basedOn w:val="Carpredefinitoparagrafo"/>
    <w:uiPriority w:val="99"/>
    <w:semiHidden/>
    <w:rsid w:val="00370445"/>
    <w:rPr>
      <w:rFonts w:ascii="Lucida Grande" w:hAnsi="Lucida Grande" w:cs="Times New Roman"/>
      <w:sz w:val="18"/>
      <w:szCs w:val="18"/>
    </w:rPr>
  </w:style>
  <w:style w:type="character" w:customStyle="1" w:styleId="TestofumettoCarattere35">
    <w:name w:val="Testo fumetto Carattere35"/>
    <w:basedOn w:val="Carpredefinitoparagrafo"/>
    <w:uiPriority w:val="99"/>
    <w:semiHidden/>
    <w:rsid w:val="00370445"/>
    <w:rPr>
      <w:rFonts w:ascii="Lucida Grande" w:hAnsi="Lucida Grande" w:cs="Times New Roman"/>
      <w:sz w:val="18"/>
      <w:szCs w:val="18"/>
    </w:rPr>
  </w:style>
  <w:style w:type="character" w:customStyle="1" w:styleId="TestofumettoCarattere34">
    <w:name w:val="Testo fumetto Carattere34"/>
    <w:basedOn w:val="Carpredefinitoparagrafo"/>
    <w:uiPriority w:val="99"/>
    <w:semiHidden/>
    <w:rsid w:val="00370445"/>
    <w:rPr>
      <w:rFonts w:ascii="Lucida Grande" w:hAnsi="Lucida Grande" w:cs="Times New Roman"/>
      <w:sz w:val="18"/>
      <w:szCs w:val="18"/>
    </w:rPr>
  </w:style>
  <w:style w:type="character" w:customStyle="1" w:styleId="TestofumettoCarattere33">
    <w:name w:val="Testo fumetto Carattere33"/>
    <w:basedOn w:val="Carpredefinitoparagrafo"/>
    <w:uiPriority w:val="99"/>
    <w:semiHidden/>
    <w:rsid w:val="00370445"/>
    <w:rPr>
      <w:rFonts w:ascii="Lucida Grande" w:hAnsi="Lucida Grande" w:cs="Times New Roman"/>
      <w:sz w:val="18"/>
      <w:szCs w:val="18"/>
    </w:rPr>
  </w:style>
  <w:style w:type="character" w:customStyle="1" w:styleId="TestofumettoCarattere32">
    <w:name w:val="Testo fumetto Carattere32"/>
    <w:basedOn w:val="Carpredefinitoparagrafo"/>
    <w:uiPriority w:val="99"/>
    <w:semiHidden/>
    <w:rsid w:val="00370445"/>
    <w:rPr>
      <w:rFonts w:ascii="Lucida Grande" w:hAnsi="Lucida Grande" w:cs="Times New Roman"/>
      <w:sz w:val="18"/>
      <w:szCs w:val="18"/>
    </w:rPr>
  </w:style>
  <w:style w:type="character" w:customStyle="1" w:styleId="TestofumettoCarattere31">
    <w:name w:val="Testo fumetto Carattere31"/>
    <w:basedOn w:val="Carpredefinitoparagrafo"/>
    <w:uiPriority w:val="99"/>
    <w:semiHidden/>
    <w:rsid w:val="00370445"/>
    <w:rPr>
      <w:rFonts w:ascii="Lucida Grande" w:hAnsi="Lucida Grande" w:cs="Times New Roman"/>
      <w:sz w:val="18"/>
      <w:szCs w:val="18"/>
    </w:rPr>
  </w:style>
  <w:style w:type="character" w:customStyle="1" w:styleId="TestofumettoCarattere30">
    <w:name w:val="Testo fumetto Carattere30"/>
    <w:basedOn w:val="Carpredefinitoparagrafo"/>
    <w:uiPriority w:val="99"/>
    <w:semiHidden/>
    <w:rsid w:val="00370445"/>
    <w:rPr>
      <w:rFonts w:ascii="Lucida Grande" w:hAnsi="Lucida Grande" w:cs="Times New Roman"/>
      <w:sz w:val="18"/>
      <w:szCs w:val="18"/>
    </w:rPr>
  </w:style>
  <w:style w:type="character" w:customStyle="1" w:styleId="TestofumettoCarattere29">
    <w:name w:val="Testo fumetto Carattere29"/>
    <w:basedOn w:val="Carpredefinitoparagrafo"/>
    <w:uiPriority w:val="99"/>
    <w:semiHidden/>
    <w:rsid w:val="00370445"/>
    <w:rPr>
      <w:rFonts w:ascii="Lucida Grande" w:hAnsi="Lucida Grande" w:cs="Times New Roman"/>
      <w:sz w:val="18"/>
      <w:szCs w:val="18"/>
    </w:rPr>
  </w:style>
  <w:style w:type="character" w:customStyle="1" w:styleId="TestofumettoCarattere28">
    <w:name w:val="Testo fumetto Carattere28"/>
    <w:basedOn w:val="Carpredefinitoparagrafo"/>
    <w:uiPriority w:val="99"/>
    <w:semiHidden/>
    <w:rsid w:val="00370445"/>
    <w:rPr>
      <w:rFonts w:ascii="Lucida Grande" w:hAnsi="Lucida Grande" w:cs="Times New Roman"/>
      <w:sz w:val="18"/>
      <w:szCs w:val="18"/>
    </w:rPr>
  </w:style>
  <w:style w:type="character" w:customStyle="1" w:styleId="TestofumettoCarattere27">
    <w:name w:val="Testo fumetto Carattere27"/>
    <w:basedOn w:val="Carpredefinitoparagrafo"/>
    <w:uiPriority w:val="99"/>
    <w:semiHidden/>
    <w:rsid w:val="00370445"/>
    <w:rPr>
      <w:rFonts w:ascii="Lucida Grande" w:hAnsi="Lucida Grande" w:cs="Times New Roman"/>
      <w:sz w:val="18"/>
      <w:szCs w:val="18"/>
    </w:rPr>
  </w:style>
  <w:style w:type="character" w:customStyle="1" w:styleId="TestofumettoCarattere26">
    <w:name w:val="Testo fumetto Carattere26"/>
    <w:basedOn w:val="Carpredefinitoparagrafo"/>
    <w:uiPriority w:val="99"/>
    <w:semiHidden/>
    <w:rsid w:val="00370445"/>
    <w:rPr>
      <w:rFonts w:ascii="Lucida Grande" w:hAnsi="Lucida Grande" w:cs="Times New Roman"/>
      <w:sz w:val="18"/>
      <w:szCs w:val="18"/>
    </w:rPr>
  </w:style>
  <w:style w:type="character" w:customStyle="1" w:styleId="TestofumettoCarattere25">
    <w:name w:val="Testo fumetto Carattere25"/>
    <w:basedOn w:val="Carpredefinitoparagrafo"/>
    <w:uiPriority w:val="99"/>
    <w:semiHidden/>
    <w:rsid w:val="00370445"/>
    <w:rPr>
      <w:rFonts w:ascii="Lucida Grande" w:hAnsi="Lucida Grande" w:cs="Times New Roman"/>
      <w:sz w:val="18"/>
      <w:szCs w:val="18"/>
    </w:rPr>
  </w:style>
  <w:style w:type="character" w:customStyle="1" w:styleId="TestofumettoCarattere24">
    <w:name w:val="Testo fumetto Carattere24"/>
    <w:basedOn w:val="Carpredefinitoparagrafo"/>
    <w:uiPriority w:val="99"/>
    <w:semiHidden/>
    <w:rsid w:val="00370445"/>
    <w:rPr>
      <w:rFonts w:ascii="Lucida Grande" w:hAnsi="Lucida Grande" w:cs="Times New Roman"/>
      <w:sz w:val="18"/>
      <w:szCs w:val="18"/>
    </w:rPr>
  </w:style>
  <w:style w:type="character" w:customStyle="1" w:styleId="TestofumettoCarattere23">
    <w:name w:val="Testo fumetto Carattere23"/>
    <w:basedOn w:val="Carpredefinitoparagrafo"/>
    <w:uiPriority w:val="99"/>
    <w:semiHidden/>
    <w:rsid w:val="00370445"/>
    <w:rPr>
      <w:rFonts w:ascii="Lucida Grande" w:hAnsi="Lucida Grande" w:cs="Times New Roman"/>
      <w:sz w:val="18"/>
      <w:szCs w:val="18"/>
    </w:rPr>
  </w:style>
  <w:style w:type="character" w:customStyle="1" w:styleId="TestofumettoCarattere22">
    <w:name w:val="Testo fumetto Carattere22"/>
    <w:basedOn w:val="Carpredefinitoparagrafo"/>
    <w:uiPriority w:val="99"/>
    <w:semiHidden/>
    <w:rsid w:val="00370445"/>
    <w:rPr>
      <w:rFonts w:ascii="Lucida Grande" w:hAnsi="Lucida Grande" w:cs="Times New Roman"/>
      <w:sz w:val="18"/>
      <w:szCs w:val="18"/>
    </w:rPr>
  </w:style>
  <w:style w:type="character" w:customStyle="1" w:styleId="TestofumettoCarattere21">
    <w:name w:val="Testo fumetto Carattere21"/>
    <w:basedOn w:val="Carpredefinitoparagrafo"/>
    <w:uiPriority w:val="99"/>
    <w:semiHidden/>
    <w:rsid w:val="00370445"/>
    <w:rPr>
      <w:rFonts w:ascii="Lucida Grande" w:hAnsi="Lucida Grande" w:cs="Times New Roman"/>
      <w:sz w:val="18"/>
      <w:szCs w:val="18"/>
    </w:rPr>
  </w:style>
  <w:style w:type="character" w:customStyle="1" w:styleId="TestofumettoCarattere20">
    <w:name w:val="Testo fumetto Carattere20"/>
    <w:basedOn w:val="Carpredefinitoparagrafo"/>
    <w:uiPriority w:val="99"/>
    <w:semiHidden/>
    <w:rsid w:val="00370445"/>
    <w:rPr>
      <w:rFonts w:ascii="Lucida Grande" w:hAnsi="Lucida Grande" w:cs="Times New Roman"/>
      <w:sz w:val="18"/>
      <w:szCs w:val="18"/>
    </w:rPr>
  </w:style>
  <w:style w:type="character" w:customStyle="1" w:styleId="TestofumettoCarattere19">
    <w:name w:val="Testo fumetto Carattere19"/>
    <w:basedOn w:val="Carpredefinitoparagrafo"/>
    <w:uiPriority w:val="99"/>
    <w:semiHidden/>
    <w:rsid w:val="00370445"/>
    <w:rPr>
      <w:rFonts w:ascii="Lucida Grande" w:hAnsi="Lucida Grande" w:cs="Times New Roman"/>
      <w:sz w:val="18"/>
      <w:szCs w:val="18"/>
    </w:rPr>
  </w:style>
  <w:style w:type="character" w:customStyle="1" w:styleId="TestofumettoCarattere18">
    <w:name w:val="Testo fumetto Carattere18"/>
    <w:basedOn w:val="Carpredefinitoparagrafo"/>
    <w:uiPriority w:val="99"/>
    <w:semiHidden/>
    <w:rsid w:val="00370445"/>
    <w:rPr>
      <w:rFonts w:ascii="Lucida Grande" w:hAnsi="Lucida Grande" w:cs="Times New Roman"/>
      <w:sz w:val="18"/>
      <w:szCs w:val="18"/>
    </w:rPr>
  </w:style>
  <w:style w:type="character" w:customStyle="1" w:styleId="TestofumettoCarattere17">
    <w:name w:val="Testo fumetto Carattere17"/>
    <w:basedOn w:val="Carpredefinitoparagrafo"/>
    <w:uiPriority w:val="99"/>
    <w:semiHidden/>
    <w:rsid w:val="00370445"/>
    <w:rPr>
      <w:rFonts w:ascii="Lucida Grande" w:hAnsi="Lucida Grande" w:cs="Times New Roman"/>
      <w:sz w:val="18"/>
      <w:szCs w:val="18"/>
    </w:rPr>
  </w:style>
  <w:style w:type="character" w:customStyle="1" w:styleId="TestofumettoCarattere16">
    <w:name w:val="Testo fumetto Carattere16"/>
    <w:basedOn w:val="Carpredefinitoparagrafo"/>
    <w:uiPriority w:val="99"/>
    <w:semiHidden/>
    <w:rsid w:val="00370445"/>
    <w:rPr>
      <w:rFonts w:ascii="Lucida Grande" w:hAnsi="Lucida Grande" w:cs="Times New Roman"/>
      <w:sz w:val="18"/>
      <w:szCs w:val="18"/>
    </w:rPr>
  </w:style>
  <w:style w:type="character" w:customStyle="1" w:styleId="TestofumettoCarattere15">
    <w:name w:val="Testo fumetto Carattere15"/>
    <w:basedOn w:val="Carpredefinitoparagrafo"/>
    <w:uiPriority w:val="99"/>
    <w:semiHidden/>
    <w:rsid w:val="00370445"/>
    <w:rPr>
      <w:rFonts w:ascii="Lucida Grande" w:hAnsi="Lucida Grande" w:cs="Times New Roman"/>
      <w:sz w:val="18"/>
      <w:szCs w:val="18"/>
    </w:rPr>
  </w:style>
  <w:style w:type="character" w:customStyle="1" w:styleId="TestofumettoCarattere14">
    <w:name w:val="Testo fumetto Carattere14"/>
    <w:basedOn w:val="Carpredefinitoparagrafo"/>
    <w:uiPriority w:val="99"/>
    <w:semiHidden/>
    <w:rsid w:val="00370445"/>
    <w:rPr>
      <w:rFonts w:ascii="Lucida Grande" w:hAnsi="Lucida Grande" w:cs="Times New Roman"/>
      <w:sz w:val="18"/>
      <w:szCs w:val="18"/>
    </w:rPr>
  </w:style>
  <w:style w:type="character" w:customStyle="1" w:styleId="TestofumettoCarattere13">
    <w:name w:val="Testo fumetto Carattere13"/>
    <w:basedOn w:val="Carpredefinitoparagrafo"/>
    <w:uiPriority w:val="99"/>
    <w:semiHidden/>
    <w:rsid w:val="00370445"/>
    <w:rPr>
      <w:rFonts w:ascii="Lucida Grande" w:hAnsi="Lucida Grande" w:cs="Times New Roman"/>
      <w:sz w:val="18"/>
      <w:szCs w:val="18"/>
    </w:rPr>
  </w:style>
  <w:style w:type="character" w:customStyle="1" w:styleId="TestofumettoCarattere12">
    <w:name w:val="Testo fumetto Carattere12"/>
    <w:basedOn w:val="Carpredefinitoparagrafo"/>
    <w:uiPriority w:val="99"/>
    <w:semiHidden/>
    <w:rsid w:val="00370445"/>
    <w:rPr>
      <w:rFonts w:ascii="Lucida Grande" w:hAnsi="Lucida Grande" w:cs="Times New Roman"/>
      <w:sz w:val="18"/>
      <w:szCs w:val="18"/>
    </w:rPr>
  </w:style>
  <w:style w:type="character" w:customStyle="1" w:styleId="TestofumettoCarattere11">
    <w:name w:val="Testo fumetto Carattere11"/>
    <w:basedOn w:val="Carpredefinitoparagrafo"/>
    <w:uiPriority w:val="99"/>
    <w:semiHidden/>
    <w:rsid w:val="00370445"/>
    <w:rPr>
      <w:rFonts w:ascii="Lucida Grande" w:hAnsi="Lucida Grande" w:cs="Times New Roman"/>
      <w:sz w:val="18"/>
      <w:szCs w:val="18"/>
    </w:rPr>
  </w:style>
  <w:style w:type="character" w:customStyle="1" w:styleId="TestofumettoCarattere10">
    <w:name w:val="Testo fumetto Carattere10"/>
    <w:basedOn w:val="Carpredefinitoparagrafo"/>
    <w:uiPriority w:val="99"/>
    <w:semiHidden/>
    <w:rsid w:val="00370445"/>
    <w:rPr>
      <w:rFonts w:ascii="Lucida Grande" w:hAnsi="Lucida Grande" w:cs="Times New Roman"/>
      <w:sz w:val="18"/>
      <w:szCs w:val="18"/>
    </w:rPr>
  </w:style>
  <w:style w:type="character" w:customStyle="1" w:styleId="TestofumettoCarattere9">
    <w:name w:val="Testo fumetto Carattere9"/>
    <w:basedOn w:val="Carpredefinitoparagrafo"/>
    <w:uiPriority w:val="99"/>
    <w:semiHidden/>
    <w:rsid w:val="00370445"/>
    <w:rPr>
      <w:rFonts w:ascii="Lucida Grande" w:hAnsi="Lucida Grande" w:cs="Times New Roman"/>
      <w:sz w:val="18"/>
      <w:szCs w:val="18"/>
    </w:rPr>
  </w:style>
  <w:style w:type="character" w:customStyle="1" w:styleId="TestofumettoCarattere8">
    <w:name w:val="Testo fumetto Carattere8"/>
    <w:basedOn w:val="Carpredefinitoparagrafo"/>
    <w:uiPriority w:val="99"/>
    <w:semiHidden/>
    <w:rsid w:val="00370445"/>
    <w:rPr>
      <w:rFonts w:ascii="Lucida Grande" w:hAnsi="Lucida Grande" w:cs="Times New Roman"/>
      <w:sz w:val="18"/>
      <w:szCs w:val="18"/>
    </w:rPr>
  </w:style>
  <w:style w:type="character" w:customStyle="1" w:styleId="TestofumettoCarattere7">
    <w:name w:val="Testo fumetto Carattere7"/>
    <w:basedOn w:val="Carpredefinitoparagrafo"/>
    <w:uiPriority w:val="99"/>
    <w:semiHidden/>
    <w:rsid w:val="00370445"/>
    <w:rPr>
      <w:rFonts w:ascii="Lucida Grande" w:hAnsi="Lucida Grande" w:cs="Times New Roman"/>
      <w:sz w:val="18"/>
      <w:szCs w:val="18"/>
    </w:rPr>
  </w:style>
  <w:style w:type="character" w:customStyle="1" w:styleId="TestofumettoCarattere6">
    <w:name w:val="Testo fumetto Carattere6"/>
    <w:basedOn w:val="Carpredefinitoparagrafo"/>
    <w:uiPriority w:val="99"/>
    <w:semiHidden/>
    <w:rsid w:val="00370445"/>
    <w:rPr>
      <w:rFonts w:ascii="Lucida Grande" w:hAnsi="Lucida Grande" w:cs="Times New Roman"/>
      <w:sz w:val="18"/>
      <w:szCs w:val="18"/>
    </w:rPr>
  </w:style>
  <w:style w:type="character" w:customStyle="1" w:styleId="TestofumettoCarattere5">
    <w:name w:val="Testo fumetto Carattere5"/>
    <w:basedOn w:val="Carpredefinitoparagrafo"/>
    <w:uiPriority w:val="99"/>
    <w:semiHidden/>
    <w:rsid w:val="00370445"/>
    <w:rPr>
      <w:rFonts w:ascii="Lucida Grande" w:hAnsi="Lucida Grande" w:cs="Times New Roman"/>
      <w:sz w:val="18"/>
      <w:szCs w:val="18"/>
    </w:rPr>
  </w:style>
  <w:style w:type="character" w:customStyle="1" w:styleId="TestofumettoCarattere4">
    <w:name w:val="Testo fumetto Carattere4"/>
    <w:basedOn w:val="Carpredefinitoparagrafo"/>
    <w:uiPriority w:val="99"/>
    <w:semiHidden/>
    <w:rsid w:val="00370445"/>
    <w:rPr>
      <w:rFonts w:ascii="Lucida Grande" w:hAnsi="Lucida Grande" w:cs="Times New Roman"/>
      <w:sz w:val="18"/>
      <w:szCs w:val="18"/>
    </w:rPr>
  </w:style>
  <w:style w:type="character" w:customStyle="1" w:styleId="TestofumettoCarattere3">
    <w:name w:val="Testo fumetto Carattere3"/>
    <w:basedOn w:val="Carpredefinitoparagrafo"/>
    <w:uiPriority w:val="99"/>
    <w:semiHidden/>
    <w:rsid w:val="00370445"/>
    <w:rPr>
      <w:rFonts w:ascii="Lucida Grande" w:hAnsi="Lucida Grande" w:cs="Times New Roman"/>
      <w:sz w:val="18"/>
      <w:szCs w:val="18"/>
    </w:rPr>
  </w:style>
  <w:style w:type="character" w:customStyle="1" w:styleId="TestofumettoCarattere2">
    <w:name w:val="Testo fumetto Carattere2"/>
    <w:basedOn w:val="Carpredefinitoparagrafo"/>
    <w:uiPriority w:val="99"/>
    <w:semiHidden/>
    <w:rsid w:val="00370445"/>
    <w:rPr>
      <w:rFonts w:ascii="Tahoma" w:eastAsia="MS Mincho" w:hAnsi="Tahoma" w:cs="Tahoma"/>
      <w:color w:val="404040"/>
      <w:sz w:val="16"/>
      <w:szCs w:val="16"/>
      <w:lang w:val="x-none" w:eastAsia="it-IT"/>
    </w:rPr>
  </w:style>
  <w:style w:type="paragraph" w:customStyle="1" w:styleId="Elencoacolori-Colore11">
    <w:name w:val="Elenco a colori - Colore 11"/>
    <w:basedOn w:val="Normale"/>
    <w:qFormat/>
    <w:rsid w:val="00370445"/>
    <w:pPr>
      <w:suppressAutoHyphens w:val="0"/>
      <w:spacing w:line="240" w:lineRule="auto"/>
      <w:ind w:left="720"/>
      <w:contextualSpacing/>
      <w:jc w:val="left"/>
    </w:pPr>
    <w:rPr>
      <w:rFonts w:ascii="Cambria" w:eastAsia="MS Mincho" w:hAnsi="Cambria" w:cs="Times New Roman"/>
      <w:color w:val="404040"/>
      <w:kern w:val="0"/>
      <w:szCs w:val="22"/>
      <w:lang w:eastAsia="it-IT"/>
    </w:rPr>
  </w:style>
  <w:style w:type="paragraph" w:customStyle="1" w:styleId="NessunelencoParagrafo">
    <w:name w:val="Nessun elenco Paragrafo"/>
    <w:basedOn w:val="Normale"/>
    <w:uiPriority w:val="99"/>
    <w:rsid w:val="00370445"/>
    <w:pPr>
      <w:suppressAutoHyphens w:val="0"/>
      <w:spacing w:line="240" w:lineRule="auto"/>
      <w:jc w:val="left"/>
    </w:pPr>
    <w:rPr>
      <w:rFonts w:ascii="Cambria" w:eastAsia="MS Mincho" w:hAnsi="Cambria" w:cs="Times New Roman"/>
      <w:color w:val="404040"/>
      <w:kern w:val="0"/>
      <w:szCs w:val="22"/>
      <w:lang w:eastAsia="it-IT"/>
    </w:rPr>
  </w:style>
  <w:style w:type="character" w:customStyle="1" w:styleId="TestofumettoCarattere110">
    <w:name w:val="Testo fumetto Carattere110"/>
    <w:uiPriority w:val="99"/>
    <w:semiHidden/>
    <w:rsid w:val="00370445"/>
    <w:rPr>
      <w:rFonts w:ascii="Lucida Grande" w:eastAsia="MS Mincho" w:hAnsi="Lucida Grande"/>
      <w:color w:val="404040"/>
      <w:sz w:val="18"/>
      <w:lang w:val="x-none" w:eastAsia="it-IT"/>
    </w:rPr>
  </w:style>
  <w:style w:type="paragraph" w:customStyle="1" w:styleId="Titolosommario1">
    <w:name w:val="Titolo sommario1"/>
    <w:basedOn w:val="Titolo1"/>
    <w:next w:val="Normale"/>
    <w:uiPriority w:val="39"/>
    <w:semiHidden/>
    <w:unhideWhenUsed/>
    <w:qFormat/>
    <w:rsid w:val="00370445"/>
    <w:pPr>
      <w:keepLines/>
      <w:suppressAutoHyphens w:val="0"/>
      <w:ind w:right="567"/>
      <w:outlineLvl w:val="9"/>
    </w:pPr>
    <w:rPr>
      <w:color w:val="2E74B5"/>
      <w:kern w:val="0"/>
      <w:sz w:val="22"/>
      <w:szCs w:val="22"/>
      <w:lang w:eastAsia="it-IT"/>
    </w:rPr>
  </w:style>
  <w:style w:type="paragraph" w:customStyle="1" w:styleId="Grigliamedia1-Colore21">
    <w:name w:val="Griglia media 1 - Colore 21"/>
    <w:basedOn w:val="Normale"/>
    <w:uiPriority w:val="34"/>
    <w:qFormat/>
    <w:rsid w:val="00370445"/>
    <w:pPr>
      <w:suppressAutoHyphens w:val="0"/>
      <w:spacing w:after="160" w:line="259" w:lineRule="auto"/>
      <w:ind w:left="720"/>
      <w:contextualSpacing/>
      <w:jc w:val="left"/>
    </w:pPr>
    <w:rPr>
      <w:rFonts w:ascii="Calibri" w:hAnsi="Calibri" w:cs="Times New Roman"/>
      <w:kern w:val="0"/>
      <w:sz w:val="22"/>
      <w:szCs w:val="22"/>
      <w:lang w:eastAsia="en-US"/>
    </w:rPr>
  </w:style>
  <w:style w:type="character" w:customStyle="1" w:styleId="hidden1">
    <w:name w:val="hidden1"/>
    <w:rsid w:val="00370445"/>
    <w:rPr>
      <w:vanish/>
    </w:rPr>
  </w:style>
  <w:style w:type="table" w:customStyle="1" w:styleId="Sfondomedio2-Colore11">
    <w:name w:val="Sfondo medio 2 - Colore 11"/>
    <w:basedOn w:val="Tabellanormale"/>
    <w:uiPriority w:val="64"/>
    <w:rsid w:val="00370445"/>
    <w:rPr>
      <w:rFonts w:eastAsia="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F81BD"/>
      </w:tcPr>
    </w:tblStylePr>
    <w:tblStylePr w:type="lastCol">
      <w:rPr>
        <w:rFonts w:cs="Times New Roman"/>
        <w:b/>
        <w:bCs/>
        <w:color w:val="FFFFFF"/>
      </w:rPr>
      <w:tblPr/>
      <w:tcPr>
        <w:tcBorders>
          <w:left w:val="nil"/>
          <w:right w:val="nil"/>
          <w:insideH w:val="nil"/>
          <w:insideV w:val="nil"/>
        </w:tcBorders>
        <w:shd w:val="clear" w:color="auto" w:fill="4F81BD"/>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Grigliaacolori-Colore2">
    <w:name w:val="Colorful Grid Accent 2"/>
    <w:basedOn w:val="Tabellanormale"/>
    <w:uiPriority w:val="69"/>
    <w:rsid w:val="00370445"/>
    <w:rPr>
      <w:rFonts w:eastAsia="Times New Roman"/>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character" w:customStyle="1" w:styleId="titoloprovprassi">
    <w:name w:val="titoloprovprassi"/>
    <w:rsid w:val="00370445"/>
  </w:style>
  <w:style w:type="character" w:customStyle="1" w:styleId="wordsearch">
    <w:name w:val="wordsearch"/>
    <w:rsid w:val="00370445"/>
  </w:style>
  <w:style w:type="character" w:customStyle="1" w:styleId="tipodocprassi">
    <w:name w:val="tipodocprassi"/>
    <w:rsid w:val="00370445"/>
  </w:style>
  <w:style w:type="character" w:customStyle="1" w:styleId="oggettoprassi">
    <w:name w:val="oggettoprassi"/>
    <w:rsid w:val="00370445"/>
  </w:style>
  <w:style w:type="table" w:customStyle="1" w:styleId="Tabellagriglia4-colore111">
    <w:name w:val="Tabella griglia 4 - colore 111"/>
    <w:basedOn w:val="Tabellanormale"/>
    <w:uiPriority w:val="49"/>
    <w:rsid w:val="00370445"/>
    <w:rPr>
      <w:rFonts w:eastAsia="Times New Roman"/>
      <w:lang w:eastAsia="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rFonts w:cs="Times New Roman"/>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rFonts w:cs="Times New Roman"/>
        <w:b/>
        <w:bCs/>
      </w:rPr>
      <w:tblPr/>
      <w:tcPr>
        <w:tcBorders>
          <w:top w:val="double" w:sz="4" w:space="0" w:color="5B9BD5"/>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EEAF6"/>
      </w:tcPr>
    </w:tblStylePr>
    <w:tblStylePr w:type="band1Horz">
      <w:rPr>
        <w:rFonts w:cs="Times New Roman"/>
      </w:rPr>
      <w:tblPr/>
      <w:tcPr>
        <w:shd w:val="clear" w:color="auto" w:fill="DEEAF6"/>
      </w:tcPr>
    </w:tblStylePr>
  </w:style>
  <w:style w:type="paragraph" w:customStyle="1" w:styleId="CM1">
    <w:name w:val="CM1"/>
    <w:basedOn w:val="Default"/>
    <w:next w:val="Default"/>
    <w:rsid w:val="00370445"/>
    <w:pPr>
      <w:widowControl w:val="0"/>
    </w:pPr>
    <w:rPr>
      <w:rFonts w:ascii="EUAlbertina" w:eastAsia="Times New Roman" w:hAnsi="EUAlbertina" w:cs="Arial Unicode MS"/>
      <w:color w:val="auto"/>
    </w:rPr>
  </w:style>
  <w:style w:type="paragraph" w:customStyle="1" w:styleId="CM3">
    <w:name w:val="CM3"/>
    <w:basedOn w:val="Default"/>
    <w:next w:val="Default"/>
    <w:rsid w:val="00370445"/>
    <w:pPr>
      <w:widowControl w:val="0"/>
    </w:pPr>
    <w:rPr>
      <w:rFonts w:ascii="EUAlbertina" w:eastAsia="Times New Roman" w:hAnsi="EUAlbertina" w:cs="Arial Unicode MS"/>
      <w:color w:val="auto"/>
    </w:rPr>
  </w:style>
  <w:style w:type="paragraph" w:customStyle="1" w:styleId="CM4">
    <w:name w:val="CM4"/>
    <w:basedOn w:val="Default"/>
    <w:next w:val="Default"/>
    <w:uiPriority w:val="99"/>
    <w:rsid w:val="00370445"/>
    <w:rPr>
      <w:rFonts w:ascii="EUAlbertina" w:eastAsia="Times New Roman" w:hAnsi="EUAlbertina" w:cs="Times New Roman"/>
      <w:color w:val="auto"/>
    </w:rPr>
  </w:style>
  <w:style w:type="character" w:customStyle="1" w:styleId="title161">
    <w:name w:val="title161"/>
    <w:basedOn w:val="Carpredefinitoparagrafo"/>
    <w:rsid w:val="00370445"/>
    <w:rPr>
      <w:rFonts w:cs="Times New Roman"/>
      <w:sz w:val="30"/>
      <w:szCs w:val="30"/>
    </w:rPr>
  </w:style>
  <w:style w:type="paragraph" w:customStyle="1" w:styleId="Corpotesto1">
    <w:name w:val="Corpo testo1"/>
    <w:uiPriority w:val="99"/>
    <w:rsid w:val="00370445"/>
    <w:pPr>
      <w:widowControl w:val="0"/>
      <w:snapToGrid w:val="0"/>
    </w:pPr>
    <w:rPr>
      <w:rFonts w:ascii="Times New Roman" w:eastAsia="Times New Roman" w:hAnsi="Times New Roman"/>
      <w:color w:val="000000"/>
      <w:sz w:val="28"/>
      <w:szCs w:val="20"/>
    </w:rPr>
  </w:style>
  <w:style w:type="table" w:customStyle="1" w:styleId="Tabellasemplice11">
    <w:name w:val="Tabella semplice 11"/>
    <w:basedOn w:val="Tabellanormale"/>
    <w:uiPriority w:val="41"/>
    <w:rsid w:val="00370445"/>
    <w:rPr>
      <w:rFonts w:eastAsia="Times New Roman"/>
      <w:lang w:eastAsia="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rFonts w:cs="Times New Roman"/>
        <w:b/>
        <w:bCs/>
      </w:rPr>
    </w:tblStylePr>
    <w:tblStylePr w:type="lastRow">
      <w:rPr>
        <w:rFonts w:cs="Times New Roman"/>
        <w:b/>
        <w:bCs/>
      </w:rPr>
      <w:tblPr/>
      <w:tcPr>
        <w:tcBorders>
          <w:top w:val="double" w:sz="4" w:space="0" w:color="BFBFBF"/>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2F2F2"/>
      </w:tcPr>
    </w:tblStylePr>
    <w:tblStylePr w:type="band1Horz">
      <w:rPr>
        <w:rFonts w:cs="Times New Roman"/>
      </w:rPr>
      <w:tblPr/>
      <w:tcPr>
        <w:shd w:val="clear" w:color="auto" w:fill="F2F2F2"/>
      </w:tcPr>
    </w:tblStylePr>
  </w:style>
  <w:style w:type="table" w:customStyle="1" w:styleId="Tabellaelenco7acolori-colore11">
    <w:name w:val="Tabella elenco 7 a colori - colore 11"/>
    <w:basedOn w:val="Tabellanormale"/>
    <w:uiPriority w:val="52"/>
    <w:rsid w:val="00370445"/>
    <w:rPr>
      <w:rFonts w:eastAsia="Times New Roman"/>
      <w:color w:val="2E74B5"/>
      <w:lang w:eastAsia="en-US"/>
    </w:rPr>
    <w:tblPr>
      <w:tblStyleRowBandSize w:val="1"/>
      <w:tblStyleColBandSize w:val="1"/>
    </w:tblPr>
    <w:tblStylePr w:type="firstRow">
      <w:rPr>
        <w:rFonts w:ascii="Calibri Light" w:eastAsia="MS Gothic" w:hAnsi="Calibri Light" w:cs="Times New Roman"/>
        <w:i/>
        <w:iCs/>
        <w:sz w:val="26"/>
      </w:rPr>
      <w:tblPr/>
      <w:tcPr>
        <w:tcBorders>
          <w:bottom w:val="single" w:sz="4" w:space="0" w:color="5B9BD5"/>
        </w:tcBorders>
        <w:shd w:val="clear" w:color="auto" w:fill="FFFFFF"/>
      </w:tcPr>
    </w:tblStylePr>
    <w:tblStylePr w:type="lastRow">
      <w:rPr>
        <w:rFonts w:ascii="Calibri Light" w:eastAsia="MS Gothic" w:hAnsi="Calibri Light" w:cs="Times New Roman"/>
        <w:i/>
        <w:iCs/>
        <w:sz w:val="26"/>
      </w:rPr>
      <w:tblPr/>
      <w:tcPr>
        <w:tcBorders>
          <w:top w:val="single" w:sz="4" w:space="0" w:color="5B9BD5"/>
        </w:tcBorders>
        <w:shd w:val="clear" w:color="auto" w:fill="FFFFFF"/>
      </w:tcPr>
    </w:tblStylePr>
    <w:tblStylePr w:type="firstCol">
      <w:pPr>
        <w:jc w:val="right"/>
      </w:pPr>
      <w:rPr>
        <w:rFonts w:ascii="Calibri Light" w:eastAsia="MS Gothic" w:hAnsi="Calibri Light" w:cs="Times New Roman"/>
        <w:i/>
        <w:iCs/>
        <w:sz w:val="26"/>
      </w:rPr>
      <w:tblPr/>
      <w:tcPr>
        <w:tcBorders>
          <w:right w:val="single" w:sz="4" w:space="0" w:color="5B9BD5"/>
        </w:tcBorders>
        <w:shd w:val="clear" w:color="auto" w:fill="FFFFFF"/>
      </w:tcPr>
    </w:tblStylePr>
    <w:tblStylePr w:type="lastCol">
      <w:rPr>
        <w:rFonts w:ascii="Calibri Light" w:eastAsia="MS Gothic" w:hAnsi="Calibri Light" w:cs="Times New Roman"/>
        <w:i/>
        <w:iCs/>
        <w:sz w:val="26"/>
      </w:rPr>
      <w:tblPr/>
      <w:tcPr>
        <w:tcBorders>
          <w:left w:val="single" w:sz="4" w:space="0" w:color="5B9BD5"/>
        </w:tcBorders>
        <w:shd w:val="clear" w:color="auto" w:fill="FFFFFF"/>
      </w:tcPr>
    </w:tblStylePr>
    <w:tblStylePr w:type="band1Vert">
      <w:rPr>
        <w:rFonts w:cs="Times New Roman"/>
      </w:rPr>
      <w:tblPr/>
      <w:tcPr>
        <w:shd w:val="clear" w:color="auto" w:fill="DEEAF6"/>
      </w:tcPr>
    </w:tblStylePr>
    <w:tblStylePr w:type="band1Horz">
      <w:rPr>
        <w:rFonts w:cs="Times New Roman"/>
      </w:rPr>
      <w:tblPr/>
      <w:tcPr>
        <w:shd w:val="clear" w:color="auto" w:fill="DEEAF6"/>
      </w:tcPr>
    </w:tblStylePr>
    <w:tblStylePr w:type="neCell">
      <w:rPr>
        <w:rFonts w:cs="Times New Roman"/>
      </w:rPr>
      <w:tblPr/>
      <w:tcPr>
        <w:tcBorders>
          <w:left w:val="nil"/>
        </w:tcBorders>
      </w:tcPr>
    </w:tblStylePr>
    <w:tblStylePr w:type="nwCell">
      <w:rPr>
        <w:rFonts w:cs="Times New Roman"/>
      </w:rPr>
      <w:tblPr/>
      <w:tcPr>
        <w:tcBorders>
          <w:right w:val="nil"/>
        </w:tcBorders>
      </w:tcPr>
    </w:tblStylePr>
    <w:tblStylePr w:type="seCell">
      <w:rPr>
        <w:rFonts w:cs="Times New Roman"/>
      </w:rPr>
      <w:tblPr/>
      <w:tcPr>
        <w:tcBorders>
          <w:left w:val="nil"/>
        </w:tcBorders>
      </w:tcPr>
    </w:tblStylePr>
    <w:tblStylePr w:type="swCell">
      <w:rPr>
        <w:rFonts w:cs="Times New Roman"/>
      </w:rPr>
      <w:tblPr/>
      <w:tcPr>
        <w:tcBorders>
          <w:right w:val="nil"/>
        </w:tcBorders>
      </w:tcPr>
    </w:tblStylePr>
  </w:style>
  <w:style w:type="table" w:customStyle="1" w:styleId="Tabellagriglia5scura-colore12">
    <w:name w:val="Tabella griglia 5 scura - colore 12"/>
    <w:basedOn w:val="Tabellanormale"/>
    <w:uiPriority w:val="50"/>
    <w:rsid w:val="00370445"/>
    <w:rPr>
      <w:rFonts w:eastAsia="Times New Roman"/>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rPr>
        <w:rFonts w:cs="Times New Roman"/>
      </w:rPr>
      <w:tblPr/>
      <w:tcPr>
        <w:shd w:val="clear" w:color="auto" w:fill="BDD6EE"/>
      </w:tcPr>
    </w:tblStylePr>
    <w:tblStylePr w:type="band1Horz">
      <w:rPr>
        <w:rFonts w:cs="Times New Roman"/>
      </w:rPr>
      <w:tblPr/>
      <w:tcPr>
        <w:shd w:val="clear" w:color="auto" w:fill="BDD6EE"/>
      </w:tcPr>
    </w:tblStylePr>
  </w:style>
  <w:style w:type="table" w:customStyle="1" w:styleId="Tabellagriglia3-colore5111">
    <w:name w:val="Tabella griglia 3 - colore 5111"/>
    <w:basedOn w:val="Tabellanormale"/>
    <w:uiPriority w:val="48"/>
    <w:rsid w:val="00370445"/>
    <w:rPr>
      <w:rFonts w:eastAsia="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 w:type="table" w:customStyle="1" w:styleId="Tabellagriglia3-colore5121">
    <w:name w:val="Tabella griglia 3 - colore 5121"/>
    <w:basedOn w:val="Tabellanormale"/>
    <w:uiPriority w:val="48"/>
    <w:rsid w:val="00370445"/>
    <w:rPr>
      <w:rFonts w:eastAsia="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 w:type="table" w:customStyle="1" w:styleId="Tabellagriglia3-colore5131">
    <w:name w:val="Tabella griglia 3 - colore 5131"/>
    <w:basedOn w:val="Tabellanormale"/>
    <w:uiPriority w:val="48"/>
    <w:rsid w:val="00370445"/>
    <w:rPr>
      <w:rFonts w:eastAsia="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 w:type="table" w:customStyle="1" w:styleId="Tabellagriglia3-colore5141">
    <w:name w:val="Tabella griglia 3 - colore 5141"/>
    <w:basedOn w:val="Tabellanormale"/>
    <w:uiPriority w:val="48"/>
    <w:rsid w:val="00370445"/>
    <w:rPr>
      <w:rFonts w:eastAsia="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 w:type="table" w:customStyle="1" w:styleId="Tabellagriglia3-colore5151">
    <w:name w:val="Tabella griglia 3 - colore 5151"/>
    <w:basedOn w:val="Tabellanormale"/>
    <w:uiPriority w:val="48"/>
    <w:rsid w:val="00370445"/>
    <w:rPr>
      <w:rFonts w:eastAsia="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 w:type="table" w:customStyle="1" w:styleId="Tabellagriglia3-colore5161">
    <w:name w:val="Tabella griglia 3 - colore 5161"/>
    <w:basedOn w:val="Tabellanormale"/>
    <w:uiPriority w:val="48"/>
    <w:rsid w:val="00370445"/>
    <w:rPr>
      <w:rFonts w:eastAsia="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 w:type="table" w:customStyle="1" w:styleId="Tabellagriglia3-colore518">
    <w:name w:val="Tabella griglia 3 - colore 518"/>
    <w:basedOn w:val="Tabellanormale"/>
    <w:uiPriority w:val="48"/>
    <w:rsid w:val="00370445"/>
    <w:rPr>
      <w:rFonts w:eastAsia="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 w:type="table" w:customStyle="1" w:styleId="ListTable7ColorfulAccent11">
    <w:name w:val="List Table 7 Colorful Accent 11"/>
    <w:basedOn w:val="Tabellanormale"/>
    <w:uiPriority w:val="52"/>
    <w:rsid w:val="00370445"/>
    <w:rPr>
      <w:rFonts w:eastAsia="Times New Roman"/>
      <w:color w:val="2E74B5"/>
      <w:lang w:eastAsia="en-US"/>
    </w:rPr>
    <w:tblPr>
      <w:tblStyleRowBandSize w:val="1"/>
      <w:tblStyleColBandSize w:val="1"/>
    </w:tblPr>
    <w:tblStylePr w:type="firstRow">
      <w:rPr>
        <w:rFonts w:ascii="Calibri Light" w:eastAsia="MS Gothic" w:hAnsi="Calibri Light" w:cs="Times New Roman"/>
        <w:i/>
        <w:iCs/>
        <w:sz w:val="26"/>
      </w:rPr>
      <w:tblPr/>
      <w:tcPr>
        <w:tcBorders>
          <w:bottom w:val="single" w:sz="4" w:space="0" w:color="5B9BD5"/>
        </w:tcBorders>
        <w:shd w:val="clear" w:color="auto" w:fill="FFFFFF"/>
      </w:tcPr>
    </w:tblStylePr>
    <w:tblStylePr w:type="lastRow">
      <w:rPr>
        <w:rFonts w:ascii="Calibri Light" w:eastAsia="MS Gothic" w:hAnsi="Calibri Light" w:cs="Times New Roman"/>
        <w:i/>
        <w:iCs/>
        <w:sz w:val="26"/>
      </w:rPr>
      <w:tblPr/>
      <w:tcPr>
        <w:tcBorders>
          <w:top w:val="single" w:sz="4" w:space="0" w:color="5B9BD5"/>
        </w:tcBorders>
        <w:shd w:val="clear" w:color="auto" w:fill="FFFFFF"/>
      </w:tcPr>
    </w:tblStylePr>
    <w:tblStylePr w:type="firstCol">
      <w:pPr>
        <w:jc w:val="right"/>
      </w:pPr>
      <w:rPr>
        <w:rFonts w:ascii="Calibri Light" w:eastAsia="MS Gothic" w:hAnsi="Calibri Light" w:cs="Times New Roman"/>
        <w:i/>
        <w:iCs/>
        <w:sz w:val="26"/>
      </w:rPr>
      <w:tblPr/>
      <w:tcPr>
        <w:tcBorders>
          <w:right w:val="single" w:sz="4" w:space="0" w:color="5B9BD5"/>
        </w:tcBorders>
        <w:shd w:val="clear" w:color="auto" w:fill="FFFFFF"/>
      </w:tcPr>
    </w:tblStylePr>
    <w:tblStylePr w:type="lastCol">
      <w:rPr>
        <w:rFonts w:ascii="Calibri Light" w:eastAsia="MS Gothic" w:hAnsi="Calibri Light" w:cs="Times New Roman"/>
        <w:i/>
        <w:iCs/>
        <w:sz w:val="26"/>
      </w:rPr>
      <w:tblPr/>
      <w:tcPr>
        <w:tcBorders>
          <w:left w:val="single" w:sz="4" w:space="0" w:color="5B9BD5"/>
        </w:tcBorders>
        <w:shd w:val="clear" w:color="auto" w:fill="FFFFFF"/>
      </w:tcPr>
    </w:tblStylePr>
    <w:tblStylePr w:type="band1Vert">
      <w:rPr>
        <w:rFonts w:cs="Times New Roman"/>
      </w:rPr>
      <w:tblPr/>
      <w:tcPr>
        <w:shd w:val="clear" w:color="auto" w:fill="DEEAF6"/>
      </w:tcPr>
    </w:tblStylePr>
    <w:tblStylePr w:type="band1Horz">
      <w:rPr>
        <w:rFonts w:cs="Times New Roman"/>
      </w:rPr>
      <w:tblPr/>
      <w:tcPr>
        <w:shd w:val="clear" w:color="auto" w:fill="DEEAF6"/>
      </w:tcPr>
    </w:tblStylePr>
    <w:tblStylePr w:type="neCell">
      <w:rPr>
        <w:rFonts w:cs="Times New Roman"/>
      </w:rPr>
      <w:tblPr/>
      <w:tcPr>
        <w:tcBorders>
          <w:left w:val="nil"/>
        </w:tcBorders>
      </w:tcPr>
    </w:tblStylePr>
    <w:tblStylePr w:type="nwCell">
      <w:rPr>
        <w:rFonts w:cs="Times New Roman"/>
      </w:rPr>
      <w:tblPr/>
      <w:tcPr>
        <w:tcBorders>
          <w:right w:val="nil"/>
        </w:tcBorders>
      </w:tcPr>
    </w:tblStylePr>
    <w:tblStylePr w:type="seCell">
      <w:rPr>
        <w:rFonts w:cs="Times New Roman"/>
      </w:rPr>
      <w:tblPr/>
      <w:tcPr>
        <w:tcBorders>
          <w:left w:val="nil"/>
        </w:tcBorders>
      </w:tcPr>
    </w:tblStylePr>
    <w:tblStylePr w:type="swCell">
      <w:rPr>
        <w:rFonts w:cs="Times New Roman"/>
      </w:rPr>
      <w:tblPr/>
      <w:tcPr>
        <w:tcBorders>
          <w:right w:val="nil"/>
        </w:tcBorders>
      </w:tcPr>
    </w:tblStylePr>
  </w:style>
  <w:style w:type="table" w:customStyle="1" w:styleId="Tabellagriglia3-colore519">
    <w:name w:val="Tabella griglia 3 - colore 519"/>
    <w:basedOn w:val="Tabellanormale"/>
    <w:uiPriority w:val="48"/>
    <w:rsid w:val="00370445"/>
    <w:rPr>
      <w:rFonts w:eastAsia="Times New Roman"/>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9E2F3"/>
      </w:tcPr>
    </w:tblStylePr>
    <w:tblStylePr w:type="band1Horz">
      <w:rPr>
        <w:rFonts w:cs="Times New Roman"/>
      </w:rPr>
      <w:tblPr/>
      <w:tcPr>
        <w:shd w:val="clear" w:color="auto" w:fill="D9E2F3"/>
      </w:tcPr>
    </w:tblStylePr>
    <w:tblStylePr w:type="neCell">
      <w:rPr>
        <w:rFonts w:cs="Times New Roman"/>
      </w:rPr>
      <w:tblPr/>
      <w:tcPr>
        <w:tcBorders>
          <w:bottom w:val="single" w:sz="4" w:space="0" w:color="8EAADB"/>
        </w:tcBorders>
      </w:tcPr>
    </w:tblStylePr>
    <w:tblStylePr w:type="nwCell">
      <w:rPr>
        <w:rFonts w:cs="Times New Roman"/>
      </w:rPr>
      <w:tblPr/>
      <w:tcPr>
        <w:tcBorders>
          <w:bottom w:val="single" w:sz="4" w:space="0" w:color="8EAADB"/>
        </w:tcBorders>
      </w:tcPr>
    </w:tblStylePr>
    <w:tblStylePr w:type="seCell">
      <w:rPr>
        <w:rFonts w:cs="Times New Roman"/>
      </w:rPr>
      <w:tblPr/>
      <w:tcPr>
        <w:tcBorders>
          <w:top w:val="single" w:sz="4" w:space="0" w:color="8EAADB"/>
        </w:tcBorders>
      </w:tcPr>
    </w:tblStylePr>
    <w:tblStylePr w:type="swCell">
      <w:rPr>
        <w:rFonts w:cs="Times New Roman"/>
      </w:rPr>
      <w:tblPr/>
      <w:tcPr>
        <w:tcBorders>
          <w:top w:val="single" w:sz="4" w:space="0" w:color="8EAADB"/>
        </w:tcBorders>
      </w:tcPr>
    </w:tblStylePr>
  </w:style>
  <w:style w:type="table" w:customStyle="1" w:styleId="Tabellagriglia5scura-colore112">
    <w:name w:val="Tabella griglia 5 scura - colore 112"/>
    <w:uiPriority w:val="99"/>
    <w:rsid w:val="00CE49E4"/>
    <w:rPr>
      <w:rFonts w:eastAsia="Times New Roman" w:cs="Calibri"/>
      <w:sz w:val="20"/>
      <w:szCs w:val="20"/>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ascii="Calibri" w:hAnsi="Calibri" w:cs="Times New Roman" w:hint="default"/>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ascii="Calibri" w:hAnsi="Calibri" w:cs="Times New Roman" w:hint="default"/>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ascii="Calibri" w:hAnsi="Calibri" w:cs="Times New Roman" w:hint="default"/>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ascii="Calibri" w:hAnsi="Calibri" w:cs="Times New Roman" w:hint="default"/>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ascii="Calibri" w:hAnsi="Calibri" w:cs="Times New Roman" w:hint="default"/>
      </w:rPr>
      <w:tblPr/>
      <w:tcPr>
        <w:shd w:val="clear" w:color="auto" w:fill="B8CCE4"/>
      </w:tcPr>
    </w:tblStylePr>
    <w:tblStylePr w:type="band1Horz">
      <w:rPr>
        <w:rFonts w:ascii="Calibri" w:hAnsi="Calibri" w:cs="Times New Roman" w:hint="default"/>
      </w:rPr>
      <w:tblPr/>
      <w:tcPr>
        <w:shd w:val="clear" w:color="auto" w:fill="B8CCE4"/>
      </w:tcPr>
    </w:tblStylePr>
  </w:style>
  <w:style w:type="table" w:customStyle="1" w:styleId="Tabellagriglia4-colore112">
    <w:name w:val="Tabella griglia 4 - colore 112"/>
    <w:basedOn w:val="Tabellanormale"/>
    <w:uiPriority w:val="49"/>
    <w:rsid w:val="00237C8B"/>
    <w:rPr>
      <w:lang w:eastAsia="en-US"/>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Tabellasemplice111">
    <w:name w:val="Tabella semplice 111"/>
    <w:basedOn w:val="Tabellanormale"/>
    <w:uiPriority w:val="41"/>
    <w:rsid w:val="00C82D0F"/>
    <w:rPr>
      <w:lang w:eastAsia="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ellagriglia5scura-colore13">
    <w:name w:val="Tabella griglia 5 scura - colore 13"/>
    <w:basedOn w:val="Tabellanormale"/>
    <w:uiPriority w:val="50"/>
    <w:rsid w:val="00406312"/>
    <w:rPr>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table" w:customStyle="1" w:styleId="GridTable5DarkAccent11">
    <w:name w:val="Grid Table 5 Dark Accent 11"/>
    <w:basedOn w:val="Tabellanormale"/>
    <w:uiPriority w:val="50"/>
    <w:rsid w:val="005B458F"/>
    <w:rPr>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numbering" w:customStyle="1" w:styleId="Nessunelenco2">
    <w:name w:val="Nessun elenco2"/>
    <w:next w:val="Nessunelenco"/>
    <w:uiPriority w:val="99"/>
    <w:semiHidden/>
    <w:unhideWhenUsed/>
    <w:rsid w:val="00A818BB"/>
  </w:style>
  <w:style w:type="table" w:customStyle="1" w:styleId="Sfondomedio2-Colore111">
    <w:name w:val="Sfondo medio 2 - Colore 111"/>
    <w:basedOn w:val="Tabellanormale"/>
    <w:uiPriority w:val="64"/>
    <w:rsid w:val="00A818BB"/>
    <w:rPr>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Grigliaacolori-Colore21">
    <w:name w:val="Griglia a colori - Colore 21"/>
    <w:basedOn w:val="Tabellanormale"/>
    <w:next w:val="Grigliaacolori-Colore2"/>
    <w:uiPriority w:val="69"/>
    <w:rsid w:val="00A818BB"/>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Tabellagriglia4-colore113">
    <w:name w:val="Tabella griglia 4 - colore 113"/>
    <w:basedOn w:val="Tabellanormale"/>
    <w:uiPriority w:val="49"/>
    <w:rsid w:val="00A818BB"/>
    <w:rPr>
      <w:lang w:eastAsia="en-US"/>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Tabellasemplice112">
    <w:name w:val="Tabella semplice 112"/>
    <w:basedOn w:val="Tabellanormale"/>
    <w:uiPriority w:val="41"/>
    <w:rsid w:val="00A818BB"/>
    <w:rPr>
      <w:lang w:eastAsia="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ellagriglia3-colore5110">
    <w:name w:val="Tabella griglia 3 - colore 5110"/>
    <w:basedOn w:val="Tabellanormale"/>
    <w:uiPriority w:val="48"/>
    <w:rsid w:val="00A818BB"/>
    <w:rPr>
      <w:rFonts w:eastAsia="Times New Roman"/>
      <w:lang w:eastAsia="en-US"/>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AEEF3"/>
      </w:tcPr>
    </w:tblStylePr>
    <w:tblStylePr w:type="band1Horz">
      <w:rPr>
        <w:rFonts w:cs="Times New Roman"/>
      </w:rPr>
      <w:tblPr/>
      <w:tcPr>
        <w:shd w:val="clear" w:color="auto" w:fill="DAEEF3"/>
      </w:tcPr>
    </w:tblStylePr>
    <w:tblStylePr w:type="neCell">
      <w:rPr>
        <w:rFonts w:cs="Times New Roman"/>
      </w:rPr>
      <w:tblPr/>
      <w:tcPr>
        <w:tcBorders>
          <w:bottom w:val="single" w:sz="4" w:space="0" w:color="92CDDC"/>
        </w:tcBorders>
      </w:tcPr>
    </w:tblStylePr>
    <w:tblStylePr w:type="nwCell">
      <w:rPr>
        <w:rFonts w:cs="Times New Roman"/>
      </w:rPr>
      <w:tblPr/>
      <w:tcPr>
        <w:tcBorders>
          <w:bottom w:val="single" w:sz="4" w:space="0" w:color="92CDDC"/>
        </w:tcBorders>
      </w:tcPr>
    </w:tblStylePr>
    <w:tblStylePr w:type="seCell">
      <w:rPr>
        <w:rFonts w:cs="Times New Roman"/>
      </w:rPr>
      <w:tblPr/>
      <w:tcPr>
        <w:tcBorders>
          <w:top w:val="single" w:sz="4" w:space="0" w:color="92CDDC"/>
        </w:tcBorders>
      </w:tcPr>
    </w:tblStylePr>
    <w:tblStylePr w:type="swCell">
      <w:rPr>
        <w:rFonts w:cs="Times New Roman"/>
      </w:rPr>
      <w:tblPr/>
      <w:tcPr>
        <w:tcBorders>
          <w:top w:val="single" w:sz="4" w:space="0" w:color="92CDDC"/>
        </w:tcBorders>
      </w:tcPr>
    </w:tblStylePr>
  </w:style>
  <w:style w:type="table" w:customStyle="1" w:styleId="Tabellaelenco7acolori-colore111">
    <w:name w:val="Tabella elenco 7 a colori - colore 111"/>
    <w:basedOn w:val="Tabellanormale"/>
    <w:uiPriority w:val="52"/>
    <w:rsid w:val="00A818BB"/>
    <w:rPr>
      <w:color w:val="365F91"/>
      <w:lang w:eastAsia="en-US"/>
    </w:rPr>
    <w:tblPr>
      <w:tblStyleRowBandSize w:val="1"/>
      <w:tblStyleColBandSize w:val="1"/>
    </w:tblPr>
    <w:tblStylePr w:type="firstRow">
      <w:rPr>
        <w:rFonts w:ascii="Cambria" w:eastAsia="Times New Roman" w:hAnsi="Cambria" w:cs="Times New Roman"/>
        <w:i/>
        <w:iCs/>
        <w:sz w:val="26"/>
      </w:rPr>
      <w:tblPr/>
      <w:tcPr>
        <w:tcBorders>
          <w:bottom w:val="single" w:sz="4" w:space="0" w:color="4F81BD"/>
        </w:tcBorders>
        <w:shd w:val="clear" w:color="auto" w:fill="FFFFFF"/>
      </w:tcPr>
    </w:tblStylePr>
    <w:tblStylePr w:type="lastRow">
      <w:rPr>
        <w:rFonts w:ascii="Cambria" w:eastAsia="Times New Roman" w:hAnsi="Cambria" w:cs="Times New Roman"/>
        <w:i/>
        <w:iCs/>
        <w:sz w:val="26"/>
      </w:rPr>
      <w:tblPr/>
      <w:tcPr>
        <w:tcBorders>
          <w:top w:val="single" w:sz="4" w:space="0" w:color="4F81BD"/>
        </w:tcBorders>
        <w:shd w:val="clear" w:color="auto" w:fill="FFFFFF"/>
      </w:tcPr>
    </w:tblStylePr>
    <w:tblStylePr w:type="firstCol">
      <w:pPr>
        <w:jc w:val="right"/>
      </w:pPr>
      <w:rPr>
        <w:rFonts w:ascii="Cambria" w:eastAsia="Times New Roman" w:hAnsi="Cambria" w:cs="Times New Roman"/>
        <w:i/>
        <w:iCs/>
        <w:sz w:val="26"/>
      </w:rPr>
      <w:tblPr/>
      <w:tcPr>
        <w:tcBorders>
          <w:right w:val="single" w:sz="4" w:space="0" w:color="4F81BD"/>
        </w:tcBorders>
        <w:shd w:val="clear" w:color="auto" w:fill="FFFFFF"/>
      </w:tcPr>
    </w:tblStylePr>
    <w:tblStylePr w:type="lastCol">
      <w:rPr>
        <w:rFonts w:ascii="Cambria" w:eastAsia="Times New Roman" w:hAnsi="Cambria" w:cs="Times New Roman"/>
        <w:i/>
        <w:iCs/>
        <w:sz w:val="26"/>
      </w:rPr>
      <w:tblPr/>
      <w:tcPr>
        <w:tcBorders>
          <w:left w:val="single" w:sz="4" w:space="0" w:color="4F81BD"/>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lagriglia5scura-colore113">
    <w:name w:val="Tabella griglia 5 scura - colore 113"/>
    <w:basedOn w:val="Tabellanormale"/>
    <w:uiPriority w:val="50"/>
    <w:rsid w:val="00A818BB"/>
    <w:rPr>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numbering" w:customStyle="1" w:styleId="Nessunelenco11">
    <w:name w:val="Nessun elenco11"/>
    <w:next w:val="Nessunelenco"/>
    <w:uiPriority w:val="99"/>
    <w:semiHidden/>
    <w:unhideWhenUsed/>
    <w:rsid w:val="00A818BB"/>
  </w:style>
  <w:style w:type="table" w:styleId="Sfondomedio2-Colore2">
    <w:name w:val="Medium Shading 2 Accent 2"/>
    <w:basedOn w:val="Tabellanormale"/>
    <w:uiPriority w:val="69"/>
    <w:rsid w:val="00A818BB"/>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Elencochiaro-Colore11">
    <w:name w:val="Elenco chiaro - Colore 11"/>
    <w:basedOn w:val="Tabellanormale"/>
    <w:uiPriority w:val="61"/>
    <w:rsid w:val="00A818BB"/>
    <w:rPr>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Tabellagriglia4-colore12">
    <w:name w:val="Tabella griglia 4 - colore 12"/>
    <w:basedOn w:val="Tabellanormale"/>
    <w:uiPriority w:val="49"/>
    <w:rsid w:val="00A818BB"/>
    <w:rPr>
      <w:lang w:eastAsia="en-US"/>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character" w:customStyle="1" w:styleId="apple-converted-space">
    <w:name w:val="apple-converted-space"/>
    <w:rsid w:val="00A818BB"/>
  </w:style>
  <w:style w:type="paragraph" w:styleId="Testonormale">
    <w:name w:val="Plain Text"/>
    <w:basedOn w:val="Normale"/>
    <w:link w:val="TestonormaleCarattere"/>
    <w:uiPriority w:val="99"/>
    <w:unhideWhenUsed/>
    <w:rsid w:val="00A818BB"/>
    <w:pPr>
      <w:suppressAutoHyphens w:val="0"/>
      <w:spacing w:after="160" w:line="259" w:lineRule="auto"/>
    </w:pPr>
    <w:rPr>
      <w:rFonts w:ascii="Courier New" w:eastAsia="Calibri" w:hAnsi="Courier New"/>
      <w:kern w:val="0"/>
      <w:lang w:eastAsia="en-US"/>
    </w:rPr>
  </w:style>
  <w:style w:type="character" w:customStyle="1" w:styleId="TestonormaleCarattere">
    <w:name w:val="Testo normale Carattere"/>
    <w:basedOn w:val="Carpredefinitoparagrafo"/>
    <w:link w:val="Testonormale"/>
    <w:uiPriority w:val="99"/>
    <w:rsid w:val="00A818BB"/>
    <w:rPr>
      <w:rFonts w:ascii="Courier New" w:hAnsi="Courier New" w:cs="Arial"/>
      <w:sz w:val="20"/>
      <w:szCs w:val="20"/>
      <w:lang w:eastAsia="en-US"/>
    </w:rPr>
  </w:style>
  <w:style w:type="paragraph" w:customStyle="1" w:styleId="Commentaire">
    <w:name w:val="Commentaire"/>
    <w:basedOn w:val="Normale"/>
    <w:rsid w:val="00A818BB"/>
    <w:pPr>
      <w:spacing w:after="200" w:line="240" w:lineRule="auto"/>
    </w:pPr>
    <w:rPr>
      <w:rFonts w:ascii="Trebuchet MS" w:hAnsi="Trebuchet MS" w:cs="Trebuchet MS"/>
      <w:kern w:val="0"/>
      <w:lang w:val="en-GB"/>
    </w:rPr>
  </w:style>
  <w:style w:type="character" w:customStyle="1" w:styleId="WW8Num1z4">
    <w:name w:val="WW8Num1z4"/>
    <w:rsid w:val="00A818BB"/>
  </w:style>
  <w:style w:type="character" w:customStyle="1" w:styleId="WW8Num1z5">
    <w:name w:val="WW8Num1z5"/>
    <w:rsid w:val="00A818BB"/>
  </w:style>
  <w:style w:type="character" w:customStyle="1" w:styleId="WW8Num1z6">
    <w:name w:val="WW8Num1z6"/>
    <w:rsid w:val="00A818BB"/>
  </w:style>
  <w:style w:type="character" w:customStyle="1" w:styleId="WW8Num1z7">
    <w:name w:val="WW8Num1z7"/>
    <w:rsid w:val="00A818BB"/>
  </w:style>
  <w:style w:type="character" w:customStyle="1" w:styleId="WW8Num1z8">
    <w:name w:val="WW8Num1z8"/>
    <w:rsid w:val="00A818BB"/>
  </w:style>
  <w:style w:type="character" w:customStyle="1" w:styleId="WW8Num4z4">
    <w:name w:val="WW8Num4z4"/>
    <w:rsid w:val="00A818BB"/>
  </w:style>
  <w:style w:type="character" w:customStyle="1" w:styleId="WW8Num4z5">
    <w:name w:val="WW8Num4z5"/>
    <w:rsid w:val="00A818BB"/>
  </w:style>
  <w:style w:type="character" w:customStyle="1" w:styleId="WW8Num4z6">
    <w:name w:val="WW8Num4z6"/>
    <w:rsid w:val="00A818BB"/>
  </w:style>
  <w:style w:type="character" w:customStyle="1" w:styleId="WW8Num4z7">
    <w:name w:val="WW8Num4z7"/>
    <w:rsid w:val="00A818BB"/>
  </w:style>
  <w:style w:type="character" w:customStyle="1" w:styleId="WW8Num4z8">
    <w:name w:val="WW8Num4z8"/>
    <w:rsid w:val="00A818BB"/>
  </w:style>
  <w:style w:type="character" w:customStyle="1" w:styleId="WW8Num12z3">
    <w:name w:val="WW8Num12z3"/>
    <w:rsid w:val="00A818BB"/>
    <w:rPr>
      <w:rFonts w:ascii="Symbol" w:hAnsi="Symbol"/>
    </w:rPr>
  </w:style>
  <w:style w:type="character" w:customStyle="1" w:styleId="WW8Num13z3">
    <w:name w:val="WW8Num13z3"/>
    <w:rsid w:val="00A818BB"/>
    <w:rPr>
      <w:rFonts w:ascii="Symbol" w:hAnsi="Symbol"/>
    </w:rPr>
  </w:style>
  <w:style w:type="character" w:customStyle="1" w:styleId="WW8Num14z1">
    <w:name w:val="WW8Num14z1"/>
    <w:rsid w:val="00A818BB"/>
    <w:rPr>
      <w:rFonts w:ascii="Courier New" w:hAnsi="Courier New"/>
    </w:rPr>
  </w:style>
  <w:style w:type="character" w:customStyle="1" w:styleId="WW8Num14z2">
    <w:name w:val="WW8Num14z2"/>
    <w:rsid w:val="00A818BB"/>
    <w:rPr>
      <w:rFonts w:ascii="Wingdings" w:hAnsi="Wingdings"/>
    </w:rPr>
  </w:style>
  <w:style w:type="character" w:customStyle="1" w:styleId="WW8Num14z3">
    <w:name w:val="WW8Num14z3"/>
    <w:rsid w:val="00A818BB"/>
    <w:rPr>
      <w:rFonts w:ascii="Symbol" w:hAnsi="Symbol"/>
    </w:rPr>
  </w:style>
  <w:style w:type="character" w:customStyle="1" w:styleId="WW8Num15z1">
    <w:name w:val="WW8Num15z1"/>
    <w:rsid w:val="00A818BB"/>
    <w:rPr>
      <w:rFonts w:ascii="Courier New" w:hAnsi="Courier New"/>
    </w:rPr>
  </w:style>
  <w:style w:type="character" w:customStyle="1" w:styleId="WW8Num15z2">
    <w:name w:val="WW8Num15z2"/>
    <w:rsid w:val="00A818BB"/>
    <w:rPr>
      <w:rFonts w:ascii="Wingdings" w:hAnsi="Wingdings"/>
    </w:rPr>
  </w:style>
  <w:style w:type="character" w:customStyle="1" w:styleId="WW8Num15z3">
    <w:name w:val="WW8Num15z3"/>
    <w:rsid w:val="00A818BB"/>
    <w:rPr>
      <w:rFonts w:ascii="Symbol" w:hAnsi="Symbol"/>
    </w:rPr>
  </w:style>
  <w:style w:type="character" w:customStyle="1" w:styleId="WW8Num17z1">
    <w:name w:val="WW8Num17z1"/>
    <w:rsid w:val="00A818BB"/>
  </w:style>
  <w:style w:type="character" w:customStyle="1" w:styleId="WW8Num17z2">
    <w:name w:val="WW8Num17z2"/>
    <w:rsid w:val="00A818BB"/>
  </w:style>
  <w:style w:type="character" w:customStyle="1" w:styleId="WW8Num17z3">
    <w:name w:val="WW8Num17z3"/>
    <w:rsid w:val="00A818BB"/>
  </w:style>
  <w:style w:type="character" w:customStyle="1" w:styleId="WW8Num17z4">
    <w:name w:val="WW8Num17z4"/>
    <w:rsid w:val="00A818BB"/>
  </w:style>
  <w:style w:type="character" w:customStyle="1" w:styleId="WW8Num17z5">
    <w:name w:val="WW8Num17z5"/>
    <w:rsid w:val="00A818BB"/>
  </w:style>
  <w:style w:type="character" w:customStyle="1" w:styleId="WW8Num17z6">
    <w:name w:val="WW8Num17z6"/>
    <w:rsid w:val="00A818BB"/>
  </w:style>
  <w:style w:type="character" w:customStyle="1" w:styleId="WW8Num17z7">
    <w:name w:val="WW8Num17z7"/>
    <w:rsid w:val="00A818BB"/>
  </w:style>
  <w:style w:type="character" w:customStyle="1" w:styleId="WW8Num17z8">
    <w:name w:val="WW8Num17z8"/>
    <w:rsid w:val="00A818BB"/>
  </w:style>
  <w:style w:type="character" w:customStyle="1" w:styleId="WW8Num18z1">
    <w:name w:val="WW8Num18z1"/>
    <w:rsid w:val="00A818BB"/>
    <w:rPr>
      <w:rFonts w:ascii="Courier New" w:hAnsi="Courier New"/>
    </w:rPr>
  </w:style>
  <w:style w:type="character" w:customStyle="1" w:styleId="WW8Num18z2">
    <w:name w:val="WW8Num18z2"/>
    <w:rsid w:val="00A818BB"/>
    <w:rPr>
      <w:rFonts w:ascii="Wingdings" w:hAnsi="Wingdings"/>
    </w:rPr>
  </w:style>
  <w:style w:type="character" w:customStyle="1" w:styleId="WW8Num18z3">
    <w:name w:val="WW8Num18z3"/>
    <w:rsid w:val="00A818BB"/>
    <w:rPr>
      <w:rFonts w:ascii="Symbol" w:hAnsi="Symbol"/>
    </w:rPr>
  </w:style>
  <w:style w:type="character" w:customStyle="1" w:styleId="WW8Num19z1">
    <w:name w:val="WW8Num19z1"/>
    <w:rsid w:val="00A818BB"/>
  </w:style>
  <w:style w:type="character" w:customStyle="1" w:styleId="WW8Num19z2">
    <w:name w:val="WW8Num19z2"/>
    <w:rsid w:val="00A818BB"/>
  </w:style>
  <w:style w:type="character" w:customStyle="1" w:styleId="WW8Num19z3">
    <w:name w:val="WW8Num19z3"/>
    <w:rsid w:val="00A818BB"/>
  </w:style>
  <w:style w:type="character" w:customStyle="1" w:styleId="WW8Num19z4">
    <w:name w:val="WW8Num19z4"/>
    <w:rsid w:val="00A818BB"/>
  </w:style>
  <w:style w:type="character" w:customStyle="1" w:styleId="WW8Num19z5">
    <w:name w:val="WW8Num19z5"/>
    <w:rsid w:val="00A818BB"/>
  </w:style>
  <w:style w:type="character" w:customStyle="1" w:styleId="WW8Num19z6">
    <w:name w:val="WW8Num19z6"/>
    <w:rsid w:val="00A818BB"/>
  </w:style>
  <w:style w:type="character" w:customStyle="1" w:styleId="WW8Num19z7">
    <w:name w:val="WW8Num19z7"/>
    <w:rsid w:val="00A818BB"/>
  </w:style>
  <w:style w:type="character" w:customStyle="1" w:styleId="WW8Num19z8">
    <w:name w:val="WW8Num19z8"/>
    <w:rsid w:val="00A818BB"/>
  </w:style>
  <w:style w:type="character" w:customStyle="1" w:styleId="WW8Num21z0">
    <w:name w:val="WW8Num21z0"/>
    <w:rsid w:val="00A818BB"/>
  </w:style>
  <w:style w:type="character" w:customStyle="1" w:styleId="WW8Num21z1">
    <w:name w:val="WW8Num21z1"/>
    <w:rsid w:val="00A818BB"/>
  </w:style>
  <w:style w:type="character" w:customStyle="1" w:styleId="WW8Num21z2">
    <w:name w:val="WW8Num21z2"/>
    <w:rsid w:val="00A818BB"/>
  </w:style>
  <w:style w:type="character" w:customStyle="1" w:styleId="WW8Num21z3">
    <w:name w:val="WW8Num21z3"/>
    <w:rsid w:val="00A818BB"/>
  </w:style>
  <w:style w:type="character" w:customStyle="1" w:styleId="WW8Num21z4">
    <w:name w:val="WW8Num21z4"/>
    <w:rsid w:val="00A818BB"/>
  </w:style>
  <w:style w:type="character" w:customStyle="1" w:styleId="WW8Num21z5">
    <w:name w:val="WW8Num21z5"/>
    <w:rsid w:val="00A818BB"/>
  </w:style>
  <w:style w:type="character" w:customStyle="1" w:styleId="WW8Num21z6">
    <w:name w:val="WW8Num21z6"/>
    <w:rsid w:val="00A818BB"/>
  </w:style>
  <w:style w:type="character" w:customStyle="1" w:styleId="WW8Num21z7">
    <w:name w:val="WW8Num21z7"/>
    <w:rsid w:val="00A818BB"/>
  </w:style>
  <w:style w:type="character" w:customStyle="1" w:styleId="WW8Num21z8">
    <w:name w:val="WW8Num21z8"/>
    <w:rsid w:val="00A818BB"/>
  </w:style>
  <w:style w:type="character" w:customStyle="1" w:styleId="WW8Num23z0">
    <w:name w:val="WW8Num23z0"/>
    <w:rsid w:val="00A818BB"/>
  </w:style>
  <w:style w:type="character" w:customStyle="1" w:styleId="WW8Num23z1">
    <w:name w:val="WW8Num23z1"/>
    <w:rsid w:val="00A818BB"/>
  </w:style>
  <w:style w:type="character" w:customStyle="1" w:styleId="WW8Num23z2">
    <w:name w:val="WW8Num23z2"/>
    <w:rsid w:val="00A818BB"/>
  </w:style>
  <w:style w:type="character" w:customStyle="1" w:styleId="WW8Num23z3">
    <w:name w:val="WW8Num23z3"/>
    <w:rsid w:val="00A818BB"/>
  </w:style>
  <w:style w:type="character" w:customStyle="1" w:styleId="WW8Num23z4">
    <w:name w:val="WW8Num23z4"/>
    <w:rsid w:val="00A818BB"/>
  </w:style>
  <w:style w:type="character" w:customStyle="1" w:styleId="WW8Num23z5">
    <w:name w:val="WW8Num23z5"/>
    <w:rsid w:val="00A818BB"/>
  </w:style>
  <w:style w:type="character" w:customStyle="1" w:styleId="WW8Num23z6">
    <w:name w:val="WW8Num23z6"/>
    <w:rsid w:val="00A818BB"/>
  </w:style>
  <w:style w:type="character" w:customStyle="1" w:styleId="WW8Num23z7">
    <w:name w:val="WW8Num23z7"/>
    <w:rsid w:val="00A818BB"/>
  </w:style>
  <w:style w:type="character" w:customStyle="1" w:styleId="WW8Num23z8">
    <w:name w:val="WW8Num23z8"/>
    <w:rsid w:val="00A818BB"/>
  </w:style>
  <w:style w:type="character" w:customStyle="1" w:styleId="WW8Num24z1">
    <w:name w:val="WW8Num24z1"/>
    <w:rsid w:val="00A818BB"/>
  </w:style>
  <w:style w:type="character" w:customStyle="1" w:styleId="WW8Num24z2">
    <w:name w:val="WW8Num24z2"/>
    <w:rsid w:val="00A818BB"/>
  </w:style>
  <w:style w:type="character" w:customStyle="1" w:styleId="WW8Num24z3">
    <w:name w:val="WW8Num24z3"/>
    <w:rsid w:val="00A818BB"/>
  </w:style>
  <w:style w:type="character" w:customStyle="1" w:styleId="WW8Num24z4">
    <w:name w:val="WW8Num24z4"/>
    <w:rsid w:val="00A818BB"/>
  </w:style>
  <w:style w:type="character" w:customStyle="1" w:styleId="WW8Num24z5">
    <w:name w:val="WW8Num24z5"/>
    <w:rsid w:val="00A818BB"/>
  </w:style>
  <w:style w:type="character" w:customStyle="1" w:styleId="WW8Num24z6">
    <w:name w:val="WW8Num24z6"/>
    <w:rsid w:val="00A818BB"/>
  </w:style>
  <w:style w:type="character" w:customStyle="1" w:styleId="WW8Num24z7">
    <w:name w:val="WW8Num24z7"/>
    <w:rsid w:val="00A818BB"/>
  </w:style>
  <w:style w:type="character" w:customStyle="1" w:styleId="WW8Num24z8">
    <w:name w:val="WW8Num24z8"/>
    <w:rsid w:val="00A818BB"/>
  </w:style>
  <w:style w:type="character" w:customStyle="1" w:styleId="WW8Num25z1">
    <w:name w:val="WW8Num25z1"/>
    <w:rsid w:val="00A818BB"/>
    <w:rPr>
      <w:rFonts w:ascii="Courier New" w:hAnsi="Courier New"/>
    </w:rPr>
  </w:style>
  <w:style w:type="character" w:customStyle="1" w:styleId="WW8Num25z3">
    <w:name w:val="WW8Num25z3"/>
    <w:rsid w:val="00A818BB"/>
    <w:rPr>
      <w:rFonts w:ascii="Symbol" w:hAnsi="Symbol"/>
    </w:rPr>
  </w:style>
  <w:style w:type="character" w:customStyle="1" w:styleId="WW8Num27z1">
    <w:name w:val="WW8Num27z1"/>
    <w:rsid w:val="00A818BB"/>
    <w:rPr>
      <w:rFonts w:ascii="Courier New" w:hAnsi="Courier New"/>
    </w:rPr>
  </w:style>
  <w:style w:type="character" w:customStyle="1" w:styleId="WW8Num27z2">
    <w:name w:val="WW8Num27z2"/>
    <w:rsid w:val="00A818BB"/>
    <w:rPr>
      <w:rFonts w:ascii="Wingdings" w:hAnsi="Wingdings"/>
    </w:rPr>
  </w:style>
  <w:style w:type="character" w:customStyle="1" w:styleId="WW8Num28z1">
    <w:name w:val="WW8Num28z1"/>
    <w:rsid w:val="00A818BB"/>
    <w:rPr>
      <w:rFonts w:ascii="Courier New" w:hAnsi="Courier New"/>
    </w:rPr>
  </w:style>
  <w:style w:type="character" w:customStyle="1" w:styleId="WW8Num28z2">
    <w:name w:val="WW8Num28z2"/>
    <w:rsid w:val="00A818BB"/>
    <w:rPr>
      <w:rFonts w:ascii="Wingdings" w:hAnsi="Wingdings"/>
    </w:rPr>
  </w:style>
  <w:style w:type="character" w:customStyle="1" w:styleId="WW8Num29z1">
    <w:name w:val="WW8Num29z1"/>
    <w:rsid w:val="00A818BB"/>
    <w:rPr>
      <w:rFonts w:ascii="Courier New" w:hAnsi="Courier New"/>
    </w:rPr>
  </w:style>
  <w:style w:type="character" w:customStyle="1" w:styleId="WW8Num29z2">
    <w:name w:val="WW8Num29z2"/>
    <w:rsid w:val="00A818BB"/>
    <w:rPr>
      <w:rFonts w:ascii="Wingdings" w:hAnsi="Wingdings"/>
    </w:rPr>
  </w:style>
  <w:style w:type="character" w:customStyle="1" w:styleId="WW8Num32z0">
    <w:name w:val="WW8Num32z0"/>
    <w:rsid w:val="00A818BB"/>
    <w:rPr>
      <w:sz w:val="20"/>
    </w:rPr>
  </w:style>
  <w:style w:type="character" w:customStyle="1" w:styleId="WW8Num32z1">
    <w:name w:val="WW8Num32z1"/>
    <w:rsid w:val="00A818BB"/>
  </w:style>
  <w:style w:type="character" w:customStyle="1" w:styleId="WW8Num32z2">
    <w:name w:val="WW8Num32z2"/>
    <w:rsid w:val="00A818BB"/>
  </w:style>
  <w:style w:type="character" w:customStyle="1" w:styleId="WW8Num32z3">
    <w:name w:val="WW8Num32z3"/>
    <w:rsid w:val="00A818BB"/>
  </w:style>
  <w:style w:type="character" w:customStyle="1" w:styleId="WW8Num32z4">
    <w:name w:val="WW8Num32z4"/>
    <w:rsid w:val="00A818BB"/>
  </w:style>
  <w:style w:type="character" w:customStyle="1" w:styleId="WW8Num32z5">
    <w:name w:val="WW8Num32z5"/>
    <w:rsid w:val="00A818BB"/>
  </w:style>
  <w:style w:type="character" w:customStyle="1" w:styleId="WW8Num32z6">
    <w:name w:val="WW8Num32z6"/>
    <w:rsid w:val="00A818BB"/>
  </w:style>
  <w:style w:type="character" w:customStyle="1" w:styleId="WW8Num32z7">
    <w:name w:val="WW8Num32z7"/>
    <w:rsid w:val="00A818BB"/>
  </w:style>
  <w:style w:type="character" w:customStyle="1" w:styleId="WW8Num32z8">
    <w:name w:val="WW8Num32z8"/>
    <w:rsid w:val="00A818BB"/>
  </w:style>
  <w:style w:type="character" w:customStyle="1" w:styleId="WW8Num33z1">
    <w:name w:val="WW8Num33z1"/>
    <w:rsid w:val="00A818BB"/>
    <w:rPr>
      <w:rFonts w:ascii="Courier New" w:hAnsi="Courier New"/>
    </w:rPr>
  </w:style>
  <w:style w:type="character" w:customStyle="1" w:styleId="WW8Num33z2">
    <w:name w:val="WW8Num33z2"/>
    <w:rsid w:val="00A818BB"/>
    <w:rPr>
      <w:rFonts w:ascii="Wingdings" w:hAnsi="Wingdings"/>
    </w:rPr>
  </w:style>
  <w:style w:type="character" w:customStyle="1" w:styleId="WW8Num34z2">
    <w:name w:val="WW8Num34z2"/>
    <w:rsid w:val="00A818BB"/>
    <w:rPr>
      <w:rFonts w:ascii="Wingdings" w:hAnsi="Wingdings"/>
    </w:rPr>
  </w:style>
  <w:style w:type="character" w:customStyle="1" w:styleId="WW8Num34z3">
    <w:name w:val="WW8Num34z3"/>
    <w:rsid w:val="00A818BB"/>
    <w:rPr>
      <w:rFonts w:ascii="Symbol" w:hAnsi="Symbol"/>
    </w:rPr>
  </w:style>
  <w:style w:type="character" w:customStyle="1" w:styleId="WW8Num35z0">
    <w:name w:val="WW8Num35z0"/>
    <w:rsid w:val="00A818BB"/>
    <w:rPr>
      <w:rFonts w:ascii="Trebuchet MS" w:hAnsi="Trebuchet MS"/>
    </w:rPr>
  </w:style>
  <w:style w:type="character" w:customStyle="1" w:styleId="WW8Num35z1">
    <w:name w:val="WW8Num35z1"/>
    <w:rsid w:val="00A818BB"/>
    <w:rPr>
      <w:rFonts w:ascii="Courier New" w:hAnsi="Courier New"/>
    </w:rPr>
  </w:style>
  <w:style w:type="character" w:customStyle="1" w:styleId="WW8Num35z2">
    <w:name w:val="WW8Num35z2"/>
    <w:rsid w:val="00A818BB"/>
    <w:rPr>
      <w:rFonts w:ascii="Wingdings" w:hAnsi="Wingdings"/>
    </w:rPr>
  </w:style>
  <w:style w:type="character" w:customStyle="1" w:styleId="WW8Num35z3">
    <w:name w:val="WW8Num35z3"/>
    <w:rsid w:val="00A818BB"/>
    <w:rPr>
      <w:rFonts w:ascii="Symbol" w:hAnsi="Symbol"/>
    </w:rPr>
  </w:style>
  <w:style w:type="character" w:customStyle="1" w:styleId="WW8Num37z3">
    <w:name w:val="WW8Num37z3"/>
    <w:rsid w:val="00A818BB"/>
    <w:rPr>
      <w:rFonts w:ascii="Symbol" w:hAnsi="Symbol"/>
    </w:rPr>
  </w:style>
  <w:style w:type="character" w:customStyle="1" w:styleId="WW8Num38z0">
    <w:name w:val="WW8Num38z0"/>
    <w:rsid w:val="00A818BB"/>
  </w:style>
  <w:style w:type="character" w:customStyle="1" w:styleId="WW8Num38z1">
    <w:name w:val="WW8Num38z1"/>
    <w:rsid w:val="00A818BB"/>
  </w:style>
  <w:style w:type="character" w:customStyle="1" w:styleId="WW8Num38z2">
    <w:name w:val="WW8Num38z2"/>
    <w:rsid w:val="00A818BB"/>
  </w:style>
  <w:style w:type="character" w:customStyle="1" w:styleId="WW8Num38z3">
    <w:name w:val="WW8Num38z3"/>
    <w:rsid w:val="00A818BB"/>
  </w:style>
  <w:style w:type="character" w:customStyle="1" w:styleId="WW8Num38z4">
    <w:name w:val="WW8Num38z4"/>
    <w:rsid w:val="00A818BB"/>
  </w:style>
  <w:style w:type="character" w:customStyle="1" w:styleId="WW8Num38z5">
    <w:name w:val="WW8Num38z5"/>
    <w:rsid w:val="00A818BB"/>
  </w:style>
  <w:style w:type="character" w:customStyle="1" w:styleId="WW8Num38z6">
    <w:name w:val="WW8Num38z6"/>
    <w:rsid w:val="00A818BB"/>
  </w:style>
  <w:style w:type="character" w:customStyle="1" w:styleId="WW8Num38z7">
    <w:name w:val="WW8Num38z7"/>
    <w:rsid w:val="00A818BB"/>
  </w:style>
  <w:style w:type="character" w:customStyle="1" w:styleId="WW8Num38z8">
    <w:name w:val="WW8Num38z8"/>
    <w:rsid w:val="00A818BB"/>
  </w:style>
  <w:style w:type="character" w:customStyle="1" w:styleId="WW8Num39z0">
    <w:name w:val="WW8Num39z0"/>
    <w:rsid w:val="00A818BB"/>
    <w:rPr>
      <w:rFonts w:ascii="Wingdings" w:hAnsi="Wingdings"/>
      <w:sz w:val="20"/>
    </w:rPr>
  </w:style>
  <w:style w:type="character" w:customStyle="1" w:styleId="WW8Num39z1">
    <w:name w:val="WW8Num39z1"/>
    <w:rsid w:val="00A818BB"/>
    <w:rPr>
      <w:rFonts w:ascii="Courier New" w:hAnsi="Courier New"/>
    </w:rPr>
  </w:style>
  <w:style w:type="character" w:customStyle="1" w:styleId="WW8Num39z2">
    <w:name w:val="WW8Num39z2"/>
    <w:rsid w:val="00A818BB"/>
    <w:rPr>
      <w:rFonts w:ascii="Wingdings" w:hAnsi="Wingdings"/>
    </w:rPr>
  </w:style>
  <w:style w:type="character" w:customStyle="1" w:styleId="WW8Num39z3">
    <w:name w:val="WW8Num39z3"/>
    <w:rsid w:val="00A818BB"/>
    <w:rPr>
      <w:rFonts w:ascii="Symbol" w:hAnsi="Symbol"/>
    </w:rPr>
  </w:style>
  <w:style w:type="character" w:customStyle="1" w:styleId="WW8Num40z0">
    <w:name w:val="WW8Num40z0"/>
    <w:rsid w:val="00A818BB"/>
  </w:style>
  <w:style w:type="character" w:customStyle="1" w:styleId="WW8Num40z1">
    <w:name w:val="WW8Num40z1"/>
    <w:rsid w:val="00A818BB"/>
  </w:style>
  <w:style w:type="character" w:customStyle="1" w:styleId="WW8Num40z2">
    <w:name w:val="WW8Num40z2"/>
    <w:rsid w:val="00A818BB"/>
  </w:style>
  <w:style w:type="character" w:customStyle="1" w:styleId="WW8Num40z3">
    <w:name w:val="WW8Num40z3"/>
    <w:rsid w:val="00A818BB"/>
  </w:style>
  <w:style w:type="character" w:customStyle="1" w:styleId="WW8Num40z4">
    <w:name w:val="WW8Num40z4"/>
    <w:rsid w:val="00A818BB"/>
  </w:style>
  <w:style w:type="character" w:customStyle="1" w:styleId="WW8Num40z5">
    <w:name w:val="WW8Num40z5"/>
    <w:rsid w:val="00A818BB"/>
  </w:style>
  <w:style w:type="character" w:customStyle="1" w:styleId="WW8Num40z6">
    <w:name w:val="WW8Num40z6"/>
    <w:rsid w:val="00A818BB"/>
  </w:style>
  <w:style w:type="character" w:customStyle="1" w:styleId="WW8Num40z7">
    <w:name w:val="WW8Num40z7"/>
    <w:rsid w:val="00A818BB"/>
  </w:style>
  <w:style w:type="character" w:customStyle="1" w:styleId="WW8Num40z8">
    <w:name w:val="WW8Num40z8"/>
    <w:rsid w:val="00A818BB"/>
  </w:style>
  <w:style w:type="character" w:customStyle="1" w:styleId="WW8Num41z0">
    <w:name w:val="WW8Num41z0"/>
    <w:rsid w:val="00A818BB"/>
    <w:rPr>
      <w:rFonts w:ascii="Wingdings" w:hAnsi="Wingdings"/>
      <w:sz w:val="20"/>
      <w:lang w:val="fr-FR"/>
    </w:rPr>
  </w:style>
  <w:style w:type="character" w:customStyle="1" w:styleId="WW8Num41z1">
    <w:name w:val="WW8Num41z1"/>
    <w:rsid w:val="00A818BB"/>
    <w:rPr>
      <w:rFonts w:ascii="Courier New" w:hAnsi="Courier New"/>
    </w:rPr>
  </w:style>
  <w:style w:type="character" w:customStyle="1" w:styleId="WW8Num41z2">
    <w:name w:val="WW8Num41z2"/>
    <w:rsid w:val="00A818BB"/>
    <w:rPr>
      <w:rFonts w:ascii="Wingdings" w:hAnsi="Wingdings"/>
    </w:rPr>
  </w:style>
  <w:style w:type="character" w:customStyle="1" w:styleId="WW8Num41z3">
    <w:name w:val="WW8Num41z3"/>
    <w:rsid w:val="00A818BB"/>
    <w:rPr>
      <w:rFonts w:ascii="Symbol" w:hAnsi="Symbol"/>
    </w:rPr>
  </w:style>
  <w:style w:type="character" w:customStyle="1" w:styleId="WW8Num42z0">
    <w:name w:val="WW8Num42z0"/>
    <w:rsid w:val="00A818BB"/>
    <w:rPr>
      <w:rFonts w:ascii="Wingdings" w:hAnsi="Wingdings"/>
      <w:sz w:val="20"/>
    </w:rPr>
  </w:style>
  <w:style w:type="character" w:customStyle="1" w:styleId="WW8Num42z1">
    <w:name w:val="WW8Num42z1"/>
    <w:rsid w:val="00A818BB"/>
    <w:rPr>
      <w:rFonts w:ascii="Courier New" w:hAnsi="Courier New"/>
    </w:rPr>
  </w:style>
  <w:style w:type="character" w:customStyle="1" w:styleId="WW8Num42z2">
    <w:name w:val="WW8Num42z2"/>
    <w:rsid w:val="00A818BB"/>
    <w:rPr>
      <w:rFonts w:ascii="Wingdings" w:hAnsi="Wingdings"/>
    </w:rPr>
  </w:style>
  <w:style w:type="character" w:customStyle="1" w:styleId="WW8Num42z3">
    <w:name w:val="WW8Num42z3"/>
    <w:rsid w:val="00A818BB"/>
    <w:rPr>
      <w:rFonts w:ascii="Symbol" w:hAnsi="Symbol"/>
    </w:rPr>
  </w:style>
  <w:style w:type="character" w:customStyle="1" w:styleId="WW8Num43z0">
    <w:name w:val="WW8Num43z0"/>
    <w:rsid w:val="00A818BB"/>
    <w:rPr>
      <w:rFonts w:ascii="Trebuchet MS" w:hAnsi="Trebuchet MS"/>
      <w:sz w:val="28"/>
      <w:lang w:val="fr-FR"/>
    </w:rPr>
  </w:style>
  <w:style w:type="character" w:customStyle="1" w:styleId="WW8Num43z1">
    <w:name w:val="WW8Num43z1"/>
    <w:rsid w:val="00A818BB"/>
    <w:rPr>
      <w:rFonts w:ascii="Courier New" w:hAnsi="Courier New"/>
    </w:rPr>
  </w:style>
  <w:style w:type="character" w:customStyle="1" w:styleId="WW8Num43z2">
    <w:name w:val="WW8Num43z2"/>
    <w:rsid w:val="00A818BB"/>
    <w:rPr>
      <w:rFonts w:ascii="Wingdings" w:hAnsi="Wingdings"/>
    </w:rPr>
  </w:style>
  <w:style w:type="character" w:customStyle="1" w:styleId="WW8Num43z3">
    <w:name w:val="WW8Num43z3"/>
    <w:rsid w:val="00A818BB"/>
    <w:rPr>
      <w:rFonts w:ascii="Symbol" w:hAnsi="Symbol"/>
    </w:rPr>
  </w:style>
  <w:style w:type="character" w:customStyle="1" w:styleId="WW8Num44z0">
    <w:name w:val="WW8Num44z0"/>
    <w:rsid w:val="00A818BB"/>
    <w:rPr>
      <w:rFonts w:ascii="Symbol" w:hAnsi="Symbol"/>
    </w:rPr>
  </w:style>
  <w:style w:type="character" w:customStyle="1" w:styleId="WW8Num44z1">
    <w:name w:val="WW8Num44z1"/>
    <w:rsid w:val="00A818BB"/>
    <w:rPr>
      <w:rFonts w:ascii="Courier New" w:hAnsi="Courier New"/>
    </w:rPr>
  </w:style>
  <w:style w:type="character" w:customStyle="1" w:styleId="WW8Num44z2">
    <w:name w:val="WW8Num44z2"/>
    <w:rsid w:val="00A818BB"/>
    <w:rPr>
      <w:rFonts w:ascii="Wingdings" w:hAnsi="Wingdings"/>
    </w:rPr>
  </w:style>
  <w:style w:type="character" w:customStyle="1" w:styleId="WW8Num45z0">
    <w:name w:val="WW8Num45z0"/>
    <w:rsid w:val="00A818BB"/>
  </w:style>
  <w:style w:type="character" w:customStyle="1" w:styleId="WW8Num45z1">
    <w:name w:val="WW8Num45z1"/>
    <w:rsid w:val="00A818BB"/>
  </w:style>
  <w:style w:type="character" w:customStyle="1" w:styleId="WW8Num45z2">
    <w:name w:val="WW8Num45z2"/>
    <w:rsid w:val="00A818BB"/>
  </w:style>
  <w:style w:type="character" w:customStyle="1" w:styleId="WW8Num45z3">
    <w:name w:val="WW8Num45z3"/>
    <w:rsid w:val="00A818BB"/>
  </w:style>
  <w:style w:type="character" w:customStyle="1" w:styleId="WW8Num45z4">
    <w:name w:val="WW8Num45z4"/>
    <w:rsid w:val="00A818BB"/>
  </w:style>
  <w:style w:type="character" w:customStyle="1" w:styleId="WW8Num45z5">
    <w:name w:val="WW8Num45z5"/>
    <w:rsid w:val="00A818BB"/>
  </w:style>
  <w:style w:type="character" w:customStyle="1" w:styleId="WW8Num45z6">
    <w:name w:val="WW8Num45z6"/>
    <w:rsid w:val="00A818BB"/>
  </w:style>
  <w:style w:type="character" w:customStyle="1" w:styleId="WW8Num45z7">
    <w:name w:val="WW8Num45z7"/>
    <w:rsid w:val="00A818BB"/>
  </w:style>
  <w:style w:type="character" w:customStyle="1" w:styleId="WW8Num45z8">
    <w:name w:val="WW8Num45z8"/>
    <w:rsid w:val="00A818BB"/>
  </w:style>
  <w:style w:type="character" w:customStyle="1" w:styleId="WW8Num46z0">
    <w:name w:val="WW8Num46z0"/>
    <w:rsid w:val="00A818BB"/>
    <w:rPr>
      <w:rFonts w:ascii="Arial" w:hAnsi="Arial"/>
      <w:sz w:val="28"/>
      <w:lang w:val="fr-FR"/>
    </w:rPr>
  </w:style>
  <w:style w:type="character" w:customStyle="1" w:styleId="WW8Num46z1">
    <w:name w:val="WW8Num46z1"/>
    <w:rsid w:val="00A818BB"/>
    <w:rPr>
      <w:rFonts w:ascii="Courier New" w:hAnsi="Courier New"/>
    </w:rPr>
  </w:style>
  <w:style w:type="character" w:customStyle="1" w:styleId="WW8Num46z2">
    <w:name w:val="WW8Num46z2"/>
    <w:rsid w:val="00A818BB"/>
    <w:rPr>
      <w:rFonts w:ascii="Wingdings" w:hAnsi="Wingdings"/>
    </w:rPr>
  </w:style>
  <w:style w:type="character" w:customStyle="1" w:styleId="WW8Num46z3">
    <w:name w:val="WW8Num46z3"/>
    <w:rsid w:val="00A818BB"/>
    <w:rPr>
      <w:rFonts w:ascii="Symbol" w:hAnsi="Symbol"/>
    </w:rPr>
  </w:style>
  <w:style w:type="character" w:customStyle="1" w:styleId="WW8Num47z0">
    <w:name w:val="WW8Num47z0"/>
    <w:rsid w:val="00A818BB"/>
    <w:rPr>
      <w:rFonts w:ascii="Symbol" w:hAnsi="Symbol"/>
    </w:rPr>
  </w:style>
  <w:style w:type="character" w:customStyle="1" w:styleId="WW8Num47z1">
    <w:name w:val="WW8Num47z1"/>
    <w:rsid w:val="00A818BB"/>
    <w:rPr>
      <w:rFonts w:ascii="Courier New" w:hAnsi="Courier New"/>
    </w:rPr>
  </w:style>
  <w:style w:type="character" w:customStyle="1" w:styleId="WW8Num47z2">
    <w:name w:val="WW8Num47z2"/>
    <w:rsid w:val="00A818BB"/>
    <w:rPr>
      <w:rFonts w:ascii="Wingdings" w:hAnsi="Wingdings"/>
    </w:rPr>
  </w:style>
  <w:style w:type="character" w:customStyle="1" w:styleId="Policepardfaut">
    <w:name w:val="Police par défaut"/>
    <w:rsid w:val="00A818BB"/>
  </w:style>
  <w:style w:type="character" w:customStyle="1" w:styleId="Marquedecommentaire">
    <w:name w:val="Marque de commentaire"/>
    <w:rsid w:val="00A818BB"/>
    <w:rPr>
      <w:sz w:val="16"/>
    </w:rPr>
  </w:style>
  <w:style w:type="character" w:customStyle="1" w:styleId="NotedefinCar">
    <w:name w:val="Note de fin Car"/>
    <w:rsid w:val="00A818BB"/>
    <w:rPr>
      <w:lang w:val="en-GB"/>
    </w:rPr>
  </w:style>
  <w:style w:type="character" w:customStyle="1" w:styleId="TextedebullesCar">
    <w:name w:val="Texte de bulles Car"/>
    <w:rsid w:val="00A818BB"/>
    <w:rPr>
      <w:rFonts w:ascii="Tahoma" w:hAnsi="Tahoma"/>
      <w:sz w:val="16"/>
      <w:lang w:val="en-GB"/>
    </w:rPr>
  </w:style>
  <w:style w:type="character" w:customStyle="1" w:styleId="PieddepageCar">
    <w:name w:val="Pied de page Car"/>
    <w:rsid w:val="00A818BB"/>
    <w:rPr>
      <w:sz w:val="24"/>
    </w:rPr>
  </w:style>
  <w:style w:type="character" w:customStyle="1" w:styleId="Titre9Car">
    <w:name w:val="Titre 9 Car"/>
    <w:rsid w:val="00A818BB"/>
    <w:rPr>
      <w:rFonts w:ascii="Arial" w:hAnsi="Arial"/>
      <w:b/>
      <w:lang w:val="en-GB"/>
    </w:rPr>
  </w:style>
  <w:style w:type="character" w:customStyle="1" w:styleId="En-tteCar">
    <w:name w:val="En-tête Car"/>
    <w:rsid w:val="00A818BB"/>
    <w:rPr>
      <w:sz w:val="24"/>
      <w:lang w:val="en-GB"/>
    </w:rPr>
  </w:style>
  <w:style w:type="character" w:customStyle="1" w:styleId="Titre2Car">
    <w:name w:val="Titre 2 Car"/>
    <w:rsid w:val="00A818BB"/>
    <w:rPr>
      <w:rFonts w:ascii="Cambria" w:eastAsia="SimSun" w:hAnsi="Cambria"/>
      <w:b/>
      <w:i/>
      <w:sz w:val="28"/>
      <w:lang w:val="en-GB"/>
    </w:rPr>
  </w:style>
  <w:style w:type="character" w:customStyle="1" w:styleId="CommentaireCar">
    <w:name w:val="Commentaire Car"/>
    <w:rsid w:val="00A818BB"/>
    <w:rPr>
      <w:rFonts w:ascii="Trebuchet MS" w:hAnsi="Trebuchet MS"/>
      <w:lang w:val="en-GB" w:eastAsia="ar-SA" w:bidi="ar-SA"/>
    </w:rPr>
  </w:style>
  <w:style w:type="character" w:customStyle="1" w:styleId="ListParagraphChar">
    <w:name w:val="List Paragraph Char"/>
    <w:rsid w:val="00A818BB"/>
    <w:rPr>
      <w:rFonts w:ascii="Trebuchet MS" w:hAnsi="Trebuchet MS"/>
      <w:sz w:val="24"/>
      <w:lang w:val="de-DE" w:eastAsia="ar-SA" w:bidi="ar-SA"/>
    </w:rPr>
  </w:style>
  <w:style w:type="character" w:customStyle="1" w:styleId="NotedebasdepageCar">
    <w:name w:val="Note de bas de page Car"/>
    <w:rsid w:val="00A818BB"/>
    <w:rPr>
      <w:rFonts w:ascii="Times" w:hAnsi="Times"/>
      <w:lang w:val="de-DE"/>
    </w:rPr>
  </w:style>
  <w:style w:type="character" w:customStyle="1" w:styleId="Rimandonotadichiusura1">
    <w:name w:val="Rimando nota di chiusura1"/>
    <w:rsid w:val="00A818BB"/>
    <w:rPr>
      <w:vertAlign w:val="superscript"/>
    </w:rPr>
  </w:style>
  <w:style w:type="character" w:customStyle="1" w:styleId="Rimandocommento1">
    <w:name w:val="Rimando commento1"/>
    <w:basedOn w:val="Carpredefinitoparagrafo1"/>
    <w:rsid w:val="00A818BB"/>
    <w:rPr>
      <w:rFonts w:cs="Times New Roman"/>
      <w:sz w:val="16"/>
      <w:szCs w:val="16"/>
    </w:rPr>
  </w:style>
  <w:style w:type="paragraph" w:customStyle="1" w:styleId="Didascalia2">
    <w:name w:val="Didascalia2"/>
    <w:basedOn w:val="Normale"/>
    <w:rsid w:val="00A818BB"/>
    <w:pPr>
      <w:suppressLineNumbers/>
      <w:spacing w:before="120" w:after="120" w:line="240" w:lineRule="auto"/>
    </w:pPr>
    <w:rPr>
      <w:rFonts w:cs="Mangal"/>
      <w:i/>
      <w:iCs/>
      <w:kern w:val="0"/>
      <w:sz w:val="24"/>
      <w:szCs w:val="24"/>
      <w:lang w:val="en-GB"/>
    </w:rPr>
  </w:style>
  <w:style w:type="paragraph" w:customStyle="1" w:styleId="Headline1">
    <w:name w:val="Headline 1"/>
    <w:next w:val="Normale"/>
    <w:rsid w:val="00A818BB"/>
    <w:pPr>
      <w:suppressAutoHyphens/>
    </w:pPr>
    <w:rPr>
      <w:rFonts w:ascii="Helvetica" w:eastAsia="Times New Roman" w:hAnsi="Helvetica" w:cs="Helvetica"/>
      <w:b/>
      <w:bCs/>
      <w:sz w:val="40"/>
      <w:szCs w:val="40"/>
      <w:lang w:val="de-AT" w:eastAsia="ar-SA"/>
    </w:rPr>
  </w:style>
  <w:style w:type="paragraph" w:customStyle="1" w:styleId="Text">
    <w:name w:val="Text"/>
    <w:rsid w:val="00A818BB"/>
    <w:pPr>
      <w:suppressAutoHyphens/>
      <w:jc w:val="both"/>
    </w:pPr>
    <w:rPr>
      <w:rFonts w:ascii="Arial" w:eastAsia="Times New Roman" w:hAnsi="Arial" w:cs="Arial"/>
      <w:color w:val="FF00FF"/>
      <w:sz w:val="19"/>
      <w:szCs w:val="19"/>
      <w:lang w:val="en-GB" w:eastAsia="ar-SA"/>
    </w:rPr>
  </w:style>
  <w:style w:type="paragraph" w:customStyle="1" w:styleId="Head1Line">
    <w:name w:val="Head 1. Line"/>
    <w:rsid w:val="00A818BB"/>
    <w:pPr>
      <w:tabs>
        <w:tab w:val="left" w:pos="1418"/>
      </w:tabs>
      <w:suppressAutoHyphens/>
    </w:pPr>
    <w:rPr>
      <w:rFonts w:ascii="Helvetica" w:eastAsia="Times New Roman" w:hAnsi="Helvetica" w:cs="Helvetica"/>
      <w:sz w:val="19"/>
      <w:szCs w:val="19"/>
      <w:lang w:val="de-AT" w:eastAsia="ar-SA"/>
    </w:rPr>
  </w:style>
  <w:style w:type="paragraph" w:customStyle="1" w:styleId="HeadFollowLines">
    <w:name w:val="Head Follow Lines"/>
    <w:basedOn w:val="Head1Line"/>
    <w:rsid w:val="00A818BB"/>
  </w:style>
  <w:style w:type="paragraph" w:customStyle="1" w:styleId="NormaleWeb1">
    <w:name w:val="Normale (Web)1"/>
    <w:basedOn w:val="Normale"/>
    <w:rsid w:val="00A818BB"/>
    <w:pPr>
      <w:spacing w:before="280" w:after="280" w:line="240" w:lineRule="auto"/>
    </w:pPr>
    <w:rPr>
      <w:rFonts w:ascii="Arial Unicode MS" w:hAnsi="Arial Unicode MS" w:cs="Arial Unicode MS"/>
      <w:kern w:val="0"/>
      <w:sz w:val="24"/>
      <w:szCs w:val="24"/>
      <w:lang w:val="en-GB"/>
    </w:rPr>
  </w:style>
  <w:style w:type="paragraph" w:customStyle="1" w:styleId="Headline">
    <w:name w:val="Headline"/>
    <w:basedOn w:val="Head1Line"/>
    <w:next w:val="Normale"/>
    <w:rsid w:val="00A818BB"/>
    <w:pPr>
      <w:tabs>
        <w:tab w:val="clear" w:pos="1418"/>
      </w:tabs>
      <w:spacing w:after="200"/>
    </w:pPr>
    <w:rPr>
      <w:rFonts w:ascii="Trebuchet MS Bold" w:hAnsi="Trebuchet MS Bold" w:cs="Times New Roman"/>
      <w:color w:val="003777"/>
      <w:sz w:val="60"/>
      <w:szCs w:val="24"/>
      <w:lang w:val="de-DE"/>
    </w:rPr>
  </w:style>
  <w:style w:type="paragraph" w:customStyle="1" w:styleId="Headline2">
    <w:name w:val="Headline 2"/>
    <w:basedOn w:val="Normale"/>
    <w:rsid w:val="00A818BB"/>
    <w:pPr>
      <w:tabs>
        <w:tab w:val="left" w:pos="1843"/>
      </w:tabs>
      <w:spacing w:after="200" w:line="240" w:lineRule="auto"/>
      <w:ind w:left="1843" w:hanging="1843"/>
    </w:pPr>
    <w:rPr>
      <w:rFonts w:ascii="Trebuchet MS Bold" w:hAnsi="Trebuchet MS Bold" w:cs="Trebuchet MS Bold"/>
      <w:color w:val="262727"/>
      <w:kern w:val="0"/>
      <w:sz w:val="32"/>
      <w:szCs w:val="24"/>
      <w:lang w:val="de-DE"/>
    </w:rPr>
  </w:style>
  <w:style w:type="paragraph" w:customStyle="1" w:styleId="DateandVenue">
    <w:name w:val="Date and Venue"/>
    <w:next w:val="Normale"/>
    <w:rsid w:val="00A818BB"/>
    <w:pPr>
      <w:tabs>
        <w:tab w:val="left" w:pos="0"/>
      </w:tabs>
      <w:suppressAutoHyphens/>
      <w:spacing w:after="100"/>
      <w:jc w:val="both"/>
    </w:pPr>
    <w:rPr>
      <w:rFonts w:ascii="Trebuchet MS Bold" w:eastAsia="Times New Roman" w:hAnsi="Trebuchet MS Bold" w:cs="Trebuchet MS Bold"/>
      <w:color w:val="003777"/>
      <w:szCs w:val="24"/>
      <w:lang w:val="de-DE" w:eastAsia="ar-SA"/>
    </w:rPr>
  </w:style>
  <w:style w:type="paragraph" w:customStyle="1" w:styleId="Entry1withLine">
    <w:name w:val="Entry 1 with Line"/>
    <w:next w:val="Normale"/>
    <w:rsid w:val="00A818BB"/>
    <w:pPr>
      <w:pBdr>
        <w:bottom w:val="single" w:sz="4" w:space="10" w:color="000000"/>
      </w:pBdr>
      <w:tabs>
        <w:tab w:val="left" w:pos="1843"/>
        <w:tab w:val="left" w:pos="2124"/>
        <w:tab w:val="left" w:pos="2832"/>
        <w:tab w:val="left" w:pos="6980"/>
      </w:tabs>
      <w:suppressAutoHyphens/>
      <w:spacing w:after="200"/>
    </w:pPr>
    <w:rPr>
      <w:rFonts w:ascii="Trebuchet MS" w:eastAsia="Times New Roman" w:hAnsi="Trebuchet MS" w:cs="Trebuchet MS"/>
      <w:color w:val="262727"/>
      <w:szCs w:val="24"/>
      <w:lang w:val="de-DE" w:eastAsia="ar-SA"/>
    </w:rPr>
  </w:style>
  <w:style w:type="paragraph" w:customStyle="1" w:styleId="Entry1">
    <w:name w:val="Entry 1"/>
    <w:next w:val="Normale"/>
    <w:rsid w:val="00A818BB"/>
    <w:pPr>
      <w:tabs>
        <w:tab w:val="left" w:pos="1843"/>
      </w:tabs>
      <w:suppressAutoHyphens/>
      <w:spacing w:after="100"/>
    </w:pPr>
    <w:rPr>
      <w:rFonts w:ascii="Trebuchet MS" w:eastAsia="Times New Roman" w:hAnsi="Trebuchet MS" w:cs="Trebuchet MS"/>
      <w:color w:val="262727"/>
      <w:szCs w:val="24"/>
      <w:lang w:val="de-DE" w:eastAsia="ar-SA"/>
    </w:rPr>
  </w:style>
  <w:style w:type="paragraph" w:customStyle="1" w:styleId="NameofEvent">
    <w:name w:val="Name of Event"/>
    <w:next w:val="Normale"/>
    <w:rsid w:val="00A818BB"/>
    <w:pPr>
      <w:suppressAutoHyphens/>
      <w:spacing w:after="100"/>
    </w:pPr>
    <w:rPr>
      <w:rFonts w:ascii="Trebuchet MS Bold" w:eastAsia="Times New Roman" w:hAnsi="Trebuchet MS Bold" w:cs="Trebuchet MS Bold"/>
      <w:color w:val="262727"/>
      <w:sz w:val="24"/>
      <w:szCs w:val="24"/>
      <w:lang w:val="de-DE" w:eastAsia="ar-SA"/>
    </w:rPr>
  </w:style>
  <w:style w:type="paragraph" w:customStyle="1" w:styleId="NameofEventDate">
    <w:name w:val="Name of Event Date"/>
    <w:rsid w:val="00A818BB"/>
    <w:pPr>
      <w:pBdr>
        <w:bottom w:val="single" w:sz="4" w:space="1" w:color="000080"/>
      </w:pBdr>
      <w:suppressAutoHyphens/>
      <w:spacing w:after="200"/>
    </w:pPr>
    <w:rPr>
      <w:rFonts w:ascii="Trebuchet MS" w:eastAsia="Times New Roman" w:hAnsi="Trebuchet MS" w:cs="Trebuchet MS"/>
      <w:color w:val="262727"/>
      <w:sz w:val="18"/>
      <w:szCs w:val="24"/>
      <w:lang w:val="de-DE" w:eastAsia="ar-SA"/>
    </w:rPr>
  </w:style>
  <w:style w:type="paragraph" w:customStyle="1" w:styleId="Textedebulles">
    <w:name w:val="Texte de bulles"/>
    <w:basedOn w:val="Normale"/>
    <w:rsid w:val="00A818BB"/>
    <w:pPr>
      <w:spacing w:after="200" w:line="240" w:lineRule="auto"/>
    </w:pPr>
    <w:rPr>
      <w:rFonts w:ascii="Tahoma" w:hAnsi="Tahoma" w:cs="Tahoma"/>
      <w:kern w:val="0"/>
      <w:sz w:val="16"/>
      <w:szCs w:val="16"/>
      <w:lang w:val="en-GB"/>
    </w:rPr>
  </w:style>
  <w:style w:type="paragraph" w:customStyle="1" w:styleId="BulletNormal">
    <w:name w:val="Bullet Normal"/>
    <w:rsid w:val="00A818BB"/>
    <w:pPr>
      <w:numPr>
        <w:numId w:val="7"/>
      </w:numPr>
      <w:tabs>
        <w:tab w:val="left" w:pos="567"/>
      </w:tabs>
      <w:suppressAutoHyphens/>
      <w:spacing w:after="200"/>
    </w:pPr>
    <w:rPr>
      <w:rFonts w:ascii="Cambria" w:eastAsia="Times New Roman" w:hAnsi="Cambria" w:cs="Cambria"/>
      <w:sz w:val="24"/>
      <w:szCs w:val="24"/>
      <w:lang w:val="de-DE" w:eastAsia="ar-SA"/>
    </w:rPr>
  </w:style>
  <w:style w:type="paragraph" w:customStyle="1" w:styleId="Objetducommentaire">
    <w:name w:val="Objet du commentaire"/>
    <w:basedOn w:val="Commentaire"/>
    <w:next w:val="Commentaire"/>
    <w:rsid w:val="00A818BB"/>
    <w:rPr>
      <w:b/>
      <w:bCs/>
    </w:rPr>
  </w:style>
  <w:style w:type="paragraph" w:customStyle="1" w:styleId="StyleStyleHeading2Bold10pt">
    <w:name w:val="Style Style Heading 2 + Bold + 10 pt"/>
    <w:basedOn w:val="Normale"/>
    <w:rsid w:val="00A818BB"/>
    <w:pPr>
      <w:keepNext/>
      <w:tabs>
        <w:tab w:val="num" w:pos="2500"/>
      </w:tabs>
      <w:spacing w:after="240" w:line="240" w:lineRule="auto"/>
      <w:ind w:left="2500" w:hanging="360"/>
    </w:pPr>
    <w:rPr>
      <w:rFonts w:ascii="Trebuchet MS" w:hAnsi="Trebuchet MS"/>
      <w:b/>
      <w:bCs/>
      <w:color w:val="0F3277"/>
      <w:kern w:val="0"/>
      <w:sz w:val="24"/>
      <w:szCs w:val="28"/>
      <w:lang w:val="en-GB"/>
    </w:rPr>
  </w:style>
  <w:style w:type="paragraph" w:customStyle="1" w:styleId="Corpsdetexte2">
    <w:name w:val="Corps de texte 2"/>
    <w:basedOn w:val="Normale"/>
    <w:rsid w:val="00A818BB"/>
    <w:pPr>
      <w:spacing w:after="120" w:line="360" w:lineRule="auto"/>
    </w:pPr>
    <w:rPr>
      <w:kern w:val="0"/>
      <w:sz w:val="22"/>
      <w:szCs w:val="24"/>
      <w:lang w:val="en-GB"/>
    </w:rPr>
  </w:style>
  <w:style w:type="paragraph" w:customStyle="1" w:styleId="Revisione1">
    <w:name w:val="Revisione1"/>
    <w:rsid w:val="00A818BB"/>
    <w:pPr>
      <w:suppressAutoHyphens/>
    </w:pPr>
    <w:rPr>
      <w:rFonts w:ascii="Cambria" w:eastAsia="Times New Roman" w:hAnsi="Cambria" w:cs="Cambria"/>
      <w:sz w:val="24"/>
      <w:szCs w:val="24"/>
      <w:lang w:val="en-GB" w:eastAsia="ar-SA"/>
    </w:rPr>
  </w:style>
  <w:style w:type="paragraph" w:customStyle="1" w:styleId="msolistparagraph0">
    <w:name w:val="msolistparagraph"/>
    <w:basedOn w:val="Normale"/>
    <w:rsid w:val="00A818BB"/>
    <w:pPr>
      <w:spacing w:line="240" w:lineRule="auto"/>
      <w:ind w:left="720"/>
    </w:pPr>
    <w:rPr>
      <w:rFonts w:ascii="Times New Roman" w:hAnsi="Times New Roman"/>
      <w:kern w:val="0"/>
      <w:sz w:val="24"/>
      <w:szCs w:val="24"/>
      <w:lang w:val="da-DK"/>
    </w:rPr>
  </w:style>
  <w:style w:type="paragraph" w:customStyle="1" w:styleId="Rvision">
    <w:name w:val="Révision"/>
    <w:rsid w:val="00A818BB"/>
    <w:pPr>
      <w:suppressAutoHyphens/>
    </w:pPr>
    <w:rPr>
      <w:rFonts w:ascii="Cambria" w:eastAsia="Times New Roman" w:hAnsi="Cambria" w:cs="Cambria"/>
      <w:sz w:val="24"/>
      <w:szCs w:val="24"/>
      <w:lang w:val="en-GB" w:eastAsia="ar-SA"/>
    </w:rPr>
  </w:style>
  <w:style w:type="paragraph" w:customStyle="1" w:styleId="Paragraphedeliste">
    <w:name w:val="Paragraphe de liste"/>
    <w:basedOn w:val="Normale"/>
    <w:rsid w:val="00A818BB"/>
    <w:pPr>
      <w:spacing w:before="120"/>
      <w:ind w:left="720"/>
    </w:pPr>
    <w:rPr>
      <w:kern w:val="0"/>
      <w:lang w:val="fr-FR"/>
    </w:rPr>
  </w:style>
  <w:style w:type="paragraph" w:customStyle="1" w:styleId="Testocommento1">
    <w:name w:val="Testo commento1"/>
    <w:basedOn w:val="Normale"/>
    <w:rsid w:val="00A818BB"/>
    <w:pPr>
      <w:spacing w:after="200" w:line="240" w:lineRule="auto"/>
    </w:pPr>
    <w:rPr>
      <w:rFonts w:cs="Cambria"/>
      <w:kern w:val="0"/>
      <w:lang w:val="en-GB"/>
    </w:rPr>
  </w:style>
  <w:style w:type="character" w:customStyle="1" w:styleId="CommentSubjectChar1">
    <w:name w:val="Comment Subject Char1"/>
    <w:basedOn w:val="TestocommentoCarattere"/>
    <w:rsid w:val="00A818BB"/>
    <w:rPr>
      <w:rFonts w:ascii="Cambria" w:eastAsia="Times New Roman" w:hAnsi="Cambria" w:cs="Cambria"/>
      <w:b/>
      <w:bCs/>
      <w:kern w:val="28"/>
      <w:sz w:val="20"/>
      <w:szCs w:val="20"/>
      <w:lang w:val="en-GB" w:eastAsia="ar-SA" w:bidi="ar-SA"/>
    </w:rPr>
  </w:style>
  <w:style w:type="paragraph" w:customStyle="1" w:styleId="Citazioneintensa1">
    <w:name w:val="Citazione intensa1"/>
    <w:basedOn w:val="Normale"/>
    <w:next w:val="Normale"/>
    <w:uiPriority w:val="30"/>
    <w:qFormat/>
    <w:rsid w:val="00A818BB"/>
    <w:pPr>
      <w:pBdr>
        <w:top w:val="single" w:sz="4" w:space="10" w:color="4F81BD"/>
        <w:bottom w:val="single" w:sz="4" w:space="10" w:color="4F81BD"/>
      </w:pBdr>
      <w:spacing w:before="360" w:after="360"/>
      <w:ind w:left="864" w:right="864"/>
      <w:jc w:val="center"/>
    </w:pPr>
    <w:rPr>
      <w:i/>
      <w:iCs/>
      <w:color w:val="4F81BD"/>
    </w:rPr>
  </w:style>
  <w:style w:type="character" w:customStyle="1" w:styleId="CitazioneintensaCarattere">
    <w:name w:val="Citazione intensa Carattere"/>
    <w:basedOn w:val="Carpredefinitoparagrafo"/>
    <w:link w:val="Citazioneintensa"/>
    <w:uiPriority w:val="30"/>
    <w:rsid w:val="00A818BB"/>
    <w:rPr>
      <w:rFonts w:ascii="Arial" w:eastAsia="Times New Roman" w:hAnsi="Arial" w:cs="Arial"/>
      <w:i/>
      <w:iCs/>
      <w:color w:val="4F81BD"/>
      <w:kern w:val="28"/>
      <w:sz w:val="20"/>
      <w:szCs w:val="20"/>
      <w:lang w:eastAsia="ar-SA"/>
    </w:rPr>
  </w:style>
  <w:style w:type="table" w:customStyle="1" w:styleId="GridTable5DarkAccent12">
    <w:name w:val="Grid Table 5 Dark Accent 12"/>
    <w:basedOn w:val="Tabellanormale"/>
    <w:uiPriority w:val="50"/>
    <w:rsid w:val="00A818BB"/>
    <w:rPr>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paragraph" w:customStyle="1" w:styleId="font5">
    <w:name w:val="font5"/>
    <w:basedOn w:val="Normale"/>
    <w:rsid w:val="00A818BB"/>
    <w:pPr>
      <w:suppressAutoHyphens w:val="0"/>
      <w:spacing w:before="100" w:beforeAutospacing="1" w:after="100" w:afterAutospacing="1" w:line="240" w:lineRule="auto"/>
      <w:jc w:val="left"/>
    </w:pPr>
    <w:rPr>
      <w:rFonts w:ascii="Times New Roman" w:hAnsi="Times New Roman" w:cs="Times New Roman"/>
      <w:b/>
      <w:bCs/>
      <w:color w:val="000000"/>
      <w:kern w:val="0"/>
      <w:sz w:val="22"/>
      <w:szCs w:val="22"/>
      <w:lang w:eastAsia="it-IT"/>
    </w:rPr>
  </w:style>
  <w:style w:type="paragraph" w:customStyle="1" w:styleId="font6">
    <w:name w:val="font6"/>
    <w:basedOn w:val="Normale"/>
    <w:rsid w:val="00A818BB"/>
    <w:pPr>
      <w:suppressAutoHyphens w:val="0"/>
      <w:spacing w:before="100" w:beforeAutospacing="1" w:after="100" w:afterAutospacing="1" w:line="240" w:lineRule="auto"/>
      <w:jc w:val="left"/>
    </w:pPr>
    <w:rPr>
      <w:rFonts w:ascii="Times New Roman" w:hAnsi="Times New Roman" w:cs="Times New Roman"/>
      <w:color w:val="000000"/>
      <w:kern w:val="0"/>
      <w:lang w:eastAsia="it-IT"/>
    </w:rPr>
  </w:style>
  <w:style w:type="paragraph" w:customStyle="1" w:styleId="font7">
    <w:name w:val="font7"/>
    <w:basedOn w:val="Normale"/>
    <w:rsid w:val="00A818BB"/>
    <w:pPr>
      <w:suppressAutoHyphens w:val="0"/>
      <w:spacing w:before="100" w:beforeAutospacing="1" w:after="100" w:afterAutospacing="1" w:line="240" w:lineRule="auto"/>
      <w:jc w:val="left"/>
    </w:pPr>
    <w:rPr>
      <w:rFonts w:ascii="Times New Roman" w:hAnsi="Times New Roman" w:cs="Times New Roman"/>
      <w:color w:val="000000"/>
      <w:kern w:val="0"/>
      <w:sz w:val="18"/>
      <w:szCs w:val="18"/>
      <w:lang w:eastAsia="it-IT"/>
    </w:rPr>
  </w:style>
  <w:style w:type="paragraph" w:customStyle="1" w:styleId="font8">
    <w:name w:val="font8"/>
    <w:basedOn w:val="Normale"/>
    <w:rsid w:val="00A818BB"/>
    <w:pPr>
      <w:suppressAutoHyphens w:val="0"/>
      <w:spacing w:before="100" w:beforeAutospacing="1" w:after="100" w:afterAutospacing="1" w:line="240" w:lineRule="auto"/>
      <w:jc w:val="left"/>
    </w:pPr>
    <w:rPr>
      <w:rFonts w:ascii="Times New Roman" w:hAnsi="Times New Roman" w:cs="Times New Roman"/>
      <w:b/>
      <w:bCs/>
      <w:color w:val="800000"/>
      <w:kern w:val="0"/>
      <w:sz w:val="24"/>
      <w:szCs w:val="24"/>
      <w:lang w:eastAsia="it-IT"/>
    </w:rPr>
  </w:style>
  <w:style w:type="paragraph" w:customStyle="1" w:styleId="font9">
    <w:name w:val="font9"/>
    <w:basedOn w:val="Normale"/>
    <w:rsid w:val="00A818BB"/>
    <w:pPr>
      <w:suppressAutoHyphens w:val="0"/>
      <w:spacing w:before="100" w:beforeAutospacing="1" w:after="100" w:afterAutospacing="1" w:line="240" w:lineRule="auto"/>
      <w:jc w:val="left"/>
    </w:pPr>
    <w:rPr>
      <w:rFonts w:ascii="Times New Roman" w:hAnsi="Times New Roman" w:cs="Times New Roman"/>
      <w:color w:val="800000"/>
      <w:kern w:val="0"/>
      <w:sz w:val="24"/>
      <w:szCs w:val="24"/>
      <w:lang w:eastAsia="it-IT"/>
    </w:rPr>
  </w:style>
  <w:style w:type="paragraph" w:customStyle="1" w:styleId="font10">
    <w:name w:val="font10"/>
    <w:basedOn w:val="Normale"/>
    <w:rsid w:val="00A818BB"/>
    <w:pPr>
      <w:suppressAutoHyphens w:val="0"/>
      <w:spacing w:before="100" w:beforeAutospacing="1" w:after="100" w:afterAutospacing="1" w:line="240" w:lineRule="auto"/>
      <w:jc w:val="left"/>
    </w:pPr>
    <w:rPr>
      <w:rFonts w:ascii="Times New Roman" w:hAnsi="Times New Roman" w:cs="Times New Roman"/>
      <w:b/>
      <w:bCs/>
      <w:color w:val="800000"/>
      <w:kern w:val="0"/>
      <w:sz w:val="22"/>
      <w:szCs w:val="22"/>
      <w:lang w:eastAsia="it-IT"/>
    </w:rPr>
  </w:style>
  <w:style w:type="paragraph" w:customStyle="1" w:styleId="font11">
    <w:name w:val="font11"/>
    <w:basedOn w:val="Normale"/>
    <w:rsid w:val="00A818BB"/>
    <w:pPr>
      <w:suppressAutoHyphens w:val="0"/>
      <w:spacing w:before="100" w:beforeAutospacing="1" w:after="100" w:afterAutospacing="1" w:line="240" w:lineRule="auto"/>
      <w:jc w:val="left"/>
    </w:pPr>
    <w:rPr>
      <w:rFonts w:ascii="Tahoma" w:hAnsi="Tahoma" w:cs="Tahoma"/>
      <w:color w:val="000000"/>
      <w:kern w:val="0"/>
      <w:sz w:val="18"/>
      <w:szCs w:val="18"/>
      <w:lang w:eastAsia="it-IT"/>
    </w:rPr>
  </w:style>
  <w:style w:type="paragraph" w:customStyle="1" w:styleId="font12">
    <w:name w:val="font12"/>
    <w:basedOn w:val="Normale"/>
    <w:rsid w:val="00A818BB"/>
    <w:pPr>
      <w:suppressAutoHyphens w:val="0"/>
      <w:spacing w:before="100" w:beforeAutospacing="1" w:after="100" w:afterAutospacing="1" w:line="240" w:lineRule="auto"/>
      <w:jc w:val="left"/>
    </w:pPr>
    <w:rPr>
      <w:rFonts w:ascii="Tahoma" w:hAnsi="Tahoma" w:cs="Tahoma"/>
      <w:color w:val="000000"/>
      <w:kern w:val="0"/>
      <w:sz w:val="18"/>
      <w:szCs w:val="18"/>
      <w:lang w:eastAsia="it-IT"/>
    </w:rPr>
  </w:style>
  <w:style w:type="paragraph" w:customStyle="1" w:styleId="font13">
    <w:name w:val="font13"/>
    <w:basedOn w:val="Normale"/>
    <w:rsid w:val="00A818BB"/>
    <w:pPr>
      <w:suppressAutoHyphens w:val="0"/>
      <w:spacing w:before="100" w:beforeAutospacing="1" w:after="100" w:afterAutospacing="1" w:line="240" w:lineRule="auto"/>
      <w:jc w:val="left"/>
    </w:pPr>
    <w:rPr>
      <w:rFonts w:ascii="Times New Roman" w:hAnsi="Times New Roman" w:cs="Times New Roman"/>
      <w:b/>
      <w:bCs/>
      <w:color w:val="800000"/>
      <w:kern w:val="0"/>
      <w:sz w:val="24"/>
      <w:szCs w:val="24"/>
      <w:u w:val="single"/>
      <w:lang w:eastAsia="it-IT"/>
    </w:rPr>
  </w:style>
  <w:style w:type="paragraph" w:customStyle="1" w:styleId="xl70">
    <w:name w:val="xl70"/>
    <w:basedOn w:val="Normale"/>
    <w:rsid w:val="00A818BB"/>
    <w:pPr>
      <w:suppressAutoHyphens w:val="0"/>
      <w:spacing w:before="100" w:beforeAutospacing="1" w:after="100" w:afterAutospacing="1" w:line="240" w:lineRule="auto"/>
      <w:jc w:val="left"/>
    </w:pPr>
    <w:rPr>
      <w:rFonts w:ascii="Times New Roman" w:hAnsi="Times New Roman" w:cs="Times New Roman"/>
      <w:b/>
      <w:bCs/>
      <w:color w:val="800000"/>
      <w:kern w:val="0"/>
      <w:sz w:val="24"/>
      <w:szCs w:val="24"/>
      <w:lang w:eastAsia="it-IT"/>
    </w:rPr>
  </w:style>
  <w:style w:type="paragraph" w:customStyle="1" w:styleId="xl71">
    <w:name w:val="xl71"/>
    <w:basedOn w:val="Normale"/>
    <w:rsid w:val="00A818BB"/>
    <w:pPr>
      <w:suppressAutoHyphens w:val="0"/>
      <w:spacing w:before="100" w:beforeAutospacing="1" w:after="100" w:afterAutospacing="1" w:line="240" w:lineRule="auto"/>
      <w:jc w:val="center"/>
      <w:textAlignment w:val="center"/>
    </w:pPr>
    <w:rPr>
      <w:rFonts w:ascii="Times New Roman" w:hAnsi="Times New Roman" w:cs="Times New Roman"/>
      <w:color w:val="800000"/>
      <w:kern w:val="0"/>
      <w:sz w:val="24"/>
      <w:szCs w:val="24"/>
      <w:lang w:eastAsia="it-IT"/>
    </w:rPr>
  </w:style>
  <w:style w:type="paragraph" w:customStyle="1" w:styleId="xl72">
    <w:name w:val="xl72"/>
    <w:basedOn w:val="Normale"/>
    <w:rsid w:val="00A818BB"/>
    <w:pPr>
      <w:suppressAutoHyphens w:val="0"/>
      <w:spacing w:before="100" w:beforeAutospacing="1" w:after="100" w:afterAutospacing="1" w:line="240" w:lineRule="auto"/>
      <w:jc w:val="left"/>
    </w:pPr>
    <w:rPr>
      <w:rFonts w:ascii="Times New Roman" w:hAnsi="Times New Roman" w:cs="Times New Roman"/>
      <w:color w:val="800000"/>
      <w:kern w:val="0"/>
      <w:sz w:val="24"/>
      <w:szCs w:val="24"/>
      <w:lang w:eastAsia="it-IT"/>
    </w:rPr>
  </w:style>
  <w:style w:type="paragraph" w:customStyle="1" w:styleId="xl73">
    <w:name w:val="xl73"/>
    <w:basedOn w:val="Normale"/>
    <w:rsid w:val="00A818BB"/>
    <w:pPr>
      <w:suppressAutoHyphens w:val="0"/>
      <w:spacing w:before="100" w:beforeAutospacing="1" w:after="100" w:afterAutospacing="1" w:line="240" w:lineRule="auto"/>
      <w:jc w:val="center"/>
    </w:pPr>
    <w:rPr>
      <w:rFonts w:ascii="Times New Roman" w:hAnsi="Times New Roman" w:cs="Times New Roman"/>
      <w:color w:val="800000"/>
      <w:kern w:val="0"/>
      <w:sz w:val="24"/>
      <w:szCs w:val="24"/>
      <w:lang w:eastAsia="it-IT"/>
    </w:rPr>
  </w:style>
  <w:style w:type="paragraph" w:customStyle="1" w:styleId="xl74">
    <w:name w:val="xl74"/>
    <w:basedOn w:val="Normale"/>
    <w:rsid w:val="00A818BB"/>
    <w:pPr>
      <w:suppressAutoHyphens w:val="0"/>
      <w:spacing w:before="100" w:beforeAutospacing="1" w:after="100" w:afterAutospacing="1" w:line="240" w:lineRule="auto"/>
      <w:jc w:val="left"/>
    </w:pPr>
    <w:rPr>
      <w:rFonts w:ascii="Times New Roman" w:hAnsi="Times New Roman" w:cs="Times New Roman"/>
      <w:color w:val="800000"/>
      <w:kern w:val="0"/>
      <w:sz w:val="28"/>
      <w:szCs w:val="28"/>
      <w:lang w:eastAsia="it-IT"/>
    </w:rPr>
  </w:style>
  <w:style w:type="paragraph" w:customStyle="1" w:styleId="xl75">
    <w:name w:val="xl75"/>
    <w:basedOn w:val="Normale"/>
    <w:rsid w:val="00A818BB"/>
    <w:pPr>
      <w:suppressAutoHyphens w:val="0"/>
      <w:spacing w:before="100" w:beforeAutospacing="1" w:after="100" w:afterAutospacing="1" w:line="240" w:lineRule="auto"/>
      <w:jc w:val="left"/>
    </w:pPr>
    <w:rPr>
      <w:rFonts w:ascii="Times New Roman" w:hAnsi="Times New Roman" w:cs="Times New Roman"/>
      <w:kern w:val="0"/>
      <w:sz w:val="24"/>
      <w:szCs w:val="24"/>
      <w:lang w:eastAsia="it-IT"/>
    </w:rPr>
  </w:style>
  <w:style w:type="paragraph" w:customStyle="1" w:styleId="xl76">
    <w:name w:val="xl76"/>
    <w:basedOn w:val="Normale"/>
    <w:rsid w:val="00A818BB"/>
    <w:pPr>
      <w:suppressAutoHyphens w:val="0"/>
      <w:spacing w:before="100" w:beforeAutospacing="1" w:after="100" w:afterAutospacing="1" w:line="240" w:lineRule="auto"/>
      <w:jc w:val="left"/>
    </w:pPr>
    <w:rPr>
      <w:rFonts w:ascii="Times New Roman" w:hAnsi="Times New Roman" w:cs="Times New Roman"/>
      <w:kern w:val="0"/>
      <w:sz w:val="24"/>
      <w:szCs w:val="24"/>
      <w:lang w:eastAsia="it-IT"/>
    </w:rPr>
  </w:style>
  <w:style w:type="paragraph" w:customStyle="1" w:styleId="xl77">
    <w:name w:val="xl77"/>
    <w:basedOn w:val="Normale"/>
    <w:rsid w:val="00A818BB"/>
    <w:pPr>
      <w:suppressAutoHyphens w:val="0"/>
      <w:spacing w:before="100" w:beforeAutospacing="1" w:after="100" w:afterAutospacing="1" w:line="240" w:lineRule="auto"/>
      <w:jc w:val="left"/>
    </w:pPr>
    <w:rPr>
      <w:rFonts w:ascii="Times New Roman" w:hAnsi="Times New Roman" w:cs="Times New Roman"/>
      <w:kern w:val="0"/>
      <w:sz w:val="24"/>
      <w:szCs w:val="24"/>
      <w:lang w:eastAsia="it-IT"/>
    </w:rPr>
  </w:style>
  <w:style w:type="paragraph" w:customStyle="1" w:styleId="xl78">
    <w:name w:val="xl78"/>
    <w:basedOn w:val="Normale"/>
    <w:rsid w:val="00A818BB"/>
    <w:pPr>
      <w:suppressAutoHyphens w:val="0"/>
      <w:spacing w:before="100" w:beforeAutospacing="1" w:after="100" w:afterAutospacing="1" w:line="240" w:lineRule="auto"/>
      <w:jc w:val="left"/>
      <w:textAlignment w:val="top"/>
    </w:pPr>
    <w:rPr>
      <w:rFonts w:ascii="Times New Roman" w:hAnsi="Times New Roman" w:cs="Times New Roman"/>
      <w:kern w:val="0"/>
      <w:sz w:val="24"/>
      <w:szCs w:val="24"/>
      <w:lang w:eastAsia="it-IT"/>
    </w:rPr>
  </w:style>
  <w:style w:type="paragraph" w:customStyle="1" w:styleId="xl79">
    <w:name w:val="xl79"/>
    <w:basedOn w:val="Normale"/>
    <w:rsid w:val="00A818BB"/>
    <w:pPr>
      <w:pBdr>
        <w:left w:val="single" w:sz="8" w:space="0" w:color="808080"/>
      </w:pBdr>
      <w:suppressAutoHyphens w:val="0"/>
      <w:spacing w:before="100" w:beforeAutospacing="1" w:after="100" w:afterAutospacing="1" w:line="240" w:lineRule="auto"/>
      <w:jc w:val="left"/>
    </w:pPr>
    <w:rPr>
      <w:rFonts w:ascii="Times New Roman" w:hAnsi="Times New Roman" w:cs="Times New Roman"/>
      <w:kern w:val="0"/>
      <w:sz w:val="24"/>
      <w:szCs w:val="24"/>
      <w:lang w:eastAsia="it-IT"/>
    </w:rPr>
  </w:style>
  <w:style w:type="paragraph" w:customStyle="1" w:styleId="xl80">
    <w:name w:val="xl80"/>
    <w:basedOn w:val="Normale"/>
    <w:rsid w:val="00A818BB"/>
    <w:pPr>
      <w:suppressAutoHyphens w:val="0"/>
      <w:spacing w:before="100" w:beforeAutospacing="1" w:after="100" w:afterAutospacing="1" w:line="240" w:lineRule="auto"/>
      <w:jc w:val="left"/>
    </w:pPr>
    <w:rPr>
      <w:rFonts w:ascii="Times New Roman" w:hAnsi="Times New Roman" w:cs="Times New Roman"/>
      <w:kern w:val="0"/>
      <w:sz w:val="24"/>
      <w:szCs w:val="24"/>
      <w:lang w:eastAsia="it-IT"/>
    </w:rPr>
  </w:style>
  <w:style w:type="paragraph" w:customStyle="1" w:styleId="xl81">
    <w:name w:val="xl81"/>
    <w:basedOn w:val="Normale"/>
    <w:rsid w:val="00A818BB"/>
    <w:pPr>
      <w:suppressAutoHyphens w:val="0"/>
      <w:spacing w:before="100" w:beforeAutospacing="1" w:after="100" w:afterAutospacing="1" w:line="240" w:lineRule="auto"/>
      <w:jc w:val="center"/>
    </w:pPr>
    <w:rPr>
      <w:rFonts w:ascii="Times New Roman" w:hAnsi="Times New Roman" w:cs="Times New Roman"/>
      <w:b/>
      <w:bCs/>
      <w:color w:val="800000"/>
      <w:kern w:val="0"/>
      <w:sz w:val="28"/>
      <w:szCs w:val="28"/>
      <w:lang w:eastAsia="it-IT"/>
    </w:rPr>
  </w:style>
  <w:style w:type="paragraph" w:customStyle="1" w:styleId="xl82">
    <w:name w:val="xl82"/>
    <w:basedOn w:val="Normale"/>
    <w:rsid w:val="00A818BB"/>
    <w:pPr>
      <w:suppressAutoHyphens w:val="0"/>
      <w:spacing w:before="100" w:beforeAutospacing="1" w:after="100" w:afterAutospacing="1" w:line="240" w:lineRule="auto"/>
      <w:jc w:val="center"/>
    </w:pPr>
    <w:rPr>
      <w:rFonts w:ascii="Times New Roman" w:hAnsi="Times New Roman" w:cs="Times New Roman"/>
      <w:i/>
      <w:iCs/>
      <w:color w:val="800000"/>
      <w:kern w:val="0"/>
      <w:sz w:val="24"/>
      <w:szCs w:val="24"/>
      <w:lang w:eastAsia="it-IT"/>
    </w:rPr>
  </w:style>
  <w:style w:type="paragraph" w:customStyle="1" w:styleId="xl83">
    <w:name w:val="xl83"/>
    <w:basedOn w:val="Normale"/>
    <w:rsid w:val="00A818BB"/>
    <w:pPr>
      <w:pBdr>
        <w:bottom w:val="single" w:sz="8" w:space="0" w:color="808080"/>
        <w:right w:val="single" w:sz="4" w:space="0" w:color="000000"/>
      </w:pBdr>
      <w:shd w:val="clear" w:color="FFFFFF" w:fill="FFFFCC"/>
      <w:suppressAutoHyphens w:val="0"/>
      <w:spacing w:before="100" w:beforeAutospacing="1" w:after="100" w:afterAutospacing="1" w:line="240" w:lineRule="auto"/>
      <w:jc w:val="center"/>
      <w:textAlignment w:val="center"/>
    </w:pPr>
    <w:rPr>
      <w:rFonts w:ascii="Times New Roman" w:hAnsi="Times New Roman" w:cs="Times New Roman"/>
      <w:kern w:val="0"/>
      <w:sz w:val="24"/>
      <w:szCs w:val="24"/>
      <w:lang w:eastAsia="it-IT"/>
    </w:rPr>
  </w:style>
  <w:style w:type="paragraph" w:customStyle="1" w:styleId="xl84">
    <w:name w:val="xl84"/>
    <w:basedOn w:val="Normale"/>
    <w:rsid w:val="00A818BB"/>
    <w:pPr>
      <w:pBdr>
        <w:left w:val="single" w:sz="4" w:space="0" w:color="000000"/>
        <w:bottom w:val="single" w:sz="8" w:space="0" w:color="808080"/>
        <w:right w:val="single" w:sz="8" w:space="0" w:color="808080"/>
      </w:pBdr>
      <w:shd w:val="clear" w:color="FFFFFF" w:fill="FFFFCC"/>
      <w:suppressAutoHyphens w:val="0"/>
      <w:spacing w:before="100" w:beforeAutospacing="1" w:after="100" w:afterAutospacing="1" w:line="240" w:lineRule="auto"/>
      <w:jc w:val="center"/>
      <w:textAlignment w:val="center"/>
    </w:pPr>
    <w:rPr>
      <w:rFonts w:ascii="Times New Roman" w:hAnsi="Times New Roman" w:cs="Times New Roman"/>
      <w:kern w:val="0"/>
      <w:sz w:val="24"/>
      <w:szCs w:val="24"/>
      <w:lang w:eastAsia="it-IT"/>
    </w:rPr>
  </w:style>
  <w:style w:type="paragraph" w:customStyle="1" w:styleId="xl85">
    <w:name w:val="xl85"/>
    <w:basedOn w:val="Normale"/>
    <w:rsid w:val="00A818BB"/>
    <w:pPr>
      <w:suppressAutoHyphens w:val="0"/>
      <w:spacing w:before="100" w:beforeAutospacing="1" w:after="100" w:afterAutospacing="1" w:line="240" w:lineRule="auto"/>
      <w:textAlignment w:val="center"/>
    </w:pPr>
    <w:rPr>
      <w:rFonts w:ascii="Times New Roman" w:hAnsi="Times New Roman" w:cs="Times New Roman"/>
      <w:b/>
      <w:bCs/>
      <w:color w:val="800000"/>
      <w:kern w:val="0"/>
      <w:sz w:val="28"/>
      <w:szCs w:val="28"/>
      <w:lang w:eastAsia="it-IT"/>
    </w:rPr>
  </w:style>
  <w:style w:type="paragraph" w:customStyle="1" w:styleId="xl86">
    <w:name w:val="xl86"/>
    <w:basedOn w:val="Normale"/>
    <w:rsid w:val="00A818BB"/>
    <w:pPr>
      <w:pBdr>
        <w:top w:val="single" w:sz="4" w:space="0" w:color="000000"/>
        <w:left w:val="single" w:sz="4" w:space="0" w:color="000000"/>
        <w:bottom w:val="single" w:sz="4" w:space="0" w:color="000000"/>
        <w:right w:val="single" w:sz="4" w:space="0" w:color="000000"/>
      </w:pBdr>
      <w:shd w:val="clear" w:color="FFFFFF" w:fill="FFFFCC"/>
      <w:suppressAutoHyphens w:val="0"/>
      <w:spacing w:before="100" w:beforeAutospacing="1" w:after="100" w:afterAutospacing="1" w:line="240" w:lineRule="auto"/>
      <w:jc w:val="left"/>
      <w:textAlignment w:val="center"/>
    </w:pPr>
    <w:rPr>
      <w:rFonts w:ascii="Times New Roman" w:hAnsi="Times New Roman" w:cs="Times New Roman"/>
      <w:b/>
      <w:bCs/>
      <w:color w:val="800000"/>
      <w:kern w:val="0"/>
      <w:sz w:val="24"/>
      <w:szCs w:val="24"/>
      <w:lang w:eastAsia="it-IT"/>
    </w:rPr>
  </w:style>
  <w:style w:type="paragraph" w:customStyle="1" w:styleId="xl87">
    <w:name w:val="xl87"/>
    <w:basedOn w:val="Normale"/>
    <w:rsid w:val="00A818BB"/>
    <w:pPr>
      <w:pBdr>
        <w:top w:val="single" w:sz="4" w:space="0" w:color="000000"/>
        <w:left w:val="single" w:sz="4" w:space="0" w:color="000000"/>
        <w:bottom w:val="single" w:sz="4" w:space="0" w:color="000000"/>
        <w:right w:val="single" w:sz="4" w:space="0" w:color="000000"/>
      </w:pBdr>
      <w:shd w:val="clear" w:color="FFFFFF" w:fill="FFFFCC"/>
      <w:suppressAutoHyphens w:val="0"/>
      <w:spacing w:before="100" w:beforeAutospacing="1" w:after="100" w:afterAutospacing="1" w:line="240" w:lineRule="auto"/>
      <w:jc w:val="center"/>
      <w:textAlignment w:val="center"/>
    </w:pPr>
    <w:rPr>
      <w:rFonts w:ascii="Times New Roman" w:hAnsi="Times New Roman" w:cs="Times New Roman"/>
      <w:b/>
      <w:bCs/>
      <w:color w:val="800000"/>
      <w:kern w:val="0"/>
      <w:sz w:val="24"/>
      <w:szCs w:val="24"/>
      <w:lang w:eastAsia="it-IT"/>
    </w:rPr>
  </w:style>
  <w:style w:type="paragraph" w:customStyle="1" w:styleId="xl88">
    <w:name w:val="xl88"/>
    <w:basedOn w:val="Normale"/>
    <w:rsid w:val="00A818BB"/>
    <w:pPr>
      <w:suppressAutoHyphens w:val="0"/>
      <w:spacing w:before="100" w:beforeAutospacing="1" w:after="100" w:afterAutospacing="1" w:line="240" w:lineRule="auto"/>
      <w:jc w:val="center"/>
    </w:pPr>
    <w:rPr>
      <w:rFonts w:ascii="Times New Roman" w:hAnsi="Times New Roman" w:cs="Times New Roman"/>
      <w:color w:val="800000"/>
      <w:kern w:val="0"/>
      <w:sz w:val="28"/>
      <w:szCs w:val="28"/>
      <w:lang w:eastAsia="it-IT"/>
    </w:rPr>
  </w:style>
  <w:style w:type="paragraph" w:customStyle="1" w:styleId="xl89">
    <w:name w:val="xl89"/>
    <w:basedOn w:val="Normale"/>
    <w:rsid w:val="00A818BB"/>
    <w:pPr>
      <w:pBdr>
        <w:top w:val="single" w:sz="4" w:space="0" w:color="000000"/>
        <w:left w:val="single" w:sz="4" w:space="0" w:color="000000"/>
        <w:bottom w:val="single" w:sz="4" w:space="0" w:color="000000"/>
      </w:pBdr>
      <w:shd w:val="clear" w:color="FFFFFF" w:fill="FFFFCC"/>
      <w:suppressAutoHyphens w:val="0"/>
      <w:spacing w:before="100" w:beforeAutospacing="1" w:after="100" w:afterAutospacing="1" w:line="240" w:lineRule="auto"/>
      <w:jc w:val="center"/>
      <w:textAlignment w:val="center"/>
    </w:pPr>
    <w:rPr>
      <w:rFonts w:ascii="Times New Roman" w:hAnsi="Times New Roman" w:cs="Times New Roman"/>
      <w:color w:val="800000"/>
      <w:kern w:val="0"/>
      <w:sz w:val="24"/>
      <w:szCs w:val="24"/>
      <w:lang w:eastAsia="it-IT"/>
    </w:rPr>
  </w:style>
  <w:style w:type="paragraph" w:customStyle="1" w:styleId="xl90">
    <w:name w:val="xl90"/>
    <w:basedOn w:val="Normale"/>
    <w:rsid w:val="00A818BB"/>
    <w:pPr>
      <w:pBdr>
        <w:top w:val="single" w:sz="4" w:space="0" w:color="000000"/>
        <w:bottom w:val="single" w:sz="4" w:space="0" w:color="000000"/>
      </w:pBdr>
      <w:shd w:val="clear" w:color="FFFFFF" w:fill="FFFFCC"/>
      <w:suppressAutoHyphens w:val="0"/>
      <w:spacing w:before="100" w:beforeAutospacing="1" w:after="100" w:afterAutospacing="1" w:line="240" w:lineRule="auto"/>
      <w:jc w:val="center"/>
      <w:textAlignment w:val="center"/>
    </w:pPr>
    <w:rPr>
      <w:rFonts w:ascii="Times New Roman" w:hAnsi="Times New Roman" w:cs="Times New Roman"/>
      <w:color w:val="800000"/>
      <w:kern w:val="0"/>
      <w:sz w:val="24"/>
      <w:szCs w:val="24"/>
      <w:lang w:eastAsia="it-IT"/>
    </w:rPr>
  </w:style>
  <w:style w:type="paragraph" w:customStyle="1" w:styleId="xl91">
    <w:name w:val="xl91"/>
    <w:basedOn w:val="Normale"/>
    <w:rsid w:val="00A818BB"/>
    <w:pPr>
      <w:pBdr>
        <w:top w:val="single" w:sz="4" w:space="0" w:color="000000"/>
        <w:bottom w:val="single" w:sz="4" w:space="0" w:color="000000"/>
        <w:right w:val="single" w:sz="4" w:space="0" w:color="000000"/>
      </w:pBdr>
      <w:shd w:val="clear" w:color="FFFFFF" w:fill="FFFFCC"/>
      <w:suppressAutoHyphens w:val="0"/>
      <w:spacing w:before="100" w:beforeAutospacing="1" w:after="100" w:afterAutospacing="1" w:line="240" w:lineRule="auto"/>
      <w:jc w:val="center"/>
      <w:textAlignment w:val="center"/>
    </w:pPr>
    <w:rPr>
      <w:rFonts w:ascii="Times New Roman" w:hAnsi="Times New Roman" w:cs="Times New Roman"/>
      <w:color w:val="800000"/>
      <w:kern w:val="0"/>
      <w:sz w:val="24"/>
      <w:szCs w:val="24"/>
      <w:lang w:eastAsia="it-IT"/>
    </w:rPr>
  </w:style>
  <w:style w:type="paragraph" w:customStyle="1" w:styleId="xl92">
    <w:name w:val="xl92"/>
    <w:basedOn w:val="Normale"/>
    <w:rsid w:val="00A818BB"/>
    <w:pPr>
      <w:pBdr>
        <w:top w:val="single" w:sz="4" w:space="0" w:color="auto"/>
        <w:left w:val="single" w:sz="4" w:space="0" w:color="auto"/>
        <w:bottom w:val="single" w:sz="4" w:space="0" w:color="auto"/>
        <w:right w:val="single" w:sz="4" w:space="0" w:color="auto"/>
      </w:pBdr>
      <w:shd w:val="clear" w:color="000000" w:fill="FFFFCC"/>
      <w:suppressAutoHyphens w:val="0"/>
      <w:spacing w:before="100" w:beforeAutospacing="1" w:after="100" w:afterAutospacing="1" w:line="240" w:lineRule="auto"/>
      <w:jc w:val="center"/>
    </w:pPr>
    <w:rPr>
      <w:rFonts w:ascii="Times New Roman" w:hAnsi="Times New Roman" w:cs="Times New Roman"/>
      <w:kern w:val="0"/>
      <w:sz w:val="24"/>
      <w:szCs w:val="24"/>
      <w:lang w:eastAsia="it-IT"/>
    </w:rPr>
  </w:style>
  <w:style w:type="paragraph" w:customStyle="1" w:styleId="xl93">
    <w:name w:val="xl93"/>
    <w:basedOn w:val="Normale"/>
    <w:rsid w:val="00A818BB"/>
    <w:pPr>
      <w:suppressAutoHyphens w:val="0"/>
      <w:spacing w:before="100" w:beforeAutospacing="1" w:after="100" w:afterAutospacing="1" w:line="240" w:lineRule="auto"/>
      <w:textAlignment w:val="center"/>
    </w:pPr>
    <w:rPr>
      <w:rFonts w:ascii="Times New Roman" w:hAnsi="Times New Roman" w:cs="Times New Roman"/>
      <w:color w:val="800000"/>
      <w:kern w:val="0"/>
      <w:sz w:val="28"/>
      <w:szCs w:val="28"/>
      <w:lang w:eastAsia="it-IT"/>
    </w:rPr>
  </w:style>
  <w:style w:type="paragraph" w:customStyle="1" w:styleId="xl94">
    <w:name w:val="xl94"/>
    <w:basedOn w:val="Normale"/>
    <w:rsid w:val="00A818BB"/>
    <w:pPr>
      <w:suppressAutoHyphens w:val="0"/>
      <w:spacing w:before="100" w:beforeAutospacing="1" w:after="100" w:afterAutospacing="1" w:line="240" w:lineRule="auto"/>
      <w:textAlignment w:val="center"/>
    </w:pPr>
    <w:rPr>
      <w:rFonts w:ascii="Times New Roman" w:hAnsi="Times New Roman" w:cs="Times New Roman"/>
      <w:color w:val="800000"/>
      <w:kern w:val="0"/>
      <w:sz w:val="24"/>
      <w:szCs w:val="24"/>
      <w:lang w:eastAsia="it-IT"/>
    </w:rPr>
  </w:style>
  <w:style w:type="paragraph" w:customStyle="1" w:styleId="xl95">
    <w:name w:val="xl95"/>
    <w:basedOn w:val="Normale"/>
    <w:rsid w:val="00A818BB"/>
    <w:pPr>
      <w:pBdr>
        <w:top w:val="single" w:sz="4" w:space="0" w:color="auto"/>
        <w:bottom w:val="single" w:sz="4" w:space="0" w:color="auto"/>
      </w:pBdr>
      <w:suppressAutoHyphens w:val="0"/>
      <w:spacing w:before="100" w:beforeAutospacing="1" w:after="100" w:afterAutospacing="1" w:line="240" w:lineRule="auto"/>
      <w:jc w:val="center"/>
    </w:pPr>
    <w:rPr>
      <w:rFonts w:ascii="Times New Roman" w:hAnsi="Times New Roman" w:cs="Times New Roman"/>
      <w:kern w:val="0"/>
      <w:sz w:val="24"/>
      <w:szCs w:val="24"/>
      <w:lang w:eastAsia="it-IT"/>
    </w:rPr>
  </w:style>
  <w:style w:type="paragraph" w:customStyle="1" w:styleId="xl96">
    <w:name w:val="xl96"/>
    <w:basedOn w:val="Normale"/>
    <w:rsid w:val="00A818BB"/>
    <w:pPr>
      <w:pBdr>
        <w:left w:val="single" w:sz="4" w:space="0" w:color="auto"/>
        <w:bottom w:val="single" w:sz="4" w:space="0" w:color="auto"/>
        <w:right w:val="single" w:sz="4" w:space="0" w:color="auto"/>
      </w:pBdr>
      <w:shd w:val="clear" w:color="000000" w:fill="FFFFCC"/>
      <w:suppressAutoHyphens w:val="0"/>
      <w:spacing w:before="100" w:beforeAutospacing="1" w:after="100" w:afterAutospacing="1" w:line="240" w:lineRule="auto"/>
      <w:jc w:val="center"/>
    </w:pPr>
    <w:rPr>
      <w:rFonts w:ascii="Times New Roman" w:hAnsi="Times New Roman" w:cs="Times New Roman"/>
      <w:kern w:val="0"/>
      <w:sz w:val="24"/>
      <w:szCs w:val="24"/>
      <w:lang w:eastAsia="it-IT"/>
    </w:rPr>
  </w:style>
  <w:style w:type="paragraph" w:customStyle="1" w:styleId="xl97">
    <w:name w:val="xl97"/>
    <w:basedOn w:val="Normale"/>
    <w:rsid w:val="00A818BB"/>
    <w:pPr>
      <w:suppressAutoHyphens w:val="0"/>
      <w:spacing w:before="100" w:beforeAutospacing="1" w:after="100" w:afterAutospacing="1" w:line="240" w:lineRule="auto"/>
      <w:jc w:val="center"/>
    </w:pPr>
    <w:rPr>
      <w:rFonts w:ascii="Times New Roman" w:hAnsi="Times New Roman" w:cs="Times New Roman"/>
      <w:b/>
      <w:bCs/>
      <w:color w:val="800000"/>
      <w:kern w:val="0"/>
      <w:sz w:val="24"/>
      <w:szCs w:val="24"/>
      <w:lang w:eastAsia="it-IT"/>
    </w:rPr>
  </w:style>
  <w:style w:type="paragraph" w:customStyle="1" w:styleId="xl98">
    <w:name w:val="xl98"/>
    <w:basedOn w:val="Normale"/>
    <w:rsid w:val="00A818BB"/>
    <w:pPr>
      <w:suppressAutoHyphens w:val="0"/>
      <w:spacing w:before="100" w:beforeAutospacing="1" w:after="100" w:afterAutospacing="1" w:line="240" w:lineRule="auto"/>
      <w:jc w:val="center"/>
    </w:pPr>
    <w:rPr>
      <w:rFonts w:ascii="Times New Roman" w:hAnsi="Times New Roman" w:cs="Times New Roman"/>
      <w:i/>
      <w:iCs/>
      <w:color w:val="800000"/>
      <w:kern w:val="0"/>
      <w:sz w:val="24"/>
      <w:szCs w:val="24"/>
      <w:lang w:eastAsia="it-IT"/>
    </w:rPr>
  </w:style>
  <w:style w:type="paragraph" w:customStyle="1" w:styleId="xl99">
    <w:name w:val="xl99"/>
    <w:basedOn w:val="Normale"/>
    <w:rsid w:val="00A818BB"/>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Times New Roman" w:hAnsi="Times New Roman" w:cs="Times New Roman"/>
      <w:b/>
      <w:bCs/>
      <w:kern w:val="0"/>
      <w:sz w:val="24"/>
      <w:szCs w:val="24"/>
      <w:lang w:eastAsia="it-IT"/>
    </w:rPr>
  </w:style>
  <w:style w:type="paragraph" w:customStyle="1" w:styleId="xl100">
    <w:name w:val="xl100"/>
    <w:basedOn w:val="Normale"/>
    <w:rsid w:val="00A818BB"/>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Times New Roman" w:hAnsi="Times New Roman" w:cs="Times New Roman"/>
      <w:b/>
      <w:bCs/>
      <w:kern w:val="0"/>
      <w:sz w:val="24"/>
      <w:szCs w:val="24"/>
      <w:lang w:eastAsia="it-IT"/>
    </w:rPr>
  </w:style>
  <w:style w:type="paragraph" w:customStyle="1" w:styleId="xl101">
    <w:name w:val="xl101"/>
    <w:basedOn w:val="Normale"/>
    <w:rsid w:val="00A818BB"/>
    <w:pPr>
      <w:pBdr>
        <w:top w:val="single" w:sz="4" w:space="0" w:color="auto"/>
        <w:left w:val="single" w:sz="4" w:space="0" w:color="auto"/>
        <w:bottom w:val="single" w:sz="4" w:space="0" w:color="auto"/>
      </w:pBdr>
      <w:suppressAutoHyphens w:val="0"/>
      <w:spacing w:before="100" w:beforeAutospacing="1" w:after="100" w:afterAutospacing="1" w:line="240" w:lineRule="auto"/>
      <w:jc w:val="center"/>
      <w:textAlignment w:val="center"/>
    </w:pPr>
    <w:rPr>
      <w:rFonts w:ascii="Times New Roman" w:hAnsi="Times New Roman" w:cs="Times New Roman"/>
      <w:b/>
      <w:bCs/>
      <w:kern w:val="0"/>
      <w:sz w:val="24"/>
      <w:szCs w:val="24"/>
      <w:lang w:eastAsia="it-IT"/>
    </w:rPr>
  </w:style>
  <w:style w:type="paragraph" w:customStyle="1" w:styleId="xl102">
    <w:name w:val="xl102"/>
    <w:basedOn w:val="Normale"/>
    <w:rsid w:val="00A818BB"/>
    <w:pPr>
      <w:pBdr>
        <w:top w:val="single" w:sz="4" w:space="0" w:color="auto"/>
        <w:bottom w:val="single" w:sz="4" w:space="0" w:color="auto"/>
      </w:pBdr>
      <w:suppressAutoHyphens w:val="0"/>
      <w:spacing w:before="100" w:beforeAutospacing="1" w:after="100" w:afterAutospacing="1" w:line="240" w:lineRule="auto"/>
      <w:jc w:val="center"/>
      <w:textAlignment w:val="center"/>
    </w:pPr>
    <w:rPr>
      <w:rFonts w:ascii="Times New Roman" w:hAnsi="Times New Roman" w:cs="Times New Roman"/>
      <w:b/>
      <w:bCs/>
      <w:kern w:val="0"/>
      <w:sz w:val="24"/>
      <w:szCs w:val="24"/>
      <w:lang w:eastAsia="it-IT"/>
    </w:rPr>
  </w:style>
  <w:style w:type="paragraph" w:customStyle="1" w:styleId="xl103">
    <w:name w:val="xl103"/>
    <w:basedOn w:val="Normale"/>
    <w:rsid w:val="00A818BB"/>
    <w:pPr>
      <w:pBdr>
        <w:top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Times New Roman" w:hAnsi="Times New Roman" w:cs="Times New Roman"/>
      <w:b/>
      <w:bCs/>
      <w:kern w:val="0"/>
      <w:sz w:val="24"/>
      <w:szCs w:val="24"/>
      <w:lang w:eastAsia="it-IT"/>
    </w:rPr>
  </w:style>
  <w:style w:type="paragraph" w:customStyle="1" w:styleId="xl104">
    <w:name w:val="xl104"/>
    <w:basedOn w:val="Normale"/>
    <w:rsid w:val="00A818BB"/>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ascii="Times New Roman" w:hAnsi="Times New Roman" w:cs="Times New Roman"/>
      <w:b/>
      <w:bCs/>
      <w:kern w:val="0"/>
      <w:lang w:eastAsia="it-IT"/>
    </w:rPr>
  </w:style>
  <w:style w:type="paragraph" w:customStyle="1" w:styleId="xl105">
    <w:name w:val="xl105"/>
    <w:basedOn w:val="Normale"/>
    <w:rsid w:val="00A818BB"/>
    <w:pPr>
      <w:pBdr>
        <w:top w:val="single" w:sz="4" w:space="0" w:color="auto"/>
        <w:left w:val="single" w:sz="4" w:space="0" w:color="auto"/>
        <w:bottom w:val="single" w:sz="4" w:space="0" w:color="auto"/>
      </w:pBdr>
      <w:shd w:val="clear" w:color="000000" w:fill="FFFFCC"/>
      <w:suppressAutoHyphens w:val="0"/>
      <w:spacing w:before="100" w:beforeAutospacing="1" w:after="100" w:afterAutospacing="1" w:line="240" w:lineRule="auto"/>
      <w:jc w:val="center"/>
    </w:pPr>
    <w:rPr>
      <w:rFonts w:ascii="Times New Roman" w:hAnsi="Times New Roman" w:cs="Times New Roman"/>
      <w:kern w:val="0"/>
      <w:sz w:val="24"/>
      <w:szCs w:val="24"/>
      <w:lang w:eastAsia="it-IT"/>
    </w:rPr>
  </w:style>
  <w:style w:type="paragraph" w:customStyle="1" w:styleId="xl106">
    <w:name w:val="xl106"/>
    <w:basedOn w:val="Normale"/>
    <w:rsid w:val="00A818BB"/>
    <w:pPr>
      <w:pBdr>
        <w:top w:val="single" w:sz="4" w:space="0" w:color="auto"/>
        <w:bottom w:val="single" w:sz="4" w:space="0" w:color="auto"/>
      </w:pBdr>
      <w:shd w:val="clear" w:color="000000" w:fill="FFFFCC"/>
      <w:suppressAutoHyphens w:val="0"/>
      <w:spacing w:before="100" w:beforeAutospacing="1" w:after="100" w:afterAutospacing="1" w:line="240" w:lineRule="auto"/>
      <w:jc w:val="center"/>
    </w:pPr>
    <w:rPr>
      <w:rFonts w:ascii="Times New Roman" w:hAnsi="Times New Roman" w:cs="Times New Roman"/>
      <w:kern w:val="0"/>
      <w:sz w:val="24"/>
      <w:szCs w:val="24"/>
      <w:lang w:eastAsia="it-IT"/>
    </w:rPr>
  </w:style>
  <w:style w:type="paragraph" w:customStyle="1" w:styleId="xl107">
    <w:name w:val="xl107"/>
    <w:basedOn w:val="Normale"/>
    <w:rsid w:val="00A818BB"/>
    <w:pPr>
      <w:pBdr>
        <w:top w:val="single" w:sz="4" w:space="0" w:color="auto"/>
        <w:bottom w:val="single" w:sz="4" w:space="0" w:color="auto"/>
        <w:right w:val="single" w:sz="4" w:space="0" w:color="auto"/>
      </w:pBdr>
      <w:shd w:val="clear" w:color="000000" w:fill="FFFFCC"/>
      <w:suppressAutoHyphens w:val="0"/>
      <w:spacing w:before="100" w:beforeAutospacing="1" w:after="100" w:afterAutospacing="1" w:line="240" w:lineRule="auto"/>
      <w:jc w:val="center"/>
    </w:pPr>
    <w:rPr>
      <w:rFonts w:ascii="Times New Roman" w:hAnsi="Times New Roman" w:cs="Times New Roman"/>
      <w:kern w:val="0"/>
      <w:sz w:val="24"/>
      <w:szCs w:val="24"/>
      <w:lang w:eastAsia="it-IT"/>
    </w:rPr>
  </w:style>
  <w:style w:type="paragraph" w:customStyle="1" w:styleId="xl108">
    <w:name w:val="xl108"/>
    <w:basedOn w:val="Normale"/>
    <w:rsid w:val="00A818BB"/>
    <w:pPr>
      <w:pBdr>
        <w:bottom w:val="single" w:sz="8" w:space="0" w:color="808080"/>
      </w:pBdr>
      <w:shd w:val="clear" w:color="FFFFFF" w:fill="FFFFCC"/>
      <w:suppressAutoHyphens w:val="0"/>
      <w:spacing w:before="100" w:beforeAutospacing="1" w:after="100" w:afterAutospacing="1" w:line="240" w:lineRule="auto"/>
      <w:jc w:val="center"/>
    </w:pPr>
    <w:rPr>
      <w:rFonts w:ascii="Times New Roman" w:hAnsi="Times New Roman" w:cs="Times New Roman"/>
      <w:kern w:val="0"/>
      <w:sz w:val="24"/>
      <w:szCs w:val="24"/>
      <w:lang w:eastAsia="it-IT"/>
    </w:rPr>
  </w:style>
  <w:style w:type="paragraph" w:customStyle="1" w:styleId="xl109">
    <w:name w:val="xl109"/>
    <w:basedOn w:val="Normale"/>
    <w:rsid w:val="00A818BB"/>
    <w:pPr>
      <w:pBdr>
        <w:bottom w:val="single" w:sz="8" w:space="0" w:color="808080"/>
        <w:right w:val="single" w:sz="8" w:space="0" w:color="808080"/>
      </w:pBdr>
      <w:shd w:val="clear" w:color="FFFFFF" w:fill="FFFFCC"/>
      <w:suppressAutoHyphens w:val="0"/>
      <w:spacing w:before="100" w:beforeAutospacing="1" w:after="100" w:afterAutospacing="1" w:line="240" w:lineRule="auto"/>
      <w:jc w:val="center"/>
    </w:pPr>
    <w:rPr>
      <w:rFonts w:ascii="Times New Roman" w:hAnsi="Times New Roman" w:cs="Times New Roman"/>
      <w:kern w:val="0"/>
      <w:sz w:val="24"/>
      <w:szCs w:val="24"/>
      <w:lang w:eastAsia="it-IT"/>
    </w:rPr>
  </w:style>
  <w:style w:type="paragraph" w:customStyle="1" w:styleId="xl110">
    <w:name w:val="xl110"/>
    <w:basedOn w:val="Normale"/>
    <w:rsid w:val="00A818BB"/>
    <w:pPr>
      <w:pBdr>
        <w:bottom w:val="single" w:sz="8" w:space="0" w:color="808080"/>
      </w:pBdr>
      <w:shd w:val="clear" w:color="FFFFFF" w:fill="FFFFCC"/>
      <w:suppressAutoHyphens w:val="0"/>
      <w:spacing w:before="100" w:beforeAutospacing="1" w:after="100" w:afterAutospacing="1" w:line="240" w:lineRule="auto"/>
      <w:jc w:val="center"/>
      <w:textAlignment w:val="center"/>
    </w:pPr>
    <w:rPr>
      <w:rFonts w:ascii="Times New Roman" w:hAnsi="Times New Roman" w:cs="Times New Roman"/>
      <w:kern w:val="0"/>
      <w:sz w:val="24"/>
      <w:szCs w:val="24"/>
      <w:lang w:eastAsia="it-IT"/>
    </w:rPr>
  </w:style>
  <w:style w:type="paragraph" w:customStyle="1" w:styleId="xl111">
    <w:name w:val="xl111"/>
    <w:basedOn w:val="Normale"/>
    <w:rsid w:val="00A818BB"/>
    <w:pPr>
      <w:pBdr>
        <w:bottom w:val="single" w:sz="8" w:space="0" w:color="808080"/>
        <w:right w:val="single" w:sz="8" w:space="0" w:color="808080"/>
      </w:pBdr>
      <w:shd w:val="clear" w:color="FFFFFF" w:fill="FFFFCC"/>
      <w:suppressAutoHyphens w:val="0"/>
      <w:spacing w:before="100" w:beforeAutospacing="1" w:after="100" w:afterAutospacing="1" w:line="240" w:lineRule="auto"/>
      <w:jc w:val="center"/>
      <w:textAlignment w:val="center"/>
    </w:pPr>
    <w:rPr>
      <w:rFonts w:ascii="Times New Roman" w:hAnsi="Times New Roman" w:cs="Times New Roman"/>
      <w:kern w:val="0"/>
      <w:sz w:val="24"/>
      <w:szCs w:val="24"/>
      <w:lang w:eastAsia="it-IT"/>
    </w:rPr>
  </w:style>
  <w:style w:type="paragraph" w:customStyle="1" w:styleId="xl112">
    <w:name w:val="xl112"/>
    <w:basedOn w:val="Normale"/>
    <w:rsid w:val="00A818BB"/>
    <w:pPr>
      <w:pBdr>
        <w:bottom w:val="single" w:sz="8" w:space="0" w:color="808080"/>
      </w:pBdr>
      <w:shd w:val="clear" w:color="FFFFFF" w:fill="FFFFCC"/>
      <w:suppressAutoHyphens w:val="0"/>
      <w:spacing w:before="100" w:beforeAutospacing="1" w:after="100" w:afterAutospacing="1" w:line="240" w:lineRule="auto"/>
      <w:jc w:val="center"/>
      <w:textAlignment w:val="center"/>
    </w:pPr>
    <w:rPr>
      <w:rFonts w:ascii="Times New Roman" w:hAnsi="Times New Roman" w:cs="Times New Roman"/>
      <w:kern w:val="0"/>
      <w:sz w:val="24"/>
      <w:szCs w:val="24"/>
      <w:lang w:eastAsia="it-IT"/>
    </w:rPr>
  </w:style>
  <w:style w:type="paragraph" w:customStyle="1" w:styleId="xl113">
    <w:name w:val="xl113"/>
    <w:basedOn w:val="Normale"/>
    <w:rsid w:val="00A818BB"/>
    <w:pPr>
      <w:pBdr>
        <w:bottom w:val="single" w:sz="8" w:space="0" w:color="808080"/>
        <w:right w:val="single" w:sz="8" w:space="0" w:color="808080"/>
      </w:pBdr>
      <w:shd w:val="clear" w:color="FFFFFF" w:fill="FFFFCC"/>
      <w:suppressAutoHyphens w:val="0"/>
      <w:spacing w:before="100" w:beforeAutospacing="1" w:after="100" w:afterAutospacing="1" w:line="240" w:lineRule="auto"/>
      <w:jc w:val="center"/>
      <w:textAlignment w:val="center"/>
    </w:pPr>
    <w:rPr>
      <w:rFonts w:ascii="Times New Roman" w:hAnsi="Times New Roman" w:cs="Times New Roman"/>
      <w:kern w:val="0"/>
      <w:sz w:val="24"/>
      <w:szCs w:val="24"/>
      <w:lang w:eastAsia="it-IT"/>
    </w:rPr>
  </w:style>
  <w:style w:type="paragraph" w:customStyle="1" w:styleId="xl114">
    <w:name w:val="xl114"/>
    <w:basedOn w:val="Normale"/>
    <w:rsid w:val="00A818BB"/>
    <w:pPr>
      <w:shd w:val="clear" w:color="FFFFFF" w:fill="FFFFCC"/>
      <w:suppressAutoHyphens w:val="0"/>
      <w:spacing w:before="100" w:beforeAutospacing="1" w:after="100" w:afterAutospacing="1" w:line="240" w:lineRule="auto"/>
      <w:jc w:val="center"/>
      <w:textAlignment w:val="center"/>
    </w:pPr>
    <w:rPr>
      <w:rFonts w:ascii="Times New Roman" w:hAnsi="Times New Roman" w:cs="Times New Roman"/>
      <w:kern w:val="0"/>
      <w:sz w:val="24"/>
      <w:szCs w:val="24"/>
      <w:lang w:eastAsia="it-IT"/>
    </w:rPr>
  </w:style>
  <w:style w:type="paragraph" w:customStyle="1" w:styleId="xl115">
    <w:name w:val="xl115"/>
    <w:basedOn w:val="Normale"/>
    <w:rsid w:val="00A818BB"/>
    <w:pPr>
      <w:pBdr>
        <w:right w:val="single" w:sz="8" w:space="0" w:color="808080"/>
      </w:pBdr>
      <w:shd w:val="clear" w:color="FFFFFF" w:fill="FFFFCC"/>
      <w:suppressAutoHyphens w:val="0"/>
      <w:spacing w:before="100" w:beforeAutospacing="1" w:after="100" w:afterAutospacing="1" w:line="240" w:lineRule="auto"/>
      <w:jc w:val="center"/>
      <w:textAlignment w:val="center"/>
    </w:pPr>
    <w:rPr>
      <w:rFonts w:ascii="Times New Roman" w:hAnsi="Times New Roman" w:cs="Times New Roman"/>
      <w:kern w:val="0"/>
      <w:sz w:val="24"/>
      <w:szCs w:val="24"/>
      <w:lang w:eastAsia="it-IT"/>
    </w:rPr>
  </w:style>
  <w:style w:type="paragraph" w:customStyle="1" w:styleId="xl116">
    <w:name w:val="xl116"/>
    <w:basedOn w:val="Normale"/>
    <w:rsid w:val="00A818BB"/>
    <w:pPr>
      <w:pBdr>
        <w:bottom w:val="single" w:sz="8" w:space="0" w:color="808080"/>
      </w:pBdr>
      <w:shd w:val="clear" w:color="FFFFFF" w:fill="FFFFCC"/>
      <w:suppressAutoHyphens w:val="0"/>
      <w:spacing w:before="100" w:beforeAutospacing="1" w:after="100" w:afterAutospacing="1" w:line="240" w:lineRule="auto"/>
      <w:jc w:val="center"/>
      <w:textAlignment w:val="center"/>
    </w:pPr>
    <w:rPr>
      <w:rFonts w:ascii="Times New Roman" w:hAnsi="Times New Roman" w:cs="Times New Roman"/>
      <w:kern w:val="0"/>
      <w:sz w:val="24"/>
      <w:szCs w:val="24"/>
      <w:lang w:eastAsia="it-IT"/>
    </w:rPr>
  </w:style>
  <w:style w:type="paragraph" w:customStyle="1" w:styleId="xl117">
    <w:name w:val="xl117"/>
    <w:basedOn w:val="Normale"/>
    <w:rsid w:val="00A818BB"/>
    <w:pPr>
      <w:pBdr>
        <w:bottom w:val="single" w:sz="8" w:space="0" w:color="808080"/>
        <w:right w:val="single" w:sz="8" w:space="0" w:color="808080"/>
      </w:pBdr>
      <w:shd w:val="clear" w:color="FFFFFF" w:fill="FFFFCC"/>
      <w:suppressAutoHyphens w:val="0"/>
      <w:spacing w:before="100" w:beforeAutospacing="1" w:after="100" w:afterAutospacing="1" w:line="240" w:lineRule="auto"/>
      <w:jc w:val="center"/>
      <w:textAlignment w:val="center"/>
    </w:pPr>
    <w:rPr>
      <w:rFonts w:ascii="Times New Roman" w:hAnsi="Times New Roman" w:cs="Times New Roman"/>
      <w:kern w:val="0"/>
      <w:sz w:val="24"/>
      <w:szCs w:val="24"/>
      <w:lang w:eastAsia="it-IT"/>
    </w:rPr>
  </w:style>
  <w:style w:type="paragraph" w:customStyle="1" w:styleId="xl118">
    <w:name w:val="xl118"/>
    <w:basedOn w:val="Normale"/>
    <w:rsid w:val="00A818BB"/>
    <w:pPr>
      <w:shd w:val="clear" w:color="FFFFFF" w:fill="FFFFCC"/>
      <w:suppressAutoHyphens w:val="0"/>
      <w:spacing w:before="100" w:beforeAutospacing="1" w:after="100" w:afterAutospacing="1" w:line="240" w:lineRule="auto"/>
      <w:jc w:val="center"/>
      <w:textAlignment w:val="top"/>
    </w:pPr>
    <w:rPr>
      <w:rFonts w:ascii="Times New Roman" w:hAnsi="Times New Roman" w:cs="Times New Roman"/>
      <w:kern w:val="0"/>
      <w:sz w:val="24"/>
      <w:szCs w:val="24"/>
      <w:lang w:eastAsia="it-IT"/>
    </w:rPr>
  </w:style>
  <w:style w:type="paragraph" w:customStyle="1" w:styleId="xl119">
    <w:name w:val="xl119"/>
    <w:basedOn w:val="Normale"/>
    <w:rsid w:val="00A818BB"/>
    <w:pPr>
      <w:pBdr>
        <w:right w:val="single" w:sz="8" w:space="0" w:color="808080"/>
      </w:pBdr>
      <w:shd w:val="clear" w:color="FFFFFF" w:fill="FFFFCC"/>
      <w:suppressAutoHyphens w:val="0"/>
      <w:spacing w:before="100" w:beforeAutospacing="1" w:after="100" w:afterAutospacing="1" w:line="240" w:lineRule="auto"/>
      <w:jc w:val="center"/>
      <w:textAlignment w:val="top"/>
    </w:pPr>
    <w:rPr>
      <w:rFonts w:ascii="Times New Roman" w:hAnsi="Times New Roman" w:cs="Times New Roman"/>
      <w:kern w:val="0"/>
      <w:sz w:val="24"/>
      <w:szCs w:val="24"/>
      <w:lang w:eastAsia="it-IT"/>
    </w:rPr>
  </w:style>
  <w:style w:type="paragraph" w:customStyle="1" w:styleId="xl120">
    <w:name w:val="xl120"/>
    <w:basedOn w:val="Normale"/>
    <w:rsid w:val="00A818BB"/>
    <w:pPr>
      <w:pBdr>
        <w:bottom w:val="single" w:sz="8" w:space="0" w:color="808080"/>
      </w:pBdr>
      <w:shd w:val="clear" w:color="FFFFFF" w:fill="FFFFCC"/>
      <w:suppressAutoHyphens w:val="0"/>
      <w:spacing w:before="100" w:beforeAutospacing="1" w:after="100" w:afterAutospacing="1" w:line="240" w:lineRule="auto"/>
      <w:jc w:val="center"/>
      <w:textAlignment w:val="top"/>
    </w:pPr>
    <w:rPr>
      <w:rFonts w:ascii="Times New Roman" w:hAnsi="Times New Roman" w:cs="Times New Roman"/>
      <w:kern w:val="0"/>
      <w:sz w:val="24"/>
      <w:szCs w:val="24"/>
      <w:lang w:eastAsia="it-IT"/>
    </w:rPr>
  </w:style>
  <w:style w:type="paragraph" w:customStyle="1" w:styleId="xl121">
    <w:name w:val="xl121"/>
    <w:basedOn w:val="Normale"/>
    <w:rsid w:val="00A818BB"/>
    <w:pPr>
      <w:pBdr>
        <w:bottom w:val="single" w:sz="8" w:space="0" w:color="808080"/>
        <w:right w:val="single" w:sz="8" w:space="0" w:color="808080"/>
      </w:pBdr>
      <w:shd w:val="clear" w:color="FFFFFF" w:fill="FFFFCC"/>
      <w:suppressAutoHyphens w:val="0"/>
      <w:spacing w:before="100" w:beforeAutospacing="1" w:after="100" w:afterAutospacing="1" w:line="240" w:lineRule="auto"/>
      <w:jc w:val="center"/>
      <w:textAlignment w:val="top"/>
    </w:pPr>
    <w:rPr>
      <w:rFonts w:ascii="Times New Roman" w:hAnsi="Times New Roman" w:cs="Times New Roman"/>
      <w:kern w:val="0"/>
      <w:sz w:val="24"/>
      <w:szCs w:val="24"/>
      <w:lang w:eastAsia="it-IT"/>
    </w:rPr>
  </w:style>
  <w:style w:type="paragraph" w:customStyle="1" w:styleId="xl122">
    <w:name w:val="xl122"/>
    <w:basedOn w:val="Normale"/>
    <w:rsid w:val="00A818BB"/>
    <w:pPr>
      <w:pBdr>
        <w:bottom w:val="single" w:sz="8" w:space="0" w:color="808080"/>
      </w:pBdr>
      <w:shd w:val="clear" w:color="FFFFFF" w:fill="FFFFCC"/>
      <w:suppressAutoHyphens w:val="0"/>
      <w:spacing w:before="100" w:beforeAutospacing="1" w:after="100" w:afterAutospacing="1" w:line="240" w:lineRule="auto"/>
      <w:jc w:val="center"/>
      <w:textAlignment w:val="center"/>
    </w:pPr>
    <w:rPr>
      <w:rFonts w:ascii="Times New Roman" w:hAnsi="Times New Roman" w:cs="Times New Roman"/>
      <w:kern w:val="0"/>
      <w:sz w:val="24"/>
      <w:szCs w:val="24"/>
      <w:lang w:eastAsia="it-IT"/>
    </w:rPr>
  </w:style>
  <w:style w:type="paragraph" w:customStyle="1" w:styleId="xl123">
    <w:name w:val="xl123"/>
    <w:basedOn w:val="Normale"/>
    <w:rsid w:val="00A818BB"/>
    <w:pPr>
      <w:pBdr>
        <w:bottom w:val="single" w:sz="8" w:space="0" w:color="808080"/>
        <w:right w:val="single" w:sz="8" w:space="0" w:color="808080"/>
      </w:pBdr>
      <w:shd w:val="clear" w:color="FFFFFF" w:fill="FFFFCC"/>
      <w:suppressAutoHyphens w:val="0"/>
      <w:spacing w:before="100" w:beforeAutospacing="1" w:after="100" w:afterAutospacing="1" w:line="240" w:lineRule="auto"/>
      <w:jc w:val="center"/>
      <w:textAlignment w:val="center"/>
    </w:pPr>
    <w:rPr>
      <w:rFonts w:ascii="Times New Roman" w:hAnsi="Times New Roman" w:cs="Times New Roman"/>
      <w:kern w:val="0"/>
      <w:sz w:val="24"/>
      <w:szCs w:val="24"/>
      <w:lang w:eastAsia="it-IT"/>
    </w:rPr>
  </w:style>
  <w:style w:type="paragraph" w:customStyle="1" w:styleId="xl124">
    <w:name w:val="xl124"/>
    <w:basedOn w:val="Normale"/>
    <w:rsid w:val="00A818BB"/>
    <w:pPr>
      <w:suppressAutoHyphens w:val="0"/>
      <w:spacing w:before="100" w:beforeAutospacing="1" w:after="100" w:afterAutospacing="1" w:line="240" w:lineRule="auto"/>
      <w:jc w:val="left"/>
      <w:textAlignment w:val="center"/>
    </w:pPr>
    <w:rPr>
      <w:rFonts w:ascii="Times New Roman" w:hAnsi="Times New Roman" w:cs="Times New Roman"/>
      <w:color w:val="800000"/>
      <w:kern w:val="0"/>
      <w:sz w:val="24"/>
      <w:szCs w:val="24"/>
      <w:lang w:eastAsia="it-IT"/>
    </w:rPr>
  </w:style>
  <w:style w:type="paragraph" w:customStyle="1" w:styleId="xl125">
    <w:name w:val="xl125"/>
    <w:basedOn w:val="Normale"/>
    <w:rsid w:val="00A818BB"/>
    <w:pPr>
      <w:pBdr>
        <w:bottom w:val="single" w:sz="8" w:space="0" w:color="808080"/>
        <w:right w:val="single" w:sz="4" w:space="0" w:color="000000"/>
      </w:pBdr>
      <w:shd w:val="clear" w:color="FFFFFF" w:fill="FFFFCC"/>
      <w:suppressAutoHyphens w:val="0"/>
      <w:spacing w:before="100" w:beforeAutospacing="1" w:after="100" w:afterAutospacing="1" w:line="240" w:lineRule="auto"/>
      <w:jc w:val="left"/>
      <w:textAlignment w:val="center"/>
    </w:pPr>
    <w:rPr>
      <w:rFonts w:ascii="Times New Roman" w:hAnsi="Times New Roman" w:cs="Times New Roman"/>
      <w:kern w:val="0"/>
      <w:sz w:val="24"/>
      <w:szCs w:val="24"/>
      <w:lang w:eastAsia="it-IT"/>
    </w:rPr>
  </w:style>
  <w:style w:type="paragraph" w:customStyle="1" w:styleId="xl126">
    <w:name w:val="xl126"/>
    <w:basedOn w:val="Normale"/>
    <w:rsid w:val="00A818BB"/>
    <w:pPr>
      <w:pBdr>
        <w:left w:val="single" w:sz="4" w:space="0" w:color="000000"/>
        <w:bottom w:val="single" w:sz="8" w:space="0" w:color="808080"/>
        <w:right w:val="single" w:sz="4" w:space="0" w:color="000000"/>
      </w:pBdr>
      <w:shd w:val="clear" w:color="FFFFFF" w:fill="FFFFCC"/>
      <w:suppressAutoHyphens w:val="0"/>
      <w:spacing w:before="100" w:beforeAutospacing="1" w:after="100" w:afterAutospacing="1" w:line="240" w:lineRule="auto"/>
      <w:jc w:val="left"/>
      <w:textAlignment w:val="center"/>
    </w:pPr>
    <w:rPr>
      <w:rFonts w:ascii="Times New Roman" w:hAnsi="Times New Roman" w:cs="Times New Roman"/>
      <w:kern w:val="0"/>
      <w:sz w:val="24"/>
      <w:szCs w:val="24"/>
      <w:lang w:eastAsia="it-IT"/>
    </w:rPr>
  </w:style>
  <w:style w:type="paragraph" w:customStyle="1" w:styleId="xl127">
    <w:name w:val="xl127"/>
    <w:basedOn w:val="Normale"/>
    <w:rsid w:val="00A818BB"/>
    <w:pPr>
      <w:pBdr>
        <w:left w:val="single" w:sz="4" w:space="0" w:color="000000"/>
        <w:bottom w:val="single" w:sz="8" w:space="0" w:color="808080"/>
        <w:right w:val="single" w:sz="8" w:space="0" w:color="808080"/>
      </w:pBdr>
      <w:shd w:val="clear" w:color="FFFFFF" w:fill="FFFFCC"/>
      <w:suppressAutoHyphens w:val="0"/>
      <w:spacing w:before="100" w:beforeAutospacing="1" w:after="100" w:afterAutospacing="1" w:line="240" w:lineRule="auto"/>
      <w:jc w:val="left"/>
      <w:textAlignment w:val="center"/>
    </w:pPr>
    <w:rPr>
      <w:rFonts w:ascii="Times New Roman" w:hAnsi="Times New Roman" w:cs="Times New Roman"/>
      <w:kern w:val="0"/>
      <w:sz w:val="24"/>
      <w:szCs w:val="24"/>
      <w:lang w:eastAsia="it-IT"/>
    </w:rPr>
  </w:style>
  <w:style w:type="paragraph" w:customStyle="1" w:styleId="xl128">
    <w:name w:val="xl128"/>
    <w:basedOn w:val="Normale"/>
    <w:rsid w:val="00A818BB"/>
    <w:pPr>
      <w:pBdr>
        <w:right w:val="single" w:sz="4" w:space="0" w:color="000000"/>
      </w:pBdr>
      <w:suppressAutoHyphens w:val="0"/>
      <w:spacing w:before="100" w:beforeAutospacing="1" w:after="100" w:afterAutospacing="1" w:line="240" w:lineRule="auto"/>
      <w:jc w:val="left"/>
    </w:pPr>
    <w:rPr>
      <w:rFonts w:ascii="Times New Roman" w:hAnsi="Times New Roman" w:cs="Times New Roman"/>
      <w:color w:val="800000"/>
      <w:kern w:val="0"/>
      <w:sz w:val="24"/>
      <w:szCs w:val="24"/>
      <w:lang w:eastAsia="it-IT"/>
    </w:rPr>
  </w:style>
  <w:style w:type="paragraph" w:customStyle="1" w:styleId="xl129">
    <w:name w:val="xl129"/>
    <w:basedOn w:val="Normale"/>
    <w:rsid w:val="00A818BB"/>
    <w:pPr>
      <w:suppressAutoHyphens w:val="0"/>
      <w:spacing w:before="100" w:beforeAutospacing="1" w:after="100" w:afterAutospacing="1" w:line="240" w:lineRule="auto"/>
      <w:jc w:val="left"/>
    </w:pPr>
    <w:rPr>
      <w:rFonts w:ascii="Times New Roman" w:hAnsi="Times New Roman" w:cs="Times New Roman"/>
      <w:color w:val="800000"/>
      <w:kern w:val="0"/>
      <w:sz w:val="24"/>
      <w:szCs w:val="24"/>
      <w:lang w:eastAsia="it-IT"/>
    </w:rPr>
  </w:style>
  <w:style w:type="paragraph" w:customStyle="1" w:styleId="xl130">
    <w:name w:val="xl130"/>
    <w:basedOn w:val="Normale"/>
    <w:rsid w:val="00A818BB"/>
    <w:pPr>
      <w:suppressAutoHyphens w:val="0"/>
      <w:spacing w:before="100" w:beforeAutospacing="1" w:after="100" w:afterAutospacing="1" w:line="240" w:lineRule="auto"/>
      <w:jc w:val="center"/>
    </w:pPr>
    <w:rPr>
      <w:rFonts w:ascii="Times New Roman" w:hAnsi="Times New Roman" w:cs="Times New Roman"/>
      <w:b/>
      <w:bCs/>
      <w:color w:val="800000"/>
      <w:kern w:val="0"/>
      <w:sz w:val="32"/>
      <w:szCs w:val="32"/>
      <w:lang w:eastAsia="it-IT"/>
    </w:rPr>
  </w:style>
  <w:style w:type="numbering" w:customStyle="1" w:styleId="Nessunelenco21">
    <w:name w:val="Nessun elenco21"/>
    <w:next w:val="Nessunelenco"/>
    <w:uiPriority w:val="99"/>
    <w:semiHidden/>
    <w:unhideWhenUsed/>
    <w:rsid w:val="00A818BB"/>
  </w:style>
  <w:style w:type="paragraph" w:customStyle="1" w:styleId="font14">
    <w:name w:val="font14"/>
    <w:basedOn w:val="Normale"/>
    <w:rsid w:val="00A818BB"/>
    <w:pPr>
      <w:suppressAutoHyphens w:val="0"/>
      <w:spacing w:before="100" w:beforeAutospacing="1" w:after="100" w:afterAutospacing="1" w:line="240" w:lineRule="auto"/>
      <w:jc w:val="left"/>
    </w:pPr>
    <w:rPr>
      <w:rFonts w:ascii="Times New Roman" w:hAnsi="Times New Roman" w:cs="Times New Roman"/>
      <w:b/>
      <w:bCs/>
      <w:i/>
      <w:iCs/>
      <w:color w:val="800000"/>
      <w:kern w:val="0"/>
      <w:sz w:val="24"/>
      <w:szCs w:val="24"/>
      <w:lang w:eastAsia="it-IT"/>
    </w:rPr>
  </w:style>
  <w:style w:type="paragraph" w:customStyle="1" w:styleId="font15">
    <w:name w:val="font15"/>
    <w:basedOn w:val="Normale"/>
    <w:rsid w:val="00A818BB"/>
    <w:pPr>
      <w:suppressAutoHyphens w:val="0"/>
      <w:spacing w:before="100" w:beforeAutospacing="1" w:after="100" w:afterAutospacing="1" w:line="240" w:lineRule="auto"/>
      <w:jc w:val="left"/>
    </w:pPr>
    <w:rPr>
      <w:rFonts w:ascii="Times New Roman" w:hAnsi="Times New Roman" w:cs="Times New Roman"/>
      <w:b/>
      <w:bCs/>
      <w:i/>
      <w:iCs/>
      <w:color w:val="800000"/>
      <w:kern w:val="0"/>
      <w:sz w:val="22"/>
      <w:szCs w:val="22"/>
      <w:lang w:eastAsia="it-IT"/>
    </w:rPr>
  </w:style>
  <w:style w:type="paragraph" w:styleId="Citazioneintensa">
    <w:name w:val="Intense Quote"/>
    <w:basedOn w:val="Normale"/>
    <w:next w:val="Normale"/>
    <w:link w:val="CitazioneintensaCarattere"/>
    <w:uiPriority w:val="30"/>
    <w:qFormat/>
    <w:rsid w:val="00A818BB"/>
    <w:pPr>
      <w:pBdr>
        <w:bottom w:val="single" w:sz="4" w:space="4" w:color="4F81BD" w:themeColor="accent1"/>
      </w:pBdr>
      <w:spacing w:before="200" w:after="280"/>
      <w:ind w:left="936" w:right="936"/>
    </w:pPr>
    <w:rPr>
      <w:i/>
      <w:iCs/>
      <w:color w:val="4F81BD"/>
    </w:rPr>
  </w:style>
  <w:style w:type="character" w:customStyle="1" w:styleId="CitazioneintensaCarattere1">
    <w:name w:val="Citazione intensa Carattere1"/>
    <w:basedOn w:val="Carpredefinitoparagrafo"/>
    <w:uiPriority w:val="30"/>
    <w:rsid w:val="00A818BB"/>
    <w:rPr>
      <w:rFonts w:ascii="Arial" w:eastAsia="Times New Roman" w:hAnsi="Arial" w:cs="Arial"/>
      <w:b/>
      <w:bCs/>
      <w:i/>
      <w:iCs/>
      <w:color w:val="4F81BD" w:themeColor="accent1"/>
      <w:kern w:val="28"/>
      <w:sz w:val="20"/>
      <w:szCs w:val="20"/>
      <w:lang w:eastAsia="ar-SA"/>
    </w:rPr>
  </w:style>
  <w:style w:type="numbering" w:customStyle="1" w:styleId="Nessunelenco3">
    <w:name w:val="Nessun elenco3"/>
    <w:next w:val="Nessunelenco"/>
    <w:uiPriority w:val="99"/>
    <w:semiHidden/>
    <w:unhideWhenUsed/>
    <w:rsid w:val="00A818BB"/>
  </w:style>
  <w:style w:type="table" w:customStyle="1" w:styleId="Sfondomedio2-Colore112">
    <w:name w:val="Sfondo medio 2 - Colore 112"/>
    <w:basedOn w:val="Tabellanormale"/>
    <w:uiPriority w:val="64"/>
    <w:rsid w:val="00A818BB"/>
    <w:rPr>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Grigliaacolori-Colore22">
    <w:name w:val="Griglia a colori - Colore 22"/>
    <w:basedOn w:val="Tabellanormale"/>
    <w:next w:val="Grigliaacolori-Colore2"/>
    <w:uiPriority w:val="69"/>
    <w:rsid w:val="00A818BB"/>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Tabellagriglia4-colore114">
    <w:name w:val="Tabella griglia 4 - colore 114"/>
    <w:basedOn w:val="Tabellanormale"/>
    <w:uiPriority w:val="49"/>
    <w:rsid w:val="00A818BB"/>
    <w:rPr>
      <w:lang w:eastAsia="en-US"/>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Tabellasemplice113">
    <w:name w:val="Tabella semplice 113"/>
    <w:basedOn w:val="Tabellanormale"/>
    <w:uiPriority w:val="41"/>
    <w:rsid w:val="00A818BB"/>
    <w:rPr>
      <w:lang w:eastAsia="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ellagriglia3-colore5112">
    <w:name w:val="Tabella griglia 3 - colore 5112"/>
    <w:basedOn w:val="Tabellanormale"/>
    <w:uiPriority w:val="48"/>
    <w:rsid w:val="00A818BB"/>
    <w:rPr>
      <w:rFonts w:eastAsia="Times New Roman"/>
      <w:lang w:eastAsia="en-US"/>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AEEF3"/>
      </w:tcPr>
    </w:tblStylePr>
    <w:tblStylePr w:type="band1Horz">
      <w:rPr>
        <w:rFonts w:cs="Times New Roman"/>
      </w:rPr>
      <w:tblPr/>
      <w:tcPr>
        <w:shd w:val="clear" w:color="auto" w:fill="DAEEF3"/>
      </w:tcPr>
    </w:tblStylePr>
    <w:tblStylePr w:type="neCell">
      <w:rPr>
        <w:rFonts w:cs="Times New Roman"/>
      </w:rPr>
      <w:tblPr/>
      <w:tcPr>
        <w:tcBorders>
          <w:bottom w:val="single" w:sz="4" w:space="0" w:color="92CDDC"/>
        </w:tcBorders>
      </w:tcPr>
    </w:tblStylePr>
    <w:tblStylePr w:type="nwCell">
      <w:rPr>
        <w:rFonts w:cs="Times New Roman"/>
      </w:rPr>
      <w:tblPr/>
      <w:tcPr>
        <w:tcBorders>
          <w:bottom w:val="single" w:sz="4" w:space="0" w:color="92CDDC"/>
        </w:tcBorders>
      </w:tcPr>
    </w:tblStylePr>
    <w:tblStylePr w:type="seCell">
      <w:rPr>
        <w:rFonts w:cs="Times New Roman"/>
      </w:rPr>
      <w:tblPr/>
      <w:tcPr>
        <w:tcBorders>
          <w:top w:val="single" w:sz="4" w:space="0" w:color="92CDDC"/>
        </w:tcBorders>
      </w:tcPr>
    </w:tblStylePr>
    <w:tblStylePr w:type="swCell">
      <w:rPr>
        <w:rFonts w:cs="Times New Roman"/>
      </w:rPr>
      <w:tblPr/>
      <w:tcPr>
        <w:tcBorders>
          <w:top w:val="single" w:sz="4" w:space="0" w:color="92CDDC"/>
        </w:tcBorders>
      </w:tcPr>
    </w:tblStylePr>
  </w:style>
  <w:style w:type="table" w:customStyle="1" w:styleId="Tabellaelenco7acolori-colore112">
    <w:name w:val="Tabella elenco 7 a colori - colore 112"/>
    <w:basedOn w:val="Tabellanormale"/>
    <w:uiPriority w:val="52"/>
    <w:rsid w:val="00A818BB"/>
    <w:rPr>
      <w:color w:val="365F91"/>
      <w:lang w:eastAsia="en-US"/>
    </w:rPr>
    <w:tblPr>
      <w:tblStyleRowBandSize w:val="1"/>
      <w:tblStyleColBandSize w:val="1"/>
    </w:tblPr>
    <w:tblStylePr w:type="firstRow">
      <w:rPr>
        <w:rFonts w:ascii="Cambria" w:eastAsia="Times New Roman" w:hAnsi="Cambria" w:cs="Times New Roman"/>
        <w:i/>
        <w:iCs/>
        <w:sz w:val="26"/>
      </w:rPr>
      <w:tblPr/>
      <w:tcPr>
        <w:tcBorders>
          <w:bottom w:val="single" w:sz="4" w:space="0" w:color="4F81BD"/>
        </w:tcBorders>
        <w:shd w:val="clear" w:color="auto" w:fill="FFFFFF"/>
      </w:tcPr>
    </w:tblStylePr>
    <w:tblStylePr w:type="lastRow">
      <w:rPr>
        <w:rFonts w:ascii="Cambria" w:eastAsia="Times New Roman" w:hAnsi="Cambria" w:cs="Times New Roman"/>
        <w:i/>
        <w:iCs/>
        <w:sz w:val="26"/>
      </w:rPr>
      <w:tblPr/>
      <w:tcPr>
        <w:tcBorders>
          <w:top w:val="single" w:sz="4" w:space="0" w:color="4F81BD"/>
        </w:tcBorders>
        <w:shd w:val="clear" w:color="auto" w:fill="FFFFFF"/>
      </w:tcPr>
    </w:tblStylePr>
    <w:tblStylePr w:type="firstCol">
      <w:pPr>
        <w:jc w:val="right"/>
      </w:pPr>
      <w:rPr>
        <w:rFonts w:ascii="Cambria" w:eastAsia="Times New Roman" w:hAnsi="Cambria" w:cs="Times New Roman"/>
        <w:i/>
        <w:iCs/>
        <w:sz w:val="26"/>
      </w:rPr>
      <w:tblPr/>
      <w:tcPr>
        <w:tcBorders>
          <w:right w:val="single" w:sz="4" w:space="0" w:color="4F81BD"/>
        </w:tcBorders>
        <w:shd w:val="clear" w:color="auto" w:fill="FFFFFF"/>
      </w:tcPr>
    </w:tblStylePr>
    <w:tblStylePr w:type="lastCol">
      <w:rPr>
        <w:rFonts w:ascii="Cambria" w:eastAsia="Times New Roman" w:hAnsi="Cambria" w:cs="Times New Roman"/>
        <w:i/>
        <w:iCs/>
        <w:sz w:val="26"/>
      </w:rPr>
      <w:tblPr/>
      <w:tcPr>
        <w:tcBorders>
          <w:left w:val="single" w:sz="4" w:space="0" w:color="4F81BD"/>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lagriglia5scura-colore114">
    <w:name w:val="Tabella griglia 5 scura - colore 114"/>
    <w:basedOn w:val="Tabellanormale"/>
    <w:uiPriority w:val="50"/>
    <w:rsid w:val="00A818BB"/>
    <w:rPr>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numbering" w:customStyle="1" w:styleId="Nessunelenco12">
    <w:name w:val="Nessun elenco12"/>
    <w:next w:val="Nessunelenco"/>
    <w:uiPriority w:val="99"/>
    <w:semiHidden/>
    <w:unhideWhenUsed/>
    <w:rsid w:val="00A818BB"/>
  </w:style>
  <w:style w:type="table" w:customStyle="1" w:styleId="GridTable5DarkAccent13">
    <w:name w:val="Grid Table 5 Dark Accent 13"/>
    <w:basedOn w:val="Tabellanormale"/>
    <w:uiPriority w:val="50"/>
    <w:rsid w:val="00A818BB"/>
    <w:rPr>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numbering" w:customStyle="1" w:styleId="Nessunelenco22">
    <w:name w:val="Nessun elenco22"/>
    <w:next w:val="Nessunelenco"/>
    <w:uiPriority w:val="99"/>
    <w:semiHidden/>
    <w:unhideWhenUsed/>
    <w:rsid w:val="00A818BB"/>
  </w:style>
  <w:style w:type="table" w:customStyle="1" w:styleId="Tabellagriglia3-colore5113">
    <w:name w:val="Tabella griglia 3 - colore 5113"/>
    <w:basedOn w:val="Tabellanormale"/>
    <w:uiPriority w:val="48"/>
    <w:rsid w:val="00A818BB"/>
    <w:rPr>
      <w:rFonts w:eastAsia="Times New Roman"/>
      <w:lang w:eastAsia="en-US"/>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AEEF3"/>
      </w:tcPr>
    </w:tblStylePr>
    <w:tblStylePr w:type="band1Horz">
      <w:rPr>
        <w:rFonts w:cs="Times New Roman"/>
      </w:rPr>
      <w:tblPr/>
      <w:tcPr>
        <w:shd w:val="clear" w:color="auto" w:fill="DAEEF3"/>
      </w:tcPr>
    </w:tblStylePr>
    <w:tblStylePr w:type="neCell">
      <w:rPr>
        <w:rFonts w:cs="Times New Roman"/>
      </w:rPr>
      <w:tblPr/>
      <w:tcPr>
        <w:tcBorders>
          <w:bottom w:val="single" w:sz="4" w:space="0" w:color="92CDDC"/>
        </w:tcBorders>
      </w:tcPr>
    </w:tblStylePr>
    <w:tblStylePr w:type="nwCell">
      <w:rPr>
        <w:rFonts w:cs="Times New Roman"/>
      </w:rPr>
      <w:tblPr/>
      <w:tcPr>
        <w:tcBorders>
          <w:bottom w:val="single" w:sz="4" w:space="0" w:color="92CDDC"/>
        </w:tcBorders>
      </w:tcPr>
    </w:tblStylePr>
    <w:tblStylePr w:type="seCell">
      <w:rPr>
        <w:rFonts w:cs="Times New Roman"/>
      </w:rPr>
      <w:tblPr/>
      <w:tcPr>
        <w:tcBorders>
          <w:top w:val="single" w:sz="4" w:space="0" w:color="92CDDC"/>
        </w:tcBorders>
      </w:tcPr>
    </w:tblStylePr>
    <w:tblStylePr w:type="swCell">
      <w:rPr>
        <w:rFonts w:cs="Times New Roman"/>
      </w:rPr>
      <w:tblPr/>
      <w:tcPr>
        <w:tcBorders>
          <w:top w:val="single" w:sz="4" w:space="0" w:color="92CDDC"/>
        </w:tcBorders>
      </w:tcPr>
    </w:tblStylePr>
  </w:style>
  <w:style w:type="table" w:customStyle="1" w:styleId="Tabellagriglia3-colore5114">
    <w:name w:val="Tabella griglia 3 - colore 5114"/>
    <w:basedOn w:val="Tabellanormale"/>
    <w:uiPriority w:val="48"/>
    <w:rsid w:val="009D5F30"/>
    <w:rPr>
      <w:rFonts w:eastAsia="Times New Roman"/>
      <w:lang w:eastAsia="en-US"/>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AEEF3"/>
      </w:tcPr>
    </w:tblStylePr>
    <w:tblStylePr w:type="band1Horz">
      <w:rPr>
        <w:rFonts w:cs="Times New Roman"/>
      </w:rPr>
      <w:tblPr/>
      <w:tcPr>
        <w:shd w:val="clear" w:color="auto" w:fill="DAEEF3"/>
      </w:tcPr>
    </w:tblStylePr>
    <w:tblStylePr w:type="neCell">
      <w:rPr>
        <w:rFonts w:cs="Times New Roman"/>
      </w:rPr>
      <w:tblPr/>
      <w:tcPr>
        <w:tcBorders>
          <w:bottom w:val="single" w:sz="4" w:space="0" w:color="92CDDC"/>
        </w:tcBorders>
      </w:tcPr>
    </w:tblStylePr>
    <w:tblStylePr w:type="nwCell">
      <w:rPr>
        <w:rFonts w:cs="Times New Roman"/>
      </w:rPr>
      <w:tblPr/>
      <w:tcPr>
        <w:tcBorders>
          <w:bottom w:val="single" w:sz="4" w:space="0" w:color="92CDDC"/>
        </w:tcBorders>
      </w:tcPr>
    </w:tblStylePr>
    <w:tblStylePr w:type="seCell">
      <w:rPr>
        <w:rFonts w:cs="Times New Roman"/>
      </w:rPr>
      <w:tblPr/>
      <w:tcPr>
        <w:tcBorders>
          <w:top w:val="single" w:sz="4" w:space="0" w:color="92CDDC"/>
        </w:tcBorders>
      </w:tcPr>
    </w:tblStylePr>
    <w:tblStylePr w:type="swCell">
      <w:rPr>
        <w:rFonts w:cs="Times New Roman"/>
      </w:rPr>
      <w:tblPr/>
      <w:tcPr>
        <w:tcBorders>
          <w:top w:val="single" w:sz="4" w:space="0" w:color="92CDDC"/>
        </w:tcBorders>
      </w:tcPr>
    </w:tblStylePr>
  </w:style>
  <w:style w:type="table" w:customStyle="1" w:styleId="Tabellasemplice114">
    <w:name w:val="Tabella semplice 114"/>
    <w:basedOn w:val="Tabellanormale"/>
    <w:uiPriority w:val="41"/>
    <w:rsid w:val="0059544D"/>
    <w:rPr>
      <w:lang w:eastAsia="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Nessunelenco4">
    <w:name w:val="Nessun elenco4"/>
    <w:next w:val="Nessunelenco"/>
    <w:uiPriority w:val="99"/>
    <w:semiHidden/>
    <w:unhideWhenUsed/>
    <w:rsid w:val="005B70A6"/>
  </w:style>
  <w:style w:type="table" w:customStyle="1" w:styleId="Sfondomedio2-Colore113">
    <w:name w:val="Sfondo medio 2 - Colore 113"/>
    <w:basedOn w:val="Tabellanormale"/>
    <w:uiPriority w:val="64"/>
    <w:rsid w:val="005B70A6"/>
    <w:rPr>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Grigliaacolori-Colore23">
    <w:name w:val="Griglia a colori - Colore 23"/>
    <w:basedOn w:val="Tabellanormale"/>
    <w:next w:val="Grigliaacolori-Colore2"/>
    <w:uiPriority w:val="69"/>
    <w:rsid w:val="005B70A6"/>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Tabellagriglia4-colore115">
    <w:name w:val="Tabella griglia 4 - colore 115"/>
    <w:basedOn w:val="Tabellanormale"/>
    <w:uiPriority w:val="49"/>
    <w:rsid w:val="005B70A6"/>
    <w:rPr>
      <w:lang w:eastAsia="en-US"/>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Tabellasemplice115">
    <w:name w:val="Tabella semplice 115"/>
    <w:basedOn w:val="Tabellanormale"/>
    <w:uiPriority w:val="41"/>
    <w:rsid w:val="005B70A6"/>
    <w:rPr>
      <w:lang w:eastAsia="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ellagriglia3-colore5115">
    <w:name w:val="Tabella griglia 3 - colore 5115"/>
    <w:basedOn w:val="Tabellanormale"/>
    <w:uiPriority w:val="48"/>
    <w:rsid w:val="005B70A6"/>
    <w:rPr>
      <w:rFonts w:eastAsia="Times New Roman"/>
      <w:lang w:eastAsia="en-US"/>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AEEF3"/>
      </w:tcPr>
    </w:tblStylePr>
    <w:tblStylePr w:type="band1Horz">
      <w:rPr>
        <w:rFonts w:cs="Times New Roman"/>
      </w:rPr>
      <w:tblPr/>
      <w:tcPr>
        <w:shd w:val="clear" w:color="auto" w:fill="DAEEF3"/>
      </w:tcPr>
    </w:tblStylePr>
    <w:tblStylePr w:type="neCell">
      <w:rPr>
        <w:rFonts w:cs="Times New Roman"/>
      </w:rPr>
      <w:tblPr/>
      <w:tcPr>
        <w:tcBorders>
          <w:bottom w:val="single" w:sz="4" w:space="0" w:color="92CDDC"/>
        </w:tcBorders>
      </w:tcPr>
    </w:tblStylePr>
    <w:tblStylePr w:type="nwCell">
      <w:rPr>
        <w:rFonts w:cs="Times New Roman"/>
      </w:rPr>
      <w:tblPr/>
      <w:tcPr>
        <w:tcBorders>
          <w:bottom w:val="single" w:sz="4" w:space="0" w:color="92CDDC"/>
        </w:tcBorders>
      </w:tcPr>
    </w:tblStylePr>
    <w:tblStylePr w:type="seCell">
      <w:rPr>
        <w:rFonts w:cs="Times New Roman"/>
      </w:rPr>
      <w:tblPr/>
      <w:tcPr>
        <w:tcBorders>
          <w:top w:val="single" w:sz="4" w:space="0" w:color="92CDDC"/>
        </w:tcBorders>
      </w:tcPr>
    </w:tblStylePr>
    <w:tblStylePr w:type="swCell">
      <w:rPr>
        <w:rFonts w:cs="Times New Roman"/>
      </w:rPr>
      <w:tblPr/>
      <w:tcPr>
        <w:tcBorders>
          <w:top w:val="single" w:sz="4" w:space="0" w:color="92CDDC"/>
        </w:tcBorders>
      </w:tcPr>
    </w:tblStylePr>
  </w:style>
  <w:style w:type="table" w:customStyle="1" w:styleId="Tabellaelenco7acolori-colore113">
    <w:name w:val="Tabella elenco 7 a colori - colore 113"/>
    <w:basedOn w:val="Tabellanormale"/>
    <w:uiPriority w:val="52"/>
    <w:rsid w:val="005B70A6"/>
    <w:rPr>
      <w:color w:val="365F91"/>
      <w:lang w:eastAsia="en-US"/>
    </w:rPr>
    <w:tblPr>
      <w:tblStyleRowBandSize w:val="1"/>
      <w:tblStyleColBandSize w:val="1"/>
    </w:tblPr>
    <w:tblStylePr w:type="firstRow">
      <w:rPr>
        <w:rFonts w:ascii="Cambria" w:eastAsia="Times New Roman" w:hAnsi="Cambria" w:cs="Times New Roman"/>
        <w:i/>
        <w:iCs/>
        <w:sz w:val="26"/>
      </w:rPr>
      <w:tblPr/>
      <w:tcPr>
        <w:tcBorders>
          <w:bottom w:val="single" w:sz="4" w:space="0" w:color="4F81BD"/>
        </w:tcBorders>
        <w:shd w:val="clear" w:color="auto" w:fill="FFFFFF"/>
      </w:tcPr>
    </w:tblStylePr>
    <w:tblStylePr w:type="lastRow">
      <w:rPr>
        <w:rFonts w:ascii="Cambria" w:eastAsia="Times New Roman" w:hAnsi="Cambria" w:cs="Times New Roman"/>
        <w:i/>
        <w:iCs/>
        <w:sz w:val="26"/>
      </w:rPr>
      <w:tblPr/>
      <w:tcPr>
        <w:tcBorders>
          <w:top w:val="single" w:sz="4" w:space="0" w:color="4F81BD"/>
        </w:tcBorders>
        <w:shd w:val="clear" w:color="auto" w:fill="FFFFFF"/>
      </w:tcPr>
    </w:tblStylePr>
    <w:tblStylePr w:type="firstCol">
      <w:pPr>
        <w:jc w:val="right"/>
      </w:pPr>
      <w:rPr>
        <w:rFonts w:ascii="Cambria" w:eastAsia="Times New Roman" w:hAnsi="Cambria" w:cs="Times New Roman"/>
        <w:i/>
        <w:iCs/>
        <w:sz w:val="26"/>
      </w:rPr>
      <w:tblPr/>
      <w:tcPr>
        <w:tcBorders>
          <w:right w:val="single" w:sz="4" w:space="0" w:color="4F81BD"/>
        </w:tcBorders>
        <w:shd w:val="clear" w:color="auto" w:fill="FFFFFF"/>
      </w:tcPr>
    </w:tblStylePr>
    <w:tblStylePr w:type="lastCol">
      <w:rPr>
        <w:rFonts w:ascii="Cambria" w:eastAsia="Times New Roman" w:hAnsi="Cambria" w:cs="Times New Roman"/>
        <w:i/>
        <w:iCs/>
        <w:sz w:val="26"/>
      </w:rPr>
      <w:tblPr/>
      <w:tcPr>
        <w:tcBorders>
          <w:left w:val="single" w:sz="4" w:space="0" w:color="4F81BD"/>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lagriglia5scura-colore115">
    <w:name w:val="Tabella griglia 5 scura - colore 115"/>
    <w:basedOn w:val="Tabellanormale"/>
    <w:uiPriority w:val="50"/>
    <w:rsid w:val="005B70A6"/>
    <w:rPr>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numbering" w:customStyle="1" w:styleId="Nessunelenco13">
    <w:name w:val="Nessun elenco13"/>
    <w:next w:val="Nessunelenco"/>
    <w:uiPriority w:val="99"/>
    <w:semiHidden/>
    <w:unhideWhenUsed/>
    <w:rsid w:val="005B70A6"/>
  </w:style>
  <w:style w:type="table" w:customStyle="1" w:styleId="GridTable5DarkAccent14">
    <w:name w:val="Grid Table 5 Dark Accent 14"/>
    <w:basedOn w:val="Tabellanormale"/>
    <w:uiPriority w:val="50"/>
    <w:rsid w:val="005B70A6"/>
    <w:rPr>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numbering" w:customStyle="1" w:styleId="Nessunelenco23">
    <w:name w:val="Nessun elenco23"/>
    <w:next w:val="Nessunelenco"/>
    <w:uiPriority w:val="99"/>
    <w:semiHidden/>
    <w:unhideWhenUsed/>
    <w:rsid w:val="005B70A6"/>
  </w:style>
  <w:style w:type="table" w:customStyle="1" w:styleId="Tabellagriglia3-colore5116">
    <w:name w:val="Tabella griglia 3 - colore 5116"/>
    <w:basedOn w:val="Tabellanormale"/>
    <w:uiPriority w:val="48"/>
    <w:rsid w:val="003B6FAA"/>
    <w:rPr>
      <w:rFonts w:eastAsia="Times New Roman"/>
      <w:lang w:eastAsia="en-US"/>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AEEF3"/>
      </w:tcPr>
    </w:tblStylePr>
    <w:tblStylePr w:type="band1Horz">
      <w:rPr>
        <w:rFonts w:cs="Times New Roman"/>
      </w:rPr>
      <w:tblPr/>
      <w:tcPr>
        <w:shd w:val="clear" w:color="auto" w:fill="DAEEF3"/>
      </w:tcPr>
    </w:tblStylePr>
    <w:tblStylePr w:type="neCell">
      <w:rPr>
        <w:rFonts w:cs="Times New Roman"/>
      </w:rPr>
      <w:tblPr/>
      <w:tcPr>
        <w:tcBorders>
          <w:bottom w:val="single" w:sz="4" w:space="0" w:color="92CDDC"/>
        </w:tcBorders>
      </w:tcPr>
    </w:tblStylePr>
    <w:tblStylePr w:type="nwCell">
      <w:rPr>
        <w:rFonts w:cs="Times New Roman"/>
      </w:rPr>
      <w:tblPr/>
      <w:tcPr>
        <w:tcBorders>
          <w:bottom w:val="single" w:sz="4" w:space="0" w:color="92CDDC"/>
        </w:tcBorders>
      </w:tcPr>
    </w:tblStylePr>
    <w:tblStylePr w:type="seCell">
      <w:rPr>
        <w:rFonts w:cs="Times New Roman"/>
      </w:rPr>
      <w:tblPr/>
      <w:tcPr>
        <w:tcBorders>
          <w:top w:val="single" w:sz="4" w:space="0" w:color="92CDDC"/>
        </w:tcBorders>
      </w:tcPr>
    </w:tblStylePr>
    <w:tblStylePr w:type="swCell">
      <w:rPr>
        <w:rFonts w:cs="Times New Roman"/>
      </w:rPr>
      <w:tblPr/>
      <w:tcPr>
        <w:tcBorders>
          <w:top w:val="single" w:sz="4" w:space="0" w:color="92CDDC"/>
        </w:tcBorders>
      </w:tcPr>
    </w:tblStylePr>
  </w:style>
  <w:style w:type="table" w:customStyle="1" w:styleId="Tabellagriglia3-colore5117">
    <w:name w:val="Tabella griglia 3 - colore 5117"/>
    <w:basedOn w:val="Tabellanormale"/>
    <w:uiPriority w:val="48"/>
    <w:rsid w:val="00AC612D"/>
    <w:rPr>
      <w:rFonts w:eastAsia="Times New Roman"/>
      <w:lang w:eastAsia="en-US"/>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AEEF3"/>
      </w:tcPr>
    </w:tblStylePr>
    <w:tblStylePr w:type="band1Horz">
      <w:rPr>
        <w:rFonts w:cs="Times New Roman"/>
      </w:rPr>
      <w:tblPr/>
      <w:tcPr>
        <w:shd w:val="clear" w:color="auto" w:fill="DAEEF3"/>
      </w:tcPr>
    </w:tblStylePr>
    <w:tblStylePr w:type="neCell">
      <w:rPr>
        <w:rFonts w:cs="Times New Roman"/>
      </w:rPr>
      <w:tblPr/>
      <w:tcPr>
        <w:tcBorders>
          <w:bottom w:val="single" w:sz="4" w:space="0" w:color="92CDDC"/>
        </w:tcBorders>
      </w:tcPr>
    </w:tblStylePr>
    <w:tblStylePr w:type="nwCell">
      <w:rPr>
        <w:rFonts w:cs="Times New Roman"/>
      </w:rPr>
      <w:tblPr/>
      <w:tcPr>
        <w:tcBorders>
          <w:bottom w:val="single" w:sz="4" w:space="0" w:color="92CDDC"/>
        </w:tcBorders>
      </w:tcPr>
    </w:tblStylePr>
    <w:tblStylePr w:type="seCell">
      <w:rPr>
        <w:rFonts w:cs="Times New Roman"/>
      </w:rPr>
      <w:tblPr/>
      <w:tcPr>
        <w:tcBorders>
          <w:top w:val="single" w:sz="4" w:space="0" w:color="92CDDC"/>
        </w:tcBorders>
      </w:tcPr>
    </w:tblStylePr>
    <w:tblStylePr w:type="swCell">
      <w:rPr>
        <w:rFonts w:cs="Times New Roman"/>
      </w:rPr>
      <w:tblPr/>
      <w:tcPr>
        <w:tcBorders>
          <w:top w:val="single" w:sz="4" w:space="0" w:color="92CDDC"/>
        </w:tcBorders>
      </w:tcPr>
    </w:tblStylePr>
  </w:style>
  <w:style w:type="table" w:customStyle="1" w:styleId="Tabellagriglia3-colore5118">
    <w:name w:val="Tabella griglia 3 - colore 5118"/>
    <w:basedOn w:val="Tabellanormale"/>
    <w:uiPriority w:val="48"/>
    <w:rsid w:val="00AC612D"/>
    <w:rPr>
      <w:rFonts w:eastAsia="Times New Roman"/>
      <w:lang w:eastAsia="en-US"/>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AEEF3"/>
      </w:tcPr>
    </w:tblStylePr>
    <w:tblStylePr w:type="band1Horz">
      <w:rPr>
        <w:rFonts w:cs="Times New Roman"/>
      </w:rPr>
      <w:tblPr/>
      <w:tcPr>
        <w:shd w:val="clear" w:color="auto" w:fill="DAEEF3"/>
      </w:tcPr>
    </w:tblStylePr>
    <w:tblStylePr w:type="neCell">
      <w:rPr>
        <w:rFonts w:cs="Times New Roman"/>
      </w:rPr>
      <w:tblPr/>
      <w:tcPr>
        <w:tcBorders>
          <w:bottom w:val="single" w:sz="4" w:space="0" w:color="92CDDC"/>
        </w:tcBorders>
      </w:tcPr>
    </w:tblStylePr>
    <w:tblStylePr w:type="nwCell">
      <w:rPr>
        <w:rFonts w:cs="Times New Roman"/>
      </w:rPr>
      <w:tblPr/>
      <w:tcPr>
        <w:tcBorders>
          <w:bottom w:val="single" w:sz="4" w:space="0" w:color="92CDDC"/>
        </w:tcBorders>
      </w:tcPr>
    </w:tblStylePr>
    <w:tblStylePr w:type="seCell">
      <w:rPr>
        <w:rFonts w:cs="Times New Roman"/>
      </w:rPr>
      <w:tblPr/>
      <w:tcPr>
        <w:tcBorders>
          <w:top w:val="single" w:sz="4" w:space="0" w:color="92CDDC"/>
        </w:tcBorders>
      </w:tcPr>
    </w:tblStylePr>
    <w:tblStylePr w:type="swCell">
      <w:rPr>
        <w:rFonts w:cs="Times New Roman"/>
      </w:rPr>
      <w:tblPr/>
      <w:tcPr>
        <w:tcBorders>
          <w:top w:val="single" w:sz="4" w:space="0" w:color="92CDDC"/>
        </w:tcBorders>
      </w:tcPr>
    </w:tblStylePr>
  </w:style>
  <w:style w:type="numbering" w:customStyle="1" w:styleId="Nessunelenco5">
    <w:name w:val="Nessun elenco5"/>
    <w:next w:val="Nessunelenco"/>
    <w:uiPriority w:val="99"/>
    <w:semiHidden/>
    <w:unhideWhenUsed/>
    <w:rsid w:val="00283D82"/>
  </w:style>
  <w:style w:type="table" w:customStyle="1" w:styleId="Sfondomedio2-Colore114">
    <w:name w:val="Sfondo medio 2 - Colore 114"/>
    <w:basedOn w:val="Tabellanormale"/>
    <w:uiPriority w:val="64"/>
    <w:rsid w:val="00283D82"/>
    <w:rPr>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Grigliaacolori-Colore24">
    <w:name w:val="Griglia a colori - Colore 24"/>
    <w:basedOn w:val="Tabellanormale"/>
    <w:next w:val="Grigliaacolori-Colore2"/>
    <w:uiPriority w:val="69"/>
    <w:rsid w:val="00283D82"/>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Tabellagriglia4-colore116">
    <w:name w:val="Tabella griglia 4 - colore 116"/>
    <w:basedOn w:val="Tabellanormale"/>
    <w:uiPriority w:val="49"/>
    <w:rsid w:val="00283D82"/>
    <w:rPr>
      <w:lang w:eastAsia="en-US"/>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Tabellasemplice116">
    <w:name w:val="Tabella semplice 116"/>
    <w:basedOn w:val="Tabellanormale"/>
    <w:uiPriority w:val="41"/>
    <w:rsid w:val="00283D82"/>
    <w:rPr>
      <w:lang w:eastAsia="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ellagriglia3-colore5119">
    <w:name w:val="Tabella griglia 3 - colore 5119"/>
    <w:basedOn w:val="Tabellanormale"/>
    <w:uiPriority w:val="48"/>
    <w:rsid w:val="00283D82"/>
    <w:rPr>
      <w:rFonts w:eastAsia="Times New Roman"/>
      <w:lang w:eastAsia="en-US"/>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rFonts w:cs="Times New Roman"/>
        <w:b/>
        <w:bCs/>
      </w:rPr>
      <w:tblPr/>
      <w:tcPr>
        <w:tcBorders>
          <w:top w:val="nil"/>
          <w:left w:val="nil"/>
          <w:right w:val="nil"/>
          <w:insideH w:val="nil"/>
          <w:insideV w:val="nil"/>
        </w:tcBorders>
        <w:shd w:val="clear" w:color="auto" w:fill="FFFFFF"/>
      </w:tcPr>
    </w:tblStylePr>
    <w:tblStylePr w:type="lastRow">
      <w:rPr>
        <w:rFonts w:cs="Times New Roman"/>
        <w:b/>
        <w:bCs/>
      </w:rPr>
      <w:tblPr/>
      <w:tcPr>
        <w:tcBorders>
          <w:left w:val="nil"/>
          <w:bottom w:val="nil"/>
          <w:right w:val="nil"/>
          <w:insideH w:val="nil"/>
          <w:insideV w:val="nil"/>
        </w:tcBorders>
        <w:shd w:val="clear" w:color="auto" w:fill="FFFFFF"/>
      </w:tcPr>
    </w:tblStylePr>
    <w:tblStylePr w:type="firstCol">
      <w:pPr>
        <w:jc w:val="right"/>
      </w:pPr>
      <w:rPr>
        <w:rFonts w:cs="Times New Roman"/>
        <w:i/>
        <w:iCs/>
      </w:rPr>
      <w:tblPr/>
      <w:tcPr>
        <w:tcBorders>
          <w:top w:val="nil"/>
          <w:left w:val="nil"/>
          <w:bottom w:val="nil"/>
          <w:insideH w:val="nil"/>
          <w:insideV w:val="nil"/>
        </w:tcBorders>
        <w:shd w:val="clear" w:color="auto" w:fill="FFFFFF"/>
      </w:tcPr>
    </w:tblStylePr>
    <w:tblStylePr w:type="lastCol">
      <w:rPr>
        <w:rFonts w:cs="Times New Roman"/>
        <w:i/>
        <w:iCs/>
      </w:rPr>
      <w:tblPr/>
      <w:tcPr>
        <w:tcBorders>
          <w:top w:val="nil"/>
          <w:bottom w:val="nil"/>
          <w:right w:val="nil"/>
          <w:insideH w:val="nil"/>
          <w:insideV w:val="nil"/>
        </w:tcBorders>
        <w:shd w:val="clear" w:color="auto" w:fill="FFFFFF"/>
      </w:tcPr>
    </w:tblStylePr>
    <w:tblStylePr w:type="band1Vert">
      <w:rPr>
        <w:rFonts w:cs="Times New Roman"/>
      </w:rPr>
      <w:tblPr/>
      <w:tcPr>
        <w:shd w:val="clear" w:color="auto" w:fill="DAEEF3"/>
      </w:tcPr>
    </w:tblStylePr>
    <w:tblStylePr w:type="band1Horz">
      <w:rPr>
        <w:rFonts w:cs="Times New Roman"/>
      </w:rPr>
      <w:tblPr/>
      <w:tcPr>
        <w:shd w:val="clear" w:color="auto" w:fill="DAEEF3"/>
      </w:tcPr>
    </w:tblStylePr>
    <w:tblStylePr w:type="neCell">
      <w:rPr>
        <w:rFonts w:cs="Times New Roman"/>
      </w:rPr>
      <w:tblPr/>
      <w:tcPr>
        <w:tcBorders>
          <w:bottom w:val="single" w:sz="4" w:space="0" w:color="92CDDC"/>
        </w:tcBorders>
      </w:tcPr>
    </w:tblStylePr>
    <w:tblStylePr w:type="nwCell">
      <w:rPr>
        <w:rFonts w:cs="Times New Roman"/>
      </w:rPr>
      <w:tblPr/>
      <w:tcPr>
        <w:tcBorders>
          <w:bottom w:val="single" w:sz="4" w:space="0" w:color="92CDDC"/>
        </w:tcBorders>
      </w:tcPr>
    </w:tblStylePr>
    <w:tblStylePr w:type="seCell">
      <w:rPr>
        <w:rFonts w:cs="Times New Roman"/>
      </w:rPr>
      <w:tblPr/>
      <w:tcPr>
        <w:tcBorders>
          <w:top w:val="single" w:sz="4" w:space="0" w:color="92CDDC"/>
        </w:tcBorders>
      </w:tcPr>
    </w:tblStylePr>
    <w:tblStylePr w:type="swCell">
      <w:rPr>
        <w:rFonts w:cs="Times New Roman"/>
      </w:rPr>
      <w:tblPr/>
      <w:tcPr>
        <w:tcBorders>
          <w:top w:val="single" w:sz="4" w:space="0" w:color="92CDDC"/>
        </w:tcBorders>
      </w:tcPr>
    </w:tblStylePr>
  </w:style>
  <w:style w:type="table" w:customStyle="1" w:styleId="Tabellaelenco7acolori-colore114">
    <w:name w:val="Tabella elenco 7 a colori - colore 114"/>
    <w:basedOn w:val="Tabellanormale"/>
    <w:uiPriority w:val="52"/>
    <w:rsid w:val="00283D82"/>
    <w:rPr>
      <w:color w:val="365F91"/>
      <w:lang w:eastAsia="en-US"/>
    </w:rPr>
    <w:tblPr>
      <w:tblStyleRowBandSize w:val="1"/>
      <w:tblStyleColBandSize w:val="1"/>
    </w:tblPr>
    <w:tblStylePr w:type="firstRow">
      <w:rPr>
        <w:rFonts w:ascii="Cambria" w:eastAsia="Times New Roman" w:hAnsi="Cambria" w:cs="Times New Roman"/>
        <w:i/>
        <w:iCs/>
        <w:sz w:val="26"/>
      </w:rPr>
      <w:tblPr/>
      <w:tcPr>
        <w:tcBorders>
          <w:bottom w:val="single" w:sz="4" w:space="0" w:color="4F81BD"/>
        </w:tcBorders>
        <w:shd w:val="clear" w:color="auto" w:fill="FFFFFF"/>
      </w:tcPr>
    </w:tblStylePr>
    <w:tblStylePr w:type="lastRow">
      <w:rPr>
        <w:rFonts w:ascii="Cambria" w:eastAsia="Times New Roman" w:hAnsi="Cambria" w:cs="Times New Roman"/>
        <w:i/>
        <w:iCs/>
        <w:sz w:val="26"/>
      </w:rPr>
      <w:tblPr/>
      <w:tcPr>
        <w:tcBorders>
          <w:top w:val="single" w:sz="4" w:space="0" w:color="4F81BD"/>
        </w:tcBorders>
        <w:shd w:val="clear" w:color="auto" w:fill="FFFFFF"/>
      </w:tcPr>
    </w:tblStylePr>
    <w:tblStylePr w:type="firstCol">
      <w:pPr>
        <w:jc w:val="right"/>
      </w:pPr>
      <w:rPr>
        <w:rFonts w:ascii="Cambria" w:eastAsia="Times New Roman" w:hAnsi="Cambria" w:cs="Times New Roman"/>
        <w:i/>
        <w:iCs/>
        <w:sz w:val="26"/>
      </w:rPr>
      <w:tblPr/>
      <w:tcPr>
        <w:tcBorders>
          <w:right w:val="single" w:sz="4" w:space="0" w:color="4F81BD"/>
        </w:tcBorders>
        <w:shd w:val="clear" w:color="auto" w:fill="FFFFFF"/>
      </w:tcPr>
    </w:tblStylePr>
    <w:tblStylePr w:type="lastCol">
      <w:rPr>
        <w:rFonts w:ascii="Cambria" w:eastAsia="Times New Roman" w:hAnsi="Cambria" w:cs="Times New Roman"/>
        <w:i/>
        <w:iCs/>
        <w:sz w:val="26"/>
      </w:rPr>
      <w:tblPr/>
      <w:tcPr>
        <w:tcBorders>
          <w:left w:val="single" w:sz="4" w:space="0" w:color="4F81BD"/>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lagriglia5scura-colore116">
    <w:name w:val="Tabella griglia 5 scura - colore 116"/>
    <w:basedOn w:val="Tabellanormale"/>
    <w:uiPriority w:val="50"/>
    <w:rsid w:val="00283D82"/>
    <w:rPr>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numbering" w:customStyle="1" w:styleId="Nessunelenco14">
    <w:name w:val="Nessun elenco14"/>
    <w:next w:val="Nessunelenco"/>
    <w:uiPriority w:val="99"/>
    <w:semiHidden/>
    <w:unhideWhenUsed/>
    <w:rsid w:val="00283D82"/>
  </w:style>
  <w:style w:type="table" w:customStyle="1" w:styleId="GridTable5DarkAccent15">
    <w:name w:val="Grid Table 5 Dark Accent 15"/>
    <w:basedOn w:val="Tabellanormale"/>
    <w:uiPriority w:val="50"/>
    <w:rsid w:val="00283D82"/>
    <w:rPr>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numbering" w:customStyle="1" w:styleId="Nessunelenco24">
    <w:name w:val="Nessun elenco24"/>
    <w:next w:val="Nessunelenco"/>
    <w:uiPriority w:val="99"/>
    <w:semiHidden/>
    <w:unhideWhenUsed/>
    <w:rsid w:val="00283D82"/>
  </w:style>
  <w:style w:type="paragraph" w:styleId="Sottotitolo0">
    <w:name w:val="Subtitle"/>
    <w:basedOn w:val="Normale"/>
    <w:next w:val="Normale"/>
    <w:link w:val="SottotitoloCarattere0"/>
    <w:qFormat/>
    <w:locked/>
    <w:rsid w:val="007B490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ttotitoloCarattere0">
    <w:name w:val="Sottotitolo Carattere"/>
    <w:basedOn w:val="Carpredefinitoparagrafo"/>
    <w:link w:val="Sottotitolo0"/>
    <w:rsid w:val="007B490F"/>
    <w:rPr>
      <w:rFonts w:asciiTheme="majorHAnsi" w:eastAsiaTheme="majorEastAsia" w:hAnsiTheme="majorHAnsi" w:cstheme="majorBidi"/>
      <w:i/>
      <w:iCs/>
      <w:color w:val="4F81BD" w:themeColor="accent1"/>
      <w:spacing w:val="15"/>
      <w:kern w:val="28"/>
      <w:sz w:val="24"/>
      <w:szCs w:val="24"/>
      <w:lang w:eastAsia="ar-SA"/>
    </w:rPr>
  </w:style>
  <w:style w:type="character" w:styleId="Enfasiintensa">
    <w:name w:val="Intense Emphasis"/>
    <w:basedOn w:val="Carpredefinitoparagrafo"/>
    <w:uiPriority w:val="21"/>
    <w:qFormat/>
    <w:rsid w:val="00F828A4"/>
    <w:rPr>
      <w:b/>
      <w:bCs/>
      <w:i/>
      <w:iCs/>
      <w:color w:val="4F81BD" w:themeColor="accent1"/>
    </w:rPr>
  </w:style>
  <w:style w:type="character" w:customStyle="1" w:styleId="TestofumettoCarattere48">
    <w:name w:val="Testo fumetto Carattere48"/>
    <w:basedOn w:val="Carpredefinitoparagrafo"/>
    <w:uiPriority w:val="99"/>
    <w:rsid w:val="003E12AA"/>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306996">
      <w:bodyDiv w:val="1"/>
      <w:marLeft w:val="0"/>
      <w:marRight w:val="0"/>
      <w:marTop w:val="0"/>
      <w:marBottom w:val="0"/>
      <w:divBdr>
        <w:top w:val="none" w:sz="0" w:space="0" w:color="auto"/>
        <w:left w:val="none" w:sz="0" w:space="0" w:color="auto"/>
        <w:bottom w:val="none" w:sz="0" w:space="0" w:color="auto"/>
        <w:right w:val="none" w:sz="0" w:space="0" w:color="auto"/>
      </w:divBdr>
    </w:div>
    <w:div w:id="138570307">
      <w:bodyDiv w:val="1"/>
      <w:marLeft w:val="0"/>
      <w:marRight w:val="0"/>
      <w:marTop w:val="0"/>
      <w:marBottom w:val="0"/>
      <w:divBdr>
        <w:top w:val="none" w:sz="0" w:space="0" w:color="auto"/>
        <w:left w:val="none" w:sz="0" w:space="0" w:color="auto"/>
        <w:bottom w:val="none" w:sz="0" w:space="0" w:color="auto"/>
        <w:right w:val="none" w:sz="0" w:space="0" w:color="auto"/>
      </w:divBdr>
    </w:div>
    <w:div w:id="220795829">
      <w:bodyDiv w:val="1"/>
      <w:marLeft w:val="0"/>
      <w:marRight w:val="0"/>
      <w:marTop w:val="0"/>
      <w:marBottom w:val="0"/>
      <w:divBdr>
        <w:top w:val="none" w:sz="0" w:space="0" w:color="auto"/>
        <w:left w:val="none" w:sz="0" w:space="0" w:color="auto"/>
        <w:bottom w:val="none" w:sz="0" w:space="0" w:color="auto"/>
        <w:right w:val="none" w:sz="0" w:space="0" w:color="auto"/>
      </w:divBdr>
    </w:div>
    <w:div w:id="255602565">
      <w:bodyDiv w:val="1"/>
      <w:marLeft w:val="0"/>
      <w:marRight w:val="0"/>
      <w:marTop w:val="0"/>
      <w:marBottom w:val="0"/>
      <w:divBdr>
        <w:top w:val="none" w:sz="0" w:space="0" w:color="auto"/>
        <w:left w:val="none" w:sz="0" w:space="0" w:color="auto"/>
        <w:bottom w:val="none" w:sz="0" w:space="0" w:color="auto"/>
        <w:right w:val="none" w:sz="0" w:space="0" w:color="auto"/>
      </w:divBdr>
      <w:divsChild>
        <w:div w:id="316155196">
          <w:marLeft w:val="0"/>
          <w:marRight w:val="0"/>
          <w:marTop w:val="0"/>
          <w:marBottom w:val="0"/>
          <w:divBdr>
            <w:top w:val="none" w:sz="0" w:space="0" w:color="auto"/>
            <w:left w:val="none" w:sz="0" w:space="0" w:color="auto"/>
            <w:bottom w:val="none" w:sz="0" w:space="0" w:color="auto"/>
            <w:right w:val="none" w:sz="0" w:space="0" w:color="auto"/>
          </w:divBdr>
        </w:div>
        <w:div w:id="2012759342">
          <w:marLeft w:val="0"/>
          <w:marRight w:val="0"/>
          <w:marTop w:val="0"/>
          <w:marBottom w:val="0"/>
          <w:divBdr>
            <w:top w:val="none" w:sz="0" w:space="0" w:color="auto"/>
            <w:left w:val="none" w:sz="0" w:space="0" w:color="auto"/>
            <w:bottom w:val="none" w:sz="0" w:space="0" w:color="auto"/>
            <w:right w:val="none" w:sz="0" w:space="0" w:color="auto"/>
          </w:divBdr>
        </w:div>
      </w:divsChild>
    </w:div>
    <w:div w:id="407387122">
      <w:bodyDiv w:val="1"/>
      <w:marLeft w:val="0"/>
      <w:marRight w:val="0"/>
      <w:marTop w:val="0"/>
      <w:marBottom w:val="0"/>
      <w:divBdr>
        <w:top w:val="none" w:sz="0" w:space="0" w:color="auto"/>
        <w:left w:val="none" w:sz="0" w:space="0" w:color="auto"/>
        <w:bottom w:val="none" w:sz="0" w:space="0" w:color="auto"/>
        <w:right w:val="none" w:sz="0" w:space="0" w:color="auto"/>
      </w:divBdr>
      <w:divsChild>
        <w:div w:id="10311101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16161656">
      <w:bodyDiv w:val="1"/>
      <w:marLeft w:val="0"/>
      <w:marRight w:val="0"/>
      <w:marTop w:val="0"/>
      <w:marBottom w:val="0"/>
      <w:divBdr>
        <w:top w:val="none" w:sz="0" w:space="0" w:color="auto"/>
        <w:left w:val="none" w:sz="0" w:space="0" w:color="auto"/>
        <w:bottom w:val="none" w:sz="0" w:space="0" w:color="auto"/>
        <w:right w:val="none" w:sz="0" w:space="0" w:color="auto"/>
      </w:divBdr>
    </w:div>
    <w:div w:id="604390126">
      <w:bodyDiv w:val="1"/>
      <w:marLeft w:val="0"/>
      <w:marRight w:val="0"/>
      <w:marTop w:val="0"/>
      <w:marBottom w:val="0"/>
      <w:divBdr>
        <w:top w:val="none" w:sz="0" w:space="0" w:color="auto"/>
        <w:left w:val="none" w:sz="0" w:space="0" w:color="auto"/>
        <w:bottom w:val="none" w:sz="0" w:space="0" w:color="auto"/>
        <w:right w:val="none" w:sz="0" w:space="0" w:color="auto"/>
      </w:divBdr>
    </w:div>
    <w:div w:id="962538754">
      <w:bodyDiv w:val="1"/>
      <w:marLeft w:val="0"/>
      <w:marRight w:val="0"/>
      <w:marTop w:val="0"/>
      <w:marBottom w:val="0"/>
      <w:divBdr>
        <w:top w:val="none" w:sz="0" w:space="0" w:color="auto"/>
        <w:left w:val="none" w:sz="0" w:space="0" w:color="auto"/>
        <w:bottom w:val="none" w:sz="0" w:space="0" w:color="auto"/>
        <w:right w:val="none" w:sz="0" w:space="0" w:color="auto"/>
      </w:divBdr>
    </w:div>
    <w:div w:id="1055079345">
      <w:bodyDiv w:val="1"/>
      <w:marLeft w:val="0"/>
      <w:marRight w:val="0"/>
      <w:marTop w:val="0"/>
      <w:marBottom w:val="0"/>
      <w:divBdr>
        <w:top w:val="none" w:sz="0" w:space="0" w:color="auto"/>
        <w:left w:val="none" w:sz="0" w:space="0" w:color="auto"/>
        <w:bottom w:val="none" w:sz="0" w:space="0" w:color="auto"/>
        <w:right w:val="none" w:sz="0" w:space="0" w:color="auto"/>
      </w:divBdr>
    </w:div>
    <w:div w:id="1158955027">
      <w:bodyDiv w:val="1"/>
      <w:marLeft w:val="0"/>
      <w:marRight w:val="0"/>
      <w:marTop w:val="0"/>
      <w:marBottom w:val="0"/>
      <w:divBdr>
        <w:top w:val="none" w:sz="0" w:space="0" w:color="auto"/>
        <w:left w:val="none" w:sz="0" w:space="0" w:color="auto"/>
        <w:bottom w:val="none" w:sz="0" w:space="0" w:color="auto"/>
        <w:right w:val="none" w:sz="0" w:space="0" w:color="auto"/>
      </w:divBdr>
    </w:div>
    <w:div w:id="1455826091">
      <w:bodyDiv w:val="1"/>
      <w:marLeft w:val="0"/>
      <w:marRight w:val="0"/>
      <w:marTop w:val="0"/>
      <w:marBottom w:val="0"/>
      <w:divBdr>
        <w:top w:val="none" w:sz="0" w:space="0" w:color="auto"/>
        <w:left w:val="none" w:sz="0" w:space="0" w:color="auto"/>
        <w:bottom w:val="none" w:sz="0" w:space="0" w:color="auto"/>
        <w:right w:val="none" w:sz="0" w:space="0" w:color="auto"/>
      </w:divBdr>
      <w:divsChild>
        <w:div w:id="17048126">
          <w:marLeft w:val="0"/>
          <w:marRight w:val="0"/>
          <w:marTop w:val="0"/>
          <w:marBottom w:val="0"/>
          <w:divBdr>
            <w:top w:val="none" w:sz="0" w:space="0" w:color="auto"/>
            <w:left w:val="none" w:sz="0" w:space="0" w:color="auto"/>
            <w:bottom w:val="none" w:sz="0" w:space="0" w:color="auto"/>
            <w:right w:val="none" w:sz="0" w:space="0" w:color="auto"/>
          </w:divBdr>
        </w:div>
        <w:div w:id="637534608">
          <w:marLeft w:val="0"/>
          <w:marRight w:val="0"/>
          <w:marTop w:val="0"/>
          <w:marBottom w:val="0"/>
          <w:divBdr>
            <w:top w:val="none" w:sz="0" w:space="0" w:color="auto"/>
            <w:left w:val="none" w:sz="0" w:space="0" w:color="auto"/>
            <w:bottom w:val="none" w:sz="0" w:space="0" w:color="auto"/>
            <w:right w:val="none" w:sz="0" w:space="0" w:color="auto"/>
          </w:divBdr>
        </w:div>
        <w:div w:id="639960827">
          <w:marLeft w:val="0"/>
          <w:marRight w:val="0"/>
          <w:marTop w:val="0"/>
          <w:marBottom w:val="0"/>
          <w:divBdr>
            <w:top w:val="none" w:sz="0" w:space="0" w:color="auto"/>
            <w:left w:val="none" w:sz="0" w:space="0" w:color="auto"/>
            <w:bottom w:val="none" w:sz="0" w:space="0" w:color="auto"/>
            <w:right w:val="none" w:sz="0" w:space="0" w:color="auto"/>
          </w:divBdr>
        </w:div>
        <w:div w:id="939486310">
          <w:marLeft w:val="0"/>
          <w:marRight w:val="0"/>
          <w:marTop w:val="0"/>
          <w:marBottom w:val="0"/>
          <w:divBdr>
            <w:top w:val="none" w:sz="0" w:space="0" w:color="auto"/>
            <w:left w:val="none" w:sz="0" w:space="0" w:color="auto"/>
            <w:bottom w:val="none" w:sz="0" w:space="0" w:color="auto"/>
            <w:right w:val="none" w:sz="0" w:space="0" w:color="auto"/>
          </w:divBdr>
        </w:div>
        <w:div w:id="956062852">
          <w:marLeft w:val="0"/>
          <w:marRight w:val="0"/>
          <w:marTop w:val="0"/>
          <w:marBottom w:val="0"/>
          <w:divBdr>
            <w:top w:val="none" w:sz="0" w:space="0" w:color="auto"/>
            <w:left w:val="none" w:sz="0" w:space="0" w:color="auto"/>
            <w:bottom w:val="none" w:sz="0" w:space="0" w:color="auto"/>
            <w:right w:val="none" w:sz="0" w:space="0" w:color="auto"/>
          </w:divBdr>
        </w:div>
        <w:div w:id="985938399">
          <w:marLeft w:val="0"/>
          <w:marRight w:val="0"/>
          <w:marTop w:val="0"/>
          <w:marBottom w:val="0"/>
          <w:divBdr>
            <w:top w:val="none" w:sz="0" w:space="0" w:color="auto"/>
            <w:left w:val="none" w:sz="0" w:space="0" w:color="auto"/>
            <w:bottom w:val="none" w:sz="0" w:space="0" w:color="auto"/>
            <w:right w:val="none" w:sz="0" w:space="0" w:color="auto"/>
          </w:divBdr>
        </w:div>
        <w:div w:id="1107122488">
          <w:marLeft w:val="0"/>
          <w:marRight w:val="0"/>
          <w:marTop w:val="0"/>
          <w:marBottom w:val="0"/>
          <w:divBdr>
            <w:top w:val="none" w:sz="0" w:space="0" w:color="auto"/>
            <w:left w:val="none" w:sz="0" w:space="0" w:color="auto"/>
            <w:bottom w:val="none" w:sz="0" w:space="0" w:color="auto"/>
            <w:right w:val="none" w:sz="0" w:space="0" w:color="auto"/>
          </w:divBdr>
        </w:div>
        <w:div w:id="1192107749">
          <w:marLeft w:val="0"/>
          <w:marRight w:val="0"/>
          <w:marTop w:val="0"/>
          <w:marBottom w:val="0"/>
          <w:divBdr>
            <w:top w:val="none" w:sz="0" w:space="0" w:color="auto"/>
            <w:left w:val="none" w:sz="0" w:space="0" w:color="auto"/>
            <w:bottom w:val="none" w:sz="0" w:space="0" w:color="auto"/>
            <w:right w:val="none" w:sz="0" w:space="0" w:color="auto"/>
          </w:divBdr>
        </w:div>
        <w:div w:id="1231384282">
          <w:marLeft w:val="0"/>
          <w:marRight w:val="0"/>
          <w:marTop w:val="0"/>
          <w:marBottom w:val="0"/>
          <w:divBdr>
            <w:top w:val="none" w:sz="0" w:space="0" w:color="auto"/>
            <w:left w:val="none" w:sz="0" w:space="0" w:color="auto"/>
            <w:bottom w:val="none" w:sz="0" w:space="0" w:color="auto"/>
            <w:right w:val="none" w:sz="0" w:space="0" w:color="auto"/>
          </w:divBdr>
        </w:div>
        <w:div w:id="1271353790">
          <w:marLeft w:val="0"/>
          <w:marRight w:val="0"/>
          <w:marTop w:val="0"/>
          <w:marBottom w:val="0"/>
          <w:divBdr>
            <w:top w:val="none" w:sz="0" w:space="0" w:color="auto"/>
            <w:left w:val="none" w:sz="0" w:space="0" w:color="auto"/>
            <w:bottom w:val="none" w:sz="0" w:space="0" w:color="auto"/>
            <w:right w:val="none" w:sz="0" w:space="0" w:color="auto"/>
          </w:divBdr>
        </w:div>
        <w:div w:id="1299605921">
          <w:marLeft w:val="0"/>
          <w:marRight w:val="0"/>
          <w:marTop w:val="0"/>
          <w:marBottom w:val="0"/>
          <w:divBdr>
            <w:top w:val="none" w:sz="0" w:space="0" w:color="auto"/>
            <w:left w:val="none" w:sz="0" w:space="0" w:color="auto"/>
            <w:bottom w:val="none" w:sz="0" w:space="0" w:color="auto"/>
            <w:right w:val="none" w:sz="0" w:space="0" w:color="auto"/>
          </w:divBdr>
        </w:div>
        <w:div w:id="1316103605">
          <w:marLeft w:val="0"/>
          <w:marRight w:val="0"/>
          <w:marTop w:val="0"/>
          <w:marBottom w:val="0"/>
          <w:divBdr>
            <w:top w:val="none" w:sz="0" w:space="0" w:color="auto"/>
            <w:left w:val="none" w:sz="0" w:space="0" w:color="auto"/>
            <w:bottom w:val="none" w:sz="0" w:space="0" w:color="auto"/>
            <w:right w:val="none" w:sz="0" w:space="0" w:color="auto"/>
          </w:divBdr>
        </w:div>
        <w:div w:id="1513959266">
          <w:marLeft w:val="0"/>
          <w:marRight w:val="0"/>
          <w:marTop w:val="0"/>
          <w:marBottom w:val="0"/>
          <w:divBdr>
            <w:top w:val="none" w:sz="0" w:space="0" w:color="auto"/>
            <w:left w:val="none" w:sz="0" w:space="0" w:color="auto"/>
            <w:bottom w:val="none" w:sz="0" w:space="0" w:color="auto"/>
            <w:right w:val="none" w:sz="0" w:space="0" w:color="auto"/>
          </w:divBdr>
        </w:div>
        <w:div w:id="1714038859">
          <w:marLeft w:val="0"/>
          <w:marRight w:val="0"/>
          <w:marTop w:val="0"/>
          <w:marBottom w:val="0"/>
          <w:divBdr>
            <w:top w:val="none" w:sz="0" w:space="0" w:color="auto"/>
            <w:left w:val="none" w:sz="0" w:space="0" w:color="auto"/>
            <w:bottom w:val="none" w:sz="0" w:space="0" w:color="auto"/>
            <w:right w:val="none" w:sz="0" w:space="0" w:color="auto"/>
          </w:divBdr>
        </w:div>
        <w:div w:id="1717974605">
          <w:marLeft w:val="0"/>
          <w:marRight w:val="0"/>
          <w:marTop w:val="0"/>
          <w:marBottom w:val="0"/>
          <w:divBdr>
            <w:top w:val="none" w:sz="0" w:space="0" w:color="auto"/>
            <w:left w:val="none" w:sz="0" w:space="0" w:color="auto"/>
            <w:bottom w:val="none" w:sz="0" w:space="0" w:color="auto"/>
            <w:right w:val="none" w:sz="0" w:space="0" w:color="auto"/>
          </w:divBdr>
        </w:div>
        <w:div w:id="1837836866">
          <w:marLeft w:val="0"/>
          <w:marRight w:val="0"/>
          <w:marTop w:val="0"/>
          <w:marBottom w:val="0"/>
          <w:divBdr>
            <w:top w:val="none" w:sz="0" w:space="0" w:color="auto"/>
            <w:left w:val="none" w:sz="0" w:space="0" w:color="auto"/>
            <w:bottom w:val="none" w:sz="0" w:space="0" w:color="auto"/>
            <w:right w:val="none" w:sz="0" w:space="0" w:color="auto"/>
          </w:divBdr>
        </w:div>
        <w:div w:id="1925335621">
          <w:marLeft w:val="0"/>
          <w:marRight w:val="0"/>
          <w:marTop w:val="0"/>
          <w:marBottom w:val="0"/>
          <w:divBdr>
            <w:top w:val="none" w:sz="0" w:space="0" w:color="auto"/>
            <w:left w:val="none" w:sz="0" w:space="0" w:color="auto"/>
            <w:bottom w:val="none" w:sz="0" w:space="0" w:color="auto"/>
            <w:right w:val="none" w:sz="0" w:space="0" w:color="auto"/>
          </w:divBdr>
        </w:div>
        <w:div w:id="1959483731">
          <w:marLeft w:val="0"/>
          <w:marRight w:val="0"/>
          <w:marTop w:val="0"/>
          <w:marBottom w:val="0"/>
          <w:divBdr>
            <w:top w:val="none" w:sz="0" w:space="0" w:color="auto"/>
            <w:left w:val="none" w:sz="0" w:space="0" w:color="auto"/>
            <w:bottom w:val="none" w:sz="0" w:space="0" w:color="auto"/>
            <w:right w:val="none" w:sz="0" w:space="0" w:color="auto"/>
          </w:divBdr>
        </w:div>
      </w:divsChild>
    </w:div>
    <w:div w:id="1568494727">
      <w:bodyDiv w:val="1"/>
      <w:marLeft w:val="0"/>
      <w:marRight w:val="0"/>
      <w:marTop w:val="0"/>
      <w:marBottom w:val="0"/>
      <w:divBdr>
        <w:top w:val="none" w:sz="0" w:space="0" w:color="auto"/>
        <w:left w:val="none" w:sz="0" w:space="0" w:color="auto"/>
        <w:bottom w:val="none" w:sz="0" w:space="0" w:color="auto"/>
        <w:right w:val="none" w:sz="0" w:space="0" w:color="auto"/>
      </w:divBdr>
    </w:div>
    <w:div w:id="1599286148">
      <w:bodyDiv w:val="1"/>
      <w:marLeft w:val="0"/>
      <w:marRight w:val="0"/>
      <w:marTop w:val="0"/>
      <w:marBottom w:val="0"/>
      <w:divBdr>
        <w:top w:val="none" w:sz="0" w:space="0" w:color="auto"/>
        <w:left w:val="none" w:sz="0" w:space="0" w:color="auto"/>
        <w:bottom w:val="none" w:sz="0" w:space="0" w:color="auto"/>
        <w:right w:val="none" w:sz="0" w:space="0" w:color="auto"/>
      </w:divBdr>
      <w:divsChild>
        <w:div w:id="18120910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08950477">
      <w:marLeft w:val="0"/>
      <w:marRight w:val="0"/>
      <w:marTop w:val="0"/>
      <w:marBottom w:val="0"/>
      <w:divBdr>
        <w:top w:val="none" w:sz="0" w:space="0" w:color="auto"/>
        <w:left w:val="none" w:sz="0" w:space="0" w:color="auto"/>
        <w:bottom w:val="none" w:sz="0" w:space="0" w:color="auto"/>
        <w:right w:val="none" w:sz="0" w:space="0" w:color="auto"/>
      </w:divBdr>
      <w:divsChild>
        <w:div w:id="1908950483">
          <w:marLeft w:val="0"/>
          <w:marRight w:val="0"/>
          <w:marTop w:val="0"/>
          <w:marBottom w:val="0"/>
          <w:divBdr>
            <w:top w:val="none" w:sz="0" w:space="0" w:color="auto"/>
            <w:left w:val="none" w:sz="0" w:space="0" w:color="auto"/>
            <w:bottom w:val="none" w:sz="0" w:space="0" w:color="auto"/>
            <w:right w:val="none" w:sz="0" w:space="0" w:color="auto"/>
          </w:divBdr>
        </w:div>
        <w:div w:id="1908950484">
          <w:marLeft w:val="0"/>
          <w:marRight w:val="0"/>
          <w:marTop w:val="0"/>
          <w:marBottom w:val="0"/>
          <w:divBdr>
            <w:top w:val="none" w:sz="0" w:space="0" w:color="auto"/>
            <w:left w:val="none" w:sz="0" w:space="0" w:color="auto"/>
            <w:bottom w:val="none" w:sz="0" w:space="0" w:color="auto"/>
            <w:right w:val="none" w:sz="0" w:space="0" w:color="auto"/>
          </w:divBdr>
        </w:div>
        <w:div w:id="1908950486">
          <w:marLeft w:val="0"/>
          <w:marRight w:val="0"/>
          <w:marTop w:val="0"/>
          <w:marBottom w:val="0"/>
          <w:divBdr>
            <w:top w:val="none" w:sz="0" w:space="0" w:color="auto"/>
            <w:left w:val="none" w:sz="0" w:space="0" w:color="auto"/>
            <w:bottom w:val="none" w:sz="0" w:space="0" w:color="auto"/>
            <w:right w:val="none" w:sz="0" w:space="0" w:color="auto"/>
          </w:divBdr>
        </w:div>
        <w:div w:id="1908950487">
          <w:marLeft w:val="0"/>
          <w:marRight w:val="0"/>
          <w:marTop w:val="0"/>
          <w:marBottom w:val="0"/>
          <w:divBdr>
            <w:top w:val="none" w:sz="0" w:space="0" w:color="auto"/>
            <w:left w:val="none" w:sz="0" w:space="0" w:color="auto"/>
            <w:bottom w:val="none" w:sz="0" w:space="0" w:color="auto"/>
            <w:right w:val="none" w:sz="0" w:space="0" w:color="auto"/>
          </w:divBdr>
        </w:div>
        <w:div w:id="1908950490">
          <w:marLeft w:val="0"/>
          <w:marRight w:val="0"/>
          <w:marTop w:val="0"/>
          <w:marBottom w:val="0"/>
          <w:divBdr>
            <w:top w:val="none" w:sz="0" w:space="0" w:color="auto"/>
            <w:left w:val="none" w:sz="0" w:space="0" w:color="auto"/>
            <w:bottom w:val="none" w:sz="0" w:space="0" w:color="auto"/>
            <w:right w:val="none" w:sz="0" w:space="0" w:color="auto"/>
          </w:divBdr>
        </w:div>
        <w:div w:id="1908950492">
          <w:marLeft w:val="0"/>
          <w:marRight w:val="0"/>
          <w:marTop w:val="0"/>
          <w:marBottom w:val="0"/>
          <w:divBdr>
            <w:top w:val="none" w:sz="0" w:space="0" w:color="auto"/>
            <w:left w:val="none" w:sz="0" w:space="0" w:color="auto"/>
            <w:bottom w:val="none" w:sz="0" w:space="0" w:color="auto"/>
            <w:right w:val="none" w:sz="0" w:space="0" w:color="auto"/>
          </w:divBdr>
        </w:div>
        <w:div w:id="1908950499">
          <w:marLeft w:val="0"/>
          <w:marRight w:val="0"/>
          <w:marTop w:val="0"/>
          <w:marBottom w:val="0"/>
          <w:divBdr>
            <w:top w:val="none" w:sz="0" w:space="0" w:color="auto"/>
            <w:left w:val="none" w:sz="0" w:space="0" w:color="auto"/>
            <w:bottom w:val="none" w:sz="0" w:space="0" w:color="auto"/>
            <w:right w:val="none" w:sz="0" w:space="0" w:color="auto"/>
          </w:divBdr>
        </w:div>
        <w:div w:id="1908950504">
          <w:marLeft w:val="0"/>
          <w:marRight w:val="0"/>
          <w:marTop w:val="0"/>
          <w:marBottom w:val="0"/>
          <w:divBdr>
            <w:top w:val="none" w:sz="0" w:space="0" w:color="auto"/>
            <w:left w:val="none" w:sz="0" w:space="0" w:color="auto"/>
            <w:bottom w:val="none" w:sz="0" w:space="0" w:color="auto"/>
            <w:right w:val="none" w:sz="0" w:space="0" w:color="auto"/>
          </w:divBdr>
        </w:div>
        <w:div w:id="1908950506">
          <w:marLeft w:val="0"/>
          <w:marRight w:val="0"/>
          <w:marTop w:val="0"/>
          <w:marBottom w:val="0"/>
          <w:divBdr>
            <w:top w:val="none" w:sz="0" w:space="0" w:color="auto"/>
            <w:left w:val="none" w:sz="0" w:space="0" w:color="auto"/>
            <w:bottom w:val="none" w:sz="0" w:space="0" w:color="auto"/>
            <w:right w:val="none" w:sz="0" w:space="0" w:color="auto"/>
          </w:divBdr>
        </w:div>
        <w:div w:id="1908950509">
          <w:marLeft w:val="0"/>
          <w:marRight w:val="0"/>
          <w:marTop w:val="0"/>
          <w:marBottom w:val="0"/>
          <w:divBdr>
            <w:top w:val="none" w:sz="0" w:space="0" w:color="auto"/>
            <w:left w:val="none" w:sz="0" w:space="0" w:color="auto"/>
            <w:bottom w:val="none" w:sz="0" w:space="0" w:color="auto"/>
            <w:right w:val="none" w:sz="0" w:space="0" w:color="auto"/>
          </w:divBdr>
        </w:div>
        <w:div w:id="1908950512">
          <w:marLeft w:val="0"/>
          <w:marRight w:val="0"/>
          <w:marTop w:val="0"/>
          <w:marBottom w:val="0"/>
          <w:divBdr>
            <w:top w:val="none" w:sz="0" w:space="0" w:color="auto"/>
            <w:left w:val="none" w:sz="0" w:space="0" w:color="auto"/>
            <w:bottom w:val="none" w:sz="0" w:space="0" w:color="auto"/>
            <w:right w:val="none" w:sz="0" w:space="0" w:color="auto"/>
          </w:divBdr>
        </w:div>
        <w:div w:id="1908950513">
          <w:marLeft w:val="0"/>
          <w:marRight w:val="0"/>
          <w:marTop w:val="0"/>
          <w:marBottom w:val="0"/>
          <w:divBdr>
            <w:top w:val="none" w:sz="0" w:space="0" w:color="auto"/>
            <w:left w:val="none" w:sz="0" w:space="0" w:color="auto"/>
            <w:bottom w:val="none" w:sz="0" w:space="0" w:color="auto"/>
            <w:right w:val="none" w:sz="0" w:space="0" w:color="auto"/>
          </w:divBdr>
        </w:div>
        <w:div w:id="1908950522">
          <w:marLeft w:val="0"/>
          <w:marRight w:val="0"/>
          <w:marTop w:val="0"/>
          <w:marBottom w:val="0"/>
          <w:divBdr>
            <w:top w:val="none" w:sz="0" w:space="0" w:color="auto"/>
            <w:left w:val="none" w:sz="0" w:space="0" w:color="auto"/>
            <w:bottom w:val="none" w:sz="0" w:space="0" w:color="auto"/>
            <w:right w:val="none" w:sz="0" w:space="0" w:color="auto"/>
          </w:divBdr>
        </w:div>
        <w:div w:id="1908950523">
          <w:marLeft w:val="0"/>
          <w:marRight w:val="0"/>
          <w:marTop w:val="0"/>
          <w:marBottom w:val="0"/>
          <w:divBdr>
            <w:top w:val="none" w:sz="0" w:space="0" w:color="auto"/>
            <w:left w:val="none" w:sz="0" w:space="0" w:color="auto"/>
            <w:bottom w:val="none" w:sz="0" w:space="0" w:color="auto"/>
            <w:right w:val="none" w:sz="0" w:space="0" w:color="auto"/>
          </w:divBdr>
        </w:div>
        <w:div w:id="1908950527">
          <w:marLeft w:val="0"/>
          <w:marRight w:val="0"/>
          <w:marTop w:val="0"/>
          <w:marBottom w:val="0"/>
          <w:divBdr>
            <w:top w:val="none" w:sz="0" w:space="0" w:color="auto"/>
            <w:left w:val="none" w:sz="0" w:space="0" w:color="auto"/>
            <w:bottom w:val="none" w:sz="0" w:space="0" w:color="auto"/>
            <w:right w:val="none" w:sz="0" w:space="0" w:color="auto"/>
          </w:divBdr>
        </w:div>
        <w:div w:id="1908950529">
          <w:marLeft w:val="0"/>
          <w:marRight w:val="0"/>
          <w:marTop w:val="0"/>
          <w:marBottom w:val="0"/>
          <w:divBdr>
            <w:top w:val="none" w:sz="0" w:space="0" w:color="auto"/>
            <w:left w:val="none" w:sz="0" w:space="0" w:color="auto"/>
            <w:bottom w:val="none" w:sz="0" w:space="0" w:color="auto"/>
            <w:right w:val="none" w:sz="0" w:space="0" w:color="auto"/>
          </w:divBdr>
        </w:div>
        <w:div w:id="1908950531">
          <w:marLeft w:val="0"/>
          <w:marRight w:val="0"/>
          <w:marTop w:val="0"/>
          <w:marBottom w:val="0"/>
          <w:divBdr>
            <w:top w:val="none" w:sz="0" w:space="0" w:color="auto"/>
            <w:left w:val="none" w:sz="0" w:space="0" w:color="auto"/>
            <w:bottom w:val="none" w:sz="0" w:space="0" w:color="auto"/>
            <w:right w:val="none" w:sz="0" w:space="0" w:color="auto"/>
          </w:divBdr>
        </w:div>
        <w:div w:id="1908950535">
          <w:marLeft w:val="0"/>
          <w:marRight w:val="0"/>
          <w:marTop w:val="0"/>
          <w:marBottom w:val="0"/>
          <w:divBdr>
            <w:top w:val="none" w:sz="0" w:space="0" w:color="auto"/>
            <w:left w:val="none" w:sz="0" w:space="0" w:color="auto"/>
            <w:bottom w:val="none" w:sz="0" w:space="0" w:color="auto"/>
            <w:right w:val="none" w:sz="0" w:space="0" w:color="auto"/>
          </w:divBdr>
        </w:div>
        <w:div w:id="1908950542">
          <w:marLeft w:val="0"/>
          <w:marRight w:val="0"/>
          <w:marTop w:val="0"/>
          <w:marBottom w:val="0"/>
          <w:divBdr>
            <w:top w:val="none" w:sz="0" w:space="0" w:color="auto"/>
            <w:left w:val="none" w:sz="0" w:space="0" w:color="auto"/>
            <w:bottom w:val="none" w:sz="0" w:space="0" w:color="auto"/>
            <w:right w:val="none" w:sz="0" w:space="0" w:color="auto"/>
          </w:divBdr>
        </w:div>
        <w:div w:id="1908950543">
          <w:marLeft w:val="0"/>
          <w:marRight w:val="0"/>
          <w:marTop w:val="0"/>
          <w:marBottom w:val="0"/>
          <w:divBdr>
            <w:top w:val="none" w:sz="0" w:space="0" w:color="auto"/>
            <w:left w:val="none" w:sz="0" w:space="0" w:color="auto"/>
            <w:bottom w:val="none" w:sz="0" w:space="0" w:color="auto"/>
            <w:right w:val="none" w:sz="0" w:space="0" w:color="auto"/>
          </w:divBdr>
        </w:div>
        <w:div w:id="1908950544">
          <w:marLeft w:val="0"/>
          <w:marRight w:val="0"/>
          <w:marTop w:val="0"/>
          <w:marBottom w:val="0"/>
          <w:divBdr>
            <w:top w:val="none" w:sz="0" w:space="0" w:color="auto"/>
            <w:left w:val="none" w:sz="0" w:space="0" w:color="auto"/>
            <w:bottom w:val="none" w:sz="0" w:space="0" w:color="auto"/>
            <w:right w:val="none" w:sz="0" w:space="0" w:color="auto"/>
          </w:divBdr>
        </w:div>
        <w:div w:id="1908950545">
          <w:marLeft w:val="0"/>
          <w:marRight w:val="0"/>
          <w:marTop w:val="0"/>
          <w:marBottom w:val="0"/>
          <w:divBdr>
            <w:top w:val="none" w:sz="0" w:space="0" w:color="auto"/>
            <w:left w:val="none" w:sz="0" w:space="0" w:color="auto"/>
            <w:bottom w:val="none" w:sz="0" w:space="0" w:color="auto"/>
            <w:right w:val="none" w:sz="0" w:space="0" w:color="auto"/>
          </w:divBdr>
        </w:div>
        <w:div w:id="1908950550">
          <w:marLeft w:val="0"/>
          <w:marRight w:val="0"/>
          <w:marTop w:val="0"/>
          <w:marBottom w:val="0"/>
          <w:divBdr>
            <w:top w:val="none" w:sz="0" w:space="0" w:color="auto"/>
            <w:left w:val="none" w:sz="0" w:space="0" w:color="auto"/>
            <w:bottom w:val="none" w:sz="0" w:space="0" w:color="auto"/>
            <w:right w:val="none" w:sz="0" w:space="0" w:color="auto"/>
          </w:divBdr>
        </w:div>
        <w:div w:id="1908950551">
          <w:marLeft w:val="0"/>
          <w:marRight w:val="0"/>
          <w:marTop w:val="0"/>
          <w:marBottom w:val="0"/>
          <w:divBdr>
            <w:top w:val="none" w:sz="0" w:space="0" w:color="auto"/>
            <w:left w:val="none" w:sz="0" w:space="0" w:color="auto"/>
            <w:bottom w:val="none" w:sz="0" w:space="0" w:color="auto"/>
            <w:right w:val="none" w:sz="0" w:space="0" w:color="auto"/>
          </w:divBdr>
        </w:div>
        <w:div w:id="1908950552">
          <w:marLeft w:val="0"/>
          <w:marRight w:val="0"/>
          <w:marTop w:val="0"/>
          <w:marBottom w:val="0"/>
          <w:divBdr>
            <w:top w:val="none" w:sz="0" w:space="0" w:color="auto"/>
            <w:left w:val="none" w:sz="0" w:space="0" w:color="auto"/>
            <w:bottom w:val="none" w:sz="0" w:space="0" w:color="auto"/>
            <w:right w:val="none" w:sz="0" w:space="0" w:color="auto"/>
          </w:divBdr>
        </w:div>
        <w:div w:id="1908950554">
          <w:marLeft w:val="0"/>
          <w:marRight w:val="0"/>
          <w:marTop w:val="0"/>
          <w:marBottom w:val="0"/>
          <w:divBdr>
            <w:top w:val="none" w:sz="0" w:space="0" w:color="auto"/>
            <w:left w:val="none" w:sz="0" w:space="0" w:color="auto"/>
            <w:bottom w:val="none" w:sz="0" w:space="0" w:color="auto"/>
            <w:right w:val="none" w:sz="0" w:space="0" w:color="auto"/>
          </w:divBdr>
        </w:div>
        <w:div w:id="1908950555">
          <w:marLeft w:val="0"/>
          <w:marRight w:val="0"/>
          <w:marTop w:val="0"/>
          <w:marBottom w:val="0"/>
          <w:divBdr>
            <w:top w:val="none" w:sz="0" w:space="0" w:color="auto"/>
            <w:left w:val="none" w:sz="0" w:space="0" w:color="auto"/>
            <w:bottom w:val="none" w:sz="0" w:space="0" w:color="auto"/>
            <w:right w:val="none" w:sz="0" w:space="0" w:color="auto"/>
          </w:divBdr>
        </w:div>
        <w:div w:id="1908950556">
          <w:marLeft w:val="0"/>
          <w:marRight w:val="0"/>
          <w:marTop w:val="0"/>
          <w:marBottom w:val="0"/>
          <w:divBdr>
            <w:top w:val="none" w:sz="0" w:space="0" w:color="auto"/>
            <w:left w:val="none" w:sz="0" w:space="0" w:color="auto"/>
            <w:bottom w:val="none" w:sz="0" w:space="0" w:color="auto"/>
            <w:right w:val="none" w:sz="0" w:space="0" w:color="auto"/>
          </w:divBdr>
        </w:div>
        <w:div w:id="1908950559">
          <w:marLeft w:val="0"/>
          <w:marRight w:val="0"/>
          <w:marTop w:val="0"/>
          <w:marBottom w:val="0"/>
          <w:divBdr>
            <w:top w:val="none" w:sz="0" w:space="0" w:color="auto"/>
            <w:left w:val="none" w:sz="0" w:space="0" w:color="auto"/>
            <w:bottom w:val="none" w:sz="0" w:space="0" w:color="auto"/>
            <w:right w:val="none" w:sz="0" w:space="0" w:color="auto"/>
          </w:divBdr>
        </w:div>
        <w:div w:id="1908950560">
          <w:marLeft w:val="0"/>
          <w:marRight w:val="0"/>
          <w:marTop w:val="0"/>
          <w:marBottom w:val="0"/>
          <w:divBdr>
            <w:top w:val="none" w:sz="0" w:space="0" w:color="auto"/>
            <w:left w:val="none" w:sz="0" w:space="0" w:color="auto"/>
            <w:bottom w:val="none" w:sz="0" w:space="0" w:color="auto"/>
            <w:right w:val="none" w:sz="0" w:space="0" w:color="auto"/>
          </w:divBdr>
        </w:div>
        <w:div w:id="1908950561">
          <w:marLeft w:val="0"/>
          <w:marRight w:val="0"/>
          <w:marTop w:val="0"/>
          <w:marBottom w:val="0"/>
          <w:divBdr>
            <w:top w:val="none" w:sz="0" w:space="0" w:color="auto"/>
            <w:left w:val="none" w:sz="0" w:space="0" w:color="auto"/>
            <w:bottom w:val="none" w:sz="0" w:space="0" w:color="auto"/>
            <w:right w:val="none" w:sz="0" w:space="0" w:color="auto"/>
          </w:divBdr>
        </w:div>
        <w:div w:id="1908950562">
          <w:marLeft w:val="0"/>
          <w:marRight w:val="0"/>
          <w:marTop w:val="0"/>
          <w:marBottom w:val="0"/>
          <w:divBdr>
            <w:top w:val="none" w:sz="0" w:space="0" w:color="auto"/>
            <w:left w:val="none" w:sz="0" w:space="0" w:color="auto"/>
            <w:bottom w:val="none" w:sz="0" w:space="0" w:color="auto"/>
            <w:right w:val="none" w:sz="0" w:space="0" w:color="auto"/>
          </w:divBdr>
        </w:div>
        <w:div w:id="1908950565">
          <w:marLeft w:val="0"/>
          <w:marRight w:val="0"/>
          <w:marTop w:val="0"/>
          <w:marBottom w:val="0"/>
          <w:divBdr>
            <w:top w:val="none" w:sz="0" w:space="0" w:color="auto"/>
            <w:left w:val="none" w:sz="0" w:space="0" w:color="auto"/>
            <w:bottom w:val="none" w:sz="0" w:space="0" w:color="auto"/>
            <w:right w:val="none" w:sz="0" w:space="0" w:color="auto"/>
          </w:divBdr>
        </w:div>
        <w:div w:id="1908950568">
          <w:marLeft w:val="0"/>
          <w:marRight w:val="0"/>
          <w:marTop w:val="0"/>
          <w:marBottom w:val="0"/>
          <w:divBdr>
            <w:top w:val="none" w:sz="0" w:space="0" w:color="auto"/>
            <w:left w:val="none" w:sz="0" w:space="0" w:color="auto"/>
            <w:bottom w:val="none" w:sz="0" w:space="0" w:color="auto"/>
            <w:right w:val="none" w:sz="0" w:space="0" w:color="auto"/>
          </w:divBdr>
        </w:div>
        <w:div w:id="1908950569">
          <w:marLeft w:val="0"/>
          <w:marRight w:val="0"/>
          <w:marTop w:val="0"/>
          <w:marBottom w:val="0"/>
          <w:divBdr>
            <w:top w:val="none" w:sz="0" w:space="0" w:color="auto"/>
            <w:left w:val="none" w:sz="0" w:space="0" w:color="auto"/>
            <w:bottom w:val="none" w:sz="0" w:space="0" w:color="auto"/>
            <w:right w:val="none" w:sz="0" w:space="0" w:color="auto"/>
          </w:divBdr>
        </w:div>
        <w:div w:id="1908950571">
          <w:marLeft w:val="0"/>
          <w:marRight w:val="0"/>
          <w:marTop w:val="0"/>
          <w:marBottom w:val="0"/>
          <w:divBdr>
            <w:top w:val="none" w:sz="0" w:space="0" w:color="auto"/>
            <w:left w:val="none" w:sz="0" w:space="0" w:color="auto"/>
            <w:bottom w:val="none" w:sz="0" w:space="0" w:color="auto"/>
            <w:right w:val="none" w:sz="0" w:space="0" w:color="auto"/>
          </w:divBdr>
        </w:div>
      </w:divsChild>
    </w:div>
    <w:div w:id="1908950480">
      <w:marLeft w:val="0"/>
      <w:marRight w:val="0"/>
      <w:marTop w:val="0"/>
      <w:marBottom w:val="0"/>
      <w:divBdr>
        <w:top w:val="none" w:sz="0" w:space="0" w:color="auto"/>
        <w:left w:val="none" w:sz="0" w:space="0" w:color="auto"/>
        <w:bottom w:val="none" w:sz="0" w:space="0" w:color="auto"/>
        <w:right w:val="none" w:sz="0" w:space="0" w:color="auto"/>
      </w:divBdr>
    </w:div>
    <w:div w:id="1908950485">
      <w:marLeft w:val="0"/>
      <w:marRight w:val="0"/>
      <w:marTop w:val="0"/>
      <w:marBottom w:val="0"/>
      <w:divBdr>
        <w:top w:val="none" w:sz="0" w:space="0" w:color="auto"/>
        <w:left w:val="none" w:sz="0" w:space="0" w:color="auto"/>
        <w:bottom w:val="none" w:sz="0" w:space="0" w:color="auto"/>
        <w:right w:val="none" w:sz="0" w:space="0" w:color="auto"/>
      </w:divBdr>
    </w:div>
    <w:div w:id="1908950497">
      <w:marLeft w:val="0"/>
      <w:marRight w:val="0"/>
      <w:marTop w:val="0"/>
      <w:marBottom w:val="0"/>
      <w:divBdr>
        <w:top w:val="none" w:sz="0" w:space="0" w:color="auto"/>
        <w:left w:val="none" w:sz="0" w:space="0" w:color="auto"/>
        <w:bottom w:val="none" w:sz="0" w:space="0" w:color="auto"/>
        <w:right w:val="none" w:sz="0" w:space="0" w:color="auto"/>
      </w:divBdr>
    </w:div>
    <w:div w:id="1908950508">
      <w:marLeft w:val="0"/>
      <w:marRight w:val="0"/>
      <w:marTop w:val="0"/>
      <w:marBottom w:val="0"/>
      <w:divBdr>
        <w:top w:val="none" w:sz="0" w:space="0" w:color="auto"/>
        <w:left w:val="none" w:sz="0" w:space="0" w:color="auto"/>
        <w:bottom w:val="none" w:sz="0" w:space="0" w:color="auto"/>
        <w:right w:val="none" w:sz="0" w:space="0" w:color="auto"/>
      </w:divBdr>
    </w:div>
    <w:div w:id="1908950514">
      <w:marLeft w:val="0"/>
      <w:marRight w:val="0"/>
      <w:marTop w:val="0"/>
      <w:marBottom w:val="0"/>
      <w:divBdr>
        <w:top w:val="none" w:sz="0" w:space="0" w:color="auto"/>
        <w:left w:val="none" w:sz="0" w:space="0" w:color="auto"/>
        <w:bottom w:val="none" w:sz="0" w:space="0" w:color="auto"/>
        <w:right w:val="none" w:sz="0" w:space="0" w:color="auto"/>
      </w:divBdr>
      <w:divsChild>
        <w:div w:id="1908950478">
          <w:marLeft w:val="0"/>
          <w:marRight w:val="0"/>
          <w:marTop w:val="0"/>
          <w:marBottom w:val="0"/>
          <w:divBdr>
            <w:top w:val="none" w:sz="0" w:space="0" w:color="auto"/>
            <w:left w:val="none" w:sz="0" w:space="0" w:color="auto"/>
            <w:bottom w:val="none" w:sz="0" w:space="0" w:color="auto"/>
            <w:right w:val="none" w:sz="0" w:space="0" w:color="auto"/>
          </w:divBdr>
        </w:div>
        <w:div w:id="1908950479">
          <w:marLeft w:val="0"/>
          <w:marRight w:val="0"/>
          <w:marTop w:val="0"/>
          <w:marBottom w:val="0"/>
          <w:divBdr>
            <w:top w:val="none" w:sz="0" w:space="0" w:color="auto"/>
            <w:left w:val="none" w:sz="0" w:space="0" w:color="auto"/>
            <w:bottom w:val="none" w:sz="0" w:space="0" w:color="auto"/>
            <w:right w:val="none" w:sz="0" w:space="0" w:color="auto"/>
          </w:divBdr>
        </w:div>
        <w:div w:id="1908950495">
          <w:marLeft w:val="0"/>
          <w:marRight w:val="0"/>
          <w:marTop w:val="0"/>
          <w:marBottom w:val="0"/>
          <w:divBdr>
            <w:top w:val="none" w:sz="0" w:space="0" w:color="auto"/>
            <w:left w:val="none" w:sz="0" w:space="0" w:color="auto"/>
            <w:bottom w:val="none" w:sz="0" w:space="0" w:color="auto"/>
            <w:right w:val="none" w:sz="0" w:space="0" w:color="auto"/>
          </w:divBdr>
        </w:div>
        <w:div w:id="1908950500">
          <w:marLeft w:val="0"/>
          <w:marRight w:val="0"/>
          <w:marTop w:val="0"/>
          <w:marBottom w:val="0"/>
          <w:divBdr>
            <w:top w:val="none" w:sz="0" w:space="0" w:color="auto"/>
            <w:left w:val="none" w:sz="0" w:space="0" w:color="auto"/>
            <w:bottom w:val="none" w:sz="0" w:space="0" w:color="auto"/>
            <w:right w:val="none" w:sz="0" w:space="0" w:color="auto"/>
          </w:divBdr>
        </w:div>
        <w:div w:id="1908950503">
          <w:marLeft w:val="0"/>
          <w:marRight w:val="0"/>
          <w:marTop w:val="0"/>
          <w:marBottom w:val="0"/>
          <w:divBdr>
            <w:top w:val="none" w:sz="0" w:space="0" w:color="auto"/>
            <w:left w:val="none" w:sz="0" w:space="0" w:color="auto"/>
            <w:bottom w:val="none" w:sz="0" w:space="0" w:color="auto"/>
            <w:right w:val="none" w:sz="0" w:space="0" w:color="auto"/>
          </w:divBdr>
        </w:div>
        <w:div w:id="1908950507">
          <w:marLeft w:val="0"/>
          <w:marRight w:val="0"/>
          <w:marTop w:val="0"/>
          <w:marBottom w:val="0"/>
          <w:divBdr>
            <w:top w:val="none" w:sz="0" w:space="0" w:color="auto"/>
            <w:left w:val="none" w:sz="0" w:space="0" w:color="auto"/>
            <w:bottom w:val="none" w:sz="0" w:space="0" w:color="auto"/>
            <w:right w:val="none" w:sz="0" w:space="0" w:color="auto"/>
          </w:divBdr>
        </w:div>
        <w:div w:id="1908950511">
          <w:marLeft w:val="0"/>
          <w:marRight w:val="0"/>
          <w:marTop w:val="0"/>
          <w:marBottom w:val="0"/>
          <w:divBdr>
            <w:top w:val="none" w:sz="0" w:space="0" w:color="auto"/>
            <w:left w:val="none" w:sz="0" w:space="0" w:color="auto"/>
            <w:bottom w:val="none" w:sz="0" w:space="0" w:color="auto"/>
            <w:right w:val="none" w:sz="0" w:space="0" w:color="auto"/>
          </w:divBdr>
        </w:div>
        <w:div w:id="1908950516">
          <w:marLeft w:val="0"/>
          <w:marRight w:val="0"/>
          <w:marTop w:val="0"/>
          <w:marBottom w:val="0"/>
          <w:divBdr>
            <w:top w:val="none" w:sz="0" w:space="0" w:color="auto"/>
            <w:left w:val="none" w:sz="0" w:space="0" w:color="auto"/>
            <w:bottom w:val="none" w:sz="0" w:space="0" w:color="auto"/>
            <w:right w:val="none" w:sz="0" w:space="0" w:color="auto"/>
          </w:divBdr>
        </w:div>
        <w:div w:id="1908950526">
          <w:marLeft w:val="0"/>
          <w:marRight w:val="0"/>
          <w:marTop w:val="0"/>
          <w:marBottom w:val="0"/>
          <w:divBdr>
            <w:top w:val="none" w:sz="0" w:space="0" w:color="auto"/>
            <w:left w:val="none" w:sz="0" w:space="0" w:color="auto"/>
            <w:bottom w:val="none" w:sz="0" w:space="0" w:color="auto"/>
            <w:right w:val="none" w:sz="0" w:space="0" w:color="auto"/>
          </w:divBdr>
        </w:div>
        <w:div w:id="1908950534">
          <w:marLeft w:val="0"/>
          <w:marRight w:val="0"/>
          <w:marTop w:val="0"/>
          <w:marBottom w:val="0"/>
          <w:divBdr>
            <w:top w:val="none" w:sz="0" w:space="0" w:color="auto"/>
            <w:left w:val="none" w:sz="0" w:space="0" w:color="auto"/>
            <w:bottom w:val="none" w:sz="0" w:space="0" w:color="auto"/>
            <w:right w:val="none" w:sz="0" w:space="0" w:color="auto"/>
          </w:divBdr>
        </w:div>
        <w:div w:id="1908950536">
          <w:marLeft w:val="0"/>
          <w:marRight w:val="0"/>
          <w:marTop w:val="0"/>
          <w:marBottom w:val="0"/>
          <w:divBdr>
            <w:top w:val="none" w:sz="0" w:space="0" w:color="auto"/>
            <w:left w:val="none" w:sz="0" w:space="0" w:color="auto"/>
            <w:bottom w:val="none" w:sz="0" w:space="0" w:color="auto"/>
            <w:right w:val="none" w:sz="0" w:space="0" w:color="auto"/>
          </w:divBdr>
        </w:div>
        <w:div w:id="1908950537">
          <w:marLeft w:val="0"/>
          <w:marRight w:val="0"/>
          <w:marTop w:val="0"/>
          <w:marBottom w:val="0"/>
          <w:divBdr>
            <w:top w:val="none" w:sz="0" w:space="0" w:color="auto"/>
            <w:left w:val="none" w:sz="0" w:space="0" w:color="auto"/>
            <w:bottom w:val="none" w:sz="0" w:space="0" w:color="auto"/>
            <w:right w:val="none" w:sz="0" w:space="0" w:color="auto"/>
          </w:divBdr>
        </w:div>
        <w:div w:id="1908950538">
          <w:marLeft w:val="0"/>
          <w:marRight w:val="0"/>
          <w:marTop w:val="0"/>
          <w:marBottom w:val="0"/>
          <w:divBdr>
            <w:top w:val="none" w:sz="0" w:space="0" w:color="auto"/>
            <w:left w:val="none" w:sz="0" w:space="0" w:color="auto"/>
            <w:bottom w:val="none" w:sz="0" w:space="0" w:color="auto"/>
            <w:right w:val="none" w:sz="0" w:space="0" w:color="auto"/>
          </w:divBdr>
        </w:div>
        <w:div w:id="1908950548">
          <w:marLeft w:val="0"/>
          <w:marRight w:val="0"/>
          <w:marTop w:val="0"/>
          <w:marBottom w:val="0"/>
          <w:divBdr>
            <w:top w:val="none" w:sz="0" w:space="0" w:color="auto"/>
            <w:left w:val="none" w:sz="0" w:space="0" w:color="auto"/>
            <w:bottom w:val="none" w:sz="0" w:space="0" w:color="auto"/>
            <w:right w:val="none" w:sz="0" w:space="0" w:color="auto"/>
          </w:divBdr>
        </w:div>
        <w:div w:id="1908950564">
          <w:marLeft w:val="0"/>
          <w:marRight w:val="0"/>
          <w:marTop w:val="0"/>
          <w:marBottom w:val="0"/>
          <w:divBdr>
            <w:top w:val="none" w:sz="0" w:space="0" w:color="auto"/>
            <w:left w:val="none" w:sz="0" w:space="0" w:color="auto"/>
            <w:bottom w:val="none" w:sz="0" w:space="0" w:color="auto"/>
            <w:right w:val="none" w:sz="0" w:space="0" w:color="auto"/>
          </w:divBdr>
        </w:div>
        <w:div w:id="1908950567">
          <w:marLeft w:val="0"/>
          <w:marRight w:val="0"/>
          <w:marTop w:val="0"/>
          <w:marBottom w:val="0"/>
          <w:divBdr>
            <w:top w:val="none" w:sz="0" w:space="0" w:color="auto"/>
            <w:left w:val="none" w:sz="0" w:space="0" w:color="auto"/>
            <w:bottom w:val="none" w:sz="0" w:space="0" w:color="auto"/>
            <w:right w:val="none" w:sz="0" w:space="0" w:color="auto"/>
          </w:divBdr>
        </w:div>
      </w:divsChild>
    </w:div>
    <w:div w:id="1908950528">
      <w:marLeft w:val="0"/>
      <w:marRight w:val="0"/>
      <w:marTop w:val="0"/>
      <w:marBottom w:val="0"/>
      <w:divBdr>
        <w:top w:val="none" w:sz="0" w:space="0" w:color="auto"/>
        <w:left w:val="none" w:sz="0" w:space="0" w:color="auto"/>
        <w:bottom w:val="none" w:sz="0" w:space="0" w:color="auto"/>
        <w:right w:val="none" w:sz="0" w:space="0" w:color="auto"/>
      </w:divBdr>
    </w:div>
    <w:div w:id="1908950530">
      <w:marLeft w:val="0"/>
      <w:marRight w:val="0"/>
      <w:marTop w:val="0"/>
      <w:marBottom w:val="0"/>
      <w:divBdr>
        <w:top w:val="none" w:sz="0" w:space="0" w:color="auto"/>
        <w:left w:val="none" w:sz="0" w:space="0" w:color="auto"/>
        <w:bottom w:val="none" w:sz="0" w:space="0" w:color="auto"/>
        <w:right w:val="none" w:sz="0" w:space="0" w:color="auto"/>
      </w:divBdr>
    </w:div>
    <w:div w:id="1908950532">
      <w:marLeft w:val="0"/>
      <w:marRight w:val="0"/>
      <w:marTop w:val="0"/>
      <w:marBottom w:val="0"/>
      <w:divBdr>
        <w:top w:val="none" w:sz="0" w:space="0" w:color="auto"/>
        <w:left w:val="none" w:sz="0" w:space="0" w:color="auto"/>
        <w:bottom w:val="none" w:sz="0" w:space="0" w:color="auto"/>
        <w:right w:val="none" w:sz="0" w:space="0" w:color="auto"/>
      </w:divBdr>
      <w:divsChild>
        <w:div w:id="1908950489">
          <w:marLeft w:val="0"/>
          <w:marRight w:val="0"/>
          <w:marTop w:val="0"/>
          <w:marBottom w:val="0"/>
          <w:divBdr>
            <w:top w:val="none" w:sz="0" w:space="0" w:color="auto"/>
            <w:left w:val="none" w:sz="0" w:space="0" w:color="auto"/>
            <w:bottom w:val="none" w:sz="0" w:space="0" w:color="auto"/>
            <w:right w:val="none" w:sz="0" w:space="0" w:color="auto"/>
          </w:divBdr>
        </w:div>
        <w:div w:id="1908950496">
          <w:marLeft w:val="0"/>
          <w:marRight w:val="0"/>
          <w:marTop w:val="0"/>
          <w:marBottom w:val="0"/>
          <w:divBdr>
            <w:top w:val="none" w:sz="0" w:space="0" w:color="auto"/>
            <w:left w:val="none" w:sz="0" w:space="0" w:color="auto"/>
            <w:bottom w:val="none" w:sz="0" w:space="0" w:color="auto"/>
            <w:right w:val="none" w:sz="0" w:space="0" w:color="auto"/>
          </w:divBdr>
        </w:div>
        <w:div w:id="1908950539">
          <w:marLeft w:val="0"/>
          <w:marRight w:val="0"/>
          <w:marTop w:val="0"/>
          <w:marBottom w:val="0"/>
          <w:divBdr>
            <w:top w:val="none" w:sz="0" w:space="0" w:color="auto"/>
            <w:left w:val="none" w:sz="0" w:space="0" w:color="auto"/>
            <w:bottom w:val="none" w:sz="0" w:space="0" w:color="auto"/>
            <w:right w:val="none" w:sz="0" w:space="0" w:color="auto"/>
          </w:divBdr>
        </w:div>
        <w:div w:id="1908950546">
          <w:marLeft w:val="0"/>
          <w:marRight w:val="0"/>
          <w:marTop w:val="0"/>
          <w:marBottom w:val="0"/>
          <w:divBdr>
            <w:top w:val="none" w:sz="0" w:space="0" w:color="auto"/>
            <w:left w:val="none" w:sz="0" w:space="0" w:color="auto"/>
            <w:bottom w:val="none" w:sz="0" w:space="0" w:color="auto"/>
            <w:right w:val="none" w:sz="0" w:space="0" w:color="auto"/>
          </w:divBdr>
        </w:div>
      </w:divsChild>
    </w:div>
    <w:div w:id="1908950541">
      <w:marLeft w:val="0"/>
      <w:marRight w:val="0"/>
      <w:marTop w:val="0"/>
      <w:marBottom w:val="0"/>
      <w:divBdr>
        <w:top w:val="none" w:sz="0" w:space="0" w:color="auto"/>
        <w:left w:val="none" w:sz="0" w:space="0" w:color="auto"/>
        <w:bottom w:val="none" w:sz="0" w:space="0" w:color="auto"/>
        <w:right w:val="none" w:sz="0" w:space="0" w:color="auto"/>
      </w:divBdr>
      <w:divsChild>
        <w:div w:id="1908950476">
          <w:marLeft w:val="0"/>
          <w:marRight w:val="0"/>
          <w:marTop w:val="0"/>
          <w:marBottom w:val="0"/>
          <w:divBdr>
            <w:top w:val="none" w:sz="0" w:space="0" w:color="auto"/>
            <w:left w:val="none" w:sz="0" w:space="0" w:color="auto"/>
            <w:bottom w:val="none" w:sz="0" w:space="0" w:color="auto"/>
            <w:right w:val="none" w:sz="0" w:space="0" w:color="auto"/>
          </w:divBdr>
        </w:div>
        <w:div w:id="1908950481">
          <w:marLeft w:val="0"/>
          <w:marRight w:val="0"/>
          <w:marTop w:val="0"/>
          <w:marBottom w:val="0"/>
          <w:divBdr>
            <w:top w:val="none" w:sz="0" w:space="0" w:color="auto"/>
            <w:left w:val="none" w:sz="0" w:space="0" w:color="auto"/>
            <w:bottom w:val="none" w:sz="0" w:space="0" w:color="auto"/>
            <w:right w:val="none" w:sz="0" w:space="0" w:color="auto"/>
          </w:divBdr>
        </w:div>
        <w:div w:id="1908950482">
          <w:marLeft w:val="0"/>
          <w:marRight w:val="0"/>
          <w:marTop w:val="0"/>
          <w:marBottom w:val="0"/>
          <w:divBdr>
            <w:top w:val="none" w:sz="0" w:space="0" w:color="auto"/>
            <w:left w:val="none" w:sz="0" w:space="0" w:color="auto"/>
            <w:bottom w:val="none" w:sz="0" w:space="0" w:color="auto"/>
            <w:right w:val="none" w:sz="0" w:space="0" w:color="auto"/>
          </w:divBdr>
        </w:div>
        <w:div w:id="1908950488">
          <w:marLeft w:val="0"/>
          <w:marRight w:val="0"/>
          <w:marTop w:val="0"/>
          <w:marBottom w:val="0"/>
          <w:divBdr>
            <w:top w:val="none" w:sz="0" w:space="0" w:color="auto"/>
            <w:left w:val="none" w:sz="0" w:space="0" w:color="auto"/>
            <w:bottom w:val="none" w:sz="0" w:space="0" w:color="auto"/>
            <w:right w:val="none" w:sz="0" w:space="0" w:color="auto"/>
          </w:divBdr>
        </w:div>
        <w:div w:id="1908950491">
          <w:marLeft w:val="0"/>
          <w:marRight w:val="0"/>
          <w:marTop w:val="0"/>
          <w:marBottom w:val="0"/>
          <w:divBdr>
            <w:top w:val="none" w:sz="0" w:space="0" w:color="auto"/>
            <w:left w:val="none" w:sz="0" w:space="0" w:color="auto"/>
            <w:bottom w:val="none" w:sz="0" w:space="0" w:color="auto"/>
            <w:right w:val="none" w:sz="0" w:space="0" w:color="auto"/>
          </w:divBdr>
        </w:div>
        <w:div w:id="1908950493">
          <w:marLeft w:val="0"/>
          <w:marRight w:val="0"/>
          <w:marTop w:val="0"/>
          <w:marBottom w:val="0"/>
          <w:divBdr>
            <w:top w:val="none" w:sz="0" w:space="0" w:color="auto"/>
            <w:left w:val="none" w:sz="0" w:space="0" w:color="auto"/>
            <w:bottom w:val="none" w:sz="0" w:space="0" w:color="auto"/>
            <w:right w:val="none" w:sz="0" w:space="0" w:color="auto"/>
          </w:divBdr>
        </w:div>
        <w:div w:id="1908950494">
          <w:marLeft w:val="0"/>
          <w:marRight w:val="0"/>
          <w:marTop w:val="0"/>
          <w:marBottom w:val="0"/>
          <w:divBdr>
            <w:top w:val="none" w:sz="0" w:space="0" w:color="auto"/>
            <w:left w:val="none" w:sz="0" w:space="0" w:color="auto"/>
            <w:bottom w:val="none" w:sz="0" w:space="0" w:color="auto"/>
            <w:right w:val="none" w:sz="0" w:space="0" w:color="auto"/>
          </w:divBdr>
        </w:div>
        <w:div w:id="1908950498">
          <w:marLeft w:val="0"/>
          <w:marRight w:val="0"/>
          <w:marTop w:val="0"/>
          <w:marBottom w:val="0"/>
          <w:divBdr>
            <w:top w:val="none" w:sz="0" w:space="0" w:color="auto"/>
            <w:left w:val="none" w:sz="0" w:space="0" w:color="auto"/>
            <w:bottom w:val="none" w:sz="0" w:space="0" w:color="auto"/>
            <w:right w:val="none" w:sz="0" w:space="0" w:color="auto"/>
          </w:divBdr>
        </w:div>
        <w:div w:id="1908950501">
          <w:marLeft w:val="0"/>
          <w:marRight w:val="0"/>
          <w:marTop w:val="0"/>
          <w:marBottom w:val="0"/>
          <w:divBdr>
            <w:top w:val="none" w:sz="0" w:space="0" w:color="auto"/>
            <w:left w:val="none" w:sz="0" w:space="0" w:color="auto"/>
            <w:bottom w:val="none" w:sz="0" w:space="0" w:color="auto"/>
            <w:right w:val="none" w:sz="0" w:space="0" w:color="auto"/>
          </w:divBdr>
        </w:div>
        <w:div w:id="1908950502">
          <w:marLeft w:val="0"/>
          <w:marRight w:val="0"/>
          <w:marTop w:val="0"/>
          <w:marBottom w:val="0"/>
          <w:divBdr>
            <w:top w:val="none" w:sz="0" w:space="0" w:color="auto"/>
            <w:left w:val="none" w:sz="0" w:space="0" w:color="auto"/>
            <w:bottom w:val="none" w:sz="0" w:space="0" w:color="auto"/>
            <w:right w:val="none" w:sz="0" w:space="0" w:color="auto"/>
          </w:divBdr>
        </w:div>
        <w:div w:id="1908950505">
          <w:marLeft w:val="0"/>
          <w:marRight w:val="0"/>
          <w:marTop w:val="0"/>
          <w:marBottom w:val="0"/>
          <w:divBdr>
            <w:top w:val="none" w:sz="0" w:space="0" w:color="auto"/>
            <w:left w:val="none" w:sz="0" w:space="0" w:color="auto"/>
            <w:bottom w:val="none" w:sz="0" w:space="0" w:color="auto"/>
            <w:right w:val="none" w:sz="0" w:space="0" w:color="auto"/>
          </w:divBdr>
        </w:div>
        <w:div w:id="1908950510">
          <w:marLeft w:val="0"/>
          <w:marRight w:val="0"/>
          <w:marTop w:val="0"/>
          <w:marBottom w:val="0"/>
          <w:divBdr>
            <w:top w:val="none" w:sz="0" w:space="0" w:color="auto"/>
            <w:left w:val="none" w:sz="0" w:space="0" w:color="auto"/>
            <w:bottom w:val="none" w:sz="0" w:space="0" w:color="auto"/>
            <w:right w:val="none" w:sz="0" w:space="0" w:color="auto"/>
          </w:divBdr>
        </w:div>
        <w:div w:id="1908950515">
          <w:marLeft w:val="0"/>
          <w:marRight w:val="0"/>
          <w:marTop w:val="0"/>
          <w:marBottom w:val="0"/>
          <w:divBdr>
            <w:top w:val="none" w:sz="0" w:space="0" w:color="auto"/>
            <w:left w:val="none" w:sz="0" w:space="0" w:color="auto"/>
            <w:bottom w:val="none" w:sz="0" w:space="0" w:color="auto"/>
            <w:right w:val="none" w:sz="0" w:space="0" w:color="auto"/>
          </w:divBdr>
        </w:div>
        <w:div w:id="1908950517">
          <w:marLeft w:val="0"/>
          <w:marRight w:val="0"/>
          <w:marTop w:val="0"/>
          <w:marBottom w:val="0"/>
          <w:divBdr>
            <w:top w:val="none" w:sz="0" w:space="0" w:color="auto"/>
            <w:left w:val="none" w:sz="0" w:space="0" w:color="auto"/>
            <w:bottom w:val="none" w:sz="0" w:space="0" w:color="auto"/>
            <w:right w:val="none" w:sz="0" w:space="0" w:color="auto"/>
          </w:divBdr>
        </w:div>
        <w:div w:id="1908950518">
          <w:marLeft w:val="0"/>
          <w:marRight w:val="0"/>
          <w:marTop w:val="0"/>
          <w:marBottom w:val="0"/>
          <w:divBdr>
            <w:top w:val="none" w:sz="0" w:space="0" w:color="auto"/>
            <w:left w:val="none" w:sz="0" w:space="0" w:color="auto"/>
            <w:bottom w:val="none" w:sz="0" w:space="0" w:color="auto"/>
            <w:right w:val="none" w:sz="0" w:space="0" w:color="auto"/>
          </w:divBdr>
        </w:div>
        <w:div w:id="1908950519">
          <w:marLeft w:val="0"/>
          <w:marRight w:val="0"/>
          <w:marTop w:val="0"/>
          <w:marBottom w:val="0"/>
          <w:divBdr>
            <w:top w:val="none" w:sz="0" w:space="0" w:color="auto"/>
            <w:left w:val="none" w:sz="0" w:space="0" w:color="auto"/>
            <w:bottom w:val="none" w:sz="0" w:space="0" w:color="auto"/>
            <w:right w:val="none" w:sz="0" w:space="0" w:color="auto"/>
          </w:divBdr>
        </w:div>
        <w:div w:id="1908950520">
          <w:marLeft w:val="0"/>
          <w:marRight w:val="0"/>
          <w:marTop w:val="0"/>
          <w:marBottom w:val="0"/>
          <w:divBdr>
            <w:top w:val="none" w:sz="0" w:space="0" w:color="auto"/>
            <w:left w:val="none" w:sz="0" w:space="0" w:color="auto"/>
            <w:bottom w:val="none" w:sz="0" w:space="0" w:color="auto"/>
            <w:right w:val="none" w:sz="0" w:space="0" w:color="auto"/>
          </w:divBdr>
        </w:div>
        <w:div w:id="1908950521">
          <w:marLeft w:val="0"/>
          <w:marRight w:val="0"/>
          <w:marTop w:val="0"/>
          <w:marBottom w:val="0"/>
          <w:divBdr>
            <w:top w:val="none" w:sz="0" w:space="0" w:color="auto"/>
            <w:left w:val="none" w:sz="0" w:space="0" w:color="auto"/>
            <w:bottom w:val="none" w:sz="0" w:space="0" w:color="auto"/>
            <w:right w:val="none" w:sz="0" w:space="0" w:color="auto"/>
          </w:divBdr>
        </w:div>
        <w:div w:id="1908950524">
          <w:marLeft w:val="0"/>
          <w:marRight w:val="0"/>
          <w:marTop w:val="0"/>
          <w:marBottom w:val="0"/>
          <w:divBdr>
            <w:top w:val="none" w:sz="0" w:space="0" w:color="auto"/>
            <w:left w:val="none" w:sz="0" w:space="0" w:color="auto"/>
            <w:bottom w:val="none" w:sz="0" w:space="0" w:color="auto"/>
            <w:right w:val="none" w:sz="0" w:space="0" w:color="auto"/>
          </w:divBdr>
        </w:div>
        <w:div w:id="1908950525">
          <w:marLeft w:val="0"/>
          <w:marRight w:val="0"/>
          <w:marTop w:val="0"/>
          <w:marBottom w:val="0"/>
          <w:divBdr>
            <w:top w:val="none" w:sz="0" w:space="0" w:color="auto"/>
            <w:left w:val="none" w:sz="0" w:space="0" w:color="auto"/>
            <w:bottom w:val="none" w:sz="0" w:space="0" w:color="auto"/>
            <w:right w:val="none" w:sz="0" w:space="0" w:color="auto"/>
          </w:divBdr>
        </w:div>
        <w:div w:id="1908950533">
          <w:marLeft w:val="0"/>
          <w:marRight w:val="0"/>
          <w:marTop w:val="0"/>
          <w:marBottom w:val="0"/>
          <w:divBdr>
            <w:top w:val="none" w:sz="0" w:space="0" w:color="auto"/>
            <w:left w:val="none" w:sz="0" w:space="0" w:color="auto"/>
            <w:bottom w:val="none" w:sz="0" w:space="0" w:color="auto"/>
            <w:right w:val="none" w:sz="0" w:space="0" w:color="auto"/>
          </w:divBdr>
        </w:div>
        <w:div w:id="1908950540">
          <w:marLeft w:val="0"/>
          <w:marRight w:val="0"/>
          <w:marTop w:val="0"/>
          <w:marBottom w:val="0"/>
          <w:divBdr>
            <w:top w:val="none" w:sz="0" w:space="0" w:color="auto"/>
            <w:left w:val="none" w:sz="0" w:space="0" w:color="auto"/>
            <w:bottom w:val="none" w:sz="0" w:space="0" w:color="auto"/>
            <w:right w:val="none" w:sz="0" w:space="0" w:color="auto"/>
          </w:divBdr>
        </w:div>
        <w:div w:id="1908950549">
          <w:marLeft w:val="0"/>
          <w:marRight w:val="0"/>
          <w:marTop w:val="0"/>
          <w:marBottom w:val="0"/>
          <w:divBdr>
            <w:top w:val="none" w:sz="0" w:space="0" w:color="auto"/>
            <w:left w:val="none" w:sz="0" w:space="0" w:color="auto"/>
            <w:bottom w:val="none" w:sz="0" w:space="0" w:color="auto"/>
            <w:right w:val="none" w:sz="0" w:space="0" w:color="auto"/>
          </w:divBdr>
        </w:div>
        <w:div w:id="1908950553">
          <w:marLeft w:val="0"/>
          <w:marRight w:val="0"/>
          <w:marTop w:val="0"/>
          <w:marBottom w:val="0"/>
          <w:divBdr>
            <w:top w:val="none" w:sz="0" w:space="0" w:color="auto"/>
            <w:left w:val="none" w:sz="0" w:space="0" w:color="auto"/>
            <w:bottom w:val="none" w:sz="0" w:space="0" w:color="auto"/>
            <w:right w:val="none" w:sz="0" w:space="0" w:color="auto"/>
          </w:divBdr>
        </w:div>
        <w:div w:id="1908950557">
          <w:marLeft w:val="0"/>
          <w:marRight w:val="0"/>
          <w:marTop w:val="0"/>
          <w:marBottom w:val="0"/>
          <w:divBdr>
            <w:top w:val="none" w:sz="0" w:space="0" w:color="auto"/>
            <w:left w:val="none" w:sz="0" w:space="0" w:color="auto"/>
            <w:bottom w:val="none" w:sz="0" w:space="0" w:color="auto"/>
            <w:right w:val="none" w:sz="0" w:space="0" w:color="auto"/>
          </w:divBdr>
        </w:div>
        <w:div w:id="1908950558">
          <w:marLeft w:val="0"/>
          <w:marRight w:val="0"/>
          <w:marTop w:val="0"/>
          <w:marBottom w:val="0"/>
          <w:divBdr>
            <w:top w:val="none" w:sz="0" w:space="0" w:color="auto"/>
            <w:left w:val="none" w:sz="0" w:space="0" w:color="auto"/>
            <w:bottom w:val="none" w:sz="0" w:space="0" w:color="auto"/>
            <w:right w:val="none" w:sz="0" w:space="0" w:color="auto"/>
          </w:divBdr>
        </w:div>
        <w:div w:id="1908950563">
          <w:marLeft w:val="0"/>
          <w:marRight w:val="0"/>
          <w:marTop w:val="0"/>
          <w:marBottom w:val="0"/>
          <w:divBdr>
            <w:top w:val="none" w:sz="0" w:space="0" w:color="auto"/>
            <w:left w:val="none" w:sz="0" w:space="0" w:color="auto"/>
            <w:bottom w:val="none" w:sz="0" w:space="0" w:color="auto"/>
            <w:right w:val="none" w:sz="0" w:space="0" w:color="auto"/>
          </w:divBdr>
        </w:div>
        <w:div w:id="1908950570">
          <w:marLeft w:val="0"/>
          <w:marRight w:val="0"/>
          <w:marTop w:val="0"/>
          <w:marBottom w:val="0"/>
          <w:divBdr>
            <w:top w:val="none" w:sz="0" w:space="0" w:color="auto"/>
            <w:left w:val="none" w:sz="0" w:space="0" w:color="auto"/>
            <w:bottom w:val="none" w:sz="0" w:space="0" w:color="auto"/>
            <w:right w:val="none" w:sz="0" w:space="0" w:color="auto"/>
          </w:divBdr>
        </w:div>
        <w:div w:id="1908950572">
          <w:marLeft w:val="0"/>
          <w:marRight w:val="0"/>
          <w:marTop w:val="0"/>
          <w:marBottom w:val="0"/>
          <w:divBdr>
            <w:top w:val="none" w:sz="0" w:space="0" w:color="auto"/>
            <w:left w:val="none" w:sz="0" w:space="0" w:color="auto"/>
            <w:bottom w:val="none" w:sz="0" w:space="0" w:color="auto"/>
            <w:right w:val="none" w:sz="0" w:space="0" w:color="auto"/>
          </w:divBdr>
        </w:div>
        <w:div w:id="1908950573">
          <w:marLeft w:val="0"/>
          <w:marRight w:val="0"/>
          <w:marTop w:val="0"/>
          <w:marBottom w:val="0"/>
          <w:divBdr>
            <w:top w:val="none" w:sz="0" w:space="0" w:color="auto"/>
            <w:left w:val="none" w:sz="0" w:space="0" w:color="auto"/>
            <w:bottom w:val="none" w:sz="0" w:space="0" w:color="auto"/>
            <w:right w:val="none" w:sz="0" w:space="0" w:color="auto"/>
          </w:divBdr>
        </w:div>
      </w:divsChild>
    </w:div>
    <w:div w:id="1908950547">
      <w:marLeft w:val="0"/>
      <w:marRight w:val="0"/>
      <w:marTop w:val="0"/>
      <w:marBottom w:val="0"/>
      <w:divBdr>
        <w:top w:val="none" w:sz="0" w:space="0" w:color="auto"/>
        <w:left w:val="none" w:sz="0" w:space="0" w:color="auto"/>
        <w:bottom w:val="none" w:sz="0" w:space="0" w:color="auto"/>
        <w:right w:val="none" w:sz="0" w:space="0" w:color="auto"/>
      </w:divBdr>
    </w:div>
    <w:div w:id="1908950566">
      <w:marLeft w:val="0"/>
      <w:marRight w:val="0"/>
      <w:marTop w:val="0"/>
      <w:marBottom w:val="0"/>
      <w:divBdr>
        <w:top w:val="none" w:sz="0" w:space="0" w:color="auto"/>
        <w:left w:val="none" w:sz="0" w:space="0" w:color="auto"/>
        <w:bottom w:val="none" w:sz="0" w:space="0" w:color="auto"/>
        <w:right w:val="none" w:sz="0" w:space="0" w:color="auto"/>
      </w:divBdr>
    </w:div>
    <w:div w:id="2141606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5.xml"/><Relationship Id="rId116"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115" Type="http://schemas.microsoft.com/office/2011/relationships/people" Target="people.xml"/><Relationship Id="rId5" Type="http://schemas.microsoft.com/office/2007/relationships/stylesWithEffects" Target="stylesWithEffect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png"/></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png"/></Relationships>
</file>

<file path=word/_rels/header4.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png"/></Relationships>
</file>

<file path=word/_rels/header5.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DA30D02-08A5-42B3-AF38-14BBE965F4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35</Pages>
  <Words>4511</Words>
  <Characters>25717</Characters>
  <Application>Microsoft Office Word</Application>
  <DocSecurity>0</DocSecurity>
  <Lines>214</Lines>
  <Paragraphs>60</Paragraphs>
  <ScaleCrop>false</ScaleCrop>
  <HeadingPairs>
    <vt:vector size="2" baseType="variant">
      <vt:variant>
        <vt:lpstr>Titolo</vt:lpstr>
      </vt:variant>
      <vt:variant>
        <vt:i4>1</vt:i4>
      </vt:variant>
    </vt:vector>
  </HeadingPairs>
  <TitlesOfParts>
    <vt:vector size="1" baseType="lpstr">
      <vt:lpstr>Avviso G&amp;B Linee 2 e 3</vt:lpstr>
    </vt:vector>
  </TitlesOfParts>
  <Company>Regione Autonoma della Sardegna</Company>
  <LinksUpToDate>false</LinksUpToDate>
  <CharactersWithSpaces>30168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Avviso G&amp;B Linee 2 e 3</dc:title>
  <dc:creator>Davide Zepponi</dc:creator>
  <cp:lastModifiedBy>Marianna Sanna</cp:lastModifiedBy>
  <cp:revision>19</cp:revision>
  <cp:lastPrinted>2017-12-01T08:01:00Z</cp:lastPrinted>
  <dcterms:created xsi:type="dcterms:W3CDTF">2018-01-19T11:35:00Z</dcterms:created>
  <dcterms:modified xsi:type="dcterms:W3CDTF">2018-01-22T07:46:00Z</dcterms:modified>
</cp:coreProperties>
</file>